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F67FA" w14:textId="77777777" w:rsidR="00E50D77" w:rsidRPr="003A030E" w:rsidRDefault="00E50D77" w:rsidP="0020062B">
      <w:pPr>
        <w:spacing w:before="59"/>
        <w:ind w:left="7022" w:firstLine="178"/>
        <w:rPr>
          <w:rFonts w:ascii="Trebuchet MS" w:eastAsia="Calibri" w:hAnsi="Trebuchet MS"/>
          <w:sz w:val="24"/>
          <w:szCs w:val="24"/>
          <w:lang w:val="ro-RO"/>
        </w:rPr>
      </w:pPr>
    </w:p>
    <w:p w14:paraId="0514CEB2" w14:textId="77777777" w:rsidR="00E50D77" w:rsidRPr="003A030E" w:rsidRDefault="00E50D77">
      <w:pPr>
        <w:spacing w:before="6" w:line="100" w:lineRule="exact"/>
        <w:rPr>
          <w:rFonts w:ascii="Trebuchet MS" w:hAnsi="Trebuchet MS"/>
          <w:sz w:val="24"/>
          <w:szCs w:val="24"/>
          <w:lang w:val="ro-RO"/>
        </w:rPr>
      </w:pPr>
    </w:p>
    <w:p w14:paraId="0A4A3339" w14:textId="77777777" w:rsidR="00E50D77" w:rsidRPr="003A030E" w:rsidRDefault="00E50D77">
      <w:pPr>
        <w:spacing w:line="200" w:lineRule="exact"/>
        <w:rPr>
          <w:rFonts w:ascii="Trebuchet MS" w:hAnsi="Trebuchet MS"/>
          <w:sz w:val="24"/>
          <w:szCs w:val="24"/>
          <w:lang w:val="ro-RO"/>
        </w:rPr>
      </w:pPr>
    </w:p>
    <w:p w14:paraId="5B9BB9CB" w14:textId="77777777" w:rsidR="00E50D77" w:rsidRPr="003A030E" w:rsidRDefault="00E50D77">
      <w:pPr>
        <w:spacing w:line="200" w:lineRule="exact"/>
        <w:rPr>
          <w:rFonts w:ascii="Trebuchet MS" w:hAnsi="Trebuchet MS"/>
          <w:sz w:val="24"/>
          <w:szCs w:val="24"/>
          <w:lang w:val="ro-RO"/>
        </w:rPr>
      </w:pPr>
    </w:p>
    <w:p w14:paraId="00338168" w14:textId="53A7B429" w:rsidR="00930241" w:rsidRPr="00D45612" w:rsidRDefault="00930241" w:rsidP="00930241">
      <w:pPr>
        <w:jc w:val="right"/>
        <w:rPr>
          <w:rFonts w:ascii="Trebuchet MS" w:eastAsia="Calibri" w:hAnsi="Trebuchet MS"/>
          <w:i/>
          <w:sz w:val="24"/>
          <w:szCs w:val="24"/>
          <w:lang w:val="ro-RO"/>
        </w:rPr>
      </w:pPr>
      <w:r w:rsidRPr="003A030E">
        <w:rPr>
          <w:rFonts w:ascii="Trebuchet MS" w:eastAsia="Calibri" w:hAnsi="Trebuchet MS"/>
          <w:i/>
          <w:sz w:val="24"/>
          <w:szCs w:val="24"/>
          <w:lang w:val="ro-RO"/>
        </w:rPr>
        <w:t xml:space="preserve">                                                                                                        </w:t>
      </w:r>
      <w:r w:rsidRPr="00D45612">
        <w:rPr>
          <w:rFonts w:ascii="Trebuchet MS" w:eastAsia="Calibri" w:hAnsi="Trebuchet MS"/>
          <w:i/>
          <w:sz w:val="24"/>
          <w:szCs w:val="24"/>
          <w:lang w:val="ro-RO"/>
        </w:rPr>
        <w:t>A</w:t>
      </w:r>
      <w:r w:rsidRPr="00D45612">
        <w:rPr>
          <w:rFonts w:ascii="Trebuchet MS" w:eastAsia="Calibri" w:hAnsi="Trebuchet MS"/>
          <w:i/>
          <w:spacing w:val="-1"/>
          <w:sz w:val="24"/>
          <w:szCs w:val="24"/>
          <w:lang w:val="ro-RO"/>
        </w:rPr>
        <w:t>n</w:t>
      </w:r>
      <w:r w:rsidRPr="00D45612">
        <w:rPr>
          <w:rFonts w:ascii="Trebuchet MS" w:eastAsia="Calibri" w:hAnsi="Trebuchet MS"/>
          <w:i/>
          <w:sz w:val="24"/>
          <w:szCs w:val="24"/>
          <w:lang w:val="ro-RO"/>
        </w:rPr>
        <w:t>e</w:t>
      </w:r>
      <w:r w:rsidRPr="00D45612">
        <w:rPr>
          <w:rFonts w:ascii="Trebuchet MS" w:eastAsia="Calibri" w:hAnsi="Trebuchet MS"/>
          <w:i/>
          <w:spacing w:val="-1"/>
          <w:sz w:val="24"/>
          <w:szCs w:val="24"/>
          <w:lang w:val="ro-RO"/>
        </w:rPr>
        <w:t>x</w:t>
      </w:r>
      <w:r w:rsidRPr="00D45612">
        <w:rPr>
          <w:rFonts w:ascii="Trebuchet MS" w:eastAsia="Calibri" w:hAnsi="Trebuchet MS"/>
          <w:i/>
          <w:sz w:val="24"/>
          <w:szCs w:val="24"/>
          <w:lang w:val="ro-RO"/>
        </w:rPr>
        <w:t>a</w:t>
      </w:r>
      <w:r w:rsidR="00BE1967" w:rsidRPr="00D45612">
        <w:rPr>
          <w:rFonts w:ascii="Trebuchet MS" w:eastAsia="Calibri" w:hAnsi="Trebuchet MS"/>
          <w:i/>
          <w:sz w:val="24"/>
          <w:szCs w:val="24"/>
          <w:lang w:val="ro-RO"/>
        </w:rPr>
        <w:t xml:space="preserve"> </w:t>
      </w:r>
      <w:r w:rsidR="00D45612" w:rsidRPr="00D45612">
        <w:rPr>
          <w:rFonts w:ascii="Trebuchet MS" w:eastAsia="Calibri" w:hAnsi="Trebuchet MS"/>
          <w:i/>
          <w:sz w:val="24"/>
          <w:szCs w:val="24"/>
          <w:lang w:val="ro-RO"/>
        </w:rPr>
        <w:t>2</w:t>
      </w:r>
      <w:r w:rsidR="00BE1967" w:rsidRPr="00D45612">
        <w:rPr>
          <w:rFonts w:ascii="Trebuchet MS" w:eastAsia="Calibri" w:hAnsi="Trebuchet MS"/>
          <w:i/>
          <w:sz w:val="24"/>
          <w:szCs w:val="24"/>
          <w:lang w:val="ro-RO"/>
        </w:rPr>
        <w:t xml:space="preserve"> </w:t>
      </w:r>
    </w:p>
    <w:p w14:paraId="52F83265" w14:textId="77777777" w:rsidR="00930241" w:rsidRPr="00D45612" w:rsidRDefault="00930241" w:rsidP="00930241">
      <w:pPr>
        <w:jc w:val="right"/>
        <w:rPr>
          <w:rFonts w:ascii="Trebuchet MS" w:eastAsia="Calibri" w:hAnsi="Trebuchet MS"/>
          <w:i/>
          <w:sz w:val="24"/>
          <w:szCs w:val="24"/>
          <w:lang w:val="ro-RO"/>
        </w:rPr>
      </w:pPr>
    </w:p>
    <w:p w14:paraId="16B22EB4" w14:textId="77777777" w:rsidR="00930241" w:rsidRPr="00D45612" w:rsidRDefault="00930241" w:rsidP="00930241">
      <w:pPr>
        <w:jc w:val="right"/>
        <w:rPr>
          <w:rFonts w:ascii="Trebuchet MS" w:hAnsi="Trebuchet MS"/>
          <w:b/>
          <w:sz w:val="24"/>
          <w:szCs w:val="24"/>
          <w:lang w:val="ro-RO"/>
        </w:rPr>
      </w:pPr>
      <w:r w:rsidRPr="00D45612">
        <w:rPr>
          <w:rFonts w:ascii="Trebuchet MS" w:eastAsia="Calibri" w:hAnsi="Trebuchet MS"/>
          <w:i/>
          <w:sz w:val="24"/>
          <w:szCs w:val="24"/>
          <w:lang w:val="ro-RO"/>
        </w:rPr>
        <w:t xml:space="preserve"> </w:t>
      </w:r>
    </w:p>
    <w:p w14:paraId="4CB6615E" w14:textId="77777777" w:rsidR="00E50D77" w:rsidRPr="00D45612" w:rsidRDefault="00E50D77">
      <w:pPr>
        <w:spacing w:line="200" w:lineRule="exact"/>
        <w:rPr>
          <w:rFonts w:ascii="Trebuchet MS" w:hAnsi="Trebuchet MS"/>
          <w:sz w:val="24"/>
          <w:szCs w:val="24"/>
          <w:lang w:val="ro-RO"/>
        </w:rPr>
      </w:pPr>
    </w:p>
    <w:p w14:paraId="0BC232E9" w14:textId="77777777" w:rsidR="00E50D77" w:rsidRPr="00D45612" w:rsidRDefault="00E50D77">
      <w:pPr>
        <w:spacing w:line="200" w:lineRule="exact"/>
        <w:rPr>
          <w:rFonts w:ascii="Trebuchet MS" w:hAnsi="Trebuchet MS"/>
          <w:sz w:val="24"/>
          <w:szCs w:val="24"/>
          <w:lang w:val="ro-RO"/>
        </w:rPr>
      </w:pPr>
    </w:p>
    <w:p w14:paraId="3427CD5E" w14:textId="77777777" w:rsidR="00E50D77" w:rsidRPr="00D45612" w:rsidRDefault="00E50D77">
      <w:pPr>
        <w:spacing w:line="200" w:lineRule="exact"/>
        <w:rPr>
          <w:rFonts w:ascii="Trebuchet MS" w:hAnsi="Trebuchet MS"/>
          <w:sz w:val="24"/>
          <w:szCs w:val="24"/>
          <w:lang w:val="ro-RO"/>
        </w:rPr>
      </w:pPr>
    </w:p>
    <w:p w14:paraId="75FE55E1" w14:textId="77777777" w:rsidR="00E50D77" w:rsidRPr="00D45612" w:rsidRDefault="00E50D77">
      <w:pPr>
        <w:spacing w:line="200" w:lineRule="exact"/>
        <w:rPr>
          <w:rFonts w:ascii="Trebuchet MS" w:hAnsi="Trebuchet MS"/>
          <w:sz w:val="24"/>
          <w:szCs w:val="24"/>
          <w:lang w:val="ro-RO"/>
        </w:rPr>
      </w:pPr>
    </w:p>
    <w:p w14:paraId="39318490" w14:textId="77777777" w:rsidR="00E50D77" w:rsidRPr="00D45612" w:rsidRDefault="00E50D77">
      <w:pPr>
        <w:spacing w:line="200" w:lineRule="exact"/>
        <w:rPr>
          <w:rFonts w:ascii="Trebuchet MS" w:hAnsi="Trebuchet MS"/>
          <w:sz w:val="24"/>
          <w:szCs w:val="24"/>
          <w:lang w:val="ro-RO"/>
        </w:rPr>
      </w:pPr>
    </w:p>
    <w:p w14:paraId="3BB74A7A" w14:textId="77777777" w:rsidR="00E50D77" w:rsidRPr="00D45612" w:rsidRDefault="00E50D77">
      <w:pPr>
        <w:spacing w:line="200" w:lineRule="exact"/>
        <w:rPr>
          <w:rFonts w:ascii="Trebuchet MS" w:hAnsi="Trebuchet MS"/>
          <w:sz w:val="24"/>
          <w:szCs w:val="24"/>
          <w:lang w:val="ro-RO"/>
        </w:rPr>
      </w:pPr>
    </w:p>
    <w:p w14:paraId="01B0ECB6" w14:textId="77777777" w:rsidR="00E50D77" w:rsidRPr="00D45612" w:rsidRDefault="00E50D77">
      <w:pPr>
        <w:spacing w:line="200" w:lineRule="exact"/>
        <w:rPr>
          <w:rFonts w:ascii="Trebuchet MS" w:hAnsi="Trebuchet MS"/>
          <w:sz w:val="24"/>
          <w:szCs w:val="24"/>
          <w:lang w:val="ro-RO"/>
        </w:rPr>
      </w:pPr>
    </w:p>
    <w:p w14:paraId="7B75B30B" w14:textId="77777777" w:rsidR="00E50D77" w:rsidRPr="00D45612" w:rsidRDefault="00E50D77">
      <w:pPr>
        <w:spacing w:line="200" w:lineRule="exact"/>
        <w:rPr>
          <w:rFonts w:ascii="Trebuchet MS" w:hAnsi="Trebuchet MS"/>
          <w:sz w:val="24"/>
          <w:szCs w:val="24"/>
          <w:lang w:val="ro-RO"/>
        </w:rPr>
      </w:pPr>
    </w:p>
    <w:p w14:paraId="6D629E4A" w14:textId="77777777" w:rsidR="00E50D77" w:rsidRPr="00D45612" w:rsidRDefault="00E50D77">
      <w:pPr>
        <w:spacing w:line="200" w:lineRule="exact"/>
        <w:rPr>
          <w:rFonts w:ascii="Trebuchet MS" w:hAnsi="Trebuchet MS"/>
          <w:sz w:val="24"/>
          <w:szCs w:val="24"/>
          <w:lang w:val="ro-RO"/>
        </w:rPr>
      </w:pPr>
    </w:p>
    <w:p w14:paraId="3B710302" w14:textId="77777777" w:rsidR="0069211A" w:rsidRPr="00D45612" w:rsidRDefault="0069211A" w:rsidP="0069211A">
      <w:pPr>
        <w:ind w:left="2769" w:right="2280"/>
        <w:rPr>
          <w:rFonts w:ascii="Trebuchet MS" w:eastAsia="Arial" w:hAnsi="Trebuchet MS"/>
          <w:sz w:val="24"/>
          <w:szCs w:val="24"/>
          <w:lang w:val="ro-RO"/>
        </w:rPr>
      </w:pPr>
      <w:r w:rsidRPr="00D45612">
        <w:rPr>
          <w:rFonts w:ascii="Trebuchet MS" w:eastAsia="Arial" w:hAnsi="Trebuchet MS"/>
          <w:b/>
          <w:spacing w:val="-1"/>
          <w:sz w:val="24"/>
          <w:szCs w:val="24"/>
          <w:lang w:val="ro-RO"/>
        </w:rPr>
        <w:t>C</w:t>
      </w:r>
      <w:r w:rsidRPr="00D45612">
        <w:rPr>
          <w:rFonts w:ascii="Trebuchet MS" w:eastAsia="Arial" w:hAnsi="Trebuchet MS"/>
          <w:b/>
          <w:spacing w:val="1"/>
          <w:sz w:val="24"/>
          <w:szCs w:val="24"/>
          <w:lang w:val="ro-RO"/>
        </w:rPr>
        <w:t>O</w:t>
      </w:r>
      <w:r w:rsidRPr="00D45612">
        <w:rPr>
          <w:rFonts w:ascii="Trebuchet MS" w:eastAsia="Arial" w:hAnsi="Trebuchet MS"/>
          <w:b/>
          <w:spacing w:val="-1"/>
          <w:sz w:val="24"/>
          <w:szCs w:val="24"/>
          <w:lang w:val="ro-RO"/>
        </w:rPr>
        <w:t>N</w:t>
      </w:r>
      <w:r w:rsidRPr="00D45612">
        <w:rPr>
          <w:rFonts w:ascii="Trebuchet MS" w:eastAsia="Arial" w:hAnsi="Trebuchet MS"/>
          <w:b/>
          <w:spacing w:val="-3"/>
          <w:sz w:val="24"/>
          <w:szCs w:val="24"/>
          <w:lang w:val="ro-RO"/>
        </w:rPr>
        <w:t>T</w:t>
      </w:r>
      <w:r w:rsidRPr="00D45612">
        <w:rPr>
          <w:rFonts w:ascii="Trebuchet MS" w:eastAsia="Arial" w:hAnsi="Trebuchet MS"/>
          <w:b/>
          <w:spacing w:val="4"/>
          <w:sz w:val="24"/>
          <w:szCs w:val="24"/>
          <w:lang w:val="ro-RO"/>
        </w:rPr>
        <w:t>R</w:t>
      </w:r>
      <w:r w:rsidRPr="00D45612">
        <w:rPr>
          <w:rFonts w:ascii="Trebuchet MS" w:eastAsia="Arial" w:hAnsi="Trebuchet MS"/>
          <w:b/>
          <w:spacing w:val="-6"/>
          <w:sz w:val="24"/>
          <w:szCs w:val="24"/>
          <w:lang w:val="ro-RO"/>
        </w:rPr>
        <w:t>A</w:t>
      </w:r>
      <w:r w:rsidRPr="00D45612">
        <w:rPr>
          <w:rFonts w:ascii="Trebuchet MS" w:eastAsia="Arial" w:hAnsi="Trebuchet MS"/>
          <w:b/>
          <w:spacing w:val="1"/>
          <w:sz w:val="24"/>
          <w:szCs w:val="24"/>
          <w:lang w:val="ro-RO"/>
        </w:rPr>
        <w:t>C</w:t>
      </w:r>
      <w:r w:rsidRPr="00D45612">
        <w:rPr>
          <w:rFonts w:ascii="Trebuchet MS" w:eastAsia="Arial" w:hAnsi="Trebuchet MS"/>
          <w:b/>
          <w:sz w:val="24"/>
          <w:szCs w:val="24"/>
          <w:lang w:val="ro-RO"/>
        </w:rPr>
        <w:t>T</w:t>
      </w:r>
      <w:r w:rsidRPr="00D45612">
        <w:rPr>
          <w:rFonts w:ascii="Trebuchet MS" w:eastAsia="Arial" w:hAnsi="Trebuchet MS"/>
          <w:b/>
          <w:spacing w:val="-2"/>
          <w:sz w:val="24"/>
          <w:szCs w:val="24"/>
          <w:lang w:val="ro-RO"/>
        </w:rPr>
        <w:t xml:space="preserve"> </w:t>
      </w:r>
      <w:r w:rsidRPr="00D45612">
        <w:rPr>
          <w:rFonts w:ascii="Trebuchet MS" w:eastAsia="Arial" w:hAnsi="Trebuchet MS"/>
          <w:b/>
          <w:spacing w:val="-1"/>
          <w:sz w:val="24"/>
          <w:szCs w:val="24"/>
          <w:lang w:val="ro-RO"/>
        </w:rPr>
        <w:t>D</w:t>
      </w:r>
      <w:r w:rsidRPr="00D45612">
        <w:rPr>
          <w:rFonts w:ascii="Trebuchet MS" w:eastAsia="Arial" w:hAnsi="Trebuchet MS"/>
          <w:b/>
          <w:sz w:val="24"/>
          <w:szCs w:val="24"/>
          <w:lang w:val="ro-RO"/>
        </w:rPr>
        <w:t>E F</w:t>
      </w:r>
      <w:r w:rsidRPr="00D45612">
        <w:rPr>
          <w:rFonts w:ascii="Trebuchet MS" w:eastAsia="Arial" w:hAnsi="Trebuchet MS"/>
          <w:b/>
          <w:spacing w:val="1"/>
          <w:sz w:val="24"/>
          <w:szCs w:val="24"/>
          <w:lang w:val="ro-RO"/>
        </w:rPr>
        <w:t>IN</w:t>
      </w:r>
      <w:r w:rsidRPr="00D45612">
        <w:rPr>
          <w:rFonts w:ascii="Trebuchet MS" w:eastAsia="Arial" w:hAnsi="Trebuchet MS"/>
          <w:b/>
          <w:spacing w:val="-6"/>
          <w:sz w:val="24"/>
          <w:szCs w:val="24"/>
          <w:lang w:val="ro-RO"/>
        </w:rPr>
        <w:t>A</w:t>
      </w:r>
      <w:r w:rsidRPr="00D45612">
        <w:rPr>
          <w:rFonts w:ascii="Trebuchet MS" w:eastAsia="Arial" w:hAnsi="Trebuchet MS"/>
          <w:b/>
          <w:spacing w:val="3"/>
          <w:sz w:val="24"/>
          <w:szCs w:val="24"/>
          <w:lang w:val="ro-RO"/>
        </w:rPr>
        <w:t>NŢARE</w:t>
      </w:r>
      <w:r w:rsidRPr="00D45612">
        <w:rPr>
          <w:rFonts w:ascii="Trebuchet MS" w:eastAsia="Arial" w:hAnsi="Trebuchet MS"/>
          <w:b/>
          <w:spacing w:val="2"/>
          <w:position w:val="1"/>
          <w:sz w:val="24"/>
          <w:szCs w:val="24"/>
          <w:lang w:val="ro-RO"/>
        </w:rPr>
        <w:t xml:space="preserve"> </w:t>
      </w:r>
    </w:p>
    <w:p w14:paraId="798D36BE" w14:textId="4FFCD07C" w:rsidR="0069211A" w:rsidRPr="00D45612" w:rsidRDefault="0069211A" w:rsidP="0069211A">
      <w:pPr>
        <w:pStyle w:val="Heading5"/>
        <w:numPr>
          <w:ilvl w:val="0"/>
          <w:numId w:val="0"/>
        </w:numPr>
        <w:jc w:val="center"/>
        <w:rPr>
          <w:rFonts w:ascii="Trebuchet MS" w:hAnsi="Trebuchet MS" w:cs="Times New Roman"/>
          <w:i w:val="0"/>
          <w:sz w:val="24"/>
          <w:szCs w:val="24"/>
          <w:lang w:val="ro-RO" w:eastAsia="ro-RO"/>
        </w:rPr>
      </w:pPr>
      <w:r w:rsidRPr="00D45612">
        <w:rPr>
          <w:rFonts w:ascii="Trebuchet MS" w:hAnsi="Trebuchet MS" w:cs="Times New Roman"/>
          <w:i w:val="0"/>
          <w:sz w:val="24"/>
          <w:szCs w:val="24"/>
          <w:lang w:val="ro-RO" w:eastAsia="ro-RO"/>
        </w:rPr>
        <w:t xml:space="preserve">PROGRAMUL </w:t>
      </w:r>
      <w:bookmarkStart w:id="0" w:name="OLE_LINK12"/>
      <w:bookmarkStart w:id="1" w:name="OLE_LINK13"/>
      <w:bookmarkStart w:id="2" w:name="OLE_LINK14"/>
      <w:bookmarkStart w:id="3" w:name="OLE_LINK25"/>
      <w:bookmarkStart w:id="4" w:name="OLE_LINK26"/>
      <w:r w:rsidRPr="00D45612">
        <w:rPr>
          <w:rFonts w:ascii="Trebuchet MS" w:hAnsi="Trebuchet MS" w:cs="Times New Roman"/>
          <w:bCs w:val="0"/>
          <w:i w:val="0"/>
          <w:sz w:val="24"/>
          <w:szCs w:val="24"/>
          <w:lang w:val="ro-RO" w:eastAsia="ro-RO"/>
        </w:rPr>
        <w:t xml:space="preserve"> </w:t>
      </w:r>
      <w:bookmarkEnd w:id="0"/>
      <w:bookmarkEnd w:id="1"/>
      <w:bookmarkEnd w:id="2"/>
      <w:bookmarkEnd w:id="3"/>
      <w:bookmarkEnd w:id="4"/>
      <w:r w:rsidR="00BD1C56" w:rsidRPr="00D45612">
        <w:rPr>
          <w:rFonts w:ascii="Trebuchet MS" w:hAnsi="Trebuchet MS" w:cs="Times New Roman"/>
          <w:bCs w:val="0"/>
          <w:i w:val="0"/>
          <w:sz w:val="24"/>
          <w:szCs w:val="24"/>
          <w:lang w:val="ro-RO" w:eastAsia="ro-RO"/>
        </w:rPr>
        <w:t>..............................</w:t>
      </w:r>
    </w:p>
    <w:p w14:paraId="397A211E" w14:textId="77777777" w:rsidR="0069211A" w:rsidRPr="00D45612" w:rsidRDefault="0069211A" w:rsidP="0069211A">
      <w:pPr>
        <w:spacing w:line="200" w:lineRule="exact"/>
        <w:rPr>
          <w:rFonts w:ascii="Trebuchet MS" w:hAnsi="Trebuchet MS"/>
          <w:sz w:val="24"/>
          <w:szCs w:val="24"/>
          <w:lang w:val="ro-RO"/>
        </w:rPr>
      </w:pPr>
    </w:p>
    <w:p w14:paraId="1D554CC0" w14:textId="77777777" w:rsidR="0069211A" w:rsidRPr="00D45612" w:rsidRDefault="0069211A" w:rsidP="0069211A">
      <w:pPr>
        <w:spacing w:line="200" w:lineRule="exact"/>
        <w:rPr>
          <w:rFonts w:ascii="Trebuchet MS" w:hAnsi="Trebuchet MS"/>
          <w:sz w:val="24"/>
          <w:szCs w:val="24"/>
          <w:lang w:val="ro-RO"/>
        </w:rPr>
      </w:pPr>
    </w:p>
    <w:p w14:paraId="6C6E14D9" w14:textId="77777777" w:rsidR="0069211A" w:rsidRPr="00D45612" w:rsidRDefault="0069211A" w:rsidP="0069211A">
      <w:pPr>
        <w:spacing w:line="200" w:lineRule="exact"/>
        <w:rPr>
          <w:rFonts w:ascii="Trebuchet MS" w:hAnsi="Trebuchet MS"/>
          <w:sz w:val="24"/>
          <w:szCs w:val="24"/>
          <w:lang w:val="ro-RO"/>
        </w:rPr>
      </w:pPr>
    </w:p>
    <w:p w14:paraId="5622C463" w14:textId="77777777" w:rsidR="0069211A" w:rsidRPr="00D45612" w:rsidRDefault="0069211A" w:rsidP="0069211A">
      <w:pPr>
        <w:spacing w:line="200" w:lineRule="exact"/>
        <w:rPr>
          <w:rFonts w:ascii="Trebuchet MS" w:hAnsi="Trebuchet MS"/>
          <w:sz w:val="24"/>
          <w:szCs w:val="24"/>
          <w:lang w:val="ro-RO"/>
        </w:rPr>
      </w:pPr>
    </w:p>
    <w:p w14:paraId="0ED4F80A" w14:textId="006D9801" w:rsidR="0069211A" w:rsidRPr="00D45612" w:rsidRDefault="0069211A" w:rsidP="0069211A">
      <w:pPr>
        <w:spacing w:line="240" w:lineRule="exact"/>
        <w:ind w:right="9"/>
        <w:jc w:val="center"/>
        <w:rPr>
          <w:rFonts w:ascii="Trebuchet MS" w:eastAsia="Arial" w:hAnsi="Trebuchet MS"/>
          <w:sz w:val="24"/>
          <w:szCs w:val="24"/>
          <w:lang w:val="ro-RO"/>
        </w:rPr>
      </w:pPr>
      <w:r w:rsidRPr="00D45612">
        <w:rPr>
          <w:rFonts w:ascii="Trebuchet MS" w:eastAsia="Arial" w:hAnsi="Trebuchet MS"/>
          <w:b/>
          <w:spacing w:val="-1"/>
          <w:position w:val="-1"/>
          <w:sz w:val="24"/>
          <w:szCs w:val="24"/>
          <w:lang w:val="ro-RO"/>
        </w:rPr>
        <w:t>NR</w:t>
      </w:r>
      <w:r w:rsidRPr="00D45612">
        <w:rPr>
          <w:rFonts w:ascii="Trebuchet MS" w:eastAsia="Arial" w:hAnsi="Trebuchet MS"/>
          <w:b/>
          <w:position w:val="-1"/>
          <w:sz w:val="24"/>
          <w:szCs w:val="24"/>
          <w:lang w:val="ro-RO"/>
        </w:rPr>
        <w:t xml:space="preserve">: </w:t>
      </w:r>
      <w:r w:rsidR="00BD1C56" w:rsidRPr="00D45612">
        <w:rPr>
          <w:rFonts w:ascii="Trebuchet MS" w:eastAsia="Arial" w:hAnsi="Trebuchet MS"/>
          <w:b/>
          <w:position w:val="-1"/>
          <w:sz w:val="24"/>
          <w:szCs w:val="24"/>
          <w:lang w:val="ro-RO"/>
        </w:rPr>
        <w:t>.........................</w:t>
      </w:r>
    </w:p>
    <w:p w14:paraId="1B3C4498" w14:textId="77777777" w:rsidR="0069211A" w:rsidRPr="00D45612" w:rsidRDefault="0069211A" w:rsidP="0069211A">
      <w:pPr>
        <w:spacing w:line="200" w:lineRule="exact"/>
        <w:rPr>
          <w:rFonts w:ascii="Trebuchet MS" w:hAnsi="Trebuchet MS"/>
          <w:sz w:val="24"/>
          <w:szCs w:val="24"/>
          <w:lang w:val="ro-RO"/>
        </w:rPr>
      </w:pPr>
    </w:p>
    <w:p w14:paraId="72202E18" w14:textId="77777777" w:rsidR="0069211A" w:rsidRPr="00D45612" w:rsidRDefault="0069211A" w:rsidP="0069211A">
      <w:pPr>
        <w:spacing w:before="18" w:line="360" w:lineRule="auto"/>
        <w:rPr>
          <w:rFonts w:ascii="Trebuchet MS" w:hAnsi="Trebuchet MS"/>
          <w:sz w:val="24"/>
          <w:szCs w:val="24"/>
          <w:lang w:val="ro-RO"/>
        </w:rPr>
      </w:pPr>
    </w:p>
    <w:p w14:paraId="7E0652CD" w14:textId="13778AFB" w:rsidR="00C845EB" w:rsidRPr="00D45612" w:rsidRDefault="0069211A" w:rsidP="00C845EB">
      <w:pPr>
        <w:spacing w:before="32" w:line="360" w:lineRule="auto"/>
        <w:ind w:right="9"/>
        <w:jc w:val="center"/>
        <w:rPr>
          <w:rFonts w:ascii="Trebuchet MS" w:hAnsi="Trebuchet MS"/>
          <w:b/>
          <w:bCs/>
          <w:sz w:val="24"/>
          <w:szCs w:val="24"/>
          <w:lang w:val="ro-RO"/>
        </w:rPr>
      </w:pPr>
      <w:r w:rsidRPr="00D45612">
        <w:rPr>
          <w:rFonts w:ascii="Trebuchet MS" w:eastAsia="Arial" w:hAnsi="Trebuchet MS"/>
          <w:b/>
          <w:spacing w:val="-1"/>
          <w:sz w:val="24"/>
          <w:szCs w:val="24"/>
          <w:lang w:val="ro-RO"/>
        </w:rPr>
        <w:t>BENE</w:t>
      </w:r>
      <w:r w:rsidRPr="00D45612">
        <w:rPr>
          <w:rFonts w:ascii="Trebuchet MS" w:eastAsia="Arial" w:hAnsi="Trebuchet MS"/>
          <w:b/>
          <w:sz w:val="24"/>
          <w:szCs w:val="24"/>
          <w:lang w:val="ro-RO"/>
        </w:rPr>
        <w:t>F</w:t>
      </w:r>
      <w:r w:rsidRPr="00D45612">
        <w:rPr>
          <w:rFonts w:ascii="Trebuchet MS" w:eastAsia="Arial" w:hAnsi="Trebuchet MS"/>
          <w:b/>
          <w:spacing w:val="1"/>
          <w:sz w:val="24"/>
          <w:szCs w:val="24"/>
          <w:lang w:val="ro-RO"/>
        </w:rPr>
        <w:t>I</w:t>
      </w:r>
      <w:r w:rsidRPr="00D45612">
        <w:rPr>
          <w:rFonts w:ascii="Trebuchet MS" w:eastAsia="Arial" w:hAnsi="Trebuchet MS"/>
          <w:b/>
          <w:spacing w:val="-1"/>
          <w:sz w:val="24"/>
          <w:szCs w:val="24"/>
          <w:lang w:val="ro-RO"/>
        </w:rPr>
        <w:t>C</w:t>
      </w:r>
      <w:r w:rsidRPr="00D45612">
        <w:rPr>
          <w:rFonts w:ascii="Trebuchet MS" w:eastAsia="Arial" w:hAnsi="Trebuchet MS"/>
          <w:b/>
          <w:spacing w:val="3"/>
          <w:sz w:val="24"/>
          <w:szCs w:val="24"/>
          <w:lang w:val="ro-RO"/>
        </w:rPr>
        <w:t>I</w:t>
      </w:r>
      <w:r w:rsidRPr="00D45612">
        <w:rPr>
          <w:rFonts w:ascii="Trebuchet MS" w:eastAsia="Arial" w:hAnsi="Trebuchet MS"/>
          <w:b/>
          <w:spacing w:val="-6"/>
          <w:sz w:val="24"/>
          <w:szCs w:val="24"/>
          <w:lang w:val="ro-RO"/>
        </w:rPr>
        <w:t>A</w:t>
      </w:r>
      <w:r w:rsidRPr="00D45612">
        <w:rPr>
          <w:rFonts w:ascii="Trebuchet MS" w:eastAsia="Arial" w:hAnsi="Trebuchet MS"/>
          <w:b/>
          <w:spacing w:val="-1"/>
          <w:sz w:val="24"/>
          <w:szCs w:val="24"/>
          <w:lang w:val="ro-RO"/>
        </w:rPr>
        <w:t>R</w:t>
      </w:r>
      <w:r w:rsidRPr="00D45612">
        <w:rPr>
          <w:rFonts w:ascii="Trebuchet MS" w:eastAsia="Arial" w:hAnsi="Trebuchet MS"/>
          <w:b/>
          <w:sz w:val="24"/>
          <w:szCs w:val="24"/>
          <w:lang w:val="ro-RO"/>
        </w:rPr>
        <w:t xml:space="preserve">: </w:t>
      </w:r>
      <w:r w:rsidR="00BD1C56" w:rsidRPr="00D45612">
        <w:rPr>
          <w:rFonts w:ascii="Trebuchet MS" w:hAnsi="Trebuchet MS"/>
          <w:b/>
          <w:sz w:val="24"/>
          <w:szCs w:val="24"/>
          <w:lang w:val="ro-RO"/>
        </w:rPr>
        <w:t>………………….</w:t>
      </w:r>
    </w:p>
    <w:p w14:paraId="122D51A9" w14:textId="53A37869" w:rsidR="0069211A" w:rsidRPr="00D45612" w:rsidRDefault="0069211A" w:rsidP="0069211A">
      <w:pPr>
        <w:spacing w:before="32" w:line="360" w:lineRule="auto"/>
        <w:ind w:right="9"/>
        <w:jc w:val="center"/>
        <w:rPr>
          <w:rFonts w:ascii="Trebuchet MS" w:eastAsia="Arial" w:hAnsi="Trebuchet MS"/>
          <w:b/>
          <w:sz w:val="24"/>
          <w:szCs w:val="24"/>
          <w:lang w:val="ro-RO"/>
        </w:rPr>
      </w:pPr>
    </w:p>
    <w:p w14:paraId="6FA27331" w14:textId="74BE0954" w:rsidR="0069211A" w:rsidRPr="00D45612" w:rsidRDefault="0069211A" w:rsidP="00251DE5">
      <w:pPr>
        <w:autoSpaceDE w:val="0"/>
        <w:autoSpaceDN w:val="0"/>
        <w:adjustRightInd w:val="0"/>
        <w:spacing w:line="360" w:lineRule="auto"/>
        <w:jc w:val="center"/>
        <w:rPr>
          <w:rFonts w:ascii="Trebuchet MS" w:hAnsi="Trebuchet MS"/>
          <w:b/>
          <w:bCs/>
          <w:sz w:val="24"/>
          <w:szCs w:val="24"/>
          <w:lang w:val="ro-RO"/>
        </w:rPr>
      </w:pPr>
      <w:r w:rsidRPr="00D45612">
        <w:rPr>
          <w:rFonts w:ascii="Trebuchet MS" w:eastAsia="Arial" w:hAnsi="Trebuchet MS"/>
          <w:b/>
          <w:spacing w:val="-3"/>
          <w:sz w:val="24"/>
          <w:szCs w:val="24"/>
          <w:lang w:val="ro-RO"/>
        </w:rPr>
        <w:t>T</w:t>
      </w:r>
      <w:r w:rsidRPr="00D45612">
        <w:rPr>
          <w:rFonts w:ascii="Trebuchet MS" w:eastAsia="Arial" w:hAnsi="Trebuchet MS"/>
          <w:b/>
          <w:spacing w:val="1"/>
          <w:sz w:val="24"/>
          <w:szCs w:val="24"/>
          <w:lang w:val="ro-RO"/>
        </w:rPr>
        <w:t>I</w:t>
      </w:r>
      <w:r w:rsidRPr="00D45612">
        <w:rPr>
          <w:rFonts w:ascii="Trebuchet MS" w:eastAsia="Arial" w:hAnsi="Trebuchet MS"/>
          <w:b/>
          <w:spacing w:val="-3"/>
          <w:sz w:val="24"/>
          <w:szCs w:val="24"/>
          <w:lang w:val="ro-RO"/>
        </w:rPr>
        <w:t>T</w:t>
      </w:r>
      <w:r w:rsidRPr="00D45612">
        <w:rPr>
          <w:rFonts w:ascii="Trebuchet MS" w:eastAsia="Arial" w:hAnsi="Trebuchet MS"/>
          <w:b/>
          <w:spacing w:val="2"/>
          <w:sz w:val="24"/>
          <w:szCs w:val="24"/>
          <w:lang w:val="ro-RO"/>
        </w:rPr>
        <w:t>L</w:t>
      </w:r>
      <w:r w:rsidRPr="00D45612">
        <w:rPr>
          <w:rFonts w:ascii="Trebuchet MS" w:eastAsia="Arial" w:hAnsi="Trebuchet MS"/>
          <w:b/>
          <w:spacing w:val="-1"/>
          <w:sz w:val="24"/>
          <w:szCs w:val="24"/>
          <w:lang w:val="ro-RO"/>
        </w:rPr>
        <w:t>U</w:t>
      </w:r>
      <w:r w:rsidRPr="00D45612">
        <w:rPr>
          <w:rFonts w:ascii="Trebuchet MS" w:eastAsia="Arial" w:hAnsi="Trebuchet MS"/>
          <w:b/>
          <w:sz w:val="24"/>
          <w:szCs w:val="24"/>
          <w:lang w:val="ro-RO"/>
        </w:rPr>
        <w:t>L</w:t>
      </w:r>
      <w:r w:rsidRPr="00D45612">
        <w:rPr>
          <w:rFonts w:ascii="Trebuchet MS" w:eastAsia="Arial" w:hAnsi="Trebuchet MS"/>
          <w:b/>
          <w:spacing w:val="1"/>
          <w:sz w:val="24"/>
          <w:szCs w:val="24"/>
          <w:lang w:val="ro-RO"/>
        </w:rPr>
        <w:t xml:space="preserve"> </w:t>
      </w:r>
      <w:r w:rsidRPr="00D45612">
        <w:rPr>
          <w:rFonts w:ascii="Trebuchet MS" w:eastAsia="Arial" w:hAnsi="Trebuchet MS"/>
          <w:b/>
          <w:spacing w:val="-1"/>
          <w:sz w:val="24"/>
          <w:szCs w:val="24"/>
          <w:lang w:val="ro-RO"/>
        </w:rPr>
        <w:t>PR</w:t>
      </w:r>
      <w:r w:rsidRPr="00D45612">
        <w:rPr>
          <w:rFonts w:ascii="Trebuchet MS" w:eastAsia="Arial" w:hAnsi="Trebuchet MS"/>
          <w:b/>
          <w:spacing w:val="1"/>
          <w:sz w:val="24"/>
          <w:szCs w:val="24"/>
          <w:lang w:val="ro-RO"/>
        </w:rPr>
        <w:t>OI</w:t>
      </w:r>
      <w:r w:rsidRPr="00D45612">
        <w:rPr>
          <w:rFonts w:ascii="Trebuchet MS" w:eastAsia="Arial" w:hAnsi="Trebuchet MS"/>
          <w:b/>
          <w:spacing w:val="-1"/>
          <w:sz w:val="24"/>
          <w:szCs w:val="24"/>
          <w:lang w:val="ro-RO"/>
        </w:rPr>
        <w:t>EC</w:t>
      </w:r>
      <w:r w:rsidRPr="00D45612">
        <w:rPr>
          <w:rFonts w:ascii="Trebuchet MS" w:eastAsia="Arial" w:hAnsi="Trebuchet MS"/>
          <w:b/>
          <w:spacing w:val="-3"/>
          <w:sz w:val="24"/>
          <w:szCs w:val="24"/>
          <w:lang w:val="ro-RO"/>
        </w:rPr>
        <w:t>T</w:t>
      </w:r>
      <w:r w:rsidRPr="00D45612">
        <w:rPr>
          <w:rFonts w:ascii="Trebuchet MS" w:eastAsia="Arial" w:hAnsi="Trebuchet MS"/>
          <w:b/>
          <w:spacing w:val="-1"/>
          <w:sz w:val="24"/>
          <w:szCs w:val="24"/>
          <w:lang w:val="ro-RO"/>
        </w:rPr>
        <w:t>U</w:t>
      </w:r>
      <w:r w:rsidRPr="00D45612">
        <w:rPr>
          <w:rFonts w:ascii="Trebuchet MS" w:eastAsia="Arial" w:hAnsi="Trebuchet MS"/>
          <w:b/>
          <w:sz w:val="24"/>
          <w:szCs w:val="24"/>
          <w:lang w:val="ro-RO"/>
        </w:rPr>
        <w:t>L</w:t>
      </w:r>
      <w:r w:rsidRPr="00D45612">
        <w:rPr>
          <w:rFonts w:ascii="Trebuchet MS" w:eastAsia="Arial" w:hAnsi="Trebuchet MS"/>
          <w:b/>
          <w:spacing w:val="-1"/>
          <w:sz w:val="24"/>
          <w:szCs w:val="24"/>
          <w:lang w:val="ro-RO"/>
        </w:rPr>
        <w:t>U</w:t>
      </w:r>
      <w:r w:rsidRPr="00D45612">
        <w:rPr>
          <w:rFonts w:ascii="Trebuchet MS" w:eastAsia="Arial" w:hAnsi="Trebuchet MS"/>
          <w:b/>
          <w:sz w:val="24"/>
          <w:szCs w:val="24"/>
          <w:lang w:val="ro-RO"/>
        </w:rPr>
        <w:t xml:space="preserve">I: </w:t>
      </w:r>
      <w:r w:rsidR="00BD1C56" w:rsidRPr="00D45612">
        <w:rPr>
          <w:rFonts w:ascii="Trebuchet MS" w:hAnsi="Trebuchet MS"/>
          <w:b/>
          <w:bCs/>
          <w:sz w:val="24"/>
          <w:szCs w:val="24"/>
          <w:lang w:val="ro-RO"/>
        </w:rPr>
        <w:t>……………………..</w:t>
      </w:r>
    </w:p>
    <w:p w14:paraId="462A24D9" w14:textId="77777777" w:rsidR="0069211A" w:rsidRPr="00D45612" w:rsidRDefault="0069211A" w:rsidP="0069211A">
      <w:pPr>
        <w:autoSpaceDE w:val="0"/>
        <w:autoSpaceDN w:val="0"/>
        <w:adjustRightInd w:val="0"/>
        <w:spacing w:line="360" w:lineRule="auto"/>
        <w:rPr>
          <w:rFonts w:ascii="Trebuchet MS" w:eastAsia="Arial" w:hAnsi="Trebuchet MS"/>
          <w:b/>
          <w:spacing w:val="-1"/>
          <w:sz w:val="24"/>
          <w:szCs w:val="24"/>
          <w:lang w:val="ro-RO"/>
        </w:rPr>
      </w:pPr>
    </w:p>
    <w:p w14:paraId="59D47105" w14:textId="30D6F67F" w:rsidR="0069211A" w:rsidRPr="00D45612" w:rsidRDefault="0069211A" w:rsidP="0069211A">
      <w:pPr>
        <w:autoSpaceDE w:val="0"/>
        <w:autoSpaceDN w:val="0"/>
        <w:adjustRightInd w:val="0"/>
        <w:spacing w:line="360" w:lineRule="auto"/>
        <w:jc w:val="center"/>
        <w:rPr>
          <w:rFonts w:ascii="Trebuchet MS" w:eastAsia="Arial" w:hAnsi="Trebuchet MS"/>
          <w:b/>
          <w:sz w:val="24"/>
          <w:szCs w:val="24"/>
          <w:lang w:val="ro-RO"/>
        </w:rPr>
      </w:pPr>
      <w:r w:rsidRPr="00D45612">
        <w:rPr>
          <w:rFonts w:ascii="Trebuchet MS" w:eastAsia="Arial" w:hAnsi="Trebuchet MS"/>
          <w:b/>
          <w:spacing w:val="-1"/>
          <w:sz w:val="24"/>
          <w:szCs w:val="24"/>
          <w:lang w:val="ro-RO"/>
        </w:rPr>
        <w:t>C</w:t>
      </w:r>
      <w:r w:rsidRPr="00D45612">
        <w:rPr>
          <w:rFonts w:ascii="Trebuchet MS" w:eastAsia="Arial" w:hAnsi="Trebuchet MS"/>
          <w:b/>
          <w:sz w:val="24"/>
          <w:szCs w:val="24"/>
          <w:lang w:val="ro-RO"/>
        </w:rPr>
        <w:t>od</w:t>
      </w:r>
      <w:r w:rsidRPr="00D45612">
        <w:rPr>
          <w:rFonts w:ascii="Trebuchet MS" w:eastAsia="Arial" w:hAnsi="Trebuchet MS"/>
          <w:b/>
          <w:spacing w:val="1"/>
          <w:sz w:val="24"/>
          <w:szCs w:val="24"/>
          <w:lang w:val="ro-RO"/>
        </w:rPr>
        <w:t xml:space="preserve"> </w:t>
      </w:r>
      <w:r w:rsidRPr="00D45612">
        <w:rPr>
          <w:rFonts w:ascii="Trebuchet MS" w:eastAsia="Arial" w:hAnsi="Trebuchet MS"/>
          <w:b/>
          <w:spacing w:val="-1"/>
          <w:sz w:val="24"/>
          <w:szCs w:val="24"/>
          <w:lang w:val="ro-RO"/>
        </w:rPr>
        <w:t>S</w:t>
      </w:r>
      <w:r w:rsidRPr="00D45612">
        <w:rPr>
          <w:rFonts w:ascii="Trebuchet MS" w:eastAsia="Arial" w:hAnsi="Trebuchet MS"/>
          <w:b/>
          <w:spacing w:val="-4"/>
          <w:sz w:val="24"/>
          <w:szCs w:val="24"/>
          <w:lang w:val="ro-RO"/>
        </w:rPr>
        <w:t>M</w:t>
      </w:r>
      <w:r w:rsidRPr="00D45612">
        <w:rPr>
          <w:rFonts w:ascii="Trebuchet MS" w:eastAsia="Arial" w:hAnsi="Trebuchet MS"/>
          <w:b/>
          <w:spacing w:val="1"/>
          <w:sz w:val="24"/>
          <w:szCs w:val="24"/>
          <w:lang w:val="ro-RO"/>
        </w:rPr>
        <w:t>I</w:t>
      </w:r>
      <w:r w:rsidRPr="00D45612">
        <w:rPr>
          <w:rFonts w:ascii="Trebuchet MS" w:eastAsia="Arial" w:hAnsi="Trebuchet MS"/>
          <w:b/>
          <w:sz w:val="24"/>
          <w:szCs w:val="24"/>
          <w:lang w:val="ro-RO"/>
        </w:rPr>
        <w:t>S</w:t>
      </w:r>
      <w:r w:rsidRPr="00D45612">
        <w:rPr>
          <w:rFonts w:ascii="Trebuchet MS" w:eastAsia="Arial" w:hAnsi="Trebuchet MS"/>
          <w:b/>
          <w:spacing w:val="1"/>
          <w:sz w:val="24"/>
          <w:szCs w:val="24"/>
          <w:lang w:val="ro-RO"/>
        </w:rPr>
        <w:t xml:space="preserve"> </w:t>
      </w:r>
      <w:r w:rsidRPr="00D45612">
        <w:rPr>
          <w:rFonts w:ascii="Trebuchet MS" w:eastAsia="Arial" w:hAnsi="Trebuchet MS"/>
          <w:b/>
          <w:sz w:val="24"/>
          <w:szCs w:val="24"/>
          <w:lang w:val="ro-RO"/>
        </w:rPr>
        <w:t>20</w:t>
      </w:r>
      <w:r w:rsidR="00CA38C2" w:rsidRPr="00D45612">
        <w:rPr>
          <w:rFonts w:ascii="Trebuchet MS" w:eastAsia="Arial" w:hAnsi="Trebuchet MS"/>
          <w:b/>
          <w:sz w:val="24"/>
          <w:szCs w:val="24"/>
          <w:lang w:val="ro-RO"/>
        </w:rPr>
        <w:t>21</w:t>
      </w:r>
      <w:r w:rsidRPr="00D45612">
        <w:rPr>
          <w:rFonts w:ascii="Trebuchet MS" w:eastAsia="Arial" w:hAnsi="Trebuchet MS"/>
          <w:b/>
          <w:sz w:val="24"/>
          <w:szCs w:val="24"/>
          <w:lang w:val="ro-RO"/>
        </w:rPr>
        <w:t>+:</w:t>
      </w:r>
      <w:r w:rsidR="00BD1C56" w:rsidRPr="00D45612">
        <w:rPr>
          <w:rFonts w:ascii="Trebuchet MS" w:eastAsia="Arial" w:hAnsi="Trebuchet MS"/>
          <w:b/>
          <w:sz w:val="24"/>
          <w:szCs w:val="24"/>
          <w:lang w:val="ro-RO"/>
        </w:rPr>
        <w:t>……………….</w:t>
      </w:r>
    </w:p>
    <w:p w14:paraId="6BFF5240" w14:textId="77777777" w:rsidR="00E50D77" w:rsidRPr="00D45612" w:rsidRDefault="00E50D77">
      <w:pPr>
        <w:spacing w:before="3" w:line="140" w:lineRule="exact"/>
        <w:rPr>
          <w:rFonts w:ascii="Trebuchet MS" w:hAnsi="Trebuchet MS"/>
          <w:sz w:val="24"/>
          <w:szCs w:val="24"/>
          <w:lang w:val="ro-RO"/>
        </w:rPr>
      </w:pPr>
    </w:p>
    <w:p w14:paraId="157BE6EF" w14:textId="77777777" w:rsidR="007D6984" w:rsidRPr="00D45612" w:rsidRDefault="007D6984">
      <w:pPr>
        <w:spacing w:before="29" w:line="240" w:lineRule="exact"/>
        <w:ind w:left="3151" w:right="3151"/>
        <w:jc w:val="center"/>
        <w:rPr>
          <w:rFonts w:ascii="Trebuchet MS" w:eastAsia="Arial" w:hAnsi="Trebuchet MS"/>
          <w:b/>
          <w:spacing w:val="-1"/>
          <w:position w:val="-1"/>
          <w:sz w:val="24"/>
          <w:szCs w:val="24"/>
          <w:lang w:val="ro-RO"/>
        </w:rPr>
      </w:pPr>
    </w:p>
    <w:p w14:paraId="238221D3" w14:textId="77777777" w:rsidR="007D6984" w:rsidRPr="00D45612" w:rsidRDefault="007D6984">
      <w:pPr>
        <w:spacing w:before="29" w:line="240" w:lineRule="exact"/>
        <w:ind w:left="3151" w:right="3151"/>
        <w:jc w:val="center"/>
        <w:rPr>
          <w:rFonts w:ascii="Trebuchet MS" w:eastAsia="Arial" w:hAnsi="Trebuchet MS"/>
          <w:b/>
          <w:spacing w:val="-1"/>
          <w:position w:val="-1"/>
          <w:sz w:val="24"/>
          <w:szCs w:val="24"/>
          <w:lang w:val="ro-RO"/>
        </w:rPr>
      </w:pPr>
    </w:p>
    <w:p w14:paraId="22368746" w14:textId="77777777" w:rsidR="007D6984" w:rsidRPr="00D45612" w:rsidRDefault="007D6984">
      <w:pPr>
        <w:spacing w:before="29" w:line="240" w:lineRule="exact"/>
        <w:ind w:left="3151" w:right="3151"/>
        <w:jc w:val="center"/>
        <w:rPr>
          <w:rFonts w:ascii="Trebuchet MS" w:eastAsia="Arial" w:hAnsi="Trebuchet MS"/>
          <w:b/>
          <w:spacing w:val="-1"/>
          <w:position w:val="-1"/>
          <w:sz w:val="24"/>
          <w:szCs w:val="24"/>
          <w:lang w:val="ro-RO"/>
        </w:rPr>
      </w:pPr>
    </w:p>
    <w:p w14:paraId="3C64D760" w14:textId="77777777" w:rsidR="007D6984" w:rsidRPr="00D45612" w:rsidRDefault="007D6984">
      <w:pPr>
        <w:spacing w:before="29" w:line="240" w:lineRule="exact"/>
        <w:ind w:left="3151" w:right="3151"/>
        <w:jc w:val="center"/>
        <w:rPr>
          <w:rFonts w:ascii="Trebuchet MS" w:eastAsia="Arial" w:hAnsi="Trebuchet MS"/>
          <w:b/>
          <w:spacing w:val="-1"/>
          <w:position w:val="-1"/>
          <w:sz w:val="24"/>
          <w:szCs w:val="24"/>
          <w:lang w:val="ro-RO"/>
        </w:rPr>
      </w:pPr>
    </w:p>
    <w:p w14:paraId="44308C6C" w14:textId="77777777" w:rsidR="007D6984" w:rsidRPr="00D45612" w:rsidRDefault="007D6984">
      <w:pPr>
        <w:spacing w:before="29" w:line="240" w:lineRule="exact"/>
        <w:ind w:left="3151" w:right="3151"/>
        <w:jc w:val="center"/>
        <w:rPr>
          <w:rFonts w:ascii="Trebuchet MS" w:eastAsia="Arial" w:hAnsi="Trebuchet MS"/>
          <w:b/>
          <w:spacing w:val="-1"/>
          <w:position w:val="-1"/>
          <w:sz w:val="24"/>
          <w:szCs w:val="24"/>
          <w:lang w:val="ro-RO"/>
        </w:rPr>
      </w:pPr>
    </w:p>
    <w:p w14:paraId="19633BF7" w14:textId="7B79F63B" w:rsidR="007D6984" w:rsidRPr="00D45612" w:rsidRDefault="007D6984">
      <w:pPr>
        <w:spacing w:before="29" w:line="240" w:lineRule="exact"/>
        <w:ind w:left="3151" w:right="3151"/>
        <w:jc w:val="center"/>
        <w:rPr>
          <w:rFonts w:ascii="Trebuchet MS" w:eastAsia="Arial" w:hAnsi="Trebuchet MS"/>
          <w:b/>
          <w:spacing w:val="-1"/>
          <w:position w:val="-1"/>
          <w:sz w:val="24"/>
          <w:szCs w:val="24"/>
          <w:lang w:val="ro-RO"/>
        </w:rPr>
      </w:pPr>
    </w:p>
    <w:p w14:paraId="10E8212F" w14:textId="344DC358" w:rsidR="00C326D5" w:rsidRPr="00D45612" w:rsidRDefault="00C326D5">
      <w:pPr>
        <w:spacing w:before="29" w:line="240" w:lineRule="exact"/>
        <w:ind w:left="3151" w:right="3151"/>
        <w:jc w:val="center"/>
        <w:rPr>
          <w:rFonts w:ascii="Trebuchet MS" w:eastAsia="Arial" w:hAnsi="Trebuchet MS"/>
          <w:b/>
          <w:spacing w:val="-1"/>
          <w:position w:val="-1"/>
          <w:sz w:val="24"/>
          <w:szCs w:val="24"/>
          <w:lang w:val="ro-RO"/>
        </w:rPr>
      </w:pPr>
    </w:p>
    <w:p w14:paraId="264BD472" w14:textId="77777777" w:rsidR="00C326D5" w:rsidRPr="00D45612" w:rsidRDefault="00C326D5">
      <w:pPr>
        <w:spacing w:before="29" w:line="240" w:lineRule="exact"/>
        <w:ind w:left="3151" w:right="3151"/>
        <w:jc w:val="center"/>
        <w:rPr>
          <w:rFonts w:ascii="Trebuchet MS" w:eastAsia="Arial" w:hAnsi="Trebuchet MS"/>
          <w:b/>
          <w:spacing w:val="-1"/>
          <w:position w:val="-1"/>
          <w:sz w:val="24"/>
          <w:szCs w:val="24"/>
          <w:lang w:val="ro-RO"/>
        </w:rPr>
      </w:pPr>
    </w:p>
    <w:p w14:paraId="158F9C5E" w14:textId="77777777" w:rsidR="007D6984" w:rsidRPr="00D45612" w:rsidRDefault="007D6984">
      <w:pPr>
        <w:spacing w:before="29" w:line="240" w:lineRule="exact"/>
        <w:ind w:left="3151" w:right="3151"/>
        <w:jc w:val="center"/>
        <w:rPr>
          <w:rFonts w:ascii="Trebuchet MS" w:eastAsia="Arial" w:hAnsi="Trebuchet MS"/>
          <w:b/>
          <w:spacing w:val="-1"/>
          <w:position w:val="-1"/>
          <w:sz w:val="24"/>
          <w:szCs w:val="24"/>
          <w:lang w:val="ro-RO"/>
        </w:rPr>
      </w:pPr>
    </w:p>
    <w:p w14:paraId="451C32E0" w14:textId="77777777" w:rsidR="007D6984" w:rsidRPr="00D45612" w:rsidRDefault="007D6984">
      <w:pPr>
        <w:spacing w:before="29" w:line="240" w:lineRule="exact"/>
        <w:ind w:left="3151" w:right="3151"/>
        <w:jc w:val="center"/>
        <w:rPr>
          <w:rFonts w:ascii="Trebuchet MS" w:eastAsia="Arial" w:hAnsi="Trebuchet MS"/>
          <w:b/>
          <w:spacing w:val="-1"/>
          <w:position w:val="-1"/>
          <w:sz w:val="24"/>
          <w:szCs w:val="24"/>
          <w:lang w:val="ro-RO"/>
        </w:rPr>
      </w:pPr>
    </w:p>
    <w:p w14:paraId="4117CE32" w14:textId="77777777" w:rsidR="007D6984" w:rsidRPr="00D45612" w:rsidRDefault="007D6984">
      <w:pPr>
        <w:spacing w:before="29" w:line="240" w:lineRule="exact"/>
        <w:ind w:left="3151" w:right="3151"/>
        <w:jc w:val="center"/>
        <w:rPr>
          <w:rFonts w:ascii="Trebuchet MS" w:eastAsia="Arial" w:hAnsi="Trebuchet MS"/>
          <w:b/>
          <w:spacing w:val="-1"/>
          <w:position w:val="-1"/>
          <w:sz w:val="24"/>
          <w:szCs w:val="24"/>
          <w:lang w:val="ro-RO"/>
        </w:rPr>
      </w:pPr>
    </w:p>
    <w:p w14:paraId="56FA1187" w14:textId="77777777" w:rsidR="007D6984" w:rsidRPr="00D45612" w:rsidRDefault="007D6984">
      <w:pPr>
        <w:spacing w:before="29" w:line="240" w:lineRule="exact"/>
        <w:ind w:left="3151" w:right="3151"/>
        <w:jc w:val="center"/>
        <w:rPr>
          <w:rFonts w:ascii="Trebuchet MS" w:eastAsia="Arial" w:hAnsi="Trebuchet MS"/>
          <w:b/>
          <w:spacing w:val="-1"/>
          <w:position w:val="-1"/>
          <w:sz w:val="24"/>
          <w:szCs w:val="24"/>
          <w:lang w:val="ro-RO"/>
        </w:rPr>
      </w:pPr>
    </w:p>
    <w:p w14:paraId="766B7424" w14:textId="77777777" w:rsidR="007D6984" w:rsidRPr="00D45612" w:rsidRDefault="007D6984">
      <w:pPr>
        <w:spacing w:before="29" w:line="240" w:lineRule="exact"/>
        <w:ind w:left="3151" w:right="3151"/>
        <w:jc w:val="center"/>
        <w:rPr>
          <w:rFonts w:ascii="Trebuchet MS" w:eastAsia="Arial" w:hAnsi="Trebuchet MS"/>
          <w:b/>
          <w:spacing w:val="-1"/>
          <w:position w:val="-1"/>
          <w:sz w:val="24"/>
          <w:szCs w:val="24"/>
          <w:lang w:val="ro-RO"/>
        </w:rPr>
      </w:pPr>
    </w:p>
    <w:p w14:paraId="076A3976" w14:textId="0A34C4BE" w:rsidR="007D6984" w:rsidRPr="00D45612" w:rsidRDefault="007D6984">
      <w:pPr>
        <w:spacing w:before="29" w:line="240" w:lineRule="exact"/>
        <w:ind w:left="3151" w:right="3151"/>
        <w:jc w:val="center"/>
        <w:rPr>
          <w:rFonts w:ascii="Trebuchet MS" w:eastAsia="Arial" w:hAnsi="Trebuchet MS"/>
          <w:b/>
          <w:spacing w:val="-1"/>
          <w:position w:val="-1"/>
          <w:sz w:val="24"/>
          <w:szCs w:val="24"/>
          <w:lang w:val="ro-RO"/>
        </w:rPr>
      </w:pPr>
    </w:p>
    <w:p w14:paraId="256C7226" w14:textId="4C63D1B7" w:rsidR="00D17DB8" w:rsidRPr="00D45612" w:rsidRDefault="00D17DB8">
      <w:pPr>
        <w:spacing w:before="29" w:line="240" w:lineRule="exact"/>
        <w:ind w:left="3151" w:right="3151"/>
        <w:jc w:val="center"/>
        <w:rPr>
          <w:rFonts w:ascii="Trebuchet MS" w:eastAsia="Arial" w:hAnsi="Trebuchet MS"/>
          <w:b/>
          <w:spacing w:val="-1"/>
          <w:position w:val="-1"/>
          <w:sz w:val="24"/>
          <w:szCs w:val="24"/>
          <w:lang w:val="ro-RO"/>
        </w:rPr>
      </w:pPr>
    </w:p>
    <w:p w14:paraId="2C713AA0" w14:textId="0EE2E5E4" w:rsidR="00D17DB8" w:rsidRPr="00D45612" w:rsidRDefault="00D17DB8">
      <w:pPr>
        <w:spacing w:before="29" w:line="240" w:lineRule="exact"/>
        <w:ind w:left="3151" w:right="3151"/>
        <w:jc w:val="center"/>
        <w:rPr>
          <w:rFonts w:ascii="Trebuchet MS" w:eastAsia="Arial" w:hAnsi="Trebuchet MS"/>
          <w:b/>
          <w:spacing w:val="-1"/>
          <w:position w:val="-1"/>
          <w:sz w:val="24"/>
          <w:szCs w:val="24"/>
          <w:lang w:val="ro-RO"/>
        </w:rPr>
      </w:pPr>
    </w:p>
    <w:p w14:paraId="319A2688" w14:textId="01C50CEC" w:rsidR="00D17DB8" w:rsidRPr="00D45612" w:rsidRDefault="00D17DB8">
      <w:pPr>
        <w:spacing w:before="29" w:line="240" w:lineRule="exact"/>
        <w:ind w:left="3151" w:right="3151"/>
        <w:jc w:val="center"/>
        <w:rPr>
          <w:rFonts w:ascii="Trebuchet MS" w:eastAsia="Arial" w:hAnsi="Trebuchet MS"/>
          <w:b/>
          <w:spacing w:val="-1"/>
          <w:position w:val="-1"/>
          <w:sz w:val="24"/>
          <w:szCs w:val="24"/>
          <w:lang w:val="ro-RO"/>
        </w:rPr>
      </w:pPr>
    </w:p>
    <w:p w14:paraId="7F8D6138" w14:textId="77777777" w:rsidR="00D17DB8" w:rsidRPr="00D45612" w:rsidRDefault="00D17DB8">
      <w:pPr>
        <w:spacing w:before="29" w:line="240" w:lineRule="exact"/>
        <w:ind w:left="3151" w:right="3151"/>
        <w:jc w:val="center"/>
        <w:rPr>
          <w:rFonts w:ascii="Trebuchet MS" w:eastAsia="Arial" w:hAnsi="Trebuchet MS"/>
          <w:b/>
          <w:spacing w:val="-1"/>
          <w:position w:val="-1"/>
          <w:sz w:val="24"/>
          <w:szCs w:val="24"/>
          <w:lang w:val="ro-RO"/>
        </w:rPr>
      </w:pPr>
    </w:p>
    <w:p w14:paraId="3C650591" w14:textId="77777777" w:rsidR="007D6984" w:rsidRPr="00D45612" w:rsidRDefault="007D6984">
      <w:pPr>
        <w:spacing w:before="29" w:line="240" w:lineRule="exact"/>
        <w:ind w:left="3151" w:right="3151"/>
        <w:jc w:val="center"/>
        <w:rPr>
          <w:rFonts w:ascii="Trebuchet MS" w:eastAsia="Arial" w:hAnsi="Trebuchet MS"/>
          <w:b/>
          <w:spacing w:val="-1"/>
          <w:position w:val="-1"/>
          <w:sz w:val="24"/>
          <w:szCs w:val="24"/>
          <w:lang w:val="ro-RO"/>
        </w:rPr>
      </w:pPr>
    </w:p>
    <w:p w14:paraId="5037D254" w14:textId="77777777" w:rsidR="007D6984" w:rsidRPr="00D45612" w:rsidRDefault="007D6984">
      <w:pPr>
        <w:spacing w:before="29" w:line="240" w:lineRule="exact"/>
        <w:ind w:left="3151" w:right="3151"/>
        <w:jc w:val="center"/>
        <w:rPr>
          <w:rFonts w:ascii="Trebuchet MS" w:eastAsia="Arial" w:hAnsi="Trebuchet MS"/>
          <w:b/>
          <w:spacing w:val="-1"/>
          <w:position w:val="-1"/>
          <w:sz w:val="24"/>
          <w:szCs w:val="24"/>
          <w:lang w:val="ro-RO"/>
        </w:rPr>
      </w:pPr>
    </w:p>
    <w:p w14:paraId="19A528EE" w14:textId="77777777" w:rsidR="007D6984" w:rsidRPr="00D45612" w:rsidRDefault="007D6984">
      <w:pPr>
        <w:spacing w:before="29" w:line="240" w:lineRule="exact"/>
        <w:ind w:left="3151" w:right="3151"/>
        <w:jc w:val="center"/>
        <w:rPr>
          <w:rFonts w:ascii="Trebuchet MS" w:eastAsia="Arial" w:hAnsi="Trebuchet MS"/>
          <w:b/>
          <w:spacing w:val="-1"/>
          <w:position w:val="-1"/>
          <w:sz w:val="24"/>
          <w:szCs w:val="24"/>
          <w:lang w:val="ro-RO"/>
        </w:rPr>
      </w:pPr>
    </w:p>
    <w:p w14:paraId="1773A3EF" w14:textId="58E9D90C" w:rsidR="007D6984" w:rsidRPr="00D45612" w:rsidRDefault="007D6984">
      <w:pPr>
        <w:spacing w:before="29" w:line="240" w:lineRule="exact"/>
        <w:ind w:left="3151" w:right="3151"/>
        <w:jc w:val="center"/>
        <w:rPr>
          <w:rFonts w:ascii="Trebuchet MS" w:eastAsia="Arial" w:hAnsi="Trebuchet MS"/>
          <w:b/>
          <w:spacing w:val="-1"/>
          <w:position w:val="-1"/>
          <w:sz w:val="24"/>
          <w:szCs w:val="24"/>
          <w:lang w:val="ro-RO"/>
        </w:rPr>
      </w:pPr>
    </w:p>
    <w:p w14:paraId="1E38907B" w14:textId="2BA3D381" w:rsidR="007F0011" w:rsidRPr="00D45612" w:rsidRDefault="007F0011">
      <w:pPr>
        <w:spacing w:before="29" w:line="240" w:lineRule="exact"/>
        <w:ind w:left="3151" w:right="3151"/>
        <w:jc w:val="center"/>
        <w:rPr>
          <w:rFonts w:ascii="Trebuchet MS" w:eastAsia="Arial" w:hAnsi="Trebuchet MS"/>
          <w:b/>
          <w:spacing w:val="-1"/>
          <w:position w:val="-1"/>
          <w:sz w:val="24"/>
          <w:szCs w:val="24"/>
          <w:lang w:val="ro-RO"/>
        </w:rPr>
      </w:pPr>
    </w:p>
    <w:p w14:paraId="7EE7BCCB" w14:textId="77777777" w:rsidR="009B42F7" w:rsidRPr="00D45612" w:rsidRDefault="009B42F7" w:rsidP="00BD1C56">
      <w:pPr>
        <w:spacing w:before="29" w:line="240" w:lineRule="exact"/>
        <w:ind w:right="3151"/>
        <w:rPr>
          <w:rFonts w:ascii="Trebuchet MS" w:eastAsia="Arial" w:hAnsi="Trebuchet MS"/>
          <w:b/>
          <w:spacing w:val="-1"/>
          <w:position w:val="-1"/>
          <w:sz w:val="24"/>
          <w:szCs w:val="24"/>
          <w:lang w:val="ro-RO"/>
        </w:rPr>
      </w:pPr>
    </w:p>
    <w:p w14:paraId="15E19B64" w14:textId="63AA9663" w:rsidR="00D17DB8" w:rsidRPr="00D45612" w:rsidRDefault="00BF4880" w:rsidP="00D17DB8">
      <w:pPr>
        <w:spacing w:before="29" w:line="240" w:lineRule="exact"/>
        <w:ind w:right="3151"/>
        <w:jc w:val="right"/>
        <w:rPr>
          <w:rFonts w:ascii="Trebuchet MS" w:eastAsia="Arial" w:hAnsi="Trebuchet MS"/>
          <w:b/>
          <w:i/>
          <w:iCs/>
          <w:position w:val="-1"/>
          <w:sz w:val="28"/>
          <w:szCs w:val="28"/>
          <w:lang w:val="ro-RO"/>
        </w:rPr>
      </w:pPr>
      <w:r w:rsidRPr="00D45612">
        <w:rPr>
          <w:rFonts w:ascii="Trebuchet MS" w:eastAsia="Arial" w:hAnsi="Trebuchet MS"/>
          <w:b/>
          <w:i/>
          <w:iCs/>
          <w:spacing w:val="-1"/>
          <w:position w:val="-1"/>
          <w:sz w:val="28"/>
          <w:szCs w:val="28"/>
          <w:lang w:val="ro-RO"/>
        </w:rPr>
        <w:lastRenderedPageBreak/>
        <w:t>C</w:t>
      </w:r>
      <w:r w:rsidRPr="00D45612">
        <w:rPr>
          <w:rFonts w:ascii="Trebuchet MS" w:eastAsia="Arial" w:hAnsi="Trebuchet MS"/>
          <w:b/>
          <w:i/>
          <w:iCs/>
          <w:spacing w:val="1"/>
          <w:position w:val="-1"/>
          <w:sz w:val="28"/>
          <w:szCs w:val="28"/>
          <w:lang w:val="ro-RO"/>
        </w:rPr>
        <w:t>O</w:t>
      </w:r>
      <w:r w:rsidRPr="00D45612">
        <w:rPr>
          <w:rFonts w:ascii="Trebuchet MS" w:eastAsia="Arial" w:hAnsi="Trebuchet MS"/>
          <w:b/>
          <w:i/>
          <w:iCs/>
          <w:spacing w:val="-1"/>
          <w:position w:val="-1"/>
          <w:sz w:val="28"/>
          <w:szCs w:val="28"/>
          <w:lang w:val="ro-RO"/>
        </w:rPr>
        <w:t>N</w:t>
      </w:r>
      <w:r w:rsidRPr="00D45612">
        <w:rPr>
          <w:rFonts w:ascii="Trebuchet MS" w:eastAsia="Arial" w:hAnsi="Trebuchet MS"/>
          <w:b/>
          <w:i/>
          <w:iCs/>
          <w:spacing w:val="-3"/>
          <w:position w:val="-1"/>
          <w:sz w:val="28"/>
          <w:szCs w:val="28"/>
          <w:lang w:val="ro-RO"/>
        </w:rPr>
        <w:t>T</w:t>
      </w:r>
      <w:r w:rsidRPr="00D45612">
        <w:rPr>
          <w:rFonts w:ascii="Trebuchet MS" w:eastAsia="Arial" w:hAnsi="Trebuchet MS"/>
          <w:b/>
          <w:i/>
          <w:iCs/>
          <w:spacing w:val="4"/>
          <w:position w:val="-1"/>
          <w:sz w:val="28"/>
          <w:szCs w:val="28"/>
          <w:lang w:val="ro-RO"/>
        </w:rPr>
        <w:t>R</w:t>
      </w:r>
      <w:r w:rsidRPr="00D45612">
        <w:rPr>
          <w:rFonts w:ascii="Trebuchet MS" w:eastAsia="Arial" w:hAnsi="Trebuchet MS"/>
          <w:b/>
          <w:i/>
          <w:iCs/>
          <w:spacing w:val="-6"/>
          <w:position w:val="-1"/>
          <w:sz w:val="28"/>
          <w:szCs w:val="28"/>
          <w:lang w:val="ro-RO"/>
        </w:rPr>
        <w:t>A</w:t>
      </w:r>
      <w:r w:rsidRPr="00D45612">
        <w:rPr>
          <w:rFonts w:ascii="Trebuchet MS" w:eastAsia="Arial" w:hAnsi="Trebuchet MS"/>
          <w:b/>
          <w:i/>
          <w:iCs/>
          <w:spacing w:val="1"/>
          <w:position w:val="-1"/>
          <w:sz w:val="28"/>
          <w:szCs w:val="28"/>
          <w:lang w:val="ro-RO"/>
        </w:rPr>
        <w:t>C</w:t>
      </w:r>
      <w:r w:rsidRPr="00D45612">
        <w:rPr>
          <w:rFonts w:ascii="Trebuchet MS" w:eastAsia="Arial" w:hAnsi="Trebuchet MS"/>
          <w:b/>
          <w:i/>
          <w:iCs/>
          <w:position w:val="-1"/>
          <w:sz w:val="28"/>
          <w:szCs w:val="28"/>
          <w:lang w:val="ro-RO"/>
        </w:rPr>
        <w:t>T</w:t>
      </w:r>
      <w:r w:rsidRPr="00D45612">
        <w:rPr>
          <w:rFonts w:ascii="Trebuchet MS" w:eastAsia="Arial" w:hAnsi="Trebuchet MS"/>
          <w:b/>
          <w:i/>
          <w:iCs/>
          <w:spacing w:val="-2"/>
          <w:position w:val="-1"/>
          <w:sz w:val="28"/>
          <w:szCs w:val="28"/>
          <w:lang w:val="ro-RO"/>
        </w:rPr>
        <w:t xml:space="preserve"> </w:t>
      </w:r>
      <w:r w:rsidRPr="00D45612">
        <w:rPr>
          <w:rFonts w:ascii="Trebuchet MS" w:eastAsia="Arial" w:hAnsi="Trebuchet MS"/>
          <w:b/>
          <w:i/>
          <w:iCs/>
          <w:spacing w:val="-1"/>
          <w:position w:val="-1"/>
          <w:sz w:val="28"/>
          <w:szCs w:val="28"/>
          <w:lang w:val="ro-RO"/>
        </w:rPr>
        <w:t>D</w:t>
      </w:r>
      <w:r w:rsidRPr="00D45612">
        <w:rPr>
          <w:rFonts w:ascii="Trebuchet MS" w:eastAsia="Arial" w:hAnsi="Trebuchet MS"/>
          <w:b/>
          <w:i/>
          <w:iCs/>
          <w:position w:val="-1"/>
          <w:sz w:val="28"/>
          <w:szCs w:val="28"/>
          <w:lang w:val="ro-RO"/>
        </w:rPr>
        <w:t>E</w:t>
      </w:r>
      <w:r w:rsidR="00D17DB8" w:rsidRPr="00D45612">
        <w:rPr>
          <w:rFonts w:ascii="Trebuchet MS" w:eastAsia="Arial" w:hAnsi="Trebuchet MS"/>
          <w:b/>
          <w:i/>
          <w:iCs/>
          <w:position w:val="-1"/>
          <w:sz w:val="28"/>
          <w:szCs w:val="28"/>
          <w:lang w:val="ro-RO"/>
        </w:rPr>
        <w:t xml:space="preserve"> FINANȚARE</w:t>
      </w:r>
    </w:p>
    <w:p w14:paraId="225831B4" w14:textId="08684DA8" w:rsidR="00AE7787" w:rsidRPr="00D45612" w:rsidRDefault="00AE7787" w:rsidP="00AE7787">
      <w:pPr>
        <w:spacing w:before="29" w:line="240" w:lineRule="exact"/>
        <w:ind w:right="3151"/>
        <w:rPr>
          <w:rFonts w:ascii="Trebuchet MS" w:eastAsia="Arial" w:hAnsi="Trebuchet MS"/>
          <w:b/>
          <w:i/>
          <w:iCs/>
          <w:position w:val="-1"/>
          <w:sz w:val="28"/>
          <w:szCs w:val="28"/>
          <w:lang w:val="ro-RO"/>
        </w:rPr>
      </w:pPr>
    </w:p>
    <w:p w14:paraId="2477D3AA" w14:textId="1B38B21A" w:rsidR="00AE7787" w:rsidRPr="00D45612" w:rsidRDefault="006D62E1" w:rsidP="00AE7787">
      <w:pPr>
        <w:spacing w:before="29" w:line="240" w:lineRule="exact"/>
        <w:ind w:right="3151"/>
        <w:rPr>
          <w:rFonts w:ascii="Trebuchet MS" w:eastAsia="Arial" w:hAnsi="Trebuchet MS"/>
          <w:b/>
          <w:i/>
          <w:iCs/>
          <w:position w:val="-1"/>
          <w:sz w:val="28"/>
          <w:szCs w:val="28"/>
          <w:lang w:val="ro-RO"/>
        </w:rPr>
      </w:pPr>
      <w:r w:rsidRPr="00D45612">
        <w:rPr>
          <w:rFonts w:ascii="Trebuchet MS" w:eastAsia="Arial" w:hAnsi="Trebuchet MS"/>
          <w:b/>
          <w:i/>
          <w:iCs/>
          <w:position w:val="-1"/>
          <w:sz w:val="28"/>
          <w:szCs w:val="28"/>
          <w:lang w:val="ro-RO"/>
        </w:rPr>
        <w:t>CONDIȚII</w:t>
      </w:r>
      <w:r w:rsidR="00AE7787" w:rsidRPr="00D45612">
        <w:rPr>
          <w:rFonts w:ascii="Trebuchet MS" w:eastAsia="Arial" w:hAnsi="Trebuchet MS"/>
          <w:b/>
          <w:i/>
          <w:iCs/>
          <w:position w:val="-1"/>
          <w:sz w:val="28"/>
          <w:szCs w:val="28"/>
          <w:lang w:val="ro-RO"/>
        </w:rPr>
        <w:t xml:space="preserve"> GENERALE</w:t>
      </w:r>
    </w:p>
    <w:p w14:paraId="428B35D2" w14:textId="10764D28" w:rsidR="00E50D77" w:rsidRPr="00D45612" w:rsidRDefault="00E50D77">
      <w:pPr>
        <w:spacing w:line="200" w:lineRule="exact"/>
        <w:rPr>
          <w:rFonts w:ascii="Trebuchet MS" w:hAnsi="Trebuchet MS"/>
          <w:sz w:val="24"/>
          <w:szCs w:val="24"/>
          <w:lang w:val="ro-RO"/>
        </w:rPr>
      </w:pPr>
    </w:p>
    <w:p w14:paraId="69DF93B7" w14:textId="77777777" w:rsidR="009B42F7" w:rsidRPr="00D45612" w:rsidRDefault="009B42F7" w:rsidP="0069211A">
      <w:pPr>
        <w:spacing w:before="2" w:line="240" w:lineRule="exact"/>
        <w:ind w:left="118" w:right="75"/>
        <w:jc w:val="both"/>
        <w:rPr>
          <w:rFonts w:ascii="Trebuchet MS" w:eastAsia="Arial" w:hAnsi="Trebuchet MS"/>
          <w:b/>
          <w:sz w:val="24"/>
          <w:szCs w:val="24"/>
          <w:lang w:val="ro-RO"/>
        </w:rPr>
      </w:pPr>
    </w:p>
    <w:p w14:paraId="790FBFCF" w14:textId="77777777" w:rsidR="0069211A" w:rsidRPr="00D45612" w:rsidRDefault="0069211A" w:rsidP="002C3F0F">
      <w:pPr>
        <w:spacing w:before="2" w:line="240" w:lineRule="exact"/>
        <w:ind w:right="75"/>
        <w:jc w:val="both"/>
        <w:rPr>
          <w:rFonts w:ascii="Trebuchet MS" w:eastAsia="Arial" w:hAnsi="Trebuchet MS"/>
          <w:b/>
          <w:sz w:val="24"/>
          <w:szCs w:val="24"/>
          <w:lang w:val="ro-RO"/>
        </w:rPr>
      </w:pPr>
      <w:r w:rsidRPr="00D45612">
        <w:rPr>
          <w:rFonts w:ascii="Trebuchet MS" w:eastAsia="Arial" w:hAnsi="Trebuchet MS"/>
          <w:b/>
          <w:sz w:val="24"/>
          <w:szCs w:val="24"/>
          <w:lang w:val="ro-RO"/>
        </w:rPr>
        <w:t xml:space="preserve">1. Părţile  </w:t>
      </w:r>
    </w:p>
    <w:p w14:paraId="6C3E5212" w14:textId="77777777" w:rsidR="0069211A" w:rsidRPr="00D45612" w:rsidRDefault="0069211A" w:rsidP="002C3F0F">
      <w:pPr>
        <w:spacing w:before="2" w:line="276" w:lineRule="auto"/>
        <w:ind w:right="75"/>
        <w:jc w:val="both"/>
        <w:rPr>
          <w:rFonts w:ascii="Trebuchet MS" w:eastAsia="Arial" w:hAnsi="Trebuchet MS"/>
          <w:b/>
          <w:sz w:val="24"/>
          <w:szCs w:val="24"/>
          <w:lang w:val="ro-RO"/>
        </w:rPr>
      </w:pPr>
    </w:p>
    <w:p w14:paraId="26A07C17" w14:textId="0525F420" w:rsidR="002C3F0F" w:rsidRPr="00D45612" w:rsidRDefault="00BD1C56" w:rsidP="002C3F0F">
      <w:pPr>
        <w:ind w:right="77"/>
        <w:jc w:val="both"/>
        <w:rPr>
          <w:rFonts w:ascii="Trebuchet MS" w:eastAsia="Arial" w:hAnsi="Trebuchet MS"/>
          <w:b/>
          <w:spacing w:val="3"/>
          <w:sz w:val="24"/>
          <w:szCs w:val="24"/>
          <w:lang w:val="ro-RO"/>
        </w:rPr>
      </w:pP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P</w:t>
      </w:r>
      <w:r w:rsidRPr="00D45612">
        <w:rPr>
          <w:rFonts w:ascii="Trebuchet MS" w:eastAsia="Arial" w:hAnsi="Trebuchet MS"/>
          <w:b/>
          <w:sz w:val="24"/>
          <w:szCs w:val="24"/>
          <w:lang w:val="ro-RO"/>
        </w:rPr>
        <w:t>ersoana</w:t>
      </w:r>
      <w:r w:rsidRPr="00D45612">
        <w:rPr>
          <w:rFonts w:ascii="Trebuchet MS" w:eastAsia="Arial" w:hAnsi="Trebuchet MS"/>
          <w:b/>
          <w:spacing w:val="2"/>
          <w:sz w:val="24"/>
          <w:szCs w:val="24"/>
          <w:lang w:val="ro-RO"/>
        </w:rPr>
        <w:t xml:space="preserve"> </w:t>
      </w:r>
      <w:r w:rsidRPr="00D45612">
        <w:rPr>
          <w:rFonts w:ascii="Trebuchet MS" w:eastAsia="Arial" w:hAnsi="Trebuchet MS"/>
          <w:b/>
          <w:spacing w:val="-1"/>
          <w:sz w:val="24"/>
          <w:szCs w:val="24"/>
          <w:lang w:val="ro-RO"/>
        </w:rPr>
        <w:t>j</w:t>
      </w:r>
      <w:r w:rsidRPr="00D45612">
        <w:rPr>
          <w:rFonts w:ascii="Trebuchet MS" w:eastAsia="Arial" w:hAnsi="Trebuchet MS"/>
          <w:b/>
          <w:sz w:val="24"/>
          <w:szCs w:val="24"/>
          <w:lang w:val="ro-RO"/>
        </w:rPr>
        <w:t>ur</w:t>
      </w:r>
      <w:r w:rsidRPr="00D45612">
        <w:rPr>
          <w:rFonts w:ascii="Trebuchet MS" w:eastAsia="Arial" w:hAnsi="Trebuchet MS"/>
          <w:b/>
          <w:spacing w:val="1"/>
          <w:sz w:val="24"/>
          <w:szCs w:val="24"/>
          <w:lang w:val="ro-RO"/>
        </w:rPr>
        <w:t>i</w:t>
      </w:r>
      <w:r w:rsidRPr="00D45612">
        <w:rPr>
          <w:rFonts w:ascii="Trebuchet MS" w:eastAsia="Arial" w:hAnsi="Trebuchet MS"/>
          <w:b/>
          <w:sz w:val="24"/>
          <w:szCs w:val="24"/>
          <w:lang w:val="ro-RO"/>
        </w:rPr>
        <w:t>d</w:t>
      </w:r>
      <w:r w:rsidRPr="00D45612">
        <w:rPr>
          <w:rFonts w:ascii="Trebuchet MS" w:eastAsia="Arial" w:hAnsi="Trebuchet MS"/>
          <w:b/>
          <w:spacing w:val="1"/>
          <w:sz w:val="24"/>
          <w:szCs w:val="24"/>
          <w:lang w:val="ro-RO"/>
        </w:rPr>
        <w:t>i</w:t>
      </w:r>
      <w:r w:rsidRPr="00D45612">
        <w:rPr>
          <w:rFonts w:ascii="Trebuchet MS" w:eastAsia="Arial" w:hAnsi="Trebuchet MS"/>
          <w:b/>
          <w:sz w:val="24"/>
          <w:szCs w:val="24"/>
          <w:lang w:val="ro-RO"/>
        </w:rPr>
        <w:t>c</w:t>
      </w:r>
      <w:r w:rsidRPr="00D45612">
        <w:rPr>
          <w:rFonts w:ascii="Trebuchet MS" w:eastAsia="Arial" w:hAnsi="Trebuchet MS"/>
          <w:b/>
          <w:spacing w:val="-3"/>
          <w:sz w:val="24"/>
          <w:szCs w:val="24"/>
          <w:lang w:val="ro-RO"/>
        </w:rPr>
        <w:t>ă</w:t>
      </w:r>
      <w:r w:rsidRPr="00D45612">
        <w:rPr>
          <w:rFonts w:ascii="Trebuchet MS" w:eastAsia="Arial" w:hAnsi="Trebuchet MS"/>
          <w:b/>
          <w:sz w:val="24"/>
          <w:szCs w:val="24"/>
          <w:lang w:val="ro-RO"/>
        </w:rPr>
        <w:t>]</w:t>
      </w:r>
      <w:r w:rsidRPr="00D45612">
        <w:rPr>
          <w:rFonts w:ascii="Trebuchet MS" w:eastAsia="Arial" w:hAnsi="Trebuchet MS"/>
          <w:b/>
          <w:spacing w:val="3"/>
          <w:sz w:val="24"/>
          <w:szCs w:val="24"/>
          <w:lang w:val="ro-RO"/>
        </w:rPr>
        <w:t xml:space="preserve"> </w:t>
      </w:r>
      <w:r w:rsidR="002C3F0F" w:rsidRPr="00D45612">
        <w:rPr>
          <w:rFonts w:ascii="Trebuchet MS" w:eastAsia="Arial" w:hAnsi="Trebuchet MS"/>
          <w:b/>
          <w:spacing w:val="3"/>
          <w:sz w:val="24"/>
          <w:szCs w:val="24"/>
          <w:lang w:val="ro-RO"/>
        </w:rPr>
        <w:t xml:space="preserve">.................................... în calitate de Autoritate de Management </w:t>
      </w:r>
      <w:r w:rsidR="00281154" w:rsidRPr="00D45612">
        <w:rPr>
          <w:rFonts w:ascii="Trebuchet MS" w:eastAsia="Arial" w:hAnsi="Trebuchet MS"/>
          <w:b/>
          <w:spacing w:val="3"/>
          <w:sz w:val="24"/>
          <w:szCs w:val="24"/>
          <w:lang w:val="ro-RO"/>
        </w:rPr>
        <w:t xml:space="preserve">/Organism intermediar </w:t>
      </w:r>
      <w:r w:rsidR="002C3F0F" w:rsidRPr="00D45612">
        <w:rPr>
          <w:rFonts w:ascii="Trebuchet MS" w:eastAsia="Arial" w:hAnsi="Trebuchet MS"/>
          <w:bCs/>
          <w:spacing w:val="3"/>
          <w:sz w:val="24"/>
          <w:szCs w:val="24"/>
          <w:lang w:val="ro-RO"/>
        </w:rPr>
        <w:t>pentru Programul ...................................................................... , cu   sediul   în   str.   ……………………….…………..,   nr.   ……..,   localitatea ………………………….………,  județul  …………………….……..,  România,  cod  postal ………...,     telefon:     …….…………….,     fax:     …….………..,     poștă     electronică: ……………………………..……,  cod  fiscal  ……………….,  reprezentat  prin  (persoana fizică, nume, prenume, funcția deținută) ………………………………………….…………., pe de o parte</w:t>
      </w:r>
      <w:r w:rsidR="002C3F0F" w:rsidRPr="00D45612">
        <w:rPr>
          <w:rFonts w:ascii="Trebuchet MS" w:eastAsia="Arial" w:hAnsi="Trebuchet MS"/>
          <w:b/>
          <w:spacing w:val="3"/>
          <w:sz w:val="24"/>
          <w:szCs w:val="24"/>
          <w:lang w:val="ro-RO"/>
        </w:rPr>
        <w:t>, denumit în cele ce urmează AM</w:t>
      </w:r>
      <w:r w:rsidR="00281154" w:rsidRPr="00D45612">
        <w:rPr>
          <w:rFonts w:ascii="Trebuchet MS" w:eastAsia="Arial" w:hAnsi="Trebuchet MS"/>
          <w:b/>
          <w:spacing w:val="3"/>
          <w:sz w:val="24"/>
          <w:szCs w:val="24"/>
          <w:lang w:val="ro-RO"/>
        </w:rPr>
        <w:t xml:space="preserve"> /  OIS</w:t>
      </w:r>
      <w:r w:rsidR="002C3F0F" w:rsidRPr="00D45612">
        <w:rPr>
          <w:rFonts w:ascii="Trebuchet MS" w:eastAsia="Arial" w:hAnsi="Trebuchet MS"/>
          <w:b/>
          <w:spacing w:val="3"/>
          <w:sz w:val="24"/>
          <w:szCs w:val="24"/>
          <w:lang w:val="ro-RO"/>
        </w:rPr>
        <w:t>,</w:t>
      </w:r>
    </w:p>
    <w:p w14:paraId="279BFD60" w14:textId="77777777" w:rsidR="00BD1C56" w:rsidRPr="00D45612" w:rsidRDefault="00BD1C56" w:rsidP="00BD1C56">
      <w:pPr>
        <w:spacing w:before="14" w:line="240" w:lineRule="exact"/>
        <w:rPr>
          <w:rFonts w:ascii="Trebuchet MS" w:hAnsi="Trebuchet MS"/>
          <w:sz w:val="24"/>
          <w:szCs w:val="24"/>
          <w:lang w:val="ro-RO"/>
        </w:rPr>
      </w:pPr>
    </w:p>
    <w:p w14:paraId="0E649BC1" w14:textId="77777777" w:rsidR="002C3F0F" w:rsidRPr="00D45612" w:rsidRDefault="002C3F0F" w:rsidP="002C3F0F">
      <w:pPr>
        <w:spacing w:before="11" w:line="240" w:lineRule="exact"/>
        <w:rPr>
          <w:rFonts w:ascii="Trebuchet MS" w:eastAsia="Arial" w:hAnsi="Trebuchet MS"/>
          <w:b/>
          <w:sz w:val="24"/>
          <w:szCs w:val="24"/>
          <w:lang w:val="ro-RO"/>
        </w:rPr>
      </w:pPr>
      <w:r w:rsidRPr="00D45612">
        <w:rPr>
          <w:rFonts w:ascii="Trebuchet MS" w:eastAsia="Arial" w:hAnsi="Trebuchet MS"/>
          <w:b/>
          <w:sz w:val="24"/>
          <w:szCs w:val="24"/>
          <w:lang w:val="ro-RO"/>
        </w:rPr>
        <w:t>și</w:t>
      </w:r>
    </w:p>
    <w:p w14:paraId="00B9E2E3" w14:textId="77777777" w:rsidR="00BD1C56" w:rsidRPr="00D45612" w:rsidRDefault="00BD1C56" w:rsidP="00BD1C56">
      <w:pPr>
        <w:spacing w:before="11" w:line="240" w:lineRule="exact"/>
        <w:rPr>
          <w:rFonts w:ascii="Trebuchet MS" w:hAnsi="Trebuchet MS"/>
          <w:sz w:val="24"/>
          <w:szCs w:val="24"/>
          <w:lang w:val="ro-RO"/>
        </w:rPr>
      </w:pPr>
    </w:p>
    <w:p w14:paraId="1D08DD50" w14:textId="77777777" w:rsidR="00BD1C56" w:rsidRPr="00D45612" w:rsidRDefault="00BD1C56" w:rsidP="002C3F0F">
      <w:pPr>
        <w:spacing w:before="13" w:line="240" w:lineRule="exact"/>
        <w:jc w:val="both"/>
        <w:rPr>
          <w:rFonts w:ascii="Trebuchet MS" w:hAnsi="Trebuchet MS"/>
          <w:sz w:val="24"/>
          <w:szCs w:val="24"/>
          <w:lang w:val="ro-RO"/>
        </w:rPr>
      </w:pPr>
    </w:p>
    <w:p w14:paraId="25897AD1" w14:textId="04D9D759" w:rsidR="00BD1C56" w:rsidRPr="00D45612" w:rsidRDefault="00BD1C56" w:rsidP="00DF56BF">
      <w:pPr>
        <w:ind w:right="81"/>
        <w:jc w:val="both"/>
        <w:rPr>
          <w:rFonts w:ascii="Trebuchet MS" w:eastAsia="Arial" w:hAnsi="Trebuchet MS"/>
          <w:bCs/>
          <w:sz w:val="24"/>
          <w:szCs w:val="24"/>
          <w:lang w:val="ro-RO"/>
        </w:rPr>
      </w:pP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P</w:t>
      </w:r>
      <w:r w:rsidRPr="00D45612">
        <w:rPr>
          <w:rFonts w:ascii="Trebuchet MS" w:eastAsia="Arial" w:hAnsi="Trebuchet MS"/>
          <w:b/>
          <w:sz w:val="24"/>
          <w:szCs w:val="24"/>
          <w:lang w:val="ro-RO"/>
        </w:rPr>
        <w:t>ersoana</w:t>
      </w:r>
      <w:r w:rsidRPr="00D45612">
        <w:rPr>
          <w:rFonts w:ascii="Trebuchet MS" w:eastAsia="Arial" w:hAnsi="Trebuchet MS"/>
          <w:b/>
          <w:spacing w:val="3"/>
          <w:sz w:val="24"/>
          <w:szCs w:val="24"/>
          <w:lang w:val="ro-RO"/>
        </w:rPr>
        <w:t xml:space="preserve"> </w:t>
      </w:r>
      <w:r w:rsidRPr="00D45612">
        <w:rPr>
          <w:rFonts w:ascii="Trebuchet MS" w:eastAsia="Arial" w:hAnsi="Trebuchet MS"/>
          <w:b/>
          <w:spacing w:val="-1"/>
          <w:sz w:val="24"/>
          <w:szCs w:val="24"/>
          <w:lang w:val="ro-RO"/>
        </w:rPr>
        <w:t>j</w:t>
      </w:r>
      <w:r w:rsidRPr="00D45612">
        <w:rPr>
          <w:rFonts w:ascii="Trebuchet MS" w:eastAsia="Arial" w:hAnsi="Trebuchet MS"/>
          <w:b/>
          <w:sz w:val="24"/>
          <w:szCs w:val="24"/>
          <w:lang w:val="ro-RO"/>
        </w:rPr>
        <w:t>ur</w:t>
      </w:r>
      <w:r w:rsidRPr="00D45612">
        <w:rPr>
          <w:rFonts w:ascii="Trebuchet MS" w:eastAsia="Arial" w:hAnsi="Trebuchet MS"/>
          <w:b/>
          <w:spacing w:val="1"/>
          <w:sz w:val="24"/>
          <w:szCs w:val="24"/>
          <w:lang w:val="ro-RO"/>
        </w:rPr>
        <w:t>i</w:t>
      </w:r>
      <w:r w:rsidRPr="00D45612">
        <w:rPr>
          <w:rFonts w:ascii="Trebuchet MS" w:eastAsia="Arial" w:hAnsi="Trebuchet MS"/>
          <w:b/>
          <w:sz w:val="24"/>
          <w:szCs w:val="24"/>
          <w:lang w:val="ro-RO"/>
        </w:rPr>
        <w:t>d</w:t>
      </w:r>
      <w:r w:rsidRPr="00D45612">
        <w:rPr>
          <w:rFonts w:ascii="Trebuchet MS" w:eastAsia="Arial" w:hAnsi="Trebuchet MS"/>
          <w:b/>
          <w:spacing w:val="1"/>
          <w:sz w:val="24"/>
          <w:szCs w:val="24"/>
          <w:lang w:val="ro-RO"/>
        </w:rPr>
        <w:t>i</w:t>
      </w:r>
      <w:r w:rsidRPr="00D45612">
        <w:rPr>
          <w:rFonts w:ascii="Trebuchet MS" w:eastAsia="Arial" w:hAnsi="Trebuchet MS"/>
          <w:b/>
          <w:sz w:val="24"/>
          <w:szCs w:val="24"/>
          <w:lang w:val="ro-RO"/>
        </w:rPr>
        <w:t>c</w:t>
      </w:r>
      <w:r w:rsidRPr="00D45612">
        <w:rPr>
          <w:rFonts w:ascii="Trebuchet MS" w:eastAsia="Arial" w:hAnsi="Trebuchet MS"/>
          <w:b/>
          <w:spacing w:val="-3"/>
          <w:sz w:val="24"/>
          <w:szCs w:val="24"/>
          <w:lang w:val="ro-RO"/>
        </w:rPr>
        <w:t>ă</w:t>
      </w:r>
      <w:r w:rsidRPr="00D45612">
        <w:rPr>
          <w:rFonts w:ascii="Trebuchet MS" w:eastAsia="Arial" w:hAnsi="Trebuchet MS"/>
          <w:b/>
          <w:sz w:val="24"/>
          <w:szCs w:val="24"/>
          <w:lang w:val="ro-RO"/>
        </w:rPr>
        <w:t>]</w:t>
      </w:r>
      <w:r w:rsidRPr="00D45612">
        <w:rPr>
          <w:rFonts w:ascii="Trebuchet MS" w:eastAsia="Arial" w:hAnsi="Trebuchet MS"/>
          <w:b/>
          <w:spacing w:val="6"/>
          <w:sz w:val="24"/>
          <w:szCs w:val="24"/>
          <w:lang w:val="ro-RO"/>
        </w:rPr>
        <w:t xml:space="preserve"> </w:t>
      </w:r>
      <w:r w:rsidRPr="00D45612">
        <w:rPr>
          <w:rFonts w:ascii="Trebuchet MS" w:eastAsia="Arial" w:hAnsi="Trebuchet MS"/>
          <w:b/>
          <w:spacing w:val="-2"/>
          <w:sz w:val="24"/>
          <w:szCs w:val="24"/>
          <w:lang w:val="ro-RO"/>
        </w:rPr>
        <w:t>…</w:t>
      </w:r>
      <w:r w:rsidRPr="00D45612">
        <w:rPr>
          <w:rFonts w:ascii="Trebuchet MS" w:eastAsia="Arial" w:hAnsi="Trebuchet MS"/>
          <w:b/>
          <w:sz w:val="24"/>
          <w:szCs w:val="24"/>
          <w:lang w:val="ro-RO"/>
        </w:rPr>
        <w:t>………</w:t>
      </w:r>
      <w:r w:rsidRPr="00D45612">
        <w:rPr>
          <w:rFonts w:ascii="Trebuchet MS" w:eastAsia="Arial" w:hAnsi="Trebuchet MS"/>
          <w:b/>
          <w:spacing w:val="-2"/>
          <w:sz w:val="24"/>
          <w:szCs w:val="24"/>
          <w:lang w:val="ro-RO"/>
        </w:rPr>
        <w:t>…</w:t>
      </w:r>
      <w:r w:rsidRPr="00D45612">
        <w:rPr>
          <w:rFonts w:ascii="Trebuchet MS" w:eastAsia="Arial" w:hAnsi="Trebuchet MS"/>
          <w:b/>
          <w:sz w:val="24"/>
          <w:szCs w:val="24"/>
          <w:lang w:val="ro-RO"/>
        </w:rPr>
        <w:t>……</w:t>
      </w:r>
      <w:r w:rsidRPr="00D45612">
        <w:rPr>
          <w:rFonts w:ascii="Trebuchet MS" w:eastAsia="Arial" w:hAnsi="Trebuchet MS"/>
          <w:b/>
          <w:spacing w:val="-2"/>
          <w:sz w:val="24"/>
          <w:szCs w:val="24"/>
          <w:lang w:val="ro-RO"/>
        </w:rPr>
        <w:t>…</w:t>
      </w:r>
      <w:r w:rsidRPr="00D45612">
        <w:rPr>
          <w:rFonts w:ascii="Trebuchet MS" w:eastAsia="Arial" w:hAnsi="Trebuchet MS"/>
          <w:b/>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z w:val="24"/>
          <w:szCs w:val="24"/>
          <w:lang w:val="ro-RO"/>
        </w:rPr>
        <w:t>,</w:t>
      </w:r>
      <w:r w:rsidRPr="00D45612">
        <w:rPr>
          <w:rFonts w:ascii="Trebuchet MS" w:eastAsia="Arial" w:hAnsi="Trebuchet MS"/>
          <w:b/>
          <w:spacing w:val="4"/>
          <w:sz w:val="24"/>
          <w:szCs w:val="24"/>
          <w:lang w:val="ro-RO"/>
        </w:rPr>
        <w:t xml:space="preserve"> </w:t>
      </w:r>
      <w:r w:rsidRPr="00D45612">
        <w:rPr>
          <w:rFonts w:ascii="Trebuchet MS" w:eastAsia="Arial" w:hAnsi="Trebuchet MS"/>
          <w:bCs/>
          <w:sz w:val="24"/>
          <w:szCs w:val="24"/>
          <w:lang w:val="ro-RO"/>
        </w:rPr>
        <w:t>cod</w:t>
      </w:r>
      <w:r w:rsidRPr="00D45612">
        <w:rPr>
          <w:rFonts w:ascii="Trebuchet MS" w:eastAsia="Arial" w:hAnsi="Trebuchet MS"/>
          <w:bCs/>
          <w:spacing w:val="3"/>
          <w:sz w:val="24"/>
          <w:szCs w:val="24"/>
          <w:lang w:val="ro-RO"/>
        </w:rPr>
        <w:t xml:space="preserve"> </w:t>
      </w:r>
      <w:r w:rsidRPr="00D45612">
        <w:rPr>
          <w:rFonts w:ascii="Trebuchet MS" w:eastAsia="Arial" w:hAnsi="Trebuchet MS"/>
          <w:bCs/>
          <w:sz w:val="24"/>
          <w:szCs w:val="24"/>
          <w:lang w:val="ro-RO"/>
        </w:rPr>
        <w:t>de</w:t>
      </w:r>
      <w:r w:rsidRPr="00D45612">
        <w:rPr>
          <w:rFonts w:ascii="Trebuchet MS" w:eastAsia="Arial" w:hAnsi="Trebuchet MS"/>
          <w:bCs/>
          <w:spacing w:val="11"/>
          <w:sz w:val="24"/>
          <w:szCs w:val="24"/>
          <w:lang w:val="ro-RO"/>
        </w:rPr>
        <w:t xml:space="preserve"> </w:t>
      </w:r>
      <w:r w:rsidRPr="00D45612">
        <w:rPr>
          <w:rFonts w:ascii="Trebuchet MS" w:eastAsia="Arial" w:hAnsi="Trebuchet MS"/>
          <w:bCs/>
          <w:spacing w:val="1"/>
          <w:sz w:val="24"/>
          <w:szCs w:val="24"/>
          <w:lang w:val="ro-RO"/>
        </w:rPr>
        <w:t>i</w:t>
      </w:r>
      <w:r w:rsidRPr="00D45612">
        <w:rPr>
          <w:rFonts w:ascii="Trebuchet MS" w:eastAsia="Arial" w:hAnsi="Trebuchet MS"/>
          <w:bCs/>
          <w:sz w:val="24"/>
          <w:szCs w:val="24"/>
          <w:lang w:val="ro-RO"/>
        </w:rPr>
        <w:t>den</w:t>
      </w:r>
      <w:r w:rsidRPr="00D45612">
        <w:rPr>
          <w:rFonts w:ascii="Trebuchet MS" w:eastAsia="Arial" w:hAnsi="Trebuchet MS"/>
          <w:bCs/>
          <w:spacing w:val="-1"/>
          <w:sz w:val="24"/>
          <w:szCs w:val="24"/>
          <w:lang w:val="ro-RO"/>
        </w:rPr>
        <w:t>t</w:t>
      </w:r>
      <w:r w:rsidRPr="00D45612">
        <w:rPr>
          <w:rFonts w:ascii="Trebuchet MS" w:eastAsia="Arial" w:hAnsi="Trebuchet MS"/>
          <w:bCs/>
          <w:spacing w:val="1"/>
          <w:sz w:val="24"/>
          <w:szCs w:val="24"/>
          <w:lang w:val="ro-RO"/>
        </w:rPr>
        <w:t>i</w:t>
      </w:r>
      <w:r w:rsidRPr="00D45612">
        <w:rPr>
          <w:rFonts w:ascii="Trebuchet MS" w:eastAsia="Arial" w:hAnsi="Trebuchet MS"/>
          <w:bCs/>
          <w:spacing w:val="-1"/>
          <w:sz w:val="24"/>
          <w:szCs w:val="24"/>
          <w:lang w:val="ro-RO"/>
        </w:rPr>
        <w:t>f</w:t>
      </w:r>
      <w:r w:rsidRPr="00D45612">
        <w:rPr>
          <w:rFonts w:ascii="Trebuchet MS" w:eastAsia="Arial" w:hAnsi="Trebuchet MS"/>
          <w:bCs/>
          <w:spacing w:val="1"/>
          <w:sz w:val="24"/>
          <w:szCs w:val="24"/>
          <w:lang w:val="ro-RO"/>
        </w:rPr>
        <w:t>i</w:t>
      </w:r>
      <w:r w:rsidRPr="00D45612">
        <w:rPr>
          <w:rFonts w:ascii="Trebuchet MS" w:eastAsia="Arial" w:hAnsi="Trebuchet MS"/>
          <w:bCs/>
          <w:sz w:val="24"/>
          <w:szCs w:val="24"/>
          <w:lang w:val="ro-RO"/>
        </w:rPr>
        <w:t>care</w:t>
      </w:r>
      <w:r w:rsidRPr="00D45612">
        <w:rPr>
          <w:rFonts w:ascii="Trebuchet MS" w:eastAsia="Arial" w:hAnsi="Trebuchet MS"/>
          <w:bCs/>
          <w:spacing w:val="3"/>
          <w:sz w:val="24"/>
          <w:szCs w:val="24"/>
          <w:lang w:val="ro-RO"/>
        </w:rPr>
        <w:t xml:space="preserve"> </w:t>
      </w:r>
      <w:r w:rsidR="00DF56BF" w:rsidRPr="00D45612">
        <w:rPr>
          <w:rFonts w:ascii="Trebuchet MS" w:eastAsia="Arial" w:hAnsi="Trebuchet MS"/>
          <w:bCs/>
          <w:spacing w:val="-1"/>
          <w:sz w:val="24"/>
          <w:szCs w:val="24"/>
          <w:lang w:val="ro-RO"/>
        </w:rPr>
        <w:t>fiscal</w:t>
      </w:r>
      <w:r w:rsidR="00DF56BF" w:rsidRPr="00D45612">
        <w:rPr>
          <w:rFonts w:ascii="Trebuchet MS" w:eastAsia="Arial" w:hAnsi="Trebuchet MS"/>
          <w:bCs/>
          <w:sz w:val="24"/>
          <w:szCs w:val="24"/>
          <w:lang w:val="ro-RO"/>
        </w:rPr>
        <w:t xml:space="preserve"> </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z w:val="24"/>
          <w:szCs w:val="24"/>
          <w:lang w:val="ro-RO"/>
        </w:rPr>
        <w:t>,</w:t>
      </w:r>
      <w:r w:rsidRPr="00D45612">
        <w:rPr>
          <w:rFonts w:ascii="Trebuchet MS" w:eastAsia="Arial" w:hAnsi="Trebuchet MS"/>
          <w:bCs/>
          <w:spacing w:val="2"/>
          <w:sz w:val="24"/>
          <w:szCs w:val="24"/>
          <w:lang w:val="ro-RO"/>
        </w:rPr>
        <w:t xml:space="preserve"> </w:t>
      </w:r>
      <w:r w:rsidRPr="00D45612">
        <w:rPr>
          <w:rFonts w:ascii="Trebuchet MS" w:eastAsia="Arial" w:hAnsi="Trebuchet MS"/>
          <w:bCs/>
          <w:spacing w:val="1"/>
          <w:sz w:val="24"/>
          <w:szCs w:val="24"/>
          <w:lang w:val="ro-RO"/>
        </w:rPr>
        <w:t>î</w:t>
      </w:r>
      <w:r w:rsidRPr="00D45612">
        <w:rPr>
          <w:rFonts w:ascii="Trebuchet MS" w:eastAsia="Arial" w:hAnsi="Trebuchet MS"/>
          <w:bCs/>
          <w:spacing w:val="-3"/>
          <w:sz w:val="24"/>
          <w:szCs w:val="24"/>
          <w:lang w:val="ro-RO"/>
        </w:rPr>
        <w:t>n</w:t>
      </w:r>
      <w:r w:rsidRPr="00D45612">
        <w:rPr>
          <w:rFonts w:ascii="Trebuchet MS" w:eastAsia="Arial" w:hAnsi="Trebuchet MS"/>
          <w:bCs/>
          <w:sz w:val="24"/>
          <w:szCs w:val="24"/>
          <w:lang w:val="ro-RO"/>
        </w:rPr>
        <w:t>reg</w:t>
      </w:r>
      <w:r w:rsidRPr="00D45612">
        <w:rPr>
          <w:rFonts w:ascii="Trebuchet MS" w:eastAsia="Arial" w:hAnsi="Trebuchet MS"/>
          <w:bCs/>
          <w:spacing w:val="1"/>
          <w:sz w:val="24"/>
          <w:szCs w:val="24"/>
          <w:lang w:val="ro-RO"/>
        </w:rPr>
        <w:t>i</w:t>
      </w:r>
      <w:r w:rsidRPr="00D45612">
        <w:rPr>
          <w:rFonts w:ascii="Trebuchet MS" w:eastAsia="Arial" w:hAnsi="Trebuchet MS"/>
          <w:bCs/>
          <w:spacing w:val="-3"/>
          <w:sz w:val="24"/>
          <w:szCs w:val="24"/>
          <w:lang w:val="ro-RO"/>
        </w:rPr>
        <w:t>s</w:t>
      </w:r>
      <w:r w:rsidRPr="00D45612">
        <w:rPr>
          <w:rFonts w:ascii="Trebuchet MS" w:eastAsia="Arial" w:hAnsi="Trebuchet MS"/>
          <w:bCs/>
          <w:spacing w:val="1"/>
          <w:sz w:val="24"/>
          <w:szCs w:val="24"/>
          <w:lang w:val="ro-RO"/>
        </w:rPr>
        <w:t>t</w:t>
      </w:r>
      <w:r w:rsidRPr="00D45612">
        <w:rPr>
          <w:rFonts w:ascii="Trebuchet MS" w:eastAsia="Arial" w:hAnsi="Trebuchet MS"/>
          <w:bCs/>
          <w:sz w:val="24"/>
          <w:szCs w:val="24"/>
          <w:lang w:val="ro-RO"/>
        </w:rPr>
        <w:t>ra</w:t>
      </w:r>
      <w:r w:rsidRPr="00D45612">
        <w:rPr>
          <w:rFonts w:ascii="Trebuchet MS" w:eastAsia="Arial" w:hAnsi="Trebuchet MS"/>
          <w:bCs/>
          <w:spacing w:val="-1"/>
          <w:sz w:val="24"/>
          <w:szCs w:val="24"/>
          <w:lang w:val="ro-RO"/>
        </w:rPr>
        <w:t>t</w:t>
      </w:r>
      <w:r w:rsidRPr="00D45612">
        <w:rPr>
          <w:rFonts w:ascii="Trebuchet MS" w:eastAsia="Arial" w:hAnsi="Trebuchet MS"/>
          <w:bCs/>
          <w:sz w:val="24"/>
          <w:szCs w:val="24"/>
          <w:lang w:val="ro-RO"/>
        </w:rPr>
        <w:t>ă</w:t>
      </w:r>
      <w:r w:rsidRPr="00D45612">
        <w:rPr>
          <w:rFonts w:ascii="Trebuchet MS" w:eastAsia="Arial" w:hAnsi="Trebuchet MS"/>
          <w:bCs/>
          <w:spacing w:val="1"/>
          <w:sz w:val="24"/>
          <w:szCs w:val="24"/>
          <w:lang w:val="ro-RO"/>
        </w:rPr>
        <w:t xml:space="preserve"> l</w:t>
      </w:r>
      <w:r w:rsidRPr="00D45612">
        <w:rPr>
          <w:rFonts w:ascii="Trebuchet MS" w:eastAsia="Arial" w:hAnsi="Trebuchet MS"/>
          <w:bCs/>
          <w:sz w:val="24"/>
          <w:szCs w:val="24"/>
          <w:lang w:val="ro-RO"/>
        </w:rPr>
        <w:t>a</w:t>
      </w:r>
      <w:r w:rsidRPr="00D45612">
        <w:rPr>
          <w:rFonts w:ascii="Trebuchet MS" w:eastAsia="Arial" w:hAnsi="Trebuchet MS"/>
          <w:bCs/>
          <w:spacing w:val="1"/>
          <w:sz w:val="24"/>
          <w:szCs w:val="24"/>
          <w:lang w:val="ro-RO"/>
        </w:rPr>
        <w:t xml:space="preserve"> </w:t>
      </w:r>
      <w:r w:rsidRPr="00D45612">
        <w:rPr>
          <w:rFonts w:ascii="Trebuchet MS" w:eastAsia="Arial" w:hAnsi="Trebuchet MS"/>
          <w:bCs/>
          <w:sz w:val="24"/>
          <w:szCs w:val="24"/>
          <w:lang w:val="ro-RO"/>
        </w:rPr>
        <w:t>………</w:t>
      </w:r>
      <w:r w:rsidRPr="00D45612">
        <w:rPr>
          <w:rFonts w:ascii="Trebuchet MS" w:eastAsia="Arial" w:hAnsi="Trebuchet MS"/>
          <w:bCs/>
          <w:spacing w:val="-2"/>
          <w:sz w:val="24"/>
          <w:szCs w:val="24"/>
          <w:lang w:val="ro-RO"/>
        </w:rPr>
        <w:t>…</w:t>
      </w:r>
      <w:r w:rsidRPr="00D45612">
        <w:rPr>
          <w:rFonts w:ascii="Trebuchet MS" w:eastAsia="Arial" w:hAnsi="Trebuchet MS"/>
          <w:bCs/>
          <w:sz w:val="24"/>
          <w:szCs w:val="24"/>
          <w:lang w:val="ro-RO"/>
        </w:rPr>
        <w:t>……</w:t>
      </w:r>
      <w:r w:rsidRPr="00D45612">
        <w:rPr>
          <w:rFonts w:ascii="Trebuchet MS" w:eastAsia="Arial" w:hAnsi="Trebuchet MS"/>
          <w:bCs/>
          <w:spacing w:val="-2"/>
          <w:sz w:val="24"/>
          <w:szCs w:val="24"/>
          <w:lang w:val="ro-RO"/>
        </w:rPr>
        <w:t>…</w:t>
      </w:r>
      <w:r w:rsidRPr="00D45612">
        <w:rPr>
          <w:rFonts w:ascii="Trebuchet MS" w:eastAsia="Arial" w:hAnsi="Trebuchet MS"/>
          <w:bCs/>
          <w:sz w:val="24"/>
          <w:szCs w:val="24"/>
          <w:lang w:val="ro-RO"/>
        </w:rPr>
        <w:t>.</w:t>
      </w:r>
      <w:r w:rsidRPr="00D45612">
        <w:rPr>
          <w:rFonts w:ascii="Trebuchet MS" w:eastAsia="Arial" w:hAnsi="Trebuchet MS"/>
          <w:bCs/>
          <w:spacing w:val="2"/>
          <w:sz w:val="24"/>
          <w:szCs w:val="24"/>
          <w:lang w:val="ro-RO"/>
        </w:rPr>
        <w:t xml:space="preserve"> </w:t>
      </w:r>
      <w:r w:rsidRPr="00D45612">
        <w:rPr>
          <w:rFonts w:ascii="Trebuchet MS" w:eastAsia="Arial" w:hAnsi="Trebuchet MS"/>
          <w:bCs/>
          <w:sz w:val="24"/>
          <w:szCs w:val="24"/>
          <w:lang w:val="ro-RO"/>
        </w:rPr>
        <w:t xml:space="preserve">sub  </w:t>
      </w:r>
      <w:r w:rsidRPr="00D45612">
        <w:rPr>
          <w:rFonts w:ascii="Trebuchet MS" w:eastAsia="Arial" w:hAnsi="Trebuchet MS"/>
          <w:bCs/>
          <w:spacing w:val="20"/>
          <w:sz w:val="24"/>
          <w:szCs w:val="24"/>
          <w:lang w:val="ro-RO"/>
        </w:rPr>
        <w:t xml:space="preserve"> </w:t>
      </w:r>
      <w:r w:rsidRPr="00D45612">
        <w:rPr>
          <w:rFonts w:ascii="Trebuchet MS" w:eastAsia="Arial" w:hAnsi="Trebuchet MS"/>
          <w:bCs/>
          <w:sz w:val="24"/>
          <w:szCs w:val="24"/>
          <w:lang w:val="ro-RO"/>
        </w:rPr>
        <w:t>nr.</w:t>
      </w:r>
      <w:r w:rsidRPr="00D45612">
        <w:rPr>
          <w:rFonts w:ascii="Trebuchet MS" w:eastAsia="Arial" w:hAnsi="Trebuchet MS"/>
          <w:bCs/>
          <w:spacing w:val="2"/>
          <w:sz w:val="24"/>
          <w:szCs w:val="24"/>
          <w:lang w:val="ro-RO"/>
        </w:rPr>
        <w:t xml:space="preserve"> </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2"/>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2"/>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z w:val="24"/>
          <w:szCs w:val="24"/>
          <w:lang w:val="ro-RO"/>
        </w:rPr>
        <w:t xml:space="preserve">,  </w:t>
      </w:r>
      <w:r w:rsidRPr="00D45612">
        <w:rPr>
          <w:rFonts w:ascii="Trebuchet MS" w:eastAsia="Arial" w:hAnsi="Trebuchet MS"/>
          <w:bCs/>
          <w:spacing w:val="22"/>
          <w:sz w:val="24"/>
          <w:szCs w:val="24"/>
          <w:lang w:val="ro-RO"/>
        </w:rPr>
        <w:t xml:space="preserve"> </w:t>
      </w:r>
      <w:r w:rsidRPr="00D45612">
        <w:rPr>
          <w:rFonts w:ascii="Trebuchet MS" w:eastAsia="Arial" w:hAnsi="Trebuchet MS"/>
          <w:bCs/>
          <w:sz w:val="24"/>
          <w:szCs w:val="24"/>
          <w:lang w:val="ro-RO"/>
        </w:rPr>
        <w:t>cu</w:t>
      </w:r>
      <w:r w:rsidRPr="00D45612">
        <w:rPr>
          <w:rFonts w:ascii="Trebuchet MS" w:eastAsia="Arial" w:hAnsi="Trebuchet MS"/>
          <w:bCs/>
          <w:spacing w:val="1"/>
          <w:sz w:val="24"/>
          <w:szCs w:val="24"/>
          <w:lang w:val="ro-RO"/>
        </w:rPr>
        <w:t xml:space="preserve"> </w:t>
      </w:r>
      <w:r w:rsidRPr="00D45612">
        <w:rPr>
          <w:rFonts w:ascii="Trebuchet MS" w:eastAsia="Arial" w:hAnsi="Trebuchet MS"/>
          <w:bCs/>
          <w:sz w:val="24"/>
          <w:szCs w:val="24"/>
          <w:lang w:val="ro-RO"/>
        </w:rPr>
        <w:t>sed</w:t>
      </w:r>
      <w:r w:rsidRPr="00D45612">
        <w:rPr>
          <w:rFonts w:ascii="Trebuchet MS" w:eastAsia="Arial" w:hAnsi="Trebuchet MS"/>
          <w:bCs/>
          <w:spacing w:val="1"/>
          <w:sz w:val="24"/>
          <w:szCs w:val="24"/>
          <w:lang w:val="ro-RO"/>
        </w:rPr>
        <w:t>i</w:t>
      </w:r>
      <w:r w:rsidRPr="00D45612">
        <w:rPr>
          <w:rFonts w:ascii="Trebuchet MS" w:eastAsia="Arial" w:hAnsi="Trebuchet MS"/>
          <w:bCs/>
          <w:sz w:val="24"/>
          <w:szCs w:val="24"/>
          <w:lang w:val="ro-RO"/>
        </w:rPr>
        <w:t xml:space="preserve">ul </w:t>
      </w:r>
      <w:r w:rsidRPr="00D45612">
        <w:rPr>
          <w:rFonts w:ascii="Trebuchet MS" w:eastAsia="Arial" w:hAnsi="Trebuchet MS"/>
          <w:bCs/>
          <w:spacing w:val="1"/>
          <w:sz w:val="24"/>
          <w:szCs w:val="24"/>
          <w:lang w:val="ro-RO"/>
        </w:rPr>
        <w:t>î</w:t>
      </w:r>
      <w:r w:rsidRPr="00D45612">
        <w:rPr>
          <w:rFonts w:ascii="Trebuchet MS" w:eastAsia="Arial" w:hAnsi="Trebuchet MS"/>
          <w:bCs/>
          <w:sz w:val="24"/>
          <w:szCs w:val="24"/>
          <w:lang w:val="ro-RO"/>
        </w:rPr>
        <w:t xml:space="preserve">n </w:t>
      </w:r>
      <w:r w:rsidRPr="00D45612">
        <w:rPr>
          <w:rFonts w:ascii="Trebuchet MS" w:eastAsia="Arial" w:hAnsi="Trebuchet MS"/>
          <w:bCs/>
          <w:spacing w:val="1"/>
          <w:sz w:val="24"/>
          <w:szCs w:val="24"/>
          <w:lang w:val="ro-RO"/>
        </w:rPr>
        <w:t>l</w:t>
      </w:r>
      <w:r w:rsidRPr="00D45612">
        <w:rPr>
          <w:rFonts w:ascii="Trebuchet MS" w:eastAsia="Arial" w:hAnsi="Trebuchet MS"/>
          <w:bCs/>
          <w:sz w:val="24"/>
          <w:szCs w:val="24"/>
          <w:lang w:val="ro-RO"/>
        </w:rPr>
        <w:t>oca</w:t>
      </w:r>
      <w:r w:rsidRPr="00D45612">
        <w:rPr>
          <w:rFonts w:ascii="Trebuchet MS" w:eastAsia="Arial" w:hAnsi="Trebuchet MS"/>
          <w:bCs/>
          <w:spacing w:val="-1"/>
          <w:sz w:val="24"/>
          <w:szCs w:val="24"/>
          <w:lang w:val="ro-RO"/>
        </w:rPr>
        <w:t>l</w:t>
      </w:r>
      <w:r w:rsidRPr="00D45612">
        <w:rPr>
          <w:rFonts w:ascii="Trebuchet MS" w:eastAsia="Arial" w:hAnsi="Trebuchet MS"/>
          <w:bCs/>
          <w:spacing w:val="1"/>
          <w:sz w:val="24"/>
          <w:szCs w:val="24"/>
          <w:lang w:val="ro-RO"/>
        </w:rPr>
        <w:t>it</w:t>
      </w:r>
      <w:r w:rsidRPr="00D45612">
        <w:rPr>
          <w:rFonts w:ascii="Trebuchet MS" w:eastAsia="Arial" w:hAnsi="Trebuchet MS"/>
          <w:bCs/>
          <w:spacing w:val="-3"/>
          <w:sz w:val="24"/>
          <w:szCs w:val="24"/>
          <w:lang w:val="ro-RO"/>
        </w:rPr>
        <w:t>a</w:t>
      </w:r>
      <w:r w:rsidRPr="00D45612">
        <w:rPr>
          <w:rFonts w:ascii="Trebuchet MS" w:eastAsia="Arial" w:hAnsi="Trebuchet MS"/>
          <w:bCs/>
          <w:spacing w:val="1"/>
          <w:sz w:val="24"/>
          <w:szCs w:val="24"/>
          <w:lang w:val="ro-RO"/>
        </w:rPr>
        <w:t>t</w:t>
      </w:r>
      <w:r w:rsidRPr="00D45612">
        <w:rPr>
          <w:rFonts w:ascii="Trebuchet MS" w:eastAsia="Arial" w:hAnsi="Trebuchet MS"/>
          <w:bCs/>
          <w:sz w:val="24"/>
          <w:szCs w:val="24"/>
          <w:lang w:val="ro-RO"/>
        </w:rPr>
        <w:t>ea</w:t>
      </w:r>
      <w:r w:rsidRPr="00D45612">
        <w:rPr>
          <w:rFonts w:ascii="Trebuchet MS" w:eastAsia="Arial" w:hAnsi="Trebuchet MS"/>
          <w:bCs/>
          <w:spacing w:val="6"/>
          <w:sz w:val="24"/>
          <w:szCs w:val="24"/>
          <w:lang w:val="ro-RO"/>
        </w:rPr>
        <w:t xml:space="preserve"> </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3"/>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6"/>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z w:val="24"/>
          <w:szCs w:val="24"/>
          <w:lang w:val="ro-RO"/>
        </w:rPr>
        <w:t>,</w:t>
      </w:r>
      <w:r w:rsidRPr="00D45612">
        <w:rPr>
          <w:rFonts w:ascii="Trebuchet MS" w:eastAsia="Arial" w:hAnsi="Trebuchet MS"/>
          <w:bCs/>
          <w:spacing w:val="7"/>
          <w:sz w:val="24"/>
          <w:szCs w:val="24"/>
          <w:lang w:val="ro-RO"/>
        </w:rPr>
        <w:t xml:space="preserve"> </w:t>
      </w:r>
      <w:r w:rsidRPr="00D45612">
        <w:rPr>
          <w:rFonts w:ascii="Trebuchet MS" w:eastAsia="Arial" w:hAnsi="Trebuchet MS"/>
          <w:bCs/>
          <w:sz w:val="24"/>
          <w:szCs w:val="24"/>
          <w:lang w:val="ro-RO"/>
        </w:rPr>
        <w:t>s</w:t>
      </w:r>
      <w:r w:rsidRPr="00D45612">
        <w:rPr>
          <w:rFonts w:ascii="Trebuchet MS" w:eastAsia="Arial" w:hAnsi="Trebuchet MS"/>
          <w:bCs/>
          <w:spacing w:val="-1"/>
          <w:sz w:val="24"/>
          <w:szCs w:val="24"/>
          <w:lang w:val="ro-RO"/>
        </w:rPr>
        <w:t>t</w:t>
      </w:r>
      <w:r w:rsidRPr="00D45612">
        <w:rPr>
          <w:rFonts w:ascii="Trebuchet MS" w:eastAsia="Arial" w:hAnsi="Trebuchet MS"/>
          <w:bCs/>
          <w:sz w:val="24"/>
          <w:szCs w:val="24"/>
          <w:lang w:val="ro-RO"/>
        </w:rPr>
        <w:t>r.</w:t>
      </w:r>
      <w:r w:rsidRPr="00D45612">
        <w:rPr>
          <w:rFonts w:ascii="Trebuchet MS" w:eastAsia="Arial" w:hAnsi="Trebuchet MS"/>
          <w:bCs/>
          <w:spacing w:val="7"/>
          <w:sz w:val="24"/>
          <w:szCs w:val="24"/>
          <w:lang w:val="ro-RO"/>
        </w:rPr>
        <w:t xml:space="preserve"> </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4"/>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0"/>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z w:val="24"/>
          <w:szCs w:val="24"/>
          <w:lang w:val="ro-RO"/>
        </w:rPr>
        <w:t>.</w:t>
      </w:r>
      <w:r w:rsidRPr="00D45612">
        <w:rPr>
          <w:rFonts w:ascii="Trebuchet MS" w:eastAsia="Arial" w:hAnsi="Trebuchet MS"/>
          <w:bCs/>
          <w:spacing w:val="7"/>
          <w:sz w:val="24"/>
          <w:szCs w:val="24"/>
          <w:lang w:val="ro-RO"/>
        </w:rPr>
        <w:t xml:space="preserve"> </w:t>
      </w:r>
      <w:r w:rsidRPr="00D45612">
        <w:rPr>
          <w:rFonts w:ascii="Trebuchet MS" w:eastAsia="Arial" w:hAnsi="Trebuchet MS"/>
          <w:bCs/>
          <w:sz w:val="24"/>
          <w:szCs w:val="24"/>
          <w:lang w:val="ro-RO"/>
        </w:rPr>
        <w:t>n</w:t>
      </w:r>
      <w:r w:rsidRPr="00D45612">
        <w:rPr>
          <w:rFonts w:ascii="Trebuchet MS" w:eastAsia="Arial" w:hAnsi="Trebuchet MS"/>
          <w:bCs/>
          <w:spacing w:val="-2"/>
          <w:sz w:val="24"/>
          <w:szCs w:val="24"/>
          <w:lang w:val="ro-RO"/>
        </w:rPr>
        <w:t>r</w:t>
      </w:r>
      <w:r w:rsidRPr="00D45612">
        <w:rPr>
          <w:rFonts w:ascii="Trebuchet MS" w:eastAsia="Arial" w:hAnsi="Trebuchet MS"/>
          <w:bCs/>
          <w:sz w:val="24"/>
          <w:szCs w:val="24"/>
          <w:lang w:val="ro-RO"/>
        </w:rPr>
        <w:t>.</w:t>
      </w:r>
      <w:r w:rsidRPr="00D45612">
        <w:rPr>
          <w:rFonts w:ascii="Trebuchet MS" w:eastAsia="Arial" w:hAnsi="Trebuchet MS"/>
          <w:bCs/>
          <w:spacing w:val="7"/>
          <w:sz w:val="24"/>
          <w:szCs w:val="24"/>
          <w:lang w:val="ro-RO"/>
        </w:rPr>
        <w:t xml:space="preserve"> </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z w:val="24"/>
          <w:szCs w:val="24"/>
          <w:lang w:val="ro-RO"/>
        </w:rPr>
        <w:t>,</w:t>
      </w:r>
      <w:r w:rsidR="00DF56BF" w:rsidRPr="00D45612">
        <w:rPr>
          <w:rFonts w:ascii="Trebuchet MS" w:eastAsia="Arial" w:hAnsi="Trebuchet MS"/>
          <w:bCs/>
          <w:sz w:val="24"/>
          <w:szCs w:val="24"/>
          <w:lang w:val="ro-RO"/>
        </w:rPr>
        <w:t xml:space="preserve"> </w:t>
      </w:r>
      <w:r w:rsidRPr="00D45612">
        <w:rPr>
          <w:rFonts w:ascii="Trebuchet MS" w:eastAsia="Arial" w:hAnsi="Trebuchet MS"/>
          <w:bCs/>
          <w:sz w:val="24"/>
          <w:szCs w:val="24"/>
          <w:lang w:val="ro-RO"/>
        </w:rPr>
        <w:t>sec</w:t>
      </w:r>
      <w:r w:rsidRPr="00D45612">
        <w:rPr>
          <w:rFonts w:ascii="Trebuchet MS" w:eastAsia="Arial" w:hAnsi="Trebuchet MS"/>
          <w:bCs/>
          <w:spacing w:val="1"/>
          <w:sz w:val="24"/>
          <w:szCs w:val="24"/>
          <w:lang w:val="ro-RO"/>
        </w:rPr>
        <w:t>t</w:t>
      </w:r>
      <w:r w:rsidRPr="00D45612">
        <w:rPr>
          <w:rFonts w:ascii="Trebuchet MS" w:eastAsia="Arial" w:hAnsi="Trebuchet MS"/>
          <w:bCs/>
          <w:sz w:val="24"/>
          <w:szCs w:val="24"/>
          <w:lang w:val="ro-RO"/>
        </w:rPr>
        <w:t>or</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j</w:t>
      </w:r>
      <w:r w:rsidRPr="00D45612">
        <w:rPr>
          <w:rFonts w:ascii="Trebuchet MS" w:eastAsia="Arial" w:hAnsi="Trebuchet MS"/>
          <w:bCs/>
          <w:sz w:val="24"/>
          <w:szCs w:val="24"/>
          <w:lang w:val="ro-RO"/>
        </w:rPr>
        <w:t>ud</w:t>
      </w:r>
      <w:r w:rsidRPr="00D45612">
        <w:rPr>
          <w:rFonts w:ascii="Trebuchet MS" w:eastAsia="Arial" w:hAnsi="Trebuchet MS"/>
          <w:bCs/>
          <w:spacing w:val="-14"/>
          <w:sz w:val="24"/>
          <w:szCs w:val="24"/>
          <w:lang w:val="ro-RO"/>
        </w:rPr>
        <w:t>e</w:t>
      </w:r>
      <w:r w:rsidRPr="00D45612">
        <w:rPr>
          <w:rFonts w:ascii="Trebuchet MS" w:eastAsia="Arial" w:hAnsi="Trebuchet MS"/>
          <w:bCs/>
          <w:spacing w:val="1"/>
          <w:sz w:val="24"/>
          <w:szCs w:val="24"/>
          <w:lang w:val="ro-RO"/>
        </w:rPr>
        <w:t>ț</w:t>
      </w:r>
      <w:r w:rsidRPr="00D45612">
        <w:rPr>
          <w:rFonts w:ascii="Trebuchet MS" w:eastAsia="Arial" w:hAnsi="Trebuchet MS"/>
          <w:bCs/>
          <w:spacing w:val="-3"/>
          <w:sz w:val="24"/>
          <w:szCs w:val="24"/>
          <w:lang w:val="ro-RO"/>
        </w:rPr>
        <w:t>u</w:t>
      </w:r>
      <w:r w:rsidRPr="00D45612">
        <w:rPr>
          <w:rFonts w:ascii="Trebuchet MS" w:eastAsia="Arial" w:hAnsi="Trebuchet MS"/>
          <w:bCs/>
          <w:sz w:val="24"/>
          <w:szCs w:val="24"/>
          <w:lang w:val="ro-RO"/>
        </w:rPr>
        <w:t xml:space="preserve">l    </w:t>
      </w:r>
      <w:r w:rsidRPr="00D45612">
        <w:rPr>
          <w:rFonts w:ascii="Trebuchet MS" w:eastAsia="Arial" w:hAnsi="Trebuchet MS"/>
          <w:bCs/>
          <w:spacing w:val="14"/>
          <w:sz w:val="24"/>
          <w:szCs w:val="24"/>
          <w:lang w:val="ro-RO"/>
        </w:rPr>
        <w:t xml:space="preserve"> </w:t>
      </w:r>
      <w:r w:rsidRPr="00D45612">
        <w:rPr>
          <w:rFonts w:ascii="Trebuchet MS" w:eastAsia="Arial" w:hAnsi="Trebuchet MS"/>
          <w:bCs/>
          <w:sz w:val="24"/>
          <w:szCs w:val="24"/>
          <w:lang w:val="ro-RO"/>
        </w:rPr>
        <w:t>……</w:t>
      </w:r>
      <w:r w:rsidRPr="00D45612">
        <w:rPr>
          <w:rFonts w:ascii="Trebuchet MS" w:eastAsia="Arial" w:hAnsi="Trebuchet MS"/>
          <w:bCs/>
          <w:spacing w:val="-2"/>
          <w:sz w:val="24"/>
          <w:szCs w:val="24"/>
          <w:lang w:val="ro-RO"/>
        </w:rPr>
        <w:t>…</w:t>
      </w:r>
      <w:r w:rsidRPr="00D45612">
        <w:rPr>
          <w:rFonts w:ascii="Trebuchet MS" w:eastAsia="Arial" w:hAnsi="Trebuchet MS"/>
          <w:bCs/>
          <w:sz w:val="24"/>
          <w:szCs w:val="24"/>
          <w:lang w:val="ro-RO"/>
        </w:rPr>
        <w:t>………</w:t>
      </w:r>
      <w:r w:rsidRPr="00D45612">
        <w:rPr>
          <w:rFonts w:ascii="Trebuchet MS" w:eastAsia="Arial" w:hAnsi="Trebuchet MS"/>
          <w:bCs/>
          <w:spacing w:val="-2"/>
          <w:sz w:val="24"/>
          <w:szCs w:val="24"/>
          <w:lang w:val="ro-RO"/>
        </w:rPr>
        <w:t>…</w:t>
      </w:r>
      <w:r w:rsidRPr="00D45612">
        <w:rPr>
          <w:rFonts w:ascii="Trebuchet MS" w:eastAsia="Arial" w:hAnsi="Trebuchet MS"/>
          <w:bCs/>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z w:val="24"/>
          <w:szCs w:val="24"/>
          <w:lang w:val="ro-RO"/>
        </w:rPr>
        <w:t xml:space="preserve">,   </w:t>
      </w:r>
      <w:r w:rsidRPr="00D45612">
        <w:rPr>
          <w:rFonts w:ascii="Trebuchet MS" w:eastAsia="Arial" w:hAnsi="Trebuchet MS"/>
          <w:bCs/>
          <w:spacing w:val="59"/>
          <w:sz w:val="24"/>
          <w:szCs w:val="24"/>
          <w:lang w:val="ro-RO"/>
        </w:rPr>
        <w:t xml:space="preserve"> </w:t>
      </w:r>
      <w:r w:rsidRPr="00D45612">
        <w:rPr>
          <w:rFonts w:ascii="Trebuchet MS" w:eastAsia="Arial" w:hAnsi="Trebuchet MS"/>
          <w:bCs/>
          <w:spacing w:val="-1"/>
          <w:sz w:val="24"/>
          <w:szCs w:val="24"/>
          <w:lang w:val="ro-RO"/>
        </w:rPr>
        <w:t>R</w:t>
      </w:r>
      <w:r w:rsidRPr="00D45612">
        <w:rPr>
          <w:rFonts w:ascii="Trebuchet MS" w:eastAsia="Arial" w:hAnsi="Trebuchet MS"/>
          <w:bCs/>
          <w:spacing w:val="-3"/>
          <w:sz w:val="24"/>
          <w:szCs w:val="24"/>
          <w:lang w:val="ro-RO"/>
        </w:rPr>
        <w:t>o</w:t>
      </w:r>
      <w:r w:rsidRPr="00D45612">
        <w:rPr>
          <w:rFonts w:ascii="Trebuchet MS" w:eastAsia="Arial" w:hAnsi="Trebuchet MS"/>
          <w:bCs/>
          <w:sz w:val="24"/>
          <w:szCs w:val="24"/>
          <w:lang w:val="ro-RO"/>
        </w:rPr>
        <w:t>mân</w:t>
      </w:r>
      <w:r w:rsidRPr="00D45612">
        <w:rPr>
          <w:rFonts w:ascii="Trebuchet MS" w:eastAsia="Arial" w:hAnsi="Trebuchet MS"/>
          <w:bCs/>
          <w:spacing w:val="1"/>
          <w:sz w:val="24"/>
          <w:szCs w:val="24"/>
          <w:lang w:val="ro-RO"/>
        </w:rPr>
        <w:t>i</w:t>
      </w:r>
      <w:r w:rsidRPr="00D45612">
        <w:rPr>
          <w:rFonts w:ascii="Trebuchet MS" w:eastAsia="Arial" w:hAnsi="Trebuchet MS"/>
          <w:bCs/>
          <w:spacing w:val="-3"/>
          <w:sz w:val="24"/>
          <w:szCs w:val="24"/>
          <w:lang w:val="ro-RO"/>
        </w:rPr>
        <w:t>a</w:t>
      </w:r>
      <w:r w:rsidRPr="00D45612">
        <w:rPr>
          <w:rFonts w:ascii="Trebuchet MS" w:eastAsia="Arial" w:hAnsi="Trebuchet MS"/>
          <w:bCs/>
          <w:sz w:val="24"/>
          <w:szCs w:val="24"/>
          <w:lang w:val="ro-RO"/>
        </w:rPr>
        <w:t xml:space="preserve">,   </w:t>
      </w:r>
      <w:r w:rsidRPr="00D45612">
        <w:rPr>
          <w:rFonts w:ascii="Trebuchet MS" w:eastAsia="Arial" w:hAnsi="Trebuchet MS"/>
          <w:bCs/>
          <w:spacing w:val="59"/>
          <w:sz w:val="24"/>
          <w:szCs w:val="24"/>
          <w:lang w:val="ro-RO"/>
        </w:rPr>
        <w:t xml:space="preserve"> </w:t>
      </w:r>
      <w:r w:rsidRPr="00D45612">
        <w:rPr>
          <w:rFonts w:ascii="Trebuchet MS" w:eastAsia="Arial" w:hAnsi="Trebuchet MS"/>
          <w:bCs/>
          <w:spacing w:val="1"/>
          <w:sz w:val="24"/>
          <w:szCs w:val="24"/>
          <w:lang w:val="ro-RO"/>
        </w:rPr>
        <w:t>t</w:t>
      </w:r>
      <w:r w:rsidRPr="00D45612">
        <w:rPr>
          <w:rFonts w:ascii="Trebuchet MS" w:eastAsia="Arial" w:hAnsi="Trebuchet MS"/>
          <w:bCs/>
          <w:sz w:val="24"/>
          <w:szCs w:val="24"/>
          <w:lang w:val="ro-RO"/>
        </w:rPr>
        <w:t>e</w:t>
      </w:r>
      <w:r w:rsidRPr="00D45612">
        <w:rPr>
          <w:rFonts w:ascii="Trebuchet MS" w:eastAsia="Arial" w:hAnsi="Trebuchet MS"/>
          <w:bCs/>
          <w:spacing w:val="1"/>
          <w:sz w:val="24"/>
          <w:szCs w:val="24"/>
          <w:lang w:val="ro-RO"/>
        </w:rPr>
        <w:t>l</w:t>
      </w:r>
      <w:r w:rsidRPr="00D45612">
        <w:rPr>
          <w:rFonts w:ascii="Trebuchet MS" w:eastAsia="Arial" w:hAnsi="Trebuchet MS"/>
          <w:bCs/>
          <w:spacing w:val="-3"/>
          <w:sz w:val="24"/>
          <w:szCs w:val="24"/>
          <w:lang w:val="ro-RO"/>
        </w:rPr>
        <w:t>e</w:t>
      </w:r>
      <w:r w:rsidRPr="00D45612">
        <w:rPr>
          <w:rFonts w:ascii="Trebuchet MS" w:eastAsia="Arial" w:hAnsi="Trebuchet MS"/>
          <w:bCs/>
          <w:spacing w:val="1"/>
          <w:sz w:val="24"/>
          <w:szCs w:val="24"/>
          <w:lang w:val="ro-RO"/>
        </w:rPr>
        <w:t>f</w:t>
      </w:r>
      <w:r w:rsidRPr="00D45612">
        <w:rPr>
          <w:rFonts w:ascii="Trebuchet MS" w:eastAsia="Arial" w:hAnsi="Trebuchet MS"/>
          <w:bCs/>
          <w:sz w:val="24"/>
          <w:szCs w:val="24"/>
          <w:lang w:val="ro-RO"/>
        </w:rPr>
        <w:t xml:space="preserve">on    </w:t>
      </w:r>
      <w:r w:rsidRPr="00D45612">
        <w:rPr>
          <w:rFonts w:ascii="Trebuchet MS" w:eastAsia="Arial" w:hAnsi="Trebuchet MS"/>
          <w:bCs/>
          <w:spacing w:val="1"/>
          <w:sz w:val="24"/>
          <w:szCs w:val="24"/>
          <w:lang w:val="ro-RO"/>
        </w:rPr>
        <w:t xml:space="preserve"> </w:t>
      </w:r>
      <w:r w:rsidRPr="00D45612">
        <w:rPr>
          <w:rFonts w:ascii="Trebuchet MS" w:eastAsia="Arial" w:hAnsi="Trebuchet MS"/>
          <w:bCs/>
          <w:spacing w:val="-2"/>
          <w:sz w:val="24"/>
          <w:szCs w:val="24"/>
          <w:lang w:val="ro-RO"/>
        </w:rPr>
        <w:t>…</w:t>
      </w:r>
      <w:r w:rsidRPr="00D45612">
        <w:rPr>
          <w:rFonts w:ascii="Trebuchet MS" w:eastAsia="Arial" w:hAnsi="Trebuchet MS"/>
          <w:bCs/>
          <w:sz w:val="24"/>
          <w:szCs w:val="24"/>
          <w:lang w:val="ro-RO"/>
        </w:rPr>
        <w:t>……</w:t>
      </w:r>
      <w:r w:rsidRPr="00D45612">
        <w:rPr>
          <w:rFonts w:ascii="Trebuchet MS" w:eastAsia="Arial" w:hAnsi="Trebuchet MS"/>
          <w:bCs/>
          <w:spacing w:val="-2"/>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z w:val="24"/>
          <w:szCs w:val="24"/>
          <w:lang w:val="ro-RO"/>
        </w:rPr>
        <w:t xml:space="preserve">,   </w:t>
      </w:r>
      <w:r w:rsidRPr="00D45612">
        <w:rPr>
          <w:rFonts w:ascii="Trebuchet MS" w:eastAsia="Arial" w:hAnsi="Trebuchet MS"/>
          <w:bCs/>
          <w:spacing w:val="59"/>
          <w:sz w:val="24"/>
          <w:szCs w:val="24"/>
          <w:lang w:val="ro-RO"/>
        </w:rPr>
        <w:t xml:space="preserve"> </w:t>
      </w:r>
      <w:r w:rsidRPr="00D45612">
        <w:rPr>
          <w:rFonts w:ascii="Trebuchet MS" w:eastAsia="Arial" w:hAnsi="Trebuchet MS"/>
          <w:bCs/>
          <w:spacing w:val="1"/>
          <w:sz w:val="24"/>
          <w:szCs w:val="24"/>
          <w:lang w:val="ro-RO"/>
        </w:rPr>
        <w:t>f</w:t>
      </w:r>
      <w:r w:rsidRPr="00D45612">
        <w:rPr>
          <w:rFonts w:ascii="Trebuchet MS" w:eastAsia="Arial" w:hAnsi="Trebuchet MS"/>
          <w:bCs/>
          <w:sz w:val="24"/>
          <w:szCs w:val="24"/>
          <w:lang w:val="ro-RO"/>
        </w:rPr>
        <w:t>ax</w:t>
      </w:r>
      <w:r w:rsidR="00DF56BF" w:rsidRPr="00D45612">
        <w:rPr>
          <w:rFonts w:ascii="Trebuchet MS" w:eastAsia="Arial" w:hAnsi="Trebuchet MS"/>
          <w:bCs/>
          <w:sz w:val="24"/>
          <w:szCs w:val="24"/>
          <w:lang w:val="ro-RO"/>
        </w:rPr>
        <w:t xml:space="preserve"> </w:t>
      </w:r>
      <w:r w:rsidRPr="00D45612">
        <w:rPr>
          <w:rFonts w:ascii="Trebuchet MS" w:eastAsia="Arial" w:hAnsi="Trebuchet MS"/>
          <w:bCs/>
          <w:sz w:val="24"/>
          <w:szCs w:val="24"/>
          <w:lang w:val="ro-RO"/>
        </w:rPr>
        <w:t>………</w:t>
      </w:r>
      <w:r w:rsidRPr="00D45612">
        <w:rPr>
          <w:rFonts w:ascii="Trebuchet MS" w:eastAsia="Arial" w:hAnsi="Trebuchet MS"/>
          <w:bCs/>
          <w:spacing w:val="-2"/>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2"/>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z w:val="24"/>
          <w:szCs w:val="24"/>
          <w:lang w:val="ro-RO"/>
        </w:rPr>
        <w:t>,</w:t>
      </w:r>
      <w:r w:rsidRPr="00D45612">
        <w:rPr>
          <w:rFonts w:ascii="Trebuchet MS" w:eastAsia="Arial" w:hAnsi="Trebuchet MS"/>
          <w:bCs/>
          <w:spacing w:val="4"/>
          <w:sz w:val="24"/>
          <w:szCs w:val="24"/>
          <w:lang w:val="ro-RO"/>
        </w:rPr>
        <w:t xml:space="preserve"> </w:t>
      </w:r>
      <w:r w:rsidRPr="00D45612">
        <w:rPr>
          <w:rFonts w:ascii="Trebuchet MS" w:eastAsia="Arial" w:hAnsi="Trebuchet MS"/>
          <w:bCs/>
          <w:sz w:val="24"/>
          <w:szCs w:val="24"/>
          <w:lang w:val="ro-RO"/>
        </w:rPr>
        <w:t>p</w:t>
      </w:r>
      <w:r w:rsidRPr="00D45612">
        <w:rPr>
          <w:rFonts w:ascii="Trebuchet MS" w:eastAsia="Arial" w:hAnsi="Trebuchet MS"/>
          <w:bCs/>
          <w:spacing w:val="1"/>
          <w:sz w:val="24"/>
          <w:szCs w:val="24"/>
          <w:lang w:val="ro-RO"/>
        </w:rPr>
        <w:t>o</w:t>
      </w:r>
      <w:r w:rsidRPr="00D45612">
        <w:rPr>
          <w:rFonts w:ascii="Trebuchet MS" w:eastAsia="Arial" w:hAnsi="Trebuchet MS"/>
          <w:bCs/>
          <w:position w:val="1"/>
          <w:sz w:val="24"/>
          <w:szCs w:val="24"/>
          <w:lang w:val="ro-RO"/>
        </w:rPr>
        <w:t>ș</w:t>
      </w:r>
      <w:r w:rsidRPr="00D45612">
        <w:rPr>
          <w:rFonts w:ascii="Trebuchet MS" w:eastAsia="Arial" w:hAnsi="Trebuchet MS"/>
          <w:bCs/>
          <w:spacing w:val="1"/>
          <w:position w:val="1"/>
          <w:sz w:val="24"/>
          <w:szCs w:val="24"/>
          <w:lang w:val="ro-RO"/>
        </w:rPr>
        <w:t>t</w:t>
      </w:r>
      <w:r w:rsidRPr="00D45612">
        <w:rPr>
          <w:rFonts w:ascii="Trebuchet MS" w:eastAsia="Arial" w:hAnsi="Trebuchet MS"/>
          <w:bCs/>
          <w:position w:val="1"/>
          <w:sz w:val="24"/>
          <w:szCs w:val="24"/>
          <w:lang w:val="ro-RO"/>
        </w:rPr>
        <w:t>ă</w:t>
      </w:r>
      <w:r w:rsidRPr="00D45612">
        <w:rPr>
          <w:rFonts w:ascii="Trebuchet MS" w:eastAsia="Arial" w:hAnsi="Trebuchet MS"/>
          <w:bCs/>
          <w:spacing w:val="3"/>
          <w:position w:val="1"/>
          <w:sz w:val="24"/>
          <w:szCs w:val="24"/>
          <w:lang w:val="ro-RO"/>
        </w:rPr>
        <w:t xml:space="preserve"> </w:t>
      </w:r>
      <w:r w:rsidRPr="00D45612">
        <w:rPr>
          <w:rFonts w:ascii="Trebuchet MS" w:eastAsia="Arial" w:hAnsi="Trebuchet MS"/>
          <w:bCs/>
          <w:spacing w:val="-3"/>
          <w:position w:val="1"/>
          <w:sz w:val="24"/>
          <w:szCs w:val="24"/>
          <w:lang w:val="ro-RO"/>
        </w:rPr>
        <w:t>e</w:t>
      </w:r>
      <w:r w:rsidRPr="00D45612">
        <w:rPr>
          <w:rFonts w:ascii="Trebuchet MS" w:eastAsia="Arial" w:hAnsi="Trebuchet MS"/>
          <w:bCs/>
          <w:spacing w:val="-1"/>
          <w:position w:val="1"/>
          <w:sz w:val="24"/>
          <w:szCs w:val="24"/>
          <w:lang w:val="ro-RO"/>
        </w:rPr>
        <w:t>l</w:t>
      </w:r>
      <w:r w:rsidRPr="00D45612">
        <w:rPr>
          <w:rFonts w:ascii="Trebuchet MS" w:eastAsia="Arial" w:hAnsi="Trebuchet MS"/>
          <w:bCs/>
          <w:position w:val="1"/>
          <w:sz w:val="24"/>
          <w:szCs w:val="24"/>
          <w:lang w:val="ro-RO"/>
        </w:rPr>
        <w:t>ec</w:t>
      </w:r>
      <w:r w:rsidRPr="00D45612">
        <w:rPr>
          <w:rFonts w:ascii="Trebuchet MS" w:eastAsia="Arial" w:hAnsi="Trebuchet MS"/>
          <w:bCs/>
          <w:spacing w:val="1"/>
          <w:position w:val="1"/>
          <w:sz w:val="24"/>
          <w:szCs w:val="24"/>
          <w:lang w:val="ro-RO"/>
        </w:rPr>
        <w:t>t</w:t>
      </w:r>
      <w:r w:rsidRPr="00D45612">
        <w:rPr>
          <w:rFonts w:ascii="Trebuchet MS" w:eastAsia="Arial" w:hAnsi="Trebuchet MS"/>
          <w:bCs/>
          <w:position w:val="1"/>
          <w:sz w:val="24"/>
          <w:szCs w:val="24"/>
          <w:lang w:val="ro-RO"/>
        </w:rPr>
        <w:t>ron</w:t>
      </w:r>
      <w:r w:rsidRPr="00D45612">
        <w:rPr>
          <w:rFonts w:ascii="Trebuchet MS" w:eastAsia="Arial" w:hAnsi="Trebuchet MS"/>
          <w:bCs/>
          <w:spacing w:val="1"/>
          <w:position w:val="1"/>
          <w:sz w:val="24"/>
          <w:szCs w:val="24"/>
          <w:lang w:val="ro-RO"/>
        </w:rPr>
        <w:t>i</w:t>
      </w:r>
      <w:r w:rsidRPr="00D45612">
        <w:rPr>
          <w:rFonts w:ascii="Trebuchet MS" w:eastAsia="Arial" w:hAnsi="Trebuchet MS"/>
          <w:bCs/>
          <w:position w:val="1"/>
          <w:sz w:val="24"/>
          <w:szCs w:val="24"/>
          <w:lang w:val="ro-RO"/>
        </w:rPr>
        <w:t>că</w:t>
      </w:r>
      <w:r w:rsidRPr="00D45612">
        <w:rPr>
          <w:rFonts w:ascii="Trebuchet MS" w:eastAsia="Arial" w:hAnsi="Trebuchet MS"/>
          <w:bCs/>
          <w:spacing w:val="1"/>
          <w:position w:val="1"/>
          <w:sz w:val="24"/>
          <w:szCs w:val="24"/>
          <w:lang w:val="ro-RO"/>
        </w:rPr>
        <w:t xml:space="preserve"> .</w:t>
      </w:r>
      <w:r w:rsidRPr="00D45612">
        <w:rPr>
          <w:rFonts w:ascii="Trebuchet MS" w:eastAsia="Arial" w:hAnsi="Trebuchet MS"/>
          <w:bCs/>
          <w:spacing w:val="-1"/>
          <w:position w:val="1"/>
          <w:sz w:val="24"/>
          <w:szCs w:val="24"/>
          <w:lang w:val="ro-RO"/>
        </w:rPr>
        <w:t>.</w:t>
      </w:r>
      <w:r w:rsidRPr="00D45612">
        <w:rPr>
          <w:rFonts w:ascii="Trebuchet MS" w:eastAsia="Arial" w:hAnsi="Trebuchet MS"/>
          <w:bCs/>
          <w:spacing w:val="3"/>
          <w:position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0"/>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z w:val="24"/>
          <w:szCs w:val="24"/>
          <w:lang w:val="ro-RO"/>
        </w:rPr>
        <w:t>,</w:t>
      </w:r>
      <w:r w:rsidRPr="00D45612">
        <w:rPr>
          <w:rFonts w:ascii="Trebuchet MS" w:eastAsia="Arial" w:hAnsi="Trebuchet MS"/>
          <w:bCs/>
          <w:spacing w:val="4"/>
          <w:sz w:val="24"/>
          <w:szCs w:val="24"/>
          <w:lang w:val="ro-RO"/>
        </w:rPr>
        <w:t xml:space="preserve"> </w:t>
      </w:r>
      <w:r w:rsidRPr="00D45612">
        <w:rPr>
          <w:rFonts w:ascii="Trebuchet MS" w:eastAsia="Arial" w:hAnsi="Trebuchet MS"/>
          <w:bCs/>
          <w:sz w:val="24"/>
          <w:szCs w:val="24"/>
          <w:lang w:val="ro-RO"/>
        </w:rPr>
        <w:t>repr</w:t>
      </w:r>
      <w:r w:rsidRPr="00D45612">
        <w:rPr>
          <w:rFonts w:ascii="Trebuchet MS" w:eastAsia="Arial" w:hAnsi="Trebuchet MS"/>
          <w:bCs/>
          <w:spacing w:val="-3"/>
          <w:sz w:val="24"/>
          <w:szCs w:val="24"/>
          <w:lang w:val="ro-RO"/>
        </w:rPr>
        <w:t>e</w:t>
      </w:r>
      <w:r w:rsidRPr="00D45612">
        <w:rPr>
          <w:rFonts w:ascii="Trebuchet MS" w:eastAsia="Arial" w:hAnsi="Trebuchet MS"/>
          <w:bCs/>
          <w:sz w:val="24"/>
          <w:szCs w:val="24"/>
          <w:lang w:val="ro-RO"/>
        </w:rPr>
        <w:t>zen</w:t>
      </w:r>
      <w:r w:rsidRPr="00D45612">
        <w:rPr>
          <w:rFonts w:ascii="Trebuchet MS" w:eastAsia="Arial" w:hAnsi="Trebuchet MS"/>
          <w:bCs/>
          <w:spacing w:val="1"/>
          <w:sz w:val="24"/>
          <w:szCs w:val="24"/>
          <w:lang w:val="ro-RO"/>
        </w:rPr>
        <w:t>t</w:t>
      </w:r>
      <w:r w:rsidRPr="00D45612">
        <w:rPr>
          <w:rFonts w:ascii="Trebuchet MS" w:eastAsia="Arial" w:hAnsi="Trebuchet MS"/>
          <w:bCs/>
          <w:sz w:val="24"/>
          <w:szCs w:val="24"/>
          <w:lang w:val="ro-RO"/>
        </w:rPr>
        <w:t>a</w:t>
      </w:r>
      <w:r w:rsidRPr="00D45612">
        <w:rPr>
          <w:rFonts w:ascii="Trebuchet MS" w:eastAsia="Arial" w:hAnsi="Trebuchet MS"/>
          <w:bCs/>
          <w:spacing w:val="1"/>
          <w:sz w:val="24"/>
          <w:szCs w:val="24"/>
          <w:lang w:val="ro-RO"/>
        </w:rPr>
        <w:t>t</w:t>
      </w:r>
      <w:r w:rsidRPr="00D45612">
        <w:rPr>
          <w:rFonts w:ascii="Trebuchet MS" w:eastAsia="Arial" w:hAnsi="Trebuchet MS"/>
          <w:bCs/>
          <w:sz w:val="24"/>
          <w:szCs w:val="24"/>
          <w:lang w:val="ro-RO"/>
        </w:rPr>
        <w:t>ă</w:t>
      </w:r>
      <w:r w:rsidRPr="00D45612">
        <w:rPr>
          <w:rFonts w:ascii="Trebuchet MS" w:eastAsia="Arial" w:hAnsi="Trebuchet MS"/>
          <w:bCs/>
          <w:spacing w:val="1"/>
          <w:sz w:val="24"/>
          <w:szCs w:val="24"/>
          <w:lang w:val="ro-RO"/>
        </w:rPr>
        <w:t xml:space="preserve"> l</w:t>
      </w:r>
      <w:r w:rsidRPr="00D45612">
        <w:rPr>
          <w:rFonts w:ascii="Trebuchet MS" w:eastAsia="Arial" w:hAnsi="Trebuchet MS"/>
          <w:bCs/>
          <w:sz w:val="24"/>
          <w:szCs w:val="24"/>
          <w:lang w:val="ro-RO"/>
        </w:rPr>
        <w:t>egal</w:t>
      </w:r>
      <w:r w:rsidRPr="00D45612">
        <w:rPr>
          <w:rFonts w:ascii="Trebuchet MS" w:eastAsia="Arial" w:hAnsi="Trebuchet MS"/>
          <w:bCs/>
          <w:spacing w:val="4"/>
          <w:sz w:val="24"/>
          <w:szCs w:val="24"/>
          <w:lang w:val="ro-RO"/>
        </w:rPr>
        <w:t xml:space="preserve"> </w:t>
      </w:r>
      <w:r w:rsidRPr="00D45612">
        <w:rPr>
          <w:rFonts w:ascii="Trebuchet MS" w:eastAsia="Arial" w:hAnsi="Trebuchet MS"/>
          <w:bCs/>
          <w:sz w:val="24"/>
          <w:szCs w:val="24"/>
          <w:lang w:val="ro-RO"/>
        </w:rPr>
        <w:t>p</w:t>
      </w:r>
      <w:r w:rsidRPr="00D45612">
        <w:rPr>
          <w:rFonts w:ascii="Trebuchet MS" w:eastAsia="Arial" w:hAnsi="Trebuchet MS"/>
          <w:bCs/>
          <w:spacing w:val="-2"/>
          <w:sz w:val="24"/>
          <w:szCs w:val="24"/>
          <w:lang w:val="ro-RO"/>
        </w:rPr>
        <w:t>r</w:t>
      </w:r>
      <w:r w:rsidRPr="00D45612">
        <w:rPr>
          <w:rFonts w:ascii="Trebuchet MS" w:eastAsia="Arial" w:hAnsi="Trebuchet MS"/>
          <w:bCs/>
          <w:spacing w:val="1"/>
          <w:sz w:val="24"/>
          <w:szCs w:val="24"/>
          <w:lang w:val="ro-RO"/>
        </w:rPr>
        <w:t>i</w:t>
      </w:r>
      <w:r w:rsidRPr="00D45612">
        <w:rPr>
          <w:rFonts w:ascii="Trebuchet MS" w:eastAsia="Arial" w:hAnsi="Trebuchet MS"/>
          <w:bCs/>
          <w:sz w:val="24"/>
          <w:szCs w:val="24"/>
          <w:lang w:val="ro-RO"/>
        </w:rPr>
        <w:t>n</w:t>
      </w:r>
      <w:r w:rsidR="00DF56BF" w:rsidRPr="00D45612">
        <w:rPr>
          <w:rFonts w:ascii="Trebuchet MS" w:eastAsia="Arial" w:hAnsi="Trebuchet MS"/>
          <w:bCs/>
          <w:sz w:val="24"/>
          <w:szCs w:val="24"/>
          <w:lang w:val="ro-RO"/>
        </w:rPr>
        <w:t xml:space="preserve"> </w:t>
      </w:r>
      <w:r w:rsidRPr="00D45612">
        <w:rPr>
          <w:rFonts w:ascii="Trebuchet MS" w:eastAsia="Arial" w:hAnsi="Trebuchet MS"/>
          <w:bCs/>
          <w:sz w:val="24"/>
          <w:szCs w:val="24"/>
          <w:lang w:val="ro-RO"/>
        </w:rPr>
        <w:t>………</w:t>
      </w:r>
      <w:r w:rsidRPr="00D45612">
        <w:rPr>
          <w:rFonts w:ascii="Trebuchet MS" w:eastAsia="Arial" w:hAnsi="Trebuchet MS"/>
          <w:bCs/>
          <w:spacing w:val="-2"/>
          <w:sz w:val="24"/>
          <w:szCs w:val="24"/>
          <w:lang w:val="ro-RO"/>
        </w:rPr>
        <w:t>…</w:t>
      </w:r>
      <w:r w:rsidRPr="00D45612">
        <w:rPr>
          <w:rFonts w:ascii="Trebuchet MS" w:eastAsia="Arial" w:hAnsi="Trebuchet MS"/>
          <w:bCs/>
          <w:sz w:val="24"/>
          <w:szCs w:val="24"/>
          <w:lang w:val="ro-RO"/>
        </w:rPr>
        <w:t>……</w:t>
      </w:r>
      <w:r w:rsidRPr="00D45612">
        <w:rPr>
          <w:rFonts w:ascii="Trebuchet MS" w:eastAsia="Arial" w:hAnsi="Trebuchet MS"/>
          <w:bCs/>
          <w:spacing w:val="-2"/>
          <w:sz w:val="24"/>
          <w:szCs w:val="24"/>
          <w:lang w:val="ro-RO"/>
        </w:rPr>
        <w:t>…</w:t>
      </w:r>
      <w:r w:rsidRPr="00D45612">
        <w:rPr>
          <w:rFonts w:ascii="Trebuchet MS" w:eastAsia="Arial" w:hAnsi="Trebuchet MS"/>
          <w:bCs/>
          <w:sz w:val="24"/>
          <w:szCs w:val="24"/>
          <w:lang w:val="ro-RO"/>
        </w:rPr>
        <w:t>……</w:t>
      </w:r>
      <w:r w:rsidRPr="00D45612">
        <w:rPr>
          <w:rFonts w:ascii="Trebuchet MS" w:eastAsia="Arial" w:hAnsi="Trebuchet MS"/>
          <w:bCs/>
          <w:spacing w:val="-2"/>
          <w:sz w:val="24"/>
          <w:szCs w:val="24"/>
          <w:lang w:val="ro-RO"/>
        </w:rPr>
        <w:t>……</w:t>
      </w:r>
      <w:r w:rsidRPr="00D45612">
        <w:rPr>
          <w:rFonts w:ascii="Trebuchet MS" w:eastAsia="Arial" w:hAnsi="Trebuchet MS"/>
          <w:bCs/>
          <w:sz w:val="24"/>
          <w:szCs w:val="24"/>
          <w:lang w:val="ro-RO"/>
        </w:rPr>
        <w:t>………</w:t>
      </w:r>
      <w:r w:rsidRPr="00D45612">
        <w:rPr>
          <w:rFonts w:ascii="Trebuchet MS" w:eastAsia="Arial" w:hAnsi="Trebuchet MS"/>
          <w:bCs/>
          <w:spacing w:val="-3"/>
          <w:sz w:val="24"/>
          <w:szCs w:val="24"/>
          <w:lang w:val="ro-RO"/>
        </w:rPr>
        <w:t>…</w:t>
      </w:r>
      <w:r w:rsidRPr="00D45612">
        <w:rPr>
          <w:rFonts w:ascii="Trebuchet MS" w:eastAsia="Arial" w:hAnsi="Trebuchet MS"/>
          <w:bCs/>
          <w:sz w:val="24"/>
          <w:szCs w:val="24"/>
          <w:lang w:val="ro-RO"/>
        </w:rPr>
        <w:t>(</w:t>
      </w:r>
      <w:r w:rsidRPr="00D45612">
        <w:rPr>
          <w:rFonts w:ascii="Trebuchet MS" w:eastAsia="Arial" w:hAnsi="Trebuchet MS"/>
          <w:bCs/>
          <w:spacing w:val="1"/>
          <w:sz w:val="24"/>
          <w:szCs w:val="24"/>
          <w:lang w:val="ro-RO"/>
        </w:rPr>
        <w:t>f</w:t>
      </w:r>
      <w:r w:rsidRPr="00D45612">
        <w:rPr>
          <w:rFonts w:ascii="Trebuchet MS" w:eastAsia="Arial" w:hAnsi="Trebuchet MS"/>
          <w:bCs/>
          <w:sz w:val="24"/>
          <w:szCs w:val="24"/>
          <w:lang w:val="ro-RO"/>
        </w:rPr>
        <w:t>un</w:t>
      </w:r>
      <w:r w:rsidRPr="00D45612">
        <w:rPr>
          <w:rFonts w:ascii="Trebuchet MS" w:eastAsia="Arial" w:hAnsi="Trebuchet MS"/>
          <w:bCs/>
          <w:spacing w:val="-18"/>
          <w:sz w:val="24"/>
          <w:szCs w:val="24"/>
          <w:lang w:val="ro-RO"/>
        </w:rPr>
        <w:t>c</w:t>
      </w:r>
      <w:r w:rsidRPr="00D45612">
        <w:rPr>
          <w:rFonts w:ascii="Trebuchet MS" w:eastAsia="Arial" w:hAnsi="Trebuchet MS"/>
          <w:bCs/>
          <w:spacing w:val="1"/>
          <w:position w:val="1"/>
          <w:sz w:val="24"/>
          <w:szCs w:val="24"/>
          <w:lang w:val="ro-RO"/>
        </w:rPr>
        <w:t>ți</w:t>
      </w:r>
      <w:r w:rsidRPr="00D45612">
        <w:rPr>
          <w:rFonts w:ascii="Trebuchet MS" w:eastAsia="Arial" w:hAnsi="Trebuchet MS"/>
          <w:bCs/>
          <w:position w:val="1"/>
          <w:sz w:val="24"/>
          <w:szCs w:val="24"/>
          <w:lang w:val="ro-RO"/>
        </w:rPr>
        <w:t xml:space="preserve">a </w:t>
      </w:r>
      <w:r w:rsidRPr="00D45612">
        <w:rPr>
          <w:rFonts w:ascii="Trebuchet MS" w:eastAsia="Arial" w:hAnsi="Trebuchet MS"/>
          <w:bCs/>
          <w:spacing w:val="38"/>
          <w:position w:val="1"/>
          <w:sz w:val="24"/>
          <w:szCs w:val="24"/>
          <w:lang w:val="ro-RO"/>
        </w:rPr>
        <w:t xml:space="preserve"> </w:t>
      </w:r>
      <w:r w:rsidRPr="00D45612">
        <w:rPr>
          <w:rFonts w:ascii="Trebuchet MS" w:eastAsia="Arial" w:hAnsi="Trebuchet MS"/>
          <w:bCs/>
          <w:position w:val="1"/>
          <w:sz w:val="24"/>
          <w:szCs w:val="24"/>
          <w:lang w:val="ro-RO"/>
        </w:rPr>
        <w:t>d</w:t>
      </w:r>
      <w:r w:rsidRPr="00D45612">
        <w:rPr>
          <w:rFonts w:ascii="Trebuchet MS" w:eastAsia="Arial" w:hAnsi="Trebuchet MS"/>
          <w:bCs/>
          <w:spacing w:val="-3"/>
          <w:position w:val="1"/>
          <w:sz w:val="24"/>
          <w:szCs w:val="24"/>
          <w:lang w:val="ro-RO"/>
        </w:rPr>
        <w:t>e</w:t>
      </w:r>
      <w:r w:rsidRPr="00D45612">
        <w:rPr>
          <w:rFonts w:ascii="Trebuchet MS" w:eastAsia="Arial" w:hAnsi="Trebuchet MS"/>
          <w:bCs/>
          <w:spacing w:val="1"/>
          <w:position w:val="1"/>
          <w:sz w:val="24"/>
          <w:szCs w:val="24"/>
          <w:lang w:val="ro-RO"/>
        </w:rPr>
        <w:t>ți</w:t>
      </w:r>
      <w:r w:rsidRPr="00D45612">
        <w:rPr>
          <w:rFonts w:ascii="Trebuchet MS" w:eastAsia="Arial" w:hAnsi="Trebuchet MS"/>
          <w:bCs/>
          <w:spacing w:val="-3"/>
          <w:position w:val="1"/>
          <w:sz w:val="24"/>
          <w:szCs w:val="24"/>
          <w:lang w:val="ro-RO"/>
        </w:rPr>
        <w:t>n</w:t>
      </w:r>
      <w:r w:rsidRPr="00D45612">
        <w:rPr>
          <w:rFonts w:ascii="Trebuchet MS" w:eastAsia="Arial" w:hAnsi="Trebuchet MS"/>
          <w:bCs/>
          <w:position w:val="1"/>
          <w:sz w:val="24"/>
          <w:szCs w:val="24"/>
          <w:lang w:val="ro-RO"/>
        </w:rPr>
        <w:t>u</w:t>
      </w:r>
      <w:r w:rsidRPr="00D45612">
        <w:rPr>
          <w:rFonts w:ascii="Trebuchet MS" w:eastAsia="Arial" w:hAnsi="Trebuchet MS"/>
          <w:bCs/>
          <w:spacing w:val="1"/>
          <w:position w:val="1"/>
          <w:sz w:val="24"/>
          <w:szCs w:val="24"/>
          <w:lang w:val="ro-RO"/>
        </w:rPr>
        <w:t>t</w:t>
      </w:r>
      <w:r w:rsidRPr="00D45612">
        <w:rPr>
          <w:rFonts w:ascii="Trebuchet MS" w:eastAsia="Arial" w:hAnsi="Trebuchet MS"/>
          <w:bCs/>
          <w:position w:val="1"/>
          <w:sz w:val="24"/>
          <w:szCs w:val="24"/>
          <w:lang w:val="ro-RO"/>
        </w:rPr>
        <w:t>ă</w:t>
      </w:r>
      <w:r w:rsidRPr="00D45612">
        <w:rPr>
          <w:rFonts w:ascii="Trebuchet MS" w:eastAsia="Arial" w:hAnsi="Trebuchet MS"/>
          <w:bCs/>
          <w:spacing w:val="-43"/>
          <w:position w:val="1"/>
          <w:sz w:val="24"/>
          <w:szCs w:val="24"/>
          <w:lang w:val="ro-RO"/>
        </w:rPr>
        <w:t xml:space="preserve"> </w:t>
      </w:r>
      <w:r w:rsidRPr="00D45612">
        <w:rPr>
          <w:rFonts w:ascii="Trebuchet MS" w:eastAsia="Arial" w:hAnsi="Trebuchet MS"/>
          <w:bCs/>
          <w:sz w:val="24"/>
          <w:szCs w:val="24"/>
          <w:lang w:val="ro-RO"/>
        </w:rPr>
        <w:t>……</w:t>
      </w:r>
      <w:r w:rsidRPr="00D45612">
        <w:rPr>
          <w:rFonts w:ascii="Trebuchet MS" w:eastAsia="Arial" w:hAnsi="Trebuchet MS"/>
          <w:bCs/>
          <w:spacing w:val="-2"/>
          <w:sz w:val="24"/>
          <w:szCs w:val="24"/>
          <w:lang w:val="ro-RO"/>
        </w:rPr>
        <w:t>…</w:t>
      </w:r>
      <w:r w:rsidRPr="00D45612">
        <w:rPr>
          <w:rFonts w:ascii="Trebuchet MS" w:eastAsia="Arial" w:hAnsi="Trebuchet MS"/>
          <w:bCs/>
          <w:sz w:val="24"/>
          <w:szCs w:val="24"/>
          <w:lang w:val="ro-RO"/>
        </w:rPr>
        <w:t>……</w:t>
      </w:r>
      <w:r w:rsidRPr="00D45612">
        <w:rPr>
          <w:rFonts w:ascii="Trebuchet MS" w:eastAsia="Arial" w:hAnsi="Trebuchet MS"/>
          <w:bCs/>
          <w:spacing w:val="-2"/>
          <w:sz w:val="24"/>
          <w:szCs w:val="24"/>
          <w:lang w:val="ro-RO"/>
        </w:rPr>
        <w:t>…</w:t>
      </w:r>
      <w:r w:rsidRPr="00D45612">
        <w:rPr>
          <w:rFonts w:ascii="Trebuchet MS" w:eastAsia="Arial" w:hAnsi="Trebuchet MS"/>
          <w:bCs/>
          <w:sz w:val="24"/>
          <w:szCs w:val="24"/>
          <w:lang w:val="ro-RO"/>
        </w:rPr>
        <w:t>……</w:t>
      </w:r>
      <w:r w:rsidRPr="00D45612">
        <w:rPr>
          <w:rFonts w:ascii="Trebuchet MS" w:eastAsia="Arial" w:hAnsi="Trebuchet MS"/>
          <w:bCs/>
          <w:spacing w:val="-2"/>
          <w:sz w:val="24"/>
          <w:szCs w:val="24"/>
          <w:lang w:val="ro-RO"/>
        </w:rPr>
        <w:t>…</w:t>
      </w:r>
      <w:r w:rsidRPr="00D45612">
        <w:rPr>
          <w:rFonts w:ascii="Trebuchet MS" w:eastAsia="Arial" w:hAnsi="Trebuchet MS"/>
          <w:bCs/>
          <w:sz w:val="24"/>
          <w:szCs w:val="24"/>
          <w:lang w:val="ro-RO"/>
        </w:rPr>
        <w:t>……</w:t>
      </w:r>
      <w:r w:rsidRPr="00D45612">
        <w:rPr>
          <w:rFonts w:ascii="Trebuchet MS" w:eastAsia="Arial" w:hAnsi="Trebuchet MS"/>
          <w:bCs/>
          <w:spacing w:val="-2"/>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2"/>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z w:val="24"/>
          <w:szCs w:val="24"/>
          <w:lang w:val="ro-RO"/>
        </w:rPr>
        <w:t>……</w:t>
      </w:r>
      <w:r w:rsidRPr="00D45612">
        <w:rPr>
          <w:rFonts w:ascii="Trebuchet MS" w:eastAsia="Arial" w:hAnsi="Trebuchet MS"/>
          <w:bCs/>
          <w:spacing w:val="-2"/>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z w:val="24"/>
          <w:szCs w:val="24"/>
          <w:lang w:val="ro-RO"/>
        </w:rPr>
        <w:t xml:space="preserve">), </w:t>
      </w:r>
      <w:r w:rsidRPr="00D45612">
        <w:rPr>
          <w:rFonts w:ascii="Trebuchet MS" w:eastAsia="Arial" w:hAnsi="Trebuchet MS"/>
          <w:bCs/>
          <w:spacing w:val="1"/>
          <w:sz w:val="24"/>
          <w:szCs w:val="24"/>
          <w:lang w:val="ro-RO"/>
        </w:rPr>
        <w:t>i</w:t>
      </w:r>
      <w:r w:rsidRPr="00D45612">
        <w:rPr>
          <w:rFonts w:ascii="Trebuchet MS" w:eastAsia="Arial" w:hAnsi="Trebuchet MS"/>
          <w:bCs/>
          <w:sz w:val="24"/>
          <w:szCs w:val="24"/>
          <w:lang w:val="ro-RO"/>
        </w:rPr>
        <w:t>den</w:t>
      </w:r>
      <w:r w:rsidRPr="00D45612">
        <w:rPr>
          <w:rFonts w:ascii="Trebuchet MS" w:eastAsia="Arial" w:hAnsi="Trebuchet MS"/>
          <w:bCs/>
          <w:spacing w:val="-1"/>
          <w:sz w:val="24"/>
          <w:szCs w:val="24"/>
          <w:lang w:val="ro-RO"/>
        </w:rPr>
        <w:t>t</w:t>
      </w:r>
      <w:r w:rsidRPr="00D45612">
        <w:rPr>
          <w:rFonts w:ascii="Trebuchet MS" w:eastAsia="Arial" w:hAnsi="Trebuchet MS"/>
          <w:bCs/>
          <w:spacing w:val="1"/>
          <w:sz w:val="24"/>
          <w:szCs w:val="24"/>
          <w:lang w:val="ro-RO"/>
        </w:rPr>
        <w:t>i</w:t>
      </w:r>
      <w:r w:rsidRPr="00D45612">
        <w:rPr>
          <w:rFonts w:ascii="Trebuchet MS" w:eastAsia="Arial" w:hAnsi="Trebuchet MS"/>
          <w:bCs/>
          <w:spacing w:val="-1"/>
          <w:sz w:val="24"/>
          <w:szCs w:val="24"/>
          <w:lang w:val="ro-RO"/>
        </w:rPr>
        <w:t>f</w:t>
      </w:r>
      <w:r w:rsidRPr="00D45612">
        <w:rPr>
          <w:rFonts w:ascii="Trebuchet MS" w:eastAsia="Arial" w:hAnsi="Trebuchet MS"/>
          <w:bCs/>
          <w:spacing w:val="1"/>
          <w:sz w:val="24"/>
          <w:szCs w:val="24"/>
          <w:lang w:val="ro-RO"/>
        </w:rPr>
        <w:t>i</w:t>
      </w:r>
      <w:r w:rsidRPr="00D45612">
        <w:rPr>
          <w:rFonts w:ascii="Trebuchet MS" w:eastAsia="Arial" w:hAnsi="Trebuchet MS"/>
          <w:bCs/>
          <w:sz w:val="24"/>
          <w:szCs w:val="24"/>
          <w:lang w:val="ro-RO"/>
        </w:rPr>
        <w:t>cat pr</w:t>
      </w:r>
      <w:r w:rsidRPr="00D45612">
        <w:rPr>
          <w:rFonts w:ascii="Trebuchet MS" w:eastAsia="Arial" w:hAnsi="Trebuchet MS"/>
          <w:bCs/>
          <w:spacing w:val="1"/>
          <w:sz w:val="24"/>
          <w:szCs w:val="24"/>
          <w:lang w:val="ro-RO"/>
        </w:rPr>
        <w:t>i</w:t>
      </w:r>
      <w:r w:rsidRPr="00D45612">
        <w:rPr>
          <w:rFonts w:ascii="Trebuchet MS" w:eastAsia="Arial" w:hAnsi="Trebuchet MS"/>
          <w:bCs/>
          <w:spacing w:val="-1"/>
          <w:sz w:val="24"/>
          <w:szCs w:val="24"/>
          <w:lang w:val="ro-RO"/>
        </w:rPr>
        <w:t>n</w:t>
      </w:r>
      <w:r w:rsidRPr="00D45612">
        <w:rPr>
          <w:rFonts w:ascii="Trebuchet MS" w:eastAsia="Arial" w:hAnsi="Trebuchet MS"/>
          <w:bCs/>
          <w:sz w:val="24"/>
          <w:szCs w:val="24"/>
          <w:lang w:val="ro-RO"/>
        </w:rPr>
        <w:t>……</w:t>
      </w:r>
      <w:r w:rsidRPr="00D45612">
        <w:rPr>
          <w:rFonts w:ascii="Trebuchet MS" w:eastAsia="Arial" w:hAnsi="Trebuchet MS"/>
          <w:bCs/>
          <w:spacing w:val="-2"/>
          <w:sz w:val="24"/>
          <w:szCs w:val="24"/>
          <w:lang w:val="ro-RO"/>
        </w:rPr>
        <w:t>……</w:t>
      </w:r>
      <w:r w:rsidRPr="00D45612">
        <w:rPr>
          <w:rFonts w:ascii="Trebuchet MS" w:eastAsia="Arial" w:hAnsi="Trebuchet MS"/>
          <w:bCs/>
          <w:sz w:val="24"/>
          <w:szCs w:val="24"/>
          <w:lang w:val="ro-RO"/>
        </w:rPr>
        <w:t>………</w:t>
      </w:r>
      <w:r w:rsidRPr="00D45612">
        <w:rPr>
          <w:rFonts w:ascii="Trebuchet MS" w:eastAsia="Arial" w:hAnsi="Trebuchet MS"/>
          <w:bCs/>
          <w:spacing w:val="-2"/>
          <w:sz w:val="24"/>
          <w:szCs w:val="24"/>
          <w:lang w:val="ro-RO"/>
        </w:rPr>
        <w:t>…</w:t>
      </w:r>
      <w:r w:rsidRPr="00D45612">
        <w:rPr>
          <w:rFonts w:ascii="Trebuchet MS" w:eastAsia="Arial" w:hAnsi="Trebuchet MS"/>
          <w:bCs/>
          <w:sz w:val="24"/>
          <w:szCs w:val="24"/>
          <w:lang w:val="ro-RO"/>
        </w:rPr>
        <w:t>……</w:t>
      </w:r>
      <w:r w:rsidRPr="00D45612">
        <w:rPr>
          <w:rFonts w:ascii="Trebuchet MS" w:eastAsia="Arial" w:hAnsi="Trebuchet MS"/>
          <w:bCs/>
          <w:spacing w:val="-3"/>
          <w:sz w:val="24"/>
          <w:szCs w:val="24"/>
          <w:lang w:val="ro-RO"/>
        </w:rPr>
        <w:t>…</w:t>
      </w:r>
      <w:r w:rsidRPr="00D45612">
        <w:rPr>
          <w:rFonts w:ascii="Trebuchet MS" w:eastAsia="Arial" w:hAnsi="Trebuchet MS"/>
          <w:bCs/>
          <w:sz w:val="24"/>
          <w:szCs w:val="24"/>
          <w:lang w:val="ro-RO"/>
        </w:rPr>
        <w:t>……</w:t>
      </w:r>
      <w:r w:rsidRPr="00D45612">
        <w:rPr>
          <w:rFonts w:ascii="Trebuchet MS" w:eastAsia="Arial" w:hAnsi="Trebuchet MS"/>
          <w:bCs/>
          <w:spacing w:val="-2"/>
          <w:sz w:val="24"/>
          <w:szCs w:val="24"/>
          <w:lang w:val="ro-RO"/>
        </w:rPr>
        <w:t>……</w:t>
      </w:r>
      <w:r w:rsidRPr="00D45612">
        <w:rPr>
          <w:rFonts w:ascii="Trebuchet MS" w:eastAsia="Arial" w:hAnsi="Trebuchet MS"/>
          <w:bCs/>
          <w:sz w:val="24"/>
          <w:szCs w:val="24"/>
          <w:lang w:val="ro-RO"/>
        </w:rPr>
        <w:t>…</w:t>
      </w:r>
      <w:r w:rsidRPr="00D45612">
        <w:rPr>
          <w:rFonts w:ascii="Trebuchet MS" w:eastAsia="Arial" w:hAnsi="Trebuchet MS"/>
          <w:bCs/>
          <w:spacing w:val="1"/>
          <w:sz w:val="24"/>
          <w:szCs w:val="24"/>
          <w:lang w:val="ro-RO"/>
        </w:rPr>
        <w:t>.</w:t>
      </w:r>
      <w:r w:rsidRPr="00D45612">
        <w:rPr>
          <w:rFonts w:ascii="Trebuchet MS" w:eastAsia="Arial" w:hAnsi="Trebuchet MS"/>
          <w:bCs/>
          <w:sz w:val="24"/>
          <w:szCs w:val="24"/>
          <w:lang w:val="ro-RO"/>
        </w:rPr>
        <w:t>,</w:t>
      </w:r>
      <w:r w:rsidRPr="00D45612">
        <w:rPr>
          <w:rFonts w:ascii="Trebuchet MS" w:eastAsia="Arial" w:hAnsi="Trebuchet MS"/>
          <w:b/>
          <w:sz w:val="24"/>
          <w:szCs w:val="24"/>
          <w:lang w:val="ro-RO"/>
        </w:rPr>
        <w:t xml:space="preserve"> </w:t>
      </w:r>
      <w:r w:rsidRPr="00D45612">
        <w:rPr>
          <w:rFonts w:ascii="Trebuchet MS" w:eastAsia="Arial" w:hAnsi="Trebuchet MS"/>
          <w:b/>
          <w:spacing w:val="1"/>
          <w:sz w:val="24"/>
          <w:szCs w:val="24"/>
          <w:lang w:val="ro-RO"/>
        </w:rPr>
        <w:t>î</w:t>
      </w:r>
      <w:r w:rsidRPr="00D45612">
        <w:rPr>
          <w:rFonts w:ascii="Trebuchet MS" w:eastAsia="Arial" w:hAnsi="Trebuchet MS"/>
          <w:b/>
          <w:sz w:val="24"/>
          <w:szCs w:val="24"/>
          <w:lang w:val="ro-RO"/>
        </w:rPr>
        <w:t>n</w:t>
      </w:r>
      <w:r w:rsidRPr="00D45612">
        <w:rPr>
          <w:rFonts w:ascii="Trebuchet MS" w:eastAsia="Arial" w:hAnsi="Trebuchet MS"/>
          <w:b/>
          <w:spacing w:val="-2"/>
          <w:sz w:val="24"/>
          <w:szCs w:val="24"/>
          <w:lang w:val="ro-RO"/>
        </w:rPr>
        <w:t xml:space="preserve"> </w:t>
      </w:r>
      <w:r w:rsidRPr="00D45612">
        <w:rPr>
          <w:rFonts w:ascii="Trebuchet MS" w:eastAsia="Arial" w:hAnsi="Trebuchet MS"/>
          <w:b/>
          <w:sz w:val="24"/>
          <w:szCs w:val="24"/>
          <w:lang w:val="ro-RO"/>
        </w:rPr>
        <w:t>c</w:t>
      </w:r>
      <w:r w:rsidRPr="00D45612">
        <w:rPr>
          <w:rFonts w:ascii="Trebuchet MS" w:eastAsia="Arial" w:hAnsi="Trebuchet MS"/>
          <w:b/>
          <w:spacing w:val="-3"/>
          <w:sz w:val="24"/>
          <w:szCs w:val="24"/>
          <w:lang w:val="ro-RO"/>
        </w:rPr>
        <w:t>a</w:t>
      </w:r>
      <w:r w:rsidRPr="00D45612">
        <w:rPr>
          <w:rFonts w:ascii="Trebuchet MS" w:eastAsia="Arial" w:hAnsi="Trebuchet MS"/>
          <w:b/>
          <w:spacing w:val="1"/>
          <w:sz w:val="24"/>
          <w:szCs w:val="24"/>
          <w:lang w:val="ro-RO"/>
        </w:rPr>
        <w:t>l</w:t>
      </w:r>
      <w:r w:rsidRPr="00D45612">
        <w:rPr>
          <w:rFonts w:ascii="Trebuchet MS" w:eastAsia="Arial" w:hAnsi="Trebuchet MS"/>
          <w:b/>
          <w:spacing w:val="-1"/>
          <w:sz w:val="24"/>
          <w:szCs w:val="24"/>
          <w:lang w:val="ro-RO"/>
        </w:rPr>
        <w:t>i</w:t>
      </w:r>
      <w:r w:rsidRPr="00D45612">
        <w:rPr>
          <w:rFonts w:ascii="Trebuchet MS" w:eastAsia="Arial" w:hAnsi="Trebuchet MS"/>
          <w:b/>
          <w:spacing w:val="1"/>
          <w:sz w:val="24"/>
          <w:szCs w:val="24"/>
          <w:lang w:val="ro-RO"/>
        </w:rPr>
        <w:t>t</w:t>
      </w:r>
      <w:r w:rsidRPr="00D45612">
        <w:rPr>
          <w:rFonts w:ascii="Trebuchet MS" w:eastAsia="Arial" w:hAnsi="Trebuchet MS"/>
          <w:b/>
          <w:sz w:val="24"/>
          <w:szCs w:val="24"/>
          <w:lang w:val="ro-RO"/>
        </w:rPr>
        <w:t>a</w:t>
      </w:r>
      <w:r w:rsidRPr="00D45612">
        <w:rPr>
          <w:rFonts w:ascii="Trebuchet MS" w:eastAsia="Arial" w:hAnsi="Trebuchet MS"/>
          <w:b/>
          <w:spacing w:val="1"/>
          <w:sz w:val="24"/>
          <w:szCs w:val="24"/>
          <w:lang w:val="ro-RO"/>
        </w:rPr>
        <w:t>t</w:t>
      </w:r>
      <w:r w:rsidRPr="00D45612">
        <w:rPr>
          <w:rFonts w:ascii="Trebuchet MS" w:eastAsia="Arial" w:hAnsi="Trebuchet MS"/>
          <w:b/>
          <w:sz w:val="24"/>
          <w:szCs w:val="24"/>
          <w:lang w:val="ro-RO"/>
        </w:rPr>
        <w:t>e</w:t>
      </w:r>
      <w:r w:rsidRPr="00D45612">
        <w:rPr>
          <w:rFonts w:ascii="Trebuchet MS" w:eastAsia="Arial" w:hAnsi="Trebuchet MS"/>
          <w:b/>
          <w:spacing w:val="-2"/>
          <w:sz w:val="24"/>
          <w:szCs w:val="24"/>
          <w:lang w:val="ro-RO"/>
        </w:rPr>
        <w:t xml:space="preserve"> </w:t>
      </w:r>
      <w:r w:rsidRPr="00D45612">
        <w:rPr>
          <w:rFonts w:ascii="Trebuchet MS" w:eastAsia="Arial" w:hAnsi="Trebuchet MS"/>
          <w:b/>
          <w:sz w:val="24"/>
          <w:szCs w:val="24"/>
          <w:lang w:val="ro-RO"/>
        </w:rPr>
        <w:t>de</w:t>
      </w:r>
      <w:r w:rsidRPr="00D45612">
        <w:rPr>
          <w:rFonts w:ascii="Trebuchet MS" w:eastAsia="Arial" w:hAnsi="Trebuchet MS"/>
          <w:b/>
          <w:spacing w:val="1"/>
          <w:sz w:val="24"/>
          <w:szCs w:val="24"/>
          <w:lang w:val="ro-RO"/>
        </w:rPr>
        <w:t xml:space="preserve"> B</w:t>
      </w:r>
      <w:r w:rsidRPr="00D45612">
        <w:rPr>
          <w:rFonts w:ascii="Trebuchet MS" w:eastAsia="Arial" w:hAnsi="Trebuchet MS"/>
          <w:b/>
          <w:sz w:val="24"/>
          <w:szCs w:val="24"/>
          <w:lang w:val="ro-RO"/>
        </w:rPr>
        <w:t>ene</w:t>
      </w:r>
      <w:r w:rsidRPr="00D45612">
        <w:rPr>
          <w:rFonts w:ascii="Trebuchet MS" w:eastAsia="Arial" w:hAnsi="Trebuchet MS"/>
          <w:b/>
          <w:spacing w:val="-1"/>
          <w:sz w:val="24"/>
          <w:szCs w:val="24"/>
          <w:lang w:val="ro-RO"/>
        </w:rPr>
        <w:t>f</w:t>
      </w:r>
      <w:r w:rsidRPr="00D45612">
        <w:rPr>
          <w:rFonts w:ascii="Trebuchet MS" w:eastAsia="Arial" w:hAnsi="Trebuchet MS"/>
          <w:b/>
          <w:spacing w:val="1"/>
          <w:sz w:val="24"/>
          <w:szCs w:val="24"/>
          <w:lang w:val="ro-RO"/>
        </w:rPr>
        <w:t>i</w:t>
      </w:r>
      <w:r w:rsidRPr="00D45612">
        <w:rPr>
          <w:rFonts w:ascii="Trebuchet MS" w:eastAsia="Arial" w:hAnsi="Trebuchet MS"/>
          <w:b/>
          <w:sz w:val="24"/>
          <w:szCs w:val="24"/>
          <w:lang w:val="ro-RO"/>
        </w:rPr>
        <w:t>c</w:t>
      </w:r>
      <w:r w:rsidRPr="00D45612">
        <w:rPr>
          <w:rFonts w:ascii="Trebuchet MS" w:eastAsia="Arial" w:hAnsi="Trebuchet MS"/>
          <w:b/>
          <w:spacing w:val="1"/>
          <w:sz w:val="24"/>
          <w:szCs w:val="24"/>
          <w:lang w:val="ro-RO"/>
        </w:rPr>
        <w:t>i</w:t>
      </w:r>
      <w:r w:rsidRPr="00D45612">
        <w:rPr>
          <w:rFonts w:ascii="Trebuchet MS" w:eastAsia="Arial" w:hAnsi="Trebuchet MS"/>
          <w:b/>
          <w:sz w:val="24"/>
          <w:szCs w:val="24"/>
          <w:lang w:val="ro-RO"/>
        </w:rPr>
        <w:t>ar</w:t>
      </w:r>
      <w:r w:rsidRPr="00D45612">
        <w:rPr>
          <w:rFonts w:ascii="Trebuchet MS" w:eastAsia="Arial" w:hAnsi="Trebuchet MS"/>
          <w:b/>
          <w:spacing w:val="-1"/>
          <w:sz w:val="24"/>
          <w:szCs w:val="24"/>
          <w:lang w:val="ro-RO"/>
        </w:rPr>
        <w:t xml:space="preserve"> </w:t>
      </w:r>
      <w:r w:rsidRPr="00D45612">
        <w:rPr>
          <w:rFonts w:ascii="Trebuchet MS" w:eastAsia="Arial" w:hAnsi="Trebuchet MS"/>
          <w:b/>
          <w:sz w:val="24"/>
          <w:szCs w:val="24"/>
          <w:lang w:val="ro-RO"/>
        </w:rPr>
        <w:t xml:space="preserve">al </w:t>
      </w:r>
      <w:r w:rsidRPr="00D45612">
        <w:rPr>
          <w:rFonts w:ascii="Trebuchet MS" w:eastAsia="Arial" w:hAnsi="Trebuchet MS"/>
          <w:b/>
          <w:spacing w:val="-1"/>
          <w:sz w:val="24"/>
          <w:szCs w:val="24"/>
          <w:lang w:val="ro-RO"/>
        </w:rPr>
        <w:t>f</w:t>
      </w:r>
      <w:r w:rsidRPr="00D45612">
        <w:rPr>
          <w:rFonts w:ascii="Trebuchet MS" w:eastAsia="Arial" w:hAnsi="Trebuchet MS"/>
          <w:b/>
          <w:spacing w:val="1"/>
          <w:sz w:val="24"/>
          <w:szCs w:val="24"/>
          <w:lang w:val="ro-RO"/>
        </w:rPr>
        <w:t>i</w:t>
      </w:r>
      <w:r w:rsidRPr="00D45612">
        <w:rPr>
          <w:rFonts w:ascii="Trebuchet MS" w:eastAsia="Arial" w:hAnsi="Trebuchet MS"/>
          <w:b/>
          <w:sz w:val="24"/>
          <w:szCs w:val="24"/>
          <w:lang w:val="ro-RO"/>
        </w:rPr>
        <w:t>na</w:t>
      </w:r>
      <w:r w:rsidRPr="00D45612">
        <w:rPr>
          <w:rFonts w:ascii="Trebuchet MS" w:eastAsia="Arial" w:hAnsi="Trebuchet MS"/>
          <w:b/>
          <w:spacing w:val="-9"/>
          <w:sz w:val="24"/>
          <w:szCs w:val="24"/>
          <w:lang w:val="ro-RO"/>
        </w:rPr>
        <w:t>n</w:t>
      </w:r>
      <w:r w:rsidRPr="00D45612">
        <w:rPr>
          <w:rFonts w:ascii="Trebuchet MS" w:eastAsia="Arial" w:hAnsi="Trebuchet MS"/>
          <w:b/>
          <w:spacing w:val="1"/>
          <w:sz w:val="24"/>
          <w:szCs w:val="24"/>
          <w:lang w:val="ro-RO"/>
        </w:rPr>
        <w:t>ț</w:t>
      </w:r>
      <w:r w:rsidRPr="00D45612">
        <w:rPr>
          <w:rFonts w:ascii="Trebuchet MS" w:eastAsia="Arial" w:hAnsi="Trebuchet MS"/>
          <w:b/>
          <w:sz w:val="24"/>
          <w:szCs w:val="24"/>
          <w:lang w:val="ro-RO"/>
        </w:rPr>
        <w:t>ăr</w:t>
      </w:r>
      <w:r w:rsidRPr="00D45612">
        <w:rPr>
          <w:rFonts w:ascii="Trebuchet MS" w:eastAsia="Arial" w:hAnsi="Trebuchet MS"/>
          <w:b/>
          <w:spacing w:val="-1"/>
          <w:sz w:val="24"/>
          <w:szCs w:val="24"/>
          <w:lang w:val="ro-RO"/>
        </w:rPr>
        <w:t>i</w:t>
      </w:r>
      <w:r w:rsidRPr="00D45612">
        <w:rPr>
          <w:rFonts w:ascii="Trebuchet MS" w:eastAsia="Arial" w:hAnsi="Trebuchet MS"/>
          <w:b/>
          <w:spacing w:val="1"/>
          <w:sz w:val="24"/>
          <w:szCs w:val="24"/>
          <w:lang w:val="ro-RO"/>
        </w:rPr>
        <w:t>i</w:t>
      </w:r>
      <w:r w:rsidR="00285253" w:rsidRPr="00D45612">
        <w:rPr>
          <w:rFonts w:ascii="Trebuchet MS" w:eastAsia="Arial" w:hAnsi="Trebuchet MS"/>
          <w:b/>
          <w:spacing w:val="1"/>
          <w:sz w:val="24"/>
          <w:szCs w:val="24"/>
          <w:lang w:val="ro-RO"/>
        </w:rPr>
        <w:t>/Lider de parteneriat</w:t>
      </w:r>
      <w:r w:rsidRPr="00D45612">
        <w:rPr>
          <w:rFonts w:ascii="Trebuchet MS" w:eastAsia="Arial" w:hAnsi="Trebuchet MS"/>
          <w:b/>
          <w:sz w:val="24"/>
          <w:szCs w:val="24"/>
          <w:lang w:val="ro-RO"/>
        </w:rPr>
        <w:t>,</w:t>
      </w:r>
    </w:p>
    <w:p w14:paraId="26395CB9" w14:textId="77777777" w:rsidR="00BD1C56" w:rsidRPr="00D45612" w:rsidRDefault="00BD1C56" w:rsidP="002C3F0F">
      <w:pPr>
        <w:spacing w:before="7" w:line="240" w:lineRule="exact"/>
        <w:jc w:val="both"/>
        <w:rPr>
          <w:rFonts w:ascii="Trebuchet MS" w:hAnsi="Trebuchet MS"/>
          <w:sz w:val="24"/>
          <w:szCs w:val="24"/>
          <w:lang w:val="ro-RO"/>
        </w:rPr>
      </w:pPr>
    </w:p>
    <w:p w14:paraId="01A6F2E9" w14:textId="47CBB233" w:rsidR="00BD1C56" w:rsidRPr="00D45612" w:rsidRDefault="00BD1C56" w:rsidP="004F6863">
      <w:pPr>
        <w:jc w:val="both"/>
        <w:rPr>
          <w:rFonts w:ascii="Trebuchet MS" w:eastAsia="Arial" w:hAnsi="Trebuchet MS"/>
          <w:bCs/>
          <w:sz w:val="24"/>
          <w:szCs w:val="24"/>
          <w:lang w:val="ro-RO"/>
        </w:rPr>
      </w:pPr>
      <w:r w:rsidRPr="00D45612">
        <w:rPr>
          <w:rFonts w:ascii="Trebuchet MS" w:eastAsia="Arial" w:hAnsi="Trebuchet MS"/>
          <w:bCs/>
          <w:sz w:val="24"/>
          <w:szCs w:val="24"/>
          <w:lang w:val="ro-RO"/>
        </w:rPr>
        <w:t>au</w:t>
      </w:r>
      <w:r w:rsidRPr="00D45612">
        <w:rPr>
          <w:rFonts w:ascii="Trebuchet MS" w:eastAsia="Arial" w:hAnsi="Trebuchet MS"/>
          <w:bCs/>
          <w:spacing w:val="1"/>
          <w:sz w:val="24"/>
          <w:szCs w:val="24"/>
          <w:lang w:val="ro-RO"/>
        </w:rPr>
        <w:t xml:space="preserve"> </w:t>
      </w:r>
      <w:r w:rsidRPr="00D45612">
        <w:rPr>
          <w:rFonts w:ascii="Trebuchet MS" w:eastAsia="Arial" w:hAnsi="Trebuchet MS"/>
          <w:bCs/>
          <w:sz w:val="24"/>
          <w:szCs w:val="24"/>
          <w:lang w:val="ro-RO"/>
        </w:rPr>
        <w:t>con</w:t>
      </w:r>
      <w:r w:rsidRPr="00D45612">
        <w:rPr>
          <w:rFonts w:ascii="Trebuchet MS" w:eastAsia="Arial" w:hAnsi="Trebuchet MS"/>
          <w:bCs/>
          <w:spacing w:val="-3"/>
          <w:sz w:val="24"/>
          <w:szCs w:val="24"/>
          <w:lang w:val="ro-RO"/>
        </w:rPr>
        <w:t>v</w:t>
      </w:r>
      <w:r w:rsidRPr="00D45612">
        <w:rPr>
          <w:rFonts w:ascii="Trebuchet MS" w:eastAsia="Arial" w:hAnsi="Trebuchet MS"/>
          <w:bCs/>
          <w:sz w:val="24"/>
          <w:szCs w:val="24"/>
          <w:lang w:val="ro-RO"/>
        </w:rPr>
        <w:t>en</w:t>
      </w:r>
      <w:r w:rsidRPr="00D45612">
        <w:rPr>
          <w:rFonts w:ascii="Trebuchet MS" w:eastAsia="Arial" w:hAnsi="Trebuchet MS"/>
          <w:bCs/>
          <w:spacing w:val="1"/>
          <w:sz w:val="24"/>
          <w:szCs w:val="24"/>
          <w:lang w:val="ro-RO"/>
        </w:rPr>
        <w:t>i</w:t>
      </w:r>
      <w:r w:rsidRPr="00D45612">
        <w:rPr>
          <w:rFonts w:ascii="Trebuchet MS" w:eastAsia="Arial" w:hAnsi="Trebuchet MS"/>
          <w:bCs/>
          <w:sz w:val="24"/>
          <w:szCs w:val="24"/>
          <w:lang w:val="ro-RO"/>
        </w:rPr>
        <w:t xml:space="preserve">t </w:t>
      </w:r>
      <w:r w:rsidRPr="00D45612">
        <w:rPr>
          <w:rFonts w:ascii="Trebuchet MS" w:eastAsia="Arial" w:hAnsi="Trebuchet MS"/>
          <w:bCs/>
          <w:spacing w:val="1"/>
          <w:sz w:val="24"/>
          <w:szCs w:val="24"/>
          <w:lang w:val="ro-RO"/>
        </w:rPr>
        <w:t>î</w:t>
      </w:r>
      <w:r w:rsidRPr="00D45612">
        <w:rPr>
          <w:rFonts w:ascii="Trebuchet MS" w:eastAsia="Arial" w:hAnsi="Trebuchet MS"/>
          <w:bCs/>
          <w:sz w:val="24"/>
          <w:szCs w:val="24"/>
          <w:lang w:val="ro-RO"/>
        </w:rPr>
        <w:t>nche</w:t>
      </w:r>
      <w:r w:rsidRPr="00D45612">
        <w:rPr>
          <w:rFonts w:ascii="Trebuchet MS" w:eastAsia="Arial" w:hAnsi="Trebuchet MS"/>
          <w:bCs/>
          <w:spacing w:val="1"/>
          <w:sz w:val="24"/>
          <w:szCs w:val="24"/>
          <w:lang w:val="ro-RO"/>
        </w:rPr>
        <w:t>i</w:t>
      </w:r>
      <w:r w:rsidRPr="00D45612">
        <w:rPr>
          <w:rFonts w:ascii="Trebuchet MS" w:eastAsia="Arial" w:hAnsi="Trebuchet MS"/>
          <w:bCs/>
          <w:spacing w:val="-3"/>
          <w:sz w:val="24"/>
          <w:szCs w:val="24"/>
          <w:lang w:val="ro-RO"/>
        </w:rPr>
        <w:t>e</w:t>
      </w:r>
      <w:r w:rsidRPr="00D45612">
        <w:rPr>
          <w:rFonts w:ascii="Trebuchet MS" w:eastAsia="Arial" w:hAnsi="Trebuchet MS"/>
          <w:bCs/>
          <w:sz w:val="24"/>
          <w:szCs w:val="24"/>
          <w:lang w:val="ro-RO"/>
        </w:rPr>
        <w:t>rea</w:t>
      </w:r>
      <w:r w:rsidRPr="00D45612">
        <w:rPr>
          <w:rFonts w:ascii="Trebuchet MS" w:eastAsia="Arial" w:hAnsi="Trebuchet MS"/>
          <w:bCs/>
          <w:spacing w:val="-1"/>
          <w:sz w:val="24"/>
          <w:szCs w:val="24"/>
          <w:lang w:val="ro-RO"/>
        </w:rPr>
        <w:t xml:space="preserve"> </w:t>
      </w:r>
      <w:r w:rsidRPr="00D45612">
        <w:rPr>
          <w:rFonts w:ascii="Trebuchet MS" w:eastAsia="Arial" w:hAnsi="Trebuchet MS"/>
          <w:bCs/>
          <w:sz w:val="24"/>
          <w:szCs w:val="24"/>
          <w:lang w:val="ro-RO"/>
        </w:rPr>
        <w:t>prezen</w:t>
      </w:r>
      <w:r w:rsidRPr="00D45612">
        <w:rPr>
          <w:rFonts w:ascii="Trebuchet MS" w:eastAsia="Arial" w:hAnsi="Trebuchet MS"/>
          <w:bCs/>
          <w:spacing w:val="1"/>
          <w:sz w:val="24"/>
          <w:szCs w:val="24"/>
          <w:lang w:val="ro-RO"/>
        </w:rPr>
        <w:t>t</w:t>
      </w:r>
      <w:r w:rsidRPr="00D45612">
        <w:rPr>
          <w:rFonts w:ascii="Trebuchet MS" w:eastAsia="Arial" w:hAnsi="Trebuchet MS"/>
          <w:bCs/>
          <w:spacing w:val="-3"/>
          <w:sz w:val="24"/>
          <w:szCs w:val="24"/>
          <w:lang w:val="ro-RO"/>
        </w:rPr>
        <w:t>u</w:t>
      </w:r>
      <w:r w:rsidRPr="00D45612">
        <w:rPr>
          <w:rFonts w:ascii="Trebuchet MS" w:eastAsia="Arial" w:hAnsi="Trebuchet MS"/>
          <w:bCs/>
          <w:spacing w:val="1"/>
          <w:sz w:val="24"/>
          <w:szCs w:val="24"/>
          <w:lang w:val="ro-RO"/>
        </w:rPr>
        <w:t>l</w:t>
      </w:r>
      <w:r w:rsidRPr="00D45612">
        <w:rPr>
          <w:rFonts w:ascii="Trebuchet MS" w:eastAsia="Arial" w:hAnsi="Trebuchet MS"/>
          <w:bCs/>
          <w:sz w:val="24"/>
          <w:szCs w:val="24"/>
          <w:lang w:val="ro-RO"/>
        </w:rPr>
        <w:t>ui</w:t>
      </w:r>
      <w:r w:rsidRPr="00D45612">
        <w:rPr>
          <w:rFonts w:ascii="Trebuchet MS" w:eastAsia="Arial" w:hAnsi="Trebuchet MS"/>
          <w:bCs/>
          <w:spacing w:val="3"/>
          <w:sz w:val="24"/>
          <w:szCs w:val="24"/>
          <w:lang w:val="ro-RO"/>
        </w:rPr>
        <w:t xml:space="preserve"> </w:t>
      </w:r>
      <w:r w:rsidRPr="00D45612">
        <w:rPr>
          <w:rFonts w:ascii="Trebuchet MS" w:eastAsia="Arial" w:hAnsi="Trebuchet MS"/>
          <w:bCs/>
          <w:spacing w:val="-1"/>
          <w:sz w:val="24"/>
          <w:szCs w:val="24"/>
          <w:lang w:val="ro-RO"/>
        </w:rPr>
        <w:t>C</w:t>
      </w:r>
      <w:r w:rsidRPr="00D45612">
        <w:rPr>
          <w:rFonts w:ascii="Trebuchet MS" w:eastAsia="Arial" w:hAnsi="Trebuchet MS"/>
          <w:bCs/>
          <w:sz w:val="24"/>
          <w:szCs w:val="24"/>
          <w:lang w:val="ro-RO"/>
        </w:rPr>
        <w:t>on</w:t>
      </w:r>
      <w:r w:rsidRPr="00D45612">
        <w:rPr>
          <w:rFonts w:ascii="Trebuchet MS" w:eastAsia="Arial" w:hAnsi="Trebuchet MS"/>
          <w:bCs/>
          <w:spacing w:val="1"/>
          <w:sz w:val="24"/>
          <w:szCs w:val="24"/>
          <w:lang w:val="ro-RO"/>
        </w:rPr>
        <w:t>t</w:t>
      </w:r>
      <w:r w:rsidRPr="00D45612">
        <w:rPr>
          <w:rFonts w:ascii="Trebuchet MS" w:eastAsia="Arial" w:hAnsi="Trebuchet MS"/>
          <w:bCs/>
          <w:sz w:val="24"/>
          <w:szCs w:val="24"/>
          <w:lang w:val="ro-RO"/>
        </w:rPr>
        <w:t>ra</w:t>
      </w:r>
      <w:r w:rsidRPr="00D45612">
        <w:rPr>
          <w:rFonts w:ascii="Trebuchet MS" w:eastAsia="Arial" w:hAnsi="Trebuchet MS"/>
          <w:bCs/>
          <w:spacing w:val="-3"/>
          <w:sz w:val="24"/>
          <w:szCs w:val="24"/>
          <w:lang w:val="ro-RO"/>
        </w:rPr>
        <w:t>c</w:t>
      </w:r>
      <w:r w:rsidRPr="00D45612">
        <w:rPr>
          <w:rFonts w:ascii="Trebuchet MS" w:eastAsia="Arial" w:hAnsi="Trebuchet MS"/>
          <w:bCs/>
          <w:sz w:val="24"/>
          <w:szCs w:val="24"/>
          <w:lang w:val="ro-RO"/>
        </w:rPr>
        <w:t>t</w:t>
      </w:r>
      <w:r w:rsidRPr="00D45612">
        <w:rPr>
          <w:rFonts w:ascii="Trebuchet MS" w:eastAsia="Arial" w:hAnsi="Trebuchet MS"/>
          <w:bCs/>
          <w:spacing w:val="3"/>
          <w:sz w:val="24"/>
          <w:szCs w:val="24"/>
          <w:lang w:val="ro-RO"/>
        </w:rPr>
        <w:t xml:space="preserve"> </w:t>
      </w:r>
      <w:r w:rsidRPr="00D45612">
        <w:rPr>
          <w:rFonts w:ascii="Trebuchet MS" w:eastAsia="Arial" w:hAnsi="Trebuchet MS"/>
          <w:bCs/>
          <w:spacing w:val="-3"/>
          <w:sz w:val="24"/>
          <w:szCs w:val="24"/>
          <w:lang w:val="ro-RO"/>
        </w:rPr>
        <w:t>d</w:t>
      </w:r>
      <w:r w:rsidRPr="00D45612">
        <w:rPr>
          <w:rFonts w:ascii="Trebuchet MS" w:eastAsia="Arial" w:hAnsi="Trebuchet MS"/>
          <w:bCs/>
          <w:sz w:val="24"/>
          <w:szCs w:val="24"/>
          <w:lang w:val="ro-RO"/>
        </w:rPr>
        <w:t>e</w:t>
      </w:r>
      <w:r w:rsidRPr="00D45612">
        <w:rPr>
          <w:rFonts w:ascii="Trebuchet MS" w:eastAsia="Arial" w:hAnsi="Trebuchet MS"/>
          <w:bCs/>
          <w:spacing w:val="1"/>
          <w:sz w:val="24"/>
          <w:szCs w:val="24"/>
          <w:lang w:val="ro-RO"/>
        </w:rPr>
        <w:t xml:space="preserve"> </w:t>
      </w:r>
      <w:r w:rsidRPr="00D45612">
        <w:rPr>
          <w:rFonts w:ascii="Trebuchet MS" w:eastAsia="Arial" w:hAnsi="Trebuchet MS"/>
          <w:bCs/>
          <w:sz w:val="24"/>
          <w:szCs w:val="24"/>
          <w:lang w:val="ro-RO"/>
        </w:rPr>
        <w:t>F</w:t>
      </w:r>
      <w:r w:rsidRPr="00D45612">
        <w:rPr>
          <w:rFonts w:ascii="Trebuchet MS" w:eastAsia="Arial" w:hAnsi="Trebuchet MS"/>
          <w:bCs/>
          <w:spacing w:val="1"/>
          <w:sz w:val="24"/>
          <w:szCs w:val="24"/>
          <w:lang w:val="ro-RO"/>
        </w:rPr>
        <w:t>i</w:t>
      </w:r>
      <w:r w:rsidRPr="00D45612">
        <w:rPr>
          <w:rFonts w:ascii="Trebuchet MS" w:eastAsia="Arial" w:hAnsi="Trebuchet MS"/>
          <w:bCs/>
          <w:sz w:val="24"/>
          <w:szCs w:val="24"/>
          <w:lang w:val="ro-RO"/>
        </w:rPr>
        <w:t>na</w:t>
      </w:r>
      <w:r w:rsidRPr="00D45612">
        <w:rPr>
          <w:rFonts w:ascii="Trebuchet MS" w:eastAsia="Arial" w:hAnsi="Trebuchet MS"/>
          <w:bCs/>
          <w:spacing w:val="-19"/>
          <w:sz w:val="24"/>
          <w:szCs w:val="24"/>
          <w:lang w:val="ro-RO"/>
        </w:rPr>
        <w:t>n</w:t>
      </w:r>
      <w:r w:rsidRPr="00D45612">
        <w:rPr>
          <w:rFonts w:ascii="Trebuchet MS" w:eastAsia="Arial" w:hAnsi="Trebuchet MS"/>
          <w:bCs/>
          <w:spacing w:val="1"/>
          <w:sz w:val="24"/>
          <w:szCs w:val="24"/>
          <w:lang w:val="ro-RO"/>
        </w:rPr>
        <w:t>ț</w:t>
      </w:r>
      <w:r w:rsidRPr="00D45612">
        <w:rPr>
          <w:rFonts w:ascii="Trebuchet MS" w:eastAsia="Arial" w:hAnsi="Trebuchet MS"/>
          <w:bCs/>
          <w:sz w:val="24"/>
          <w:szCs w:val="24"/>
          <w:lang w:val="ro-RO"/>
        </w:rPr>
        <w:t>are</w:t>
      </w:r>
      <w:r w:rsidRPr="00D45612">
        <w:rPr>
          <w:rFonts w:ascii="Trebuchet MS" w:eastAsia="Arial" w:hAnsi="Trebuchet MS"/>
          <w:bCs/>
          <w:spacing w:val="-44"/>
          <w:sz w:val="24"/>
          <w:szCs w:val="24"/>
          <w:lang w:val="ro-RO"/>
        </w:rPr>
        <w:t>,</w:t>
      </w:r>
      <w:r w:rsidRPr="00D45612">
        <w:rPr>
          <w:rFonts w:ascii="Trebuchet MS" w:eastAsia="Arial" w:hAnsi="Trebuchet MS"/>
          <w:bCs/>
          <w:spacing w:val="-2"/>
          <w:sz w:val="24"/>
          <w:szCs w:val="24"/>
          <w:lang w:val="ro-RO"/>
        </w:rPr>
        <w:t xml:space="preserve"> </w:t>
      </w:r>
      <w:r w:rsidR="004F6863" w:rsidRPr="00D45612">
        <w:rPr>
          <w:rFonts w:ascii="Trebuchet MS" w:eastAsia="Arial" w:hAnsi="Trebuchet MS"/>
          <w:bCs/>
          <w:spacing w:val="-2"/>
          <w:sz w:val="24"/>
          <w:szCs w:val="24"/>
          <w:lang w:val="ro-RO"/>
        </w:rPr>
        <w:t xml:space="preserve"> </w:t>
      </w:r>
      <w:r w:rsidRPr="00D45612">
        <w:rPr>
          <w:rFonts w:ascii="Trebuchet MS" w:eastAsia="Arial" w:hAnsi="Trebuchet MS"/>
          <w:bCs/>
          <w:spacing w:val="1"/>
          <w:sz w:val="24"/>
          <w:szCs w:val="24"/>
          <w:lang w:val="ro-RO"/>
        </w:rPr>
        <w:t>î</w:t>
      </w:r>
      <w:r w:rsidRPr="00D45612">
        <w:rPr>
          <w:rFonts w:ascii="Trebuchet MS" w:eastAsia="Arial" w:hAnsi="Trebuchet MS"/>
          <w:bCs/>
          <w:sz w:val="24"/>
          <w:szCs w:val="24"/>
          <w:lang w:val="ro-RO"/>
        </w:rPr>
        <w:t>n</w:t>
      </w:r>
      <w:r w:rsidRPr="00D45612">
        <w:rPr>
          <w:rFonts w:ascii="Trebuchet MS" w:eastAsia="Arial" w:hAnsi="Trebuchet MS"/>
          <w:bCs/>
          <w:spacing w:val="1"/>
          <w:sz w:val="24"/>
          <w:szCs w:val="24"/>
          <w:lang w:val="ro-RO"/>
        </w:rPr>
        <w:t xml:space="preserve"> </w:t>
      </w:r>
      <w:r w:rsidRPr="00D45612">
        <w:rPr>
          <w:rFonts w:ascii="Trebuchet MS" w:eastAsia="Arial" w:hAnsi="Trebuchet MS"/>
          <w:bCs/>
          <w:sz w:val="24"/>
          <w:szCs w:val="24"/>
          <w:lang w:val="ro-RO"/>
        </w:rPr>
        <w:t>u</w:t>
      </w:r>
      <w:r w:rsidRPr="00D45612">
        <w:rPr>
          <w:rFonts w:ascii="Trebuchet MS" w:eastAsia="Arial" w:hAnsi="Trebuchet MS"/>
          <w:bCs/>
          <w:spacing w:val="-2"/>
          <w:sz w:val="24"/>
          <w:szCs w:val="24"/>
          <w:lang w:val="ro-RO"/>
        </w:rPr>
        <w:t>r</w:t>
      </w:r>
      <w:r w:rsidRPr="00D45612">
        <w:rPr>
          <w:rFonts w:ascii="Trebuchet MS" w:eastAsia="Arial" w:hAnsi="Trebuchet MS"/>
          <w:bCs/>
          <w:sz w:val="24"/>
          <w:szCs w:val="24"/>
          <w:lang w:val="ro-RO"/>
        </w:rPr>
        <w:t>mă</w:t>
      </w:r>
      <w:r w:rsidRPr="00D45612">
        <w:rPr>
          <w:rFonts w:ascii="Trebuchet MS" w:eastAsia="Arial" w:hAnsi="Trebuchet MS"/>
          <w:bCs/>
          <w:spacing w:val="1"/>
          <w:sz w:val="24"/>
          <w:szCs w:val="24"/>
          <w:lang w:val="ro-RO"/>
        </w:rPr>
        <w:t>t</w:t>
      </w:r>
      <w:r w:rsidRPr="00D45612">
        <w:rPr>
          <w:rFonts w:ascii="Trebuchet MS" w:eastAsia="Arial" w:hAnsi="Trebuchet MS"/>
          <w:bCs/>
          <w:sz w:val="24"/>
          <w:szCs w:val="24"/>
          <w:lang w:val="ro-RO"/>
        </w:rPr>
        <w:t>o</w:t>
      </w:r>
      <w:r w:rsidRPr="00D45612">
        <w:rPr>
          <w:rFonts w:ascii="Trebuchet MS" w:eastAsia="Arial" w:hAnsi="Trebuchet MS"/>
          <w:bCs/>
          <w:spacing w:val="-3"/>
          <w:sz w:val="24"/>
          <w:szCs w:val="24"/>
          <w:lang w:val="ro-RO"/>
        </w:rPr>
        <w:t>a</w:t>
      </w:r>
      <w:r w:rsidRPr="00D45612">
        <w:rPr>
          <w:rFonts w:ascii="Trebuchet MS" w:eastAsia="Arial" w:hAnsi="Trebuchet MS"/>
          <w:bCs/>
          <w:sz w:val="24"/>
          <w:szCs w:val="24"/>
          <w:lang w:val="ro-RO"/>
        </w:rPr>
        <w:t>re</w:t>
      </w:r>
      <w:r w:rsidRPr="00D45612">
        <w:rPr>
          <w:rFonts w:ascii="Trebuchet MS" w:eastAsia="Arial" w:hAnsi="Trebuchet MS"/>
          <w:bCs/>
          <w:spacing w:val="1"/>
          <w:sz w:val="24"/>
          <w:szCs w:val="24"/>
          <w:lang w:val="ro-RO"/>
        </w:rPr>
        <w:t>l</w:t>
      </w:r>
      <w:r w:rsidRPr="00D45612">
        <w:rPr>
          <w:rFonts w:ascii="Trebuchet MS" w:eastAsia="Arial" w:hAnsi="Trebuchet MS"/>
          <w:bCs/>
          <w:sz w:val="24"/>
          <w:szCs w:val="24"/>
          <w:lang w:val="ro-RO"/>
        </w:rPr>
        <w:t>e</w:t>
      </w:r>
      <w:r w:rsidRPr="00D45612">
        <w:rPr>
          <w:rFonts w:ascii="Trebuchet MS" w:eastAsia="Arial" w:hAnsi="Trebuchet MS"/>
          <w:bCs/>
          <w:spacing w:val="1"/>
          <w:sz w:val="24"/>
          <w:szCs w:val="24"/>
          <w:lang w:val="ro-RO"/>
        </w:rPr>
        <w:t xml:space="preserve"> </w:t>
      </w:r>
      <w:r w:rsidRPr="00D45612">
        <w:rPr>
          <w:rFonts w:ascii="Trebuchet MS" w:eastAsia="Arial" w:hAnsi="Trebuchet MS"/>
          <w:bCs/>
          <w:sz w:val="24"/>
          <w:szCs w:val="24"/>
          <w:lang w:val="ro-RO"/>
        </w:rPr>
        <w:t>con</w:t>
      </w:r>
      <w:r w:rsidRPr="00D45612">
        <w:rPr>
          <w:rFonts w:ascii="Trebuchet MS" w:eastAsia="Arial" w:hAnsi="Trebuchet MS"/>
          <w:bCs/>
          <w:spacing w:val="-3"/>
          <w:sz w:val="24"/>
          <w:szCs w:val="24"/>
          <w:lang w:val="ro-RO"/>
        </w:rPr>
        <w:t>d</w:t>
      </w:r>
      <w:r w:rsidRPr="00D45612">
        <w:rPr>
          <w:rFonts w:ascii="Trebuchet MS" w:eastAsia="Arial" w:hAnsi="Trebuchet MS"/>
          <w:bCs/>
          <w:spacing w:val="-7"/>
          <w:sz w:val="24"/>
          <w:szCs w:val="24"/>
          <w:lang w:val="ro-RO"/>
        </w:rPr>
        <w:t>i</w:t>
      </w:r>
      <w:r w:rsidRPr="00D45612">
        <w:rPr>
          <w:rFonts w:ascii="Trebuchet MS" w:eastAsia="Arial" w:hAnsi="Trebuchet MS"/>
          <w:bCs/>
          <w:spacing w:val="-1"/>
          <w:sz w:val="24"/>
          <w:szCs w:val="24"/>
          <w:lang w:val="ro-RO"/>
        </w:rPr>
        <w:t>ț</w:t>
      </w:r>
      <w:r w:rsidRPr="00D45612">
        <w:rPr>
          <w:rFonts w:ascii="Trebuchet MS" w:eastAsia="Arial" w:hAnsi="Trebuchet MS"/>
          <w:bCs/>
          <w:spacing w:val="1"/>
          <w:sz w:val="24"/>
          <w:szCs w:val="24"/>
          <w:lang w:val="ro-RO"/>
        </w:rPr>
        <w:t>i</w:t>
      </w:r>
      <w:r w:rsidRPr="00D45612">
        <w:rPr>
          <w:rFonts w:ascii="Trebuchet MS" w:eastAsia="Arial" w:hAnsi="Trebuchet MS"/>
          <w:bCs/>
          <w:spacing w:val="-1"/>
          <w:sz w:val="24"/>
          <w:szCs w:val="24"/>
          <w:lang w:val="ro-RO"/>
        </w:rPr>
        <w:t>i</w:t>
      </w:r>
      <w:r w:rsidRPr="00D45612">
        <w:rPr>
          <w:rFonts w:ascii="Trebuchet MS" w:eastAsia="Arial" w:hAnsi="Trebuchet MS"/>
          <w:bCs/>
          <w:sz w:val="24"/>
          <w:szCs w:val="24"/>
          <w:lang w:val="ro-RO"/>
        </w:rPr>
        <w:t>:</w:t>
      </w:r>
    </w:p>
    <w:p w14:paraId="44079406" w14:textId="56B44E64" w:rsidR="00E50D77" w:rsidRPr="00D45612" w:rsidRDefault="00E50D77" w:rsidP="002C3F0F">
      <w:pPr>
        <w:spacing w:before="2" w:line="240" w:lineRule="exact"/>
        <w:ind w:right="75"/>
        <w:jc w:val="both"/>
        <w:rPr>
          <w:rFonts w:ascii="Trebuchet MS" w:eastAsia="Arial" w:hAnsi="Trebuchet MS"/>
          <w:sz w:val="24"/>
          <w:szCs w:val="24"/>
          <w:lang w:val="ro-RO"/>
        </w:rPr>
      </w:pPr>
    </w:p>
    <w:p w14:paraId="5F7558DD" w14:textId="77777777" w:rsidR="009B42F7" w:rsidRPr="00D45612" w:rsidRDefault="009B42F7">
      <w:pPr>
        <w:spacing w:line="200" w:lineRule="exact"/>
        <w:rPr>
          <w:rFonts w:ascii="Trebuchet MS" w:hAnsi="Trebuchet MS"/>
          <w:sz w:val="24"/>
          <w:szCs w:val="24"/>
          <w:lang w:val="ro-RO"/>
        </w:rPr>
      </w:pPr>
    </w:p>
    <w:p w14:paraId="543C8218" w14:textId="1A1B2D44" w:rsidR="00E50D77" w:rsidRPr="00D45612" w:rsidRDefault="00BF4880" w:rsidP="004F6863">
      <w:pPr>
        <w:tabs>
          <w:tab w:val="left" w:pos="1530"/>
        </w:tabs>
        <w:jc w:val="both"/>
        <w:rPr>
          <w:rFonts w:ascii="Trebuchet MS" w:eastAsia="Arial" w:hAnsi="Trebuchet MS"/>
          <w:sz w:val="24"/>
          <w:szCs w:val="24"/>
          <w:lang w:val="ro-RO"/>
        </w:rPr>
      </w:pPr>
      <w:r w:rsidRPr="00D45612">
        <w:rPr>
          <w:rFonts w:ascii="Trebuchet MS" w:eastAsia="Arial" w:hAnsi="Trebuchet MS"/>
          <w:b/>
          <w:sz w:val="24"/>
          <w:szCs w:val="24"/>
          <w:lang w:val="ro-RO"/>
        </w:rPr>
        <w:t>2.</w:t>
      </w:r>
      <w:r w:rsidRPr="00D45612">
        <w:rPr>
          <w:rFonts w:ascii="Trebuchet MS" w:eastAsia="Arial" w:hAnsi="Trebuchet MS"/>
          <w:b/>
          <w:spacing w:val="3"/>
          <w:sz w:val="24"/>
          <w:szCs w:val="24"/>
          <w:lang w:val="ro-RO"/>
        </w:rPr>
        <w:t xml:space="preserve"> </w:t>
      </w:r>
      <w:r w:rsidRPr="00D45612">
        <w:rPr>
          <w:rFonts w:ascii="Trebuchet MS" w:eastAsia="Arial" w:hAnsi="Trebuchet MS"/>
          <w:b/>
          <w:spacing w:val="-1"/>
          <w:sz w:val="24"/>
          <w:szCs w:val="24"/>
          <w:lang w:val="ro-RO"/>
        </w:rPr>
        <w:t>P</w:t>
      </w:r>
      <w:r w:rsidRPr="00D45612">
        <w:rPr>
          <w:rFonts w:ascii="Trebuchet MS" w:eastAsia="Arial" w:hAnsi="Trebuchet MS"/>
          <w:b/>
          <w:sz w:val="24"/>
          <w:szCs w:val="24"/>
          <w:lang w:val="ro-RO"/>
        </w:rPr>
        <w:t>re</w:t>
      </w:r>
      <w:r w:rsidRPr="00D45612">
        <w:rPr>
          <w:rFonts w:ascii="Trebuchet MS" w:eastAsia="Arial" w:hAnsi="Trebuchet MS"/>
          <w:b/>
          <w:spacing w:val="-3"/>
          <w:sz w:val="24"/>
          <w:szCs w:val="24"/>
          <w:lang w:val="ro-RO"/>
        </w:rPr>
        <w:t>c</w:t>
      </w:r>
      <w:r w:rsidRPr="00D45612">
        <w:rPr>
          <w:rFonts w:ascii="Trebuchet MS" w:eastAsia="Arial" w:hAnsi="Trebuchet MS"/>
          <w:b/>
          <w:spacing w:val="1"/>
          <w:sz w:val="24"/>
          <w:szCs w:val="24"/>
          <w:lang w:val="ro-RO"/>
        </w:rPr>
        <w:t>i</w:t>
      </w:r>
      <w:r w:rsidRPr="00D45612">
        <w:rPr>
          <w:rFonts w:ascii="Trebuchet MS" w:eastAsia="Arial" w:hAnsi="Trebuchet MS"/>
          <w:b/>
          <w:sz w:val="24"/>
          <w:szCs w:val="24"/>
          <w:lang w:val="ro-RO"/>
        </w:rPr>
        <w:t>ză</w:t>
      </w:r>
      <w:r w:rsidRPr="00D45612">
        <w:rPr>
          <w:rFonts w:ascii="Trebuchet MS" w:eastAsia="Arial" w:hAnsi="Trebuchet MS"/>
          <w:b/>
          <w:spacing w:val="-2"/>
          <w:sz w:val="24"/>
          <w:szCs w:val="24"/>
          <w:lang w:val="ro-RO"/>
        </w:rPr>
        <w:t>r</w:t>
      </w:r>
      <w:r w:rsidRPr="00D45612">
        <w:rPr>
          <w:rFonts w:ascii="Trebuchet MS" w:eastAsia="Arial" w:hAnsi="Trebuchet MS"/>
          <w:b/>
          <w:sz w:val="24"/>
          <w:szCs w:val="24"/>
          <w:lang w:val="ro-RO"/>
        </w:rPr>
        <w:t>i</w:t>
      </w:r>
      <w:r w:rsidR="004F6863" w:rsidRPr="00D45612">
        <w:rPr>
          <w:rFonts w:ascii="Trebuchet MS" w:eastAsia="Arial" w:hAnsi="Trebuchet MS"/>
          <w:b/>
          <w:spacing w:val="2"/>
          <w:sz w:val="24"/>
          <w:szCs w:val="24"/>
          <w:lang w:val="ro-RO"/>
        </w:rPr>
        <w:t xml:space="preserve"> </w:t>
      </w:r>
      <w:r w:rsidRPr="00D45612">
        <w:rPr>
          <w:rFonts w:ascii="Trebuchet MS" w:eastAsia="Arial" w:hAnsi="Trebuchet MS"/>
          <w:b/>
          <w:spacing w:val="-2"/>
          <w:sz w:val="24"/>
          <w:szCs w:val="24"/>
          <w:lang w:val="ro-RO"/>
        </w:rPr>
        <w:t>p</w:t>
      </w:r>
      <w:r w:rsidRPr="00D45612">
        <w:rPr>
          <w:rFonts w:ascii="Trebuchet MS" w:eastAsia="Arial" w:hAnsi="Trebuchet MS"/>
          <w:b/>
          <w:sz w:val="24"/>
          <w:szCs w:val="24"/>
          <w:lang w:val="ro-RO"/>
        </w:rPr>
        <w:t>rea</w:t>
      </w:r>
      <w:r w:rsidRPr="00D45612">
        <w:rPr>
          <w:rFonts w:ascii="Trebuchet MS" w:eastAsia="Arial" w:hAnsi="Trebuchet MS"/>
          <w:b/>
          <w:spacing w:val="1"/>
          <w:sz w:val="24"/>
          <w:szCs w:val="24"/>
          <w:lang w:val="ro-RO"/>
        </w:rPr>
        <w:t>l</w:t>
      </w:r>
      <w:r w:rsidRPr="00D45612">
        <w:rPr>
          <w:rFonts w:ascii="Trebuchet MS" w:eastAsia="Arial" w:hAnsi="Trebuchet MS"/>
          <w:b/>
          <w:sz w:val="24"/>
          <w:szCs w:val="24"/>
          <w:lang w:val="ro-RO"/>
        </w:rPr>
        <w:t>a</w:t>
      </w:r>
      <w:r w:rsidRPr="00D45612">
        <w:rPr>
          <w:rFonts w:ascii="Trebuchet MS" w:eastAsia="Arial" w:hAnsi="Trebuchet MS"/>
          <w:b/>
          <w:spacing w:val="-3"/>
          <w:sz w:val="24"/>
          <w:szCs w:val="24"/>
          <w:lang w:val="ro-RO"/>
        </w:rPr>
        <w:t>b</w:t>
      </w:r>
      <w:r w:rsidRPr="00D45612">
        <w:rPr>
          <w:rFonts w:ascii="Trebuchet MS" w:eastAsia="Arial" w:hAnsi="Trebuchet MS"/>
          <w:b/>
          <w:spacing w:val="1"/>
          <w:sz w:val="24"/>
          <w:szCs w:val="24"/>
          <w:lang w:val="ro-RO"/>
        </w:rPr>
        <w:t>il</w:t>
      </w:r>
      <w:r w:rsidRPr="00D45612">
        <w:rPr>
          <w:rFonts w:ascii="Trebuchet MS" w:eastAsia="Arial" w:hAnsi="Trebuchet MS"/>
          <w:b/>
          <w:sz w:val="24"/>
          <w:szCs w:val="24"/>
          <w:lang w:val="ro-RO"/>
        </w:rPr>
        <w:t>e</w:t>
      </w:r>
    </w:p>
    <w:p w14:paraId="3057A37D" w14:textId="77777777" w:rsidR="00E50D77" w:rsidRPr="00D45612" w:rsidRDefault="00E50D77">
      <w:pPr>
        <w:spacing w:before="3" w:line="240" w:lineRule="exact"/>
        <w:rPr>
          <w:rFonts w:ascii="Trebuchet MS" w:hAnsi="Trebuchet MS"/>
          <w:sz w:val="24"/>
          <w:szCs w:val="24"/>
          <w:lang w:val="ro-RO"/>
        </w:rPr>
      </w:pPr>
    </w:p>
    <w:p w14:paraId="6D4E7C8A" w14:textId="4604F0BC" w:rsidR="00531C07" w:rsidRPr="00D45612" w:rsidRDefault="00BF4880" w:rsidP="00531C07">
      <w:pPr>
        <w:pStyle w:val="ListParagraph"/>
        <w:numPr>
          <w:ilvl w:val="0"/>
          <w:numId w:val="15"/>
        </w:numPr>
        <w:ind w:right="76"/>
        <w:jc w:val="both"/>
        <w:rPr>
          <w:rFonts w:ascii="Trebuchet MS" w:eastAsia="Arial" w:hAnsi="Trebuchet MS"/>
          <w:sz w:val="24"/>
          <w:szCs w:val="24"/>
          <w:lang w:val="ro-RO"/>
        </w:rPr>
      </w:pPr>
      <w:r w:rsidRPr="00D45612">
        <w:rPr>
          <w:rFonts w:ascii="Trebuchet MS" w:eastAsia="Arial" w:hAnsi="Trebuchet MS"/>
          <w:sz w:val="24"/>
          <w:szCs w:val="24"/>
          <w:lang w:val="ro-RO"/>
        </w:rPr>
        <w:t>În prezentul Contract de Finanțare, cu excepţia situaţiilor când contextul cere altfel sau a unei prevederi contrare:</w:t>
      </w:r>
    </w:p>
    <w:p w14:paraId="17902F1D" w14:textId="4115EA42" w:rsidR="000A382F" w:rsidRPr="00D45612" w:rsidRDefault="00BF4880" w:rsidP="00531C07">
      <w:pPr>
        <w:pStyle w:val="ListParagraph"/>
        <w:numPr>
          <w:ilvl w:val="0"/>
          <w:numId w:val="16"/>
        </w:numPr>
        <w:ind w:right="76"/>
        <w:jc w:val="both"/>
        <w:rPr>
          <w:rFonts w:ascii="Trebuchet MS" w:eastAsia="Arial" w:hAnsi="Trebuchet MS"/>
          <w:sz w:val="24"/>
          <w:szCs w:val="24"/>
          <w:lang w:val="ro-RO"/>
        </w:rPr>
      </w:pPr>
      <w:r w:rsidRPr="00D45612">
        <w:rPr>
          <w:rFonts w:ascii="Trebuchet MS" w:eastAsia="Arial" w:hAnsi="Trebuchet MS"/>
          <w:sz w:val="24"/>
          <w:szCs w:val="24"/>
          <w:lang w:val="ro-RO"/>
        </w:rPr>
        <w:t>cuvintele care indică singularul includ şi pluralul, iar cuvintele care indică</w:t>
      </w:r>
      <w:r w:rsidR="000A382F" w:rsidRPr="00D45612">
        <w:rPr>
          <w:rFonts w:ascii="Trebuchet MS" w:eastAsia="Arial" w:hAnsi="Trebuchet MS"/>
          <w:sz w:val="24"/>
          <w:szCs w:val="24"/>
          <w:lang w:val="ro-RO"/>
        </w:rPr>
        <w:t xml:space="preserve"> pluralul includ şi singularul;</w:t>
      </w:r>
    </w:p>
    <w:p w14:paraId="43B98E1B" w14:textId="4B950EB6" w:rsidR="000A382F" w:rsidRPr="00D45612" w:rsidRDefault="00BF4880" w:rsidP="00531C07">
      <w:pPr>
        <w:pStyle w:val="ListParagraph"/>
        <w:numPr>
          <w:ilvl w:val="0"/>
          <w:numId w:val="16"/>
        </w:numPr>
        <w:ind w:right="76"/>
        <w:jc w:val="both"/>
        <w:rPr>
          <w:rFonts w:ascii="Trebuchet MS" w:eastAsia="Arial" w:hAnsi="Trebuchet MS"/>
          <w:sz w:val="24"/>
          <w:szCs w:val="24"/>
          <w:lang w:val="ro-RO"/>
        </w:rPr>
      </w:pPr>
      <w:r w:rsidRPr="00D45612">
        <w:rPr>
          <w:rFonts w:ascii="Trebuchet MS" w:eastAsia="Arial" w:hAnsi="Trebuchet MS"/>
          <w:sz w:val="24"/>
          <w:szCs w:val="24"/>
          <w:lang w:val="ro-RO"/>
        </w:rPr>
        <w:t>cuvintele care indică un gen includ toate genurile;</w:t>
      </w:r>
    </w:p>
    <w:p w14:paraId="14A7904D" w14:textId="27B64A2C" w:rsidR="00E50D77" w:rsidRPr="00D45612" w:rsidRDefault="00BF4880" w:rsidP="00531C07">
      <w:pPr>
        <w:pStyle w:val="ListParagraph"/>
        <w:numPr>
          <w:ilvl w:val="0"/>
          <w:numId w:val="16"/>
        </w:numPr>
        <w:ind w:right="76"/>
        <w:jc w:val="both"/>
        <w:rPr>
          <w:rFonts w:ascii="Trebuchet MS" w:eastAsia="Arial" w:hAnsi="Trebuchet MS"/>
          <w:sz w:val="24"/>
          <w:szCs w:val="24"/>
          <w:lang w:val="ro-RO"/>
        </w:rPr>
      </w:pPr>
      <w:r w:rsidRPr="00D45612">
        <w:rPr>
          <w:rFonts w:ascii="Trebuchet MS" w:eastAsia="Arial" w:hAnsi="Trebuchet MS"/>
          <w:sz w:val="24"/>
          <w:szCs w:val="24"/>
          <w:lang w:val="ro-RO"/>
        </w:rPr>
        <w:t>termenul „zi” reprezintă zi calendaristică dacă nu se specifică altfel;</w:t>
      </w:r>
    </w:p>
    <w:p w14:paraId="0C5BCA06" w14:textId="0B6051DF" w:rsidR="00B8755A" w:rsidRPr="00D45612" w:rsidRDefault="00B478A8" w:rsidP="00B8755A">
      <w:pPr>
        <w:pStyle w:val="ListParagraph"/>
        <w:numPr>
          <w:ilvl w:val="0"/>
          <w:numId w:val="16"/>
        </w:numPr>
        <w:ind w:right="76"/>
        <w:jc w:val="both"/>
        <w:rPr>
          <w:rFonts w:ascii="Trebuchet MS" w:eastAsia="Arial" w:hAnsi="Trebuchet MS"/>
          <w:sz w:val="24"/>
          <w:szCs w:val="24"/>
          <w:lang w:val="ro-RO"/>
        </w:rPr>
      </w:pPr>
      <w:r w:rsidRPr="00D45612">
        <w:rPr>
          <w:rFonts w:ascii="Trebuchet MS" w:eastAsia="Arial" w:hAnsi="Trebuchet MS"/>
          <w:sz w:val="24"/>
          <w:szCs w:val="24"/>
          <w:lang w:val="ro-RO"/>
        </w:rPr>
        <w:t xml:space="preserve">termenul ”beneficiar” </w:t>
      </w:r>
      <w:r w:rsidR="001B7215" w:rsidRPr="00D45612">
        <w:rPr>
          <w:rFonts w:ascii="Trebuchet MS" w:eastAsia="Arial" w:hAnsi="Trebuchet MS"/>
          <w:sz w:val="24"/>
          <w:szCs w:val="24"/>
          <w:lang w:val="ro-RO"/>
        </w:rPr>
        <w:t>are întelesul prevăzut de art. 2</w:t>
      </w:r>
      <w:r w:rsidR="00374B3A" w:rsidRPr="00D45612">
        <w:rPr>
          <w:rFonts w:ascii="Trebuchet MS" w:eastAsia="Arial" w:hAnsi="Trebuchet MS"/>
          <w:sz w:val="24"/>
          <w:szCs w:val="24"/>
          <w:lang w:val="ro-RO"/>
        </w:rPr>
        <w:t xml:space="preserve">, punctul 9 </w:t>
      </w:r>
      <w:r w:rsidR="00CC4EC4" w:rsidRPr="00D45612">
        <w:rPr>
          <w:rFonts w:ascii="Trebuchet MS" w:eastAsia="Arial" w:hAnsi="Trebuchet MS"/>
          <w:sz w:val="24"/>
          <w:szCs w:val="24"/>
          <w:lang w:val="ro-RO"/>
        </w:rPr>
        <w:t xml:space="preserve">din </w:t>
      </w:r>
      <w:bookmarkStart w:id="5" w:name="_Hlk119406505"/>
      <w:r w:rsidR="00CC4EC4" w:rsidRPr="00D45612">
        <w:rPr>
          <w:rFonts w:ascii="Trebuchet MS" w:hAnsi="Trebuchet MS" w:cs="Arial"/>
          <w:sz w:val="24"/>
          <w:szCs w:val="24"/>
          <w:lang w:val="ro-RO"/>
        </w:rPr>
        <w:t>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bookmarkEnd w:id="5"/>
      <w:r w:rsidR="001B7215" w:rsidRPr="00D45612">
        <w:rPr>
          <w:rFonts w:ascii="Trebuchet MS" w:eastAsia="Arial" w:hAnsi="Trebuchet MS"/>
          <w:sz w:val="24"/>
          <w:szCs w:val="24"/>
          <w:lang w:val="ro-RO"/>
        </w:rPr>
        <w:t>;</w:t>
      </w:r>
    </w:p>
    <w:p w14:paraId="2E61481A" w14:textId="2FE981B2" w:rsidR="00B8755A" w:rsidRPr="00D45612" w:rsidRDefault="00B8755A" w:rsidP="00B8755A">
      <w:pPr>
        <w:pStyle w:val="ListParagraph"/>
        <w:numPr>
          <w:ilvl w:val="0"/>
          <w:numId w:val="16"/>
        </w:numPr>
        <w:ind w:right="76"/>
        <w:jc w:val="both"/>
        <w:rPr>
          <w:rFonts w:ascii="Trebuchet MS" w:hAnsi="Trebuchet MS" w:cs="Arial"/>
          <w:sz w:val="24"/>
          <w:szCs w:val="24"/>
          <w:lang w:val="ro-RO"/>
        </w:rPr>
      </w:pPr>
      <w:r w:rsidRPr="00D45612">
        <w:rPr>
          <w:rFonts w:ascii="Trebuchet MS" w:hAnsi="Trebuchet MS" w:cs="Arial"/>
          <w:sz w:val="24"/>
          <w:szCs w:val="24"/>
          <w:lang w:val="ro-RO"/>
        </w:rPr>
        <w:t>termenul ”lider de parteneriat” are înțelesul prevăzut de art.2 alin. (4) litera q) din OUG</w:t>
      </w:r>
      <w:r w:rsidR="00CA38C2" w:rsidRPr="00D45612">
        <w:rPr>
          <w:rFonts w:ascii="Trebuchet MS" w:hAnsi="Trebuchet MS" w:cs="Arial"/>
          <w:sz w:val="24"/>
          <w:szCs w:val="24"/>
          <w:lang w:val="ro-RO"/>
        </w:rPr>
        <w:t xml:space="preserve"> nr. </w:t>
      </w:r>
      <w:r w:rsidRPr="00D45612">
        <w:rPr>
          <w:rFonts w:ascii="Trebuchet MS" w:hAnsi="Trebuchet MS" w:cs="Arial"/>
          <w:sz w:val="24"/>
          <w:szCs w:val="24"/>
          <w:lang w:val="ro-RO"/>
        </w:rPr>
        <w:t>133</w:t>
      </w:r>
      <w:r w:rsidR="00CA38C2" w:rsidRPr="00D45612">
        <w:rPr>
          <w:rFonts w:ascii="Trebuchet MS" w:hAnsi="Trebuchet MS" w:cs="Arial"/>
          <w:sz w:val="24"/>
          <w:szCs w:val="24"/>
          <w:lang w:val="ro-RO"/>
        </w:rPr>
        <w:t>/</w:t>
      </w:r>
      <w:r w:rsidRPr="00D45612">
        <w:rPr>
          <w:rFonts w:ascii="Trebuchet MS" w:hAnsi="Trebuchet MS" w:cs="Arial"/>
          <w:sz w:val="24"/>
          <w:szCs w:val="24"/>
          <w:lang w:val="ro-RO"/>
        </w:rPr>
        <w:t>2021 privind gestionarea financiară a fondurilor europene pentru perioada de programare 2021-2027 alocate României din Fondul european de dezvoltare regională, Fondul de coeziune, Fondul social european Plus, Fondul pentru o tranziţie justă</w:t>
      </w:r>
      <w:r w:rsidR="00253C87" w:rsidRPr="00D45612">
        <w:rPr>
          <w:rFonts w:ascii="Trebuchet MS" w:hAnsi="Trebuchet MS" w:cs="Arial"/>
          <w:sz w:val="24"/>
          <w:szCs w:val="24"/>
          <w:lang w:val="ro-RO"/>
        </w:rPr>
        <w:t>.</w:t>
      </w:r>
    </w:p>
    <w:p w14:paraId="344469F7" w14:textId="6517CB8F" w:rsidR="00B8755A" w:rsidRPr="00D45612" w:rsidRDefault="00B8755A" w:rsidP="00092F7C">
      <w:pPr>
        <w:ind w:right="76"/>
        <w:jc w:val="both"/>
        <w:rPr>
          <w:rFonts w:ascii="Trebuchet MS" w:eastAsia="Arial" w:hAnsi="Trebuchet MS"/>
          <w:sz w:val="24"/>
          <w:szCs w:val="24"/>
          <w:lang w:val="ro-RO"/>
        </w:rPr>
      </w:pPr>
    </w:p>
    <w:p w14:paraId="5AECFD3B" w14:textId="2C215BA3" w:rsidR="00531C07" w:rsidRPr="00D45612" w:rsidRDefault="00FE4CBC" w:rsidP="00531C07">
      <w:pPr>
        <w:pStyle w:val="ListParagraph"/>
        <w:numPr>
          <w:ilvl w:val="0"/>
          <w:numId w:val="15"/>
        </w:numPr>
        <w:ind w:right="76"/>
        <w:jc w:val="both"/>
        <w:rPr>
          <w:rFonts w:ascii="Trebuchet MS" w:eastAsia="Arial" w:hAnsi="Trebuchet MS"/>
          <w:sz w:val="24"/>
          <w:szCs w:val="24"/>
          <w:lang w:val="ro-RO"/>
        </w:rPr>
      </w:pPr>
      <w:r w:rsidRPr="00D45612">
        <w:rPr>
          <w:rFonts w:ascii="Trebuchet MS" w:eastAsia="Arial" w:hAnsi="Trebuchet MS"/>
          <w:sz w:val="24"/>
          <w:szCs w:val="24"/>
          <w:lang w:val="ro-RO"/>
        </w:rPr>
        <w:t>În înțelesul prezentului Contract de Finanțare si al anexelor acestuia,  t</w:t>
      </w:r>
      <w:r w:rsidR="00BF4880" w:rsidRPr="00D45612">
        <w:rPr>
          <w:rFonts w:ascii="Trebuchet MS" w:eastAsia="Arial" w:hAnsi="Trebuchet MS"/>
          <w:sz w:val="24"/>
          <w:szCs w:val="24"/>
          <w:lang w:val="ro-RO"/>
        </w:rPr>
        <w:t>rimiterile la actele  normative  includ  și  modificările  și  completările  ulterioare  ale acestora, precum și orice alte acte normative subsecvente.</w:t>
      </w:r>
    </w:p>
    <w:p w14:paraId="5FB3DBC1" w14:textId="78056149" w:rsidR="00E50D77" w:rsidRPr="00D45612" w:rsidRDefault="00BF4880" w:rsidP="00531C07">
      <w:pPr>
        <w:pStyle w:val="ListParagraph"/>
        <w:numPr>
          <w:ilvl w:val="0"/>
          <w:numId w:val="15"/>
        </w:numPr>
        <w:ind w:right="76"/>
        <w:jc w:val="both"/>
        <w:rPr>
          <w:rFonts w:ascii="Trebuchet MS" w:eastAsia="Arial" w:hAnsi="Trebuchet MS"/>
          <w:sz w:val="24"/>
          <w:szCs w:val="24"/>
          <w:lang w:val="ro-RO"/>
        </w:rPr>
      </w:pPr>
      <w:r w:rsidRPr="00D45612">
        <w:rPr>
          <w:rFonts w:ascii="Trebuchet MS" w:eastAsia="Arial" w:hAnsi="Trebuchet MS"/>
          <w:sz w:val="24"/>
          <w:szCs w:val="24"/>
          <w:lang w:val="ro-RO"/>
        </w:rPr>
        <w:t>În cazul în care oricare dintre prevederile prezentului Contract de Finanțare este sau</w:t>
      </w:r>
      <w:r w:rsidR="000A382F" w:rsidRPr="00D45612">
        <w:rPr>
          <w:rFonts w:ascii="Trebuchet MS" w:eastAsia="Arial" w:hAnsi="Trebuchet MS"/>
          <w:sz w:val="24"/>
          <w:szCs w:val="24"/>
          <w:lang w:val="ro-RO"/>
        </w:rPr>
        <w:t xml:space="preserve"> </w:t>
      </w:r>
      <w:r w:rsidRPr="00D45612">
        <w:rPr>
          <w:rFonts w:ascii="Trebuchet MS" w:eastAsia="Arial" w:hAnsi="Trebuchet MS"/>
          <w:sz w:val="24"/>
          <w:szCs w:val="24"/>
          <w:lang w:val="ro-RO"/>
        </w:rPr>
        <w:t>devine nulă, invalidă sau neexecutabilă conform legii, legalitatea, valabilitatea și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Finanţare.</w:t>
      </w:r>
    </w:p>
    <w:p w14:paraId="01723751" w14:textId="40B2ABD6" w:rsidR="00092F7C" w:rsidRPr="00D45612" w:rsidRDefault="00092F7C" w:rsidP="00531C07">
      <w:pPr>
        <w:pStyle w:val="ListParagraph"/>
        <w:numPr>
          <w:ilvl w:val="0"/>
          <w:numId w:val="15"/>
        </w:numPr>
        <w:ind w:right="76"/>
        <w:jc w:val="both"/>
        <w:rPr>
          <w:rFonts w:ascii="Trebuchet MS" w:eastAsia="Arial" w:hAnsi="Trebuchet MS"/>
          <w:sz w:val="24"/>
          <w:szCs w:val="24"/>
          <w:lang w:val="ro-RO"/>
        </w:rPr>
      </w:pPr>
      <w:r w:rsidRPr="00D45612">
        <w:rPr>
          <w:rFonts w:ascii="Trebuchet MS" w:eastAsia="Arial" w:hAnsi="Trebuchet MS"/>
          <w:sz w:val="24"/>
          <w:szCs w:val="24"/>
          <w:lang w:val="ro-RO"/>
        </w:rPr>
        <w:t>În înțelesul prezentului Contract de Finanțare, atunci când proiectul se implementează în parteneriat, prin ”beneficiar” se înțelege întregul parteneriat (lider de parteneriat și partenerii).</w:t>
      </w:r>
    </w:p>
    <w:p w14:paraId="7EA184E3" w14:textId="64392219" w:rsidR="00E50D77" w:rsidRPr="00D45612" w:rsidRDefault="00BF4880" w:rsidP="00531C07">
      <w:pPr>
        <w:pStyle w:val="ListParagraph"/>
        <w:numPr>
          <w:ilvl w:val="0"/>
          <w:numId w:val="15"/>
        </w:numPr>
        <w:ind w:right="76"/>
        <w:jc w:val="both"/>
        <w:rPr>
          <w:rFonts w:ascii="Trebuchet MS" w:eastAsia="Arial" w:hAnsi="Trebuchet MS"/>
          <w:sz w:val="24"/>
          <w:szCs w:val="24"/>
          <w:lang w:val="ro-RO"/>
        </w:rPr>
      </w:pPr>
      <w:r w:rsidRPr="00D45612">
        <w:rPr>
          <w:rFonts w:ascii="Trebuchet MS" w:eastAsia="Arial" w:hAnsi="Trebuchet MS"/>
          <w:sz w:val="24"/>
          <w:szCs w:val="24"/>
          <w:lang w:val="ro-RO"/>
        </w:rPr>
        <w:t>În înțelesul prezentului Contract de Finanțare, atunci când există și parteneri, drepturile</w:t>
      </w:r>
      <w:r w:rsidR="000A382F" w:rsidRPr="00D45612">
        <w:rPr>
          <w:rFonts w:ascii="Trebuchet MS" w:eastAsia="Arial" w:hAnsi="Trebuchet MS"/>
          <w:sz w:val="24"/>
          <w:szCs w:val="24"/>
          <w:lang w:val="ro-RO"/>
        </w:rPr>
        <w:t xml:space="preserve"> </w:t>
      </w:r>
      <w:r w:rsidRPr="00D45612">
        <w:rPr>
          <w:rFonts w:ascii="Trebuchet MS" w:eastAsia="Arial" w:hAnsi="Trebuchet MS"/>
          <w:sz w:val="24"/>
          <w:szCs w:val="24"/>
          <w:lang w:val="ro-RO"/>
        </w:rPr>
        <w:t>și obligațiile beneficiarilor revin și partenerilor.</w:t>
      </w:r>
    </w:p>
    <w:p w14:paraId="1DE41727" w14:textId="3D8EBB16" w:rsidR="000A382F" w:rsidRPr="00D45612" w:rsidRDefault="000A382F" w:rsidP="00531C07">
      <w:pPr>
        <w:pStyle w:val="ListParagraph"/>
        <w:numPr>
          <w:ilvl w:val="0"/>
          <w:numId w:val="15"/>
        </w:numPr>
        <w:ind w:right="76"/>
        <w:jc w:val="both"/>
        <w:rPr>
          <w:rFonts w:ascii="Trebuchet MS" w:eastAsia="Arial" w:hAnsi="Trebuchet MS"/>
          <w:sz w:val="24"/>
          <w:szCs w:val="24"/>
          <w:lang w:val="ro-RO"/>
        </w:rPr>
      </w:pPr>
      <w:r w:rsidRPr="00D45612">
        <w:rPr>
          <w:rFonts w:ascii="Trebuchet MS" w:eastAsia="Arial" w:hAnsi="Trebuchet MS"/>
          <w:sz w:val="24"/>
          <w:szCs w:val="24"/>
          <w:lang w:val="ro-RO"/>
        </w:rPr>
        <w:t>Finanţarea nerambursabilă acordată Beneficiarului este stabilită în termenii şi condiţiile prezentului Contract.</w:t>
      </w:r>
    </w:p>
    <w:p w14:paraId="4C2B2B2E" w14:textId="77777777" w:rsidR="008F731C" w:rsidRPr="00D45612" w:rsidRDefault="008F731C">
      <w:pPr>
        <w:spacing w:before="7" w:line="280" w:lineRule="exact"/>
        <w:rPr>
          <w:rFonts w:ascii="Trebuchet MS" w:hAnsi="Trebuchet MS"/>
          <w:sz w:val="24"/>
          <w:szCs w:val="24"/>
          <w:lang w:val="ro-RO"/>
        </w:rPr>
      </w:pPr>
    </w:p>
    <w:p w14:paraId="05D316F7" w14:textId="2898123B" w:rsidR="00E50D77" w:rsidRPr="00D45612" w:rsidRDefault="00BF4880" w:rsidP="000A382F">
      <w:pPr>
        <w:rPr>
          <w:rFonts w:ascii="Trebuchet MS" w:eastAsia="Arial" w:hAnsi="Trebuchet MS"/>
          <w:sz w:val="24"/>
          <w:szCs w:val="24"/>
          <w:lang w:val="ro-RO"/>
        </w:rPr>
      </w:pPr>
      <w:r w:rsidRPr="00D45612">
        <w:rPr>
          <w:rFonts w:ascii="Trebuchet MS" w:eastAsia="Arial" w:hAnsi="Trebuchet MS"/>
          <w:b/>
          <w:spacing w:val="-1"/>
          <w:sz w:val="24"/>
          <w:szCs w:val="24"/>
          <w:lang w:val="ro-RO"/>
        </w:rPr>
        <w:t>C</w:t>
      </w:r>
      <w:r w:rsidRPr="00D45612">
        <w:rPr>
          <w:rFonts w:ascii="Trebuchet MS" w:eastAsia="Arial" w:hAnsi="Trebuchet MS"/>
          <w:b/>
          <w:spacing w:val="1"/>
          <w:sz w:val="24"/>
          <w:szCs w:val="24"/>
          <w:lang w:val="ro-RO"/>
        </w:rPr>
        <w:t>O</w:t>
      </w:r>
      <w:r w:rsidRPr="00D45612">
        <w:rPr>
          <w:rFonts w:ascii="Trebuchet MS" w:eastAsia="Arial" w:hAnsi="Trebuchet MS"/>
          <w:b/>
          <w:spacing w:val="-1"/>
          <w:sz w:val="24"/>
          <w:szCs w:val="24"/>
          <w:lang w:val="ro-RO"/>
        </w:rPr>
        <w:t>ND</w:t>
      </w:r>
      <w:r w:rsidRPr="00D45612">
        <w:rPr>
          <w:rFonts w:ascii="Trebuchet MS" w:eastAsia="Arial" w:hAnsi="Trebuchet MS"/>
          <w:b/>
          <w:spacing w:val="1"/>
          <w:sz w:val="24"/>
          <w:szCs w:val="24"/>
          <w:lang w:val="ro-RO"/>
        </w:rPr>
        <w:t>I</w:t>
      </w:r>
      <w:r w:rsidR="000A5509" w:rsidRPr="00D45612">
        <w:rPr>
          <w:rFonts w:ascii="Trebuchet MS" w:eastAsia="Arial" w:hAnsi="Trebuchet MS"/>
          <w:b/>
          <w:spacing w:val="-3"/>
          <w:sz w:val="24"/>
          <w:szCs w:val="24"/>
          <w:lang w:val="ro-RO"/>
        </w:rPr>
        <w:t>Ț</w:t>
      </w:r>
      <w:r w:rsidRPr="00D45612">
        <w:rPr>
          <w:rFonts w:ascii="Trebuchet MS" w:eastAsia="Arial" w:hAnsi="Trebuchet MS"/>
          <w:b/>
          <w:spacing w:val="1"/>
          <w:sz w:val="24"/>
          <w:szCs w:val="24"/>
          <w:lang w:val="ro-RO"/>
        </w:rPr>
        <w:t>I</w:t>
      </w:r>
      <w:r w:rsidRPr="00D45612">
        <w:rPr>
          <w:rFonts w:ascii="Trebuchet MS" w:eastAsia="Arial" w:hAnsi="Trebuchet MS"/>
          <w:b/>
          <w:sz w:val="24"/>
          <w:szCs w:val="24"/>
          <w:lang w:val="ro-RO"/>
        </w:rPr>
        <w:t xml:space="preserve">I </w:t>
      </w:r>
      <w:r w:rsidRPr="00D45612">
        <w:rPr>
          <w:rFonts w:ascii="Trebuchet MS" w:eastAsia="Arial" w:hAnsi="Trebuchet MS"/>
          <w:b/>
          <w:spacing w:val="1"/>
          <w:sz w:val="24"/>
          <w:szCs w:val="24"/>
          <w:lang w:val="ro-RO"/>
        </w:rPr>
        <w:t>G</w:t>
      </w:r>
      <w:r w:rsidRPr="00D45612">
        <w:rPr>
          <w:rFonts w:ascii="Trebuchet MS" w:eastAsia="Arial" w:hAnsi="Trebuchet MS"/>
          <w:b/>
          <w:spacing w:val="-1"/>
          <w:sz w:val="24"/>
          <w:szCs w:val="24"/>
          <w:lang w:val="ro-RO"/>
        </w:rPr>
        <w:t>ENE</w:t>
      </w:r>
      <w:r w:rsidRPr="00D45612">
        <w:rPr>
          <w:rFonts w:ascii="Trebuchet MS" w:eastAsia="Arial" w:hAnsi="Trebuchet MS"/>
          <w:b/>
          <w:spacing w:val="1"/>
          <w:sz w:val="24"/>
          <w:szCs w:val="24"/>
          <w:lang w:val="ro-RO"/>
        </w:rPr>
        <w:t>R</w:t>
      </w:r>
      <w:r w:rsidRPr="00D45612">
        <w:rPr>
          <w:rFonts w:ascii="Trebuchet MS" w:eastAsia="Arial" w:hAnsi="Trebuchet MS"/>
          <w:b/>
          <w:spacing w:val="-6"/>
          <w:sz w:val="24"/>
          <w:szCs w:val="24"/>
          <w:lang w:val="ro-RO"/>
        </w:rPr>
        <w:t>A</w:t>
      </w:r>
      <w:r w:rsidRPr="00D45612">
        <w:rPr>
          <w:rFonts w:ascii="Trebuchet MS" w:eastAsia="Arial" w:hAnsi="Trebuchet MS"/>
          <w:b/>
          <w:sz w:val="24"/>
          <w:szCs w:val="24"/>
          <w:lang w:val="ro-RO"/>
        </w:rPr>
        <w:t>LE</w:t>
      </w:r>
    </w:p>
    <w:p w14:paraId="0E24AADF" w14:textId="77777777" w:rsidR="00E50D77" w:rsidRPr="00D45612" w:rsidRDefault="00E50D77">
      <w:pPr>
        <w:spacing w:before="13" w:line="240" w:lineRule="exact"/>
        <w:rPr>
          <w:rFonts w:ascii="Trebuchet MS" w:hAnsi="Trebuchet MS"/>
          <w:sz w:val="24"/>
          <w:szCs w:val="24"/>
          <w:lang w:val="ro-RO"/>
        </w:rPr>
      </w:pPr>
    </w:p>
    <w:p w14:paraId="2FBBD5C6" w14:textId="77777777" w:rsidR="00E50D77" w:rsidRPr="00D45612" w:rsidRDefault="00BF4880" w:rsidP="000A382F">
      <w:pPr>
        <w:rPr>
          <w:rFonts w:ascii="Trebuchet MS" w:eastAsia="Arial" w:hAnsi="Trebuchet MS"/>
          <w:sz w:val="24"/>
          <w:szCs w:val="24"/>
          <w:lang w:val="ro-RO"/>
        </w:rPr>
      </w:pPr>
      <w:r w:rsidRPr="00D45612">
        <w:rPr>
          <w:rFonts w:ascii="Trebuchet MS" w:eastAsia="Arial" w:hAnsi="Trebuchet MS"/>
          <w:b/>
          <w:spacing w:val="-6"/>
          <w:sz w:val="24"/>
          <w:szCs w:val="24"/>
          <w:lang w:val="ro-RO"/>
        </w:rPr>
        <w:t>A</w:t>
      </w:r>
      <w:r w:rsidRPr="00D45612">
        <w:rPr>
          <w:rFonts w:ascii="Trebuchet MS" w:eastAsia="Arial" w:hAnsi="Trebuchet MS"/>
          <w:b/>
          <w:sz w:val="24"/>
          <w:szCs w:val="24"/>
          <w:lang w:val="ro-RO"/>
        </w:rPr>
        <w:t>r</w:t>
      </w:r>
      <w:r w:rsidRPr="00D45612">
        <w:rPr>
          <w:rFonts w:ascii="Trebuchet MS" w:eastAsia="Arial" w:hAnsi="Trebuchet MS"/>
          <w:b/>
          <w:spacing w:val="1"/>
          <w:sz w:val="24"/>
          <w:szCs w:val="24"/>
          <w:lang w:val="ro-RO"/>
        </w:rPr>
        <w:t>ti</w:t>
      </w:r>
      <w:r w:rsidRPr="00D45612">
        <w:rPr>
          <w:rFonts w:ascii="Trebuchet MS" w:eastAsia="Arial" w:hAnsi="Trebuchet MS"/>
          <w:b/>
          <w:sz w:val="24"/>
          <w:szCs w:val="24"/>
          <w:lang w:val="ro-RO"/>
        </w:rPr>
        <w:t>co</w:t>
      </w:r>
      <w:r w:rsidRPr="00D45612">
        <w:rPr>
          <w:rFonts w:ascii="Trebuchet MS" w:eastAsia="Arial" w:hAnsi="Trebuchet MS"/>
          <w:b/>
          <w:spacing w:val="1"/>
          <w:sz w:val="24"/>
          <w:szCs w:val="24"/>
          <w:lang w:val="ro-RO"/>
        </w:rPr>
        <w:t>l</w:t>
      </w:r>
      <w:r w:rsidRPr="00D45612">
        <w:rPr>
          <w:rFonts w:ascii="Trebuchet MS" w:eastAsia="Arial" w:hAnsi="Trebuchet MS"/>
          <w:b/>
          <w:sz w:val="24"/>
          <w:szCs w:val="24"/>
          <w:lang w:val="ro-RO"/>
        </w:rPr>
        <w:t>ul</w:t>
      </w:r>
      <w:r w:rsidRPr="00D45612">
        <w:rPr>
          <w:rFonts w:ascii="Trebuchet MS" w:eastAsia="Arial" w:hAnsi="Trebuchet MS"/>
          <w:b/>
          <w:spacing w:val="2"/>
          <w:sz w:val="24"/>
          <w:szCs w:val="24"/>
          <w:lang w:val="ro-RO"/>
        </w:rPr>
        <w:t xml:space="preserve"> </w:t>
      </w:r>
      <w:r w:rsidRPr="00D45612">
        <w:rPr>
          <w:rFonts w:ascii="Trebuchet MS" w:eastAsia="Arial" w:hAnsi="Trebuchet MS"/>
          <w:b/>
          <w:sz w:val="24"/>
          <w:szCs w:val="24"/>
          <w:lang w:val="ro-RO"/>
        </w:rPr>
        <w:t xml:space="preserve">1 - </w:t>
      </w:r>
      <w:r w:rsidRPr="00D45612">
        <w:rPr>
          <w:rFonts w:ascii="Trebuchet MS" w:eastAsia="Arial" w:hAnsi="Trebuchet MS"/>
          <w:b/>
          <w:spacing w:val="1"/>
          <w:sz w:val="24"/>
          <w:szCs w:val="24"/>
          <w:lang w:val="ro-RO"/>
        </w:rPr>
        <w:t>O</w:t>
      </w:r>
      <w:r w:rsidRPr="00D45612">
        <w:rPr>
          <w:rFonts w:ascii="Trebuchet MS" w:eastAsia="Arial" w:hAnsi="Trebuchet MS"/>
          <w:b/>
          <w:spacing w:val="-3"/>
          <w:sz w:val="24"/>
          <w:szCs w:val="24"/>
          <w:lang w:val="ro-RO"/>
        </w:rPr>
        <w:t>b</w:t>
      </w:r>
      <w:r w:rsidRPr="00D45612">
        <w:rPr>
          <w:rFonts w:ascii="Trebuchet MS" w:eastAsia="Arial" w:hAnsi="Trebuchet MS"/>
          <w:b/>
          <w:spacing w:val="1"/>
          <w:sz w:val="24"/>
          <w:szCs w:val="24"/>
          <w:lang w:val="ro-RO"/>
        </w:rPr>
        <w:t>i</w:t>
      </w:r>
      <w:r w:rsidRPr="00D45612">
        <w:rPr>
          <w:rFonts w:ascii="Trebuchet MS" w:eastAsia="Arial" w:hAnsi="Trebuchet MS"/>
          <w:b/>
          <w:sz w:val="24"/>
          <w:szCs w:val="24"/>
          <w:lang w:val="ro-RO"/>
        </w:rPr>
        <w:t>ec</w:t>
      </w:r>
      <w:r w:rsidRPr="00D45612">
        <w:rPr>
          <w:rFonts w:ascii="Trebuchet MS" w:eastAsia="Arial" w:hAnsi="Trebuchet MS"/>
          <w:b/>
          <w:spacing w:val="1"/>
          <w:sz w:val="24"/>
          <w:szCs w:val="24"/>
          <w:lang w:val="ro-RO"/>
        </w:rPr>
        <w:t>t</w:t>
      </w:r>
      <w:r w:rsidRPr="00D45612">
        <w:rPr>
          <w:rFonts w:ascii="Trebuchet MS" w:eastAsia="Arial" w:hAnsi="Trebuchet MS"/>
          <w:b/>
          <w:spacing w:val="-3"/>
          <w:sz w:val="24"/>
          <w:szCs w:val="24"/>
          <w:lang w:val="ro-RO"/>
        </w:rPr>
        <w:t>u</w:t>
      </w:r>
      <w:r w:rsidRPr="00D45612">
        <w:rPr>
          <w:rFonts w:ascii="Trebuchet MS" w:eastAsia="Arial" w:hAnsi="Trebuchet MS"/>
          <w:b/>
          <w:sz w:val="24"/>
          <w:szCs w:val="24"/>
          <w:lang w:val="ro-RO"/>
        </w:rPr>
        <w:t>l</w:t>
      </w:r>
      <w:r w:rsidRPr="00D45612">
        <w:rPr>
          <w:rFonts w:ascii="Trebuchet MS" w:eastAsia="Arial" w:hAnsi="Trebuchet MS"/>
          <w:b/>
          <w:spacing w:val="4"/>
          <w:sz w:val="24"/>
          <w:szCs w:val="24"/>
          <w:lang w:val="ro-RO"/>
        </w:rPr>
        <w:t xml:space="preserve"> </w:t>
      </w:r>
      <w:r w:rsidRPr="00D45612">
        <w:rPr>
          <w:rFonts w:ascii="Trebuchet MS" w:eastAsia="Arial" w:hAnsi="Trebuchet MS"/>
          <w:b/>
          <w:spacing w:val="-3"/>
          <w:sz w:val="24"/>
          <w:szCs w:val="24"/>
          <w:lang w:val="ro-RO"/>
        </w:rPr>
        <w:t>C</w:t>
      </w:r>
      <w:r w:rsidRPr="00D45612">
        <w:rPr>
          <w:rFonts w:ascii="Trebuchet MS" w:eastAsia="Arial" w:hAnsi="Trebuchet MS"/>
          <w:b/>
          <w:sz w:val="24"/>
          <w:szCs w:val="24"/>
          <w:lang w:val="ro-RO"/>
        </w:rPr>
        <w:t>on</w:t>
      </w:r>
      <w:r w:rsidRPr="00D45612">
        <w:rPr>
          <w:rFonts w:ascii="Trebuchet MS" w:eastAsia="Arial" w:hAnsi="Trebuchet MS"/>
          <w:b/>
          <w:spacing w:val="1"/>
          <w:sz w:val="24"/>
          <w:szCs w:val="24"/>
          <w:lang w:val="ro-RO"/>
        </w:rPr>
        <w:t>t</w:t>
      </w:r>
      <w:r w:rsidRPr="00D45612">
        <w:rPr>
          <w:rFonts w:ascii="Trebuchet MS" w:eastAsia="Arial" w:hAnsi="Trebuchet MS"/>
          <w:b/>
          <w:sz w:val="24"/>
          <w:szCs w:val="24"/>
          <w:lang w:val="ro-RO"/>
        </w:rPr>
        <w:t>rac</w:t>
      </w:r>
      <w:r w:rsidRPr="00D45612">
        <w:rPr>
          <w:rFonts w:ascii="Trebuchet MS" w:eastAsia="Arial" w:hAnsi="Trebuchet MS"/>
          <w:b/>
          <w:spacing w:val="1"/>
          <w:sz w:val="24"/>
          <w:szCs w:val="24"/>
          <w:lang w:val="ro-RO"/>
        </w:rPr>
        <w:t>t</w:t>
      </w:r>
      <w:r w:rsidRPr="00D45612">
        <w:rPr>
          <w:rFonts w:ascii="Trebuchet MS" w:eastAsia="Arial" w:hAnsi="Trebuchet MS"/>
          <w:b/>
          <w:spacing w:val="-3"/>
          <w:sz w:val="24"/>
          <w:szCs w:val="24"/>
          <w:lang w:val="ro-RO"/>
        </w:rPr>
        <w:t>u</w:t>
      </w:r>
      <w:r w:rsidRPr="00D45612">
        <w:rPr>
          <w:rFonts w:ascii="Trebuchet MS" w:eastAsia="Arial" w:hAnsi="Trebuchet MS"/>
          <w:b/>
          <w:spacing w:val="1"/>
          <w:sz w:val="24"/>
          <w:szCs w:val="24"/>
          <w:lang w:val="ro-RO"/>
        </w:rPr>
        <w:t>l</w:t>
      </w:r>
      <w:r w:rsidRPr="00D45612">
        <w:rPr>
          <w:rFonts w:ascii="Trebuchet MS" w:eastAsia="Arial" w:hAnsi="Trebuchet MS"/>
          <w:b/>
          <w:sz w:val="24"/>
          <w:szCs w:val="24"/>
          <w:lang w:val="ro-RO"/>
        </w:rPr>
        <w:t>ui de</w:t>
      </w:r>
      <w:r w:rsidRPr="00D45612">
        <w:rPr>
          <w:rFonts w:ascii="Trebuchet MS" w:eastAsia="Arial" w:hAnsi="Trebuchet MS"/>
          <w:b/>
          <w:spacing w:val="3"/>
          <w:sz w:val="24"/>
          <w:szCs w:val="24"/>
          <w:lang w:val="ro-RO"/>
        </w:rPr>
        <w:t xml:space="preserve"> </w:t>
      </w:r>
      <w:r w:rsidRPr="00D45612">
        <w:rPr>
          <w:rFonts w:ascii="Trebuchet MS" w:eastAsia="Arial" w:hAnsi="Trebuchet MS"/>
          <w:b/>
          <w:spacing w:val="-3"/>
          <w:sz w:val="24"/>
          <w:szCs w:val="24"/>
          <w:lang w:val="ro-RO"/>
        </w:rPr>
        <w:t>F</w:t>
      </w:r>
      <w:r w:rsidRPr="00D45612">
        <w:rPr>
          <w:rFonts w:ascii="Trebuchet MS" w:eastAsia="Arial" w:hAnsi="Trebuchet MS"/>
          <w:b/>
          <w:spacing w:val="1"/>
          <w:sz w:val="24"/>
          <w:szCs w:val="24"/>
          <w:lang w:val="ro-RO"/>
        </w:rPr>
        <w:t>i</w:t>
      </w:r>
      <w:r w:rsidRPr="00D45612">
        <w:rPr>
          <w:rFonts w:ascii="Trebuchet MS" w:eastAsia="Arial" w:hAnsi="Trebuchet MS"/>
          <w:b/>
          <w:sz w:val="24"/>
          <w:szCs w:val="24"/>
          <w:lang w:val="ro-RO"/>
        </w:rPr>
        <w:t>na</w:t>
      </w:r>
      <w:r w:rsidRPr="00D45612">
        <w:rPr>
          <w:rFonts w:ascii="Trebuchet MS" w:eastAsia="Arial" w:hAnsi="Trebuchet MS"/>
          <w:b/>
          <w:spacing w:val="-14"/>
          <w:sz w:val="24"/>
          <w:szCs w:val="24"/>
          <w:lang w:val="ro-RO"/>
        </w:rPr>
        <w:t>n</w:t>
      </w:r>
      <w:r w:rsidRPr="00D45612">
        <w:rPr>
          <w:rFonts w:ascii="Trebuchet MS" w:eastAsia="Arial" w:hAnsi="Trebuchet MS"/>
          <w:b/>
          <w:spacing w:val="1"/>
          <w:sz w:val="24"/>
          <w:szCs w:val="24"/>
          <w:lang w:val="ro-RO"/>
        </w:rPr>
        <w:t>ț</w:t>
      </w:r>
      <w:r w:rsidRPr="00D45612">
        <w:rPr>
          <w:rFonts w:ascii="Trebuchet MS" w:eastAsia="Arial" w:hAnsi="Trebuchet MS"/>
          <w:b/>
          <w:spacing w:val="-3"/>
          <w:sz w:val="24"/>
          <w:szCs w:val="24"/>
          <w:lang w:val="ro-RO"/>
        </w:rPr>
        <w:t>a</w:t>
      </w:r>
      <w:r w:rsidRPr="00D45612">
        <w:rPr>
          <w:rFonts w:ascii="Trebuchet MS" w:eastAsia="Arial" w:hAnsi="Trebuchet MS"/>
          <w:b/>
          <w:spacing w:val="-2"/>
          <w:sz w:val="24"/>
          <w:szCs w:val="24"/>
          <w:lang w:val="ro-RO"/>
        </w:rPr>
        <w:t>r</w:t>
      </w:r>
      <w:r w:rsidRPr="00D45612">
        <w:rPr>
          <w:rFonts w:ascii="Trebuchet MS" w:eastAsia="Arial" w:hAnsi="Trebuchet MS"/>
          <w:b/>
          <w:sz w:val="24"/>
          <w:szCs w:val="24"/>
          <w:lang w:val="ro-RO"/>
        </w:rPr>
        <w:t>e</w:t>
      </w:r>
    </w:p>
    <w:p w14:paraId="5404DF93" w14:textId="77777777" w:rsidR="00E50D77" w:rsidRPr="00D45612" w:rsidRDefault="00E50D77">
      <w:pPr>
        <w:spacing w:before="6" w:line="240" w:lineRule="exact"/>
        <w:rPr>
          <w:rFonts w:ascii="Trebuchet MS" w:hAnsi="Trebuchet MS"/>
          <w:sz w:val="24"/>
          <w:szCs w:val="24"/>
          <w:lang w:val="ro-RO"/>
        </w:rPr>
      </w:pPr>
    </w:p>
    <w:p w14:paraId="3E684E5C" w14:textId="4FEA40E9" w:rsidR="00531C07" w:rsidRPr="00D45612" w:rsidRDefault="00BF4880" w:rsidP="00531C07">
      <w:pPr>
        <w:pStyle w:val="ListParagraph"/>
        <w:numPr>
          <w:ilvl w:val="0"/>
          <w:numId w:val="14"/>
        </w:numPr>
        <w:ind w:left="360" w:right="76" w:hanging="360"/>
        <w:jc w:val="both"/>
        <w:rPr>
          <w:rFonts w:ascii="Trebuchet MS" w:eastAsia="Arial" w:hAnsi="Trebuchet MS"/>
          <w:sz w:val="24"/>
          <w:szCs w:val="24"/>
          <w:lang w:val="ro-RO"/>
        </w:rPr>
      </w:pPr>
      <w:r w:rsidRPr="00D45612">
        <w:rPr>
          <w:rFonts w:ascii="Trebuchet MS" w:eastAsia="Arial" w:hAnsi="Trebuchet MS"/>
          <w:sz w:val="24"/>
          <w:szCs w:val="24"/>
          <w:lang w:val="ro-RO"/>
        </w:rPr>
        <w:t xml:space="preserve">Obiectul acestui Contract de Finanțare îl reprezintă acordarea finanţării nerambursabile de către </w:t>
      </w:r>
      <w:r w:rsidR="005464B2" w:rsidRPr="00D45612">
        <w:rPr>
          <w:rFonts w:ascii="Trebuchet MS" w:eastAsia="Arial" w:hAnsi="Trebuchet MS"/>
          <w:sz w:val="24"/>
          <w:szCs w:val="24"/>
          <w:lang w:val="ro-RO"/>
        </w:rPr>
        <w:t>....................</w:t>
      </w:r>
      <w:r w:rsidRPr="00D45612">
        <w:rPr>
          <w:rFonts w:ascii="Trebuchet MS" w:eastAsia="Arial" w:hAnsi="Trebuchet MS"/>
          <w:sz w:val="24"/>
          <w:szCs w:val="24"/>
          <w:lang w:val="ro-RO"/>
        </w:rPr>
        <w:t xml:space="preserve">, pentru implementarea Proiectului nr. </w:t>
      </w:r>
      <w:r w:rsidR="00BD1C56" w:rsidRPr="00D45612">
        <w:rPr>
          <w:rFonts w:ascii="Trebuchet MS" w:eastAsia="Arial" w:hAnsi="Trebuchet MS"/>
          <w:sz w:val="24"/>
          <w:szCs w:val="24"/>
          <w:lang w:val="ro-RO"/>
        </w:rPr>
        <w:t>…………….</w:t>
      </w:r>
      <w:r w:rsidRPr="00D45612">
        <w:rPr>
          <w:rFonts w:ascii="Trebuchet MS" w:eastAsia="Arial" w:hAnsi="Trebuchet MS"/>
          <w:sz w:val="24"/>
          <w:szCs w:val="24"/>
          <w:lang w:val="ro-RO"/>
        </w:rPr>
        <w:t xml:space="preserve"> intitulat:</w:t>
      </w:r>
      <w:r w:rsidR="00C45F1F" w:rsidRPr="00D45612">
        <w:rPr>
          <w:rFonts w:ascii="Trebuchet MS" w:eastAsia="Arial" w:hAnsi="Trebuchet MS"/>
          <w:sz w:val="24"/>
          <w:szCs w:val="24"/>
          <w:lang w:val="ro-RO"/>
        </w:rPr>
        <w:t xml:space="preserve"> </w:t>
      </w:r>
      <w:r w:rsidR="00841BCA" w:rsidRPr="00D45612">
        <w:rPr>
          <w:rFonts w:ascii="Trebuchet MS" w:eastAsia="Arial" w:hAnsi="Trebuchet MS"/>
          <w:sz w:val="24"/>
          <w:szCs w:val="24"/>
          <w:lang w:val="ro-RO"/>
        </w:rPr>
        <w:t>“</w:t>
      </w:r>
      <w:r w:rsidR="00BD1C56" w:rsidRPr="00D45612">
        <w:rPr>
          <w:rFonts w:ascii="Trebuchet MS" w:eastAsia="Arial" w:hAnsi="Trebuchet MS"/>
          <w:sz w:val="24"/>
          <w:szCs w:val="24"/>
          <w:lang w:val="ro-RO"/>
        </w:rPr>
        <w:t>……………..</w:t>
      </w:r>
      <w:r w:rsidR="00C45F1F" w:rsidRPr="00D45612">
        <w:rPr>
          <w:rFonts w:ascii="Trebuchet MS" w:eastAsia="Arial" w:hAnsi="Trebuchet MS"/>
          <w:sz w:val="24"/>
          <w:szCs w:val="24"/>
          <w:lang w:val="ro-RO"/>
        </w:rPr>
        <w:t>”,</w:t>
      </w:r>
      <w:r w:rsidRPr="00D45612">
        <w:rPr>
          <w:rFonts w:ascii="Trebuchet MS" w:eastAsia="Arial" w:hAnsi="Trebuchet MS"/>
          <w:sz w:val="24"/>
          <w:szCs w:val="24"/>
          <w:lang w:val="ro-RO"/>
        </w:rPr>
        <w:t xml:space="preserve"> denumit în continuare Proiect, pe durata stabilită şi în conformitate cu obligaţiile asumate prin prezentul Contract de Finanțare inclusiv </w:t>
      </w:r>
      <w:r w:rsidR="00E5351C" w:rsidRPr="00D45612">
        <w:rPr>
          <w:rFonts w:ascii="Trebuchet MS" w:eastAsia="Arial" w:hAnsi="Trebuchet MS"/>
          <w:sz w:val="24"/>
          <w:szCs w:val="24"/>
          <w:lang w:val="ro-RO"/>
        </w:rPr>
        <w:t>a</w:t>
      </w:r>
      <w:r w:rsidRPr="00D45612">
        <w:rPr>
          <w:rFonts w:ascii="Trebuchet MS" w:eastAsia="Arial" w:hAnsi="Trebuchet MS"/>
          <w:sz w:val="24"/>
          <w:szCs w:val="24"/>
          <w:lang w:val="ro-RO"/>
        </w:rPr>
        <w:t>nexele care fac parte integrantă din acesta.</w:t>
      </w:r>
    </w:p>
    <w:p w14:paraId="037C6E7A" w14:textId="632FA238" w:rsidR="00531C07" w:rsidRPr="00D45612" w:rsidRDefault="00BF4880" w:rsidP="00531C07">
      <w:pPr>
        <w:pStyle w:val="ListParagraph"/>
        <w:numPr>
          <w:ilvl w:val="0"/>
          <w:numId w:val="14"/>
        </w:numPr>
        <w:ind w:left="360" w:right="76" w:hanging="360"/>
        <w:jc w:val="both"/>
        <w:rPr>
          <w:rFonts w:ascii="Trebuchet MS" w:eastAsia="Arial" w:hAnsi="Trebuchet MS"/>
          <w:sz w:val="24"/>
          <w:szCs w:val="24"/>
          <w:lang w:val="ro-RO"/>
        </w:rPr>
      </w:pPr>
      <w:r w:rsidRPr="00D45612">
        <w:rPr>
          <w:rFonts w:ascii="Trebuchet MS" w:eastAsia="Arial" w:hAnsi="Trebuchet MS"/>
          <w:sz w:val="24"/>
          <w:szCs w:val="24"/>
          <w:lang w:val="ro-RO"/>
        </w:rPr>
        <w:t>Beneficiarul</w:t>
      </w:r>
      <w:r w:rsidR="009F6259" w:rsidRPr="00D45612">
        <w:rPr>
          <w:rFonts w:ascii="Trebuchet MS" w:eastAsia="Arial" w:hAnsi="Trebuchet MS"/>
          <w:sz w:val="24"/>
          <w:szCs w:val="24"/>
          <w:lang w:val="ro-RO"/>
        </w:rPr>
        <w:t xml:space="preserve"> </w:t>
      </w:r>
      <w:r w:rsidRPr="00D45612">
        <w:rPr>
          <w:rFonts w:ascii="Trebuchet MS" w:eastAsia="Arial" w:hAnsi="Trebuchet MS"/>
          <w:sz w:val="24"/>
          <w:szCs w:val="24"/>
          <w:lang w:val="ro-RO"/>
        </w:rPr>
        <w:t>se angajează să implementeze Proiectul, în conformitate cu prevederile cuprinse în prezentul contract și legislaţia europeană şi naţională aplicabile acestuia.</w:t>
      </w:r>
    </w:p>
    <w:p w14:paraId="77EB2E5D" w14:textId="4B487D06" w:rsidR="00E50D77" w:rsidRPr="00D45612" w:rsidRDefault="00BF4880" w:rsidP="00D84EF0">
      <w:pPr>
        <w:pStyle w:val="ListParagraph"/>
        <w:numPr>
          <w:ilvl w:val="0"/>
          <w:numId w:val="14"/>
        </w:numPr>
        <w:ind w:left="360" w:right="76" w:hanging="360"/>
        <w:jc w:val="both"/>
        <w:rPr>
          <w:rFonts w:ascii="Trebuchet MS" w:eastAsia="Arial" w:hAnsi="Trebuchet MS"/>
          <w:sz w:val="24"/>
          <w:szCs w:val="24"/>
          <w:lang w:val="ro-RO"/>
        </w:rPr>
      </w:pPr>
      <w:r w:rsidRPr="00D45612">
        <w:rPr>
          <w:rFonts w:ascii="Trebuchet MS" w:eastAsia="Arial" w:hAnsi="Trebuchet MS"/>
          <w:sz w:val="24"/>
          <w:szCs w:val="24"/>
          <w:lang w:val="ro-RO"/>
        </w:rPr>
        <w:t>AM se angajează să plătească finanțarea nerambursabilă, la termenele și în condițiile prevăzute în prezentul contract și în conformitate cu legislația europeană și naţională aplicabile acestuia.</w:t>
      </w:r>
    </w:p>
    <w:p w14:paraId="1209168F" w14:textId="77777777" w:rsidR="000F39B2" w:rsidRPr="00D45612" w:rsidRDefault="000F39B2">
      <w:pPr>
        <w:spacing w:line="264" w:lineRule="auto"/>
        <w:ind w:left="546" w:right="82" w:hanging="358"/>
        <w:jc w:val="both"/>
        <w:rPr>
          <w:rFonts w:ascii="Trebuchet MS" w:eastAsia="Arial" w:hAnsi="Trebuchet MS"/>
          <w:sz w:val="24"/>
          <w:szCs w:val="24"/>
          <w:lang w:val="ro-RO"/>
        </w:rPr>
      </w:pPr>
    </w:p>
    <w:p w14:paraId="0E9F8640" w14:textId="77777777" w:rsidR="00E50D77" w:rsidRPr="00D45612" w:rsidRDefault="00BF4880" w:rsidP="001B6181">
      <w:pPr>
        <w:rPr>
          <w:rFonts w:ascii="Trebuchet MS" w:eastAsia="Arial" w:hAnsi="Trebuchet MS"/>
          <w:sz w:val="24"/>
          <w:szCs w:val="24"/>
          <w:lang w:val="ro-RO"/>
        </w:rPr>
      </w:pPr>
      <w:r w:rsidRPr="00D45612">
        <w:rPr>
          <w:rFonts w:ascii="Trebuchet MS" w:eastAsia="Arial" w:hAnsi="Trebuchet MS"/>
          <w:b/>
          <w:spacing w:val="-6"/>
          <w:sz w:val="24"/>
          <w:szCs w:val="24"/>
          <w:lang w:val="ro-RO"/>
        </w:rPr>
        <w:t>A</w:t>
      </w:r>
      <w:r w:rsidRPr="00D45612">
        <w:rPr>
          <w:rFonts w:ascii="Trebuchet MS" w:eastAsia="Arial" w:hAnsi="Trebuchet MS"/>
          <w:b/>
          <w:sz w:val="24"/>
          <w:szCs w:val="24"/>
          <w:lang w:val="ro-RO"/>
        </w:rPr>
        <w:t>r</w:t>
      </w:r>
      <w:r w:rsidRPr="00D45612">
        <w:rPr>
          <w:rFonts w:ascii="Trebuchet MS" w:eastAsia="Arial" w:hAnsi="Trebuchet MS"/>
          <w:b/>
          <w:spacing w:val="1"/>
          <w:sz w:val="24"/>
          <w:szCs w:val="24"/>
          <w:lang w:val="ro-RO"/>
        </w:rPr>
        <w:t>ti</w:t>
      </w:r>
      <w:r w:rsidRPr="00D45612">
        <w:rPr>
          <w:rFonts w:ascii="Trebuchet MS" w:eastAsia="Arial" w:hAnsi="Trebuchet MS"/>
          <w:b/>
          <w:sz w:val="24"/>
          <w:szCs w:val="24"/>
          <w:lang w:val="ro-RO"/>
        </w:rPr>
        <w:t>co</w:t>
      </w:r>
      <w:r w:rsidRPr="00D45612">
        <w:rPr>
          <w:rFonts w:ascii="Trebuchet MS" w:eastAsia="Arial" w:hAnsi="Trebuchet MS"/>
          <w:b/>
          <w:spacing w:val="1"/>
          <w:sz w:val="24"/>
          <w:szCs w:val="24"/>
          <w:lang w:val="ro-RO"/>
        </w:rPr>
        <w:t>l</w:t>
      </w:r>
      <w:r w:rsidRPr="00D45612">
        <w:rPr>
          <w:rFonts w:ascii="Trebuchet MS" w:eastAsia="Arial" w:hAnsi="Trebuchet MS"/>
          <w:b/>
          <w:sz w:val="24"/>
          <w:szCs w:val="24"/>
          <w:lang w:val="ro-RO"/>
        </w:rPr>
        <w:t>ul</w:t>
      </w:r>
      <w:r w:rsidRPr="00D45612">
        <w:rPr>
          <w:rFonts w:ascii="Trebuchet MS" w:eastAsia="Arial" w:hAnsi="Trebuchet MS"/>
          <w:b/>
          <w:spacing w:val="2"/>
          <w:sz w:val="24"/>
          <w:szCs w:val="24"/>
          <w:lang w:val="ro-RO"/>
        </w:rPr>
        <w:t xml:space="preserve"> </w:t>
      </w:r>
      <w:r w:rsidRPr="00D45612">
        <w:rPr>
          <w:rFonts w:ascii="Trebuchet MS" w:eastAsia="Arial" w:hAnsi="Trebuchet MS"/>
          <w:b/>
          <w:sz w:val="24"/>
          <w:szCs w:val="24"/>
          <w:lang w:val="ro-RO"/>
        </w:rPr>
        <w:t>2</w:t>
      </w:r>
      <w:r w:rsidRPr="00D45612">
        <w:rPr>
          <w:rFonts w:ascii="Trebuchet MS" w:eastAsia="Arial" w:hAnsi="Trebuchet MS"/>
          <w:b/>
          <w:spacing w:val="3"/>
          <w:sz w:val="24"/>
          <w:szCs w:val="24"/>
          <w:lang w:val="ro-RO"/>
        </w:rPr>
        <w:t xml:space="preserve"> </w:t>
      </w:r>
      <w:r w:rsidRPr="00D45612">
        <w:rPr>
          <w:rFonts w:ascii="Trebuchet MS" w:eastAsia="Arial" w:hAnsi="Trebuchet MS"/>
          <w:b/>
          <w:sz w:val="24"/>
          <w:szCs w:val="24"/>
          <w:lang w:val="ro-RO"/>
        </w:rPr>
        <w:t>–</w:t>
      </w:r>
      <w:r w:rsidRPr="00D45612">
        <w:rPr>
          <w:rFonts w:ascii="Trebuchet MS" w:eastAsia="Arial" w:hAnsi="Trebuchet MS"/>
          <w:b/>
          <w:spacing w:val="-1"/>
          <w:sz w:val="24"/>
          <w:szCs w:val="24"/>
          <w:lang w:val="ro-RO"/>
        </w:rPr>
        <w:t xml:space="preserve"> D</w:t>
      </w:r>
      <w:r w:rsidRPr="00D45612">
        <w:rPr>
          <w:rFonts w:ascii="Trebuchet MS" w:eastAsia="Arial" w:hAnsi="Trebuchet MS"/>
          <w:b/>
          <w:sz w:val="24"/>
          <w:szCs w:val="24"/>
          <w:lang w:val="ro-RO"/>
        </w:rPr>
        <w:t>ura</w:t>
      </w:r>
      <w:r w:rsidRPr="00D45612">
        <w:rPr>
          <w:rFonts w:ascii="Trebuchet MS" w:eastAsia="Arial" w:hAnsi="Trebuchet MS"/>
          <w:b/>
          <w:spacing w:val="1"/>
          <w:sz w:val="24"/>
          <w:szCs w:val="24"/>
          <w:lang w:val="ro-RO"/>
        </w:rPr>
        <w:t>t</w:t>
      </w:r>
      <w:r w:rsidRPr="00D45612">
        <w:rPr>
          <w:rFonts w:ascii="Trebuchet MS" w:eastAsia="Arial" w:hAnsi="Trebuchet MS"/>
          <w:b/>
          <w:sz w:val="24"/>
          <w:szCs w:val="24"/>
          <w:lang w:val="ro-RO"/>
        </w:rPr>
        <w:t>a</w:t>
      </w:r>
      <w:r w:rsidRPr="00D45612">
        <w:rPr>
          <w:rFonts w:ascii="Trebuchet MS" w:eastAsia="Arial" w:hAnsi="Trebuchet MS"/>
          <w:b/>
          <w:spacing w:val="-2"/>
          <w:sz w:val="24"/>
          <w:szCs w:val="24"/>
          <w:lang w:val="ro-RO"/>
        </w:rPr>
        <w:t xml:space="preserve"> </w:t>
      </w:r>
      <w:r w:rsidRPr="00D45612">
        <w:rPr>
          <w:rFonts w:ascii="Trebuchet MS" w:eastAsia="Arial" w:hAnsi="Trebuchet MS"/>
          <w:b/>
          <w:sz w:val="24"/>
          <w:szCs w:val="24"/>
          <w:lang w:val="ro-RO"/>
        </w:rPr>
        <w:t>c</w:t>
      </w:r>
      <w:r w:rsidRPr="00D45612">
        <w:rPr>
          <w:rFonts w:ascii="Trebuchet MS" w:eastAsia="Arial" w:hAnsi="Trebuchet MS"/>
          <w:b/>
          <w:spacing w:val="-3"/>
          <w:sz w:val="24"/>
          <w:szCs w:val="24"/>
          <w:lang w:val="ro-RO"/>
        </w:rPr>
        <w:t>o</w:t>
      </w:r>
      <w:r w:rsidRPr="00D45612">
        <w:rPr>
          <w:rFonts w:ascii="Trebuchet MS" w:eastAsia="Arial" w:hAnsi="Trebuchet MS"/>
          <w:b/>
          <w:sz w:val="24"/>
          <w:szCs w:val="24"/>
          <w:lang w:val="ro-RO"/>
        </w:rPr>
        <w:t>n</w:t>
      </w:r>
      <w:r w:rsidRPr="00D45612">
        <w:rPr>
          <w:rFonts w:ascii="Trebuchet MS" w:eastAsia="Arial" w:hAnsi="Trebuchet MS"/>
          <w:b/>
          <w:spacing w:val="1"/>
          <w:sz w:val="24"/>
          <w:szCs w:val="24"/>
          <w:lang w:val="ro-RO"/>
        </w:rPr>
        <w:t>t</w:t>
      </w:r>
      <w:r w:rsidRPr="00D45612">
        <w:rPr>
          <w:rFonts w:ascii="Trebuchet MS" w:eastAsia="Arial" w:hAnsi="Trebuchet MS"/>
          <w:b/>
          <w:sz w:val="24"/>
          <w:szCs w:val="24"/>
          <w:lang w:val="ro-RO"/>
        </w:rPr>
        <w:t>rac</w:t>
      </w:r>
      <w:r w:rsidRPr="00D45612">
        <w:rPr>
          <w:rFonts w:ascii="Trebuchet MS" w:eastAsia="Arial" w:hAnsi="Trebuchet MS"/>
          <w:b/>
          <w:spacing w:val="1"/>
          <w:sz w:val="24"/>
          <w:szCs w:val="24"/>
          <w:lang w:val="ro-RO"/>
        </w:rPr>
        <w:t>t</w:t>
      </w:r>
      <w:r w:rsidRPr="00D45612">
        <w:rPr>
          <w:rFonts w:ascii="Trebuchet MS" w:eastAsia="Arial" w:hAnsi="Trebuchet MS"/>
          <w:b/>
          <w:spacing w:val="-3"/>
          <w:sz w:val="24"/>
          <w:szCs w:val="24"/>
          <w:lang w:val="ro-RO"/>
        </w:rPr>
        <w:t>u</w:t>
      </w:r>
      <w:r w:rsidRPr="00D45612">
        <w:rPr>
          <w:rFonts w:ascii="Trebuchet MS" w:eastAsia="Arial" w:hAnsi="Trebuchet MS"/>
          <w:b/>
          <w:spacing w:val="1"/>
          <w:sz w:val="24"/>
          <w:szCs w:val="24"/>
          <w:lang w:val="ro-RO"/>
        </w:rPr>
        <w:t>l</w:t>
      </w:r>
      <w:r w:rsidRPr="00D45612">
        <w:rPr>
          <w:rFonts w:ascii="Trebuchet MS" w:eastAsia="Arial" w:hAnsi="Trebuchet MS"/>
          <w:b/>
          <w:sz w:val="24"/>
          <w:szCs w:val="24"/>
          <w:lang w:val="ro-RO"/>
        </w:rPr>
        <w:t>ui şi pe</w:t>
      </w:r>
      <w:r w:rsidRPr="00D45612">
        <w:rPr>
          <w:rFonts w:ascii="Trebuchet MS" w:eastAsia="Arial" w:hAnsi="Trebuchet MS"/>
          <w:b/>
          <w:spacing w:val="-2"/>
          <w:sz w:val="24"/>
          <w:szCs w:val="24"/>
          <w:lang w:val="ro-RO"/>
        </w:rPr>
        <w:t>r</w:t>
      </w:r>
      <w:r w:rsidRPr="00D45612">
        <w:rPr>
          <w:rFonts w:ascii="Trebuchet MS" w:eastAsia="Arial" w:hAnsi="Trebuchet MS"/>
          <w:b/>
          <w:spacing w:val="1"/>
          <w:sz w:val="24"/>
          <w:szCs w:val="24"/>
          <w:lang w:val="ro-RO"/>
        </w:rPr>
        <w:t>i</w:t>
      </w:r>
      <w:r w:rsidRPr="00D45612">
        <w:rPr>
          <w:rFonts w:ascii="Trebuchet MS" w:eastAsia="Arial" w:hAnsi="Trebuchet MS"/>
          <w:b/>
          <w:sz w:val="24"/>
          <w:szCs w:val="24"/>
          <w:lang w:val="ro-RO"/>
        </w:rPr>
        <w:t>oada</w:t>
      </w:r>
      <w:r w:rsidRPr="00D45612">
        <w:rPr>
          <w:rFonts w:ascii="Trebuchet MS" w:eastAsia="Arial" w:hAnsi="Trebuchet MS"/>
          <w:b/>
          <w:spacing w:val="1"/>
          <w:sz w:val="24"/>
          <w:szCs w:val="24"/>
          <w:lang w:val="ro-RO"/>
        </w:rPr>
        <w:t xml:space="preserve"> </w:t>
      </w:r>
      <w:r w:rsidRPr="00D45612">
        <w:rPr>
          <w:rFonts w:ascii="Trebuchet MS" w:eastAsia="Arial" w:hAnsi="Trebuchet MS"/>
          <w:b/>
          <w:spacing w:val="-3"/>
          <w:sz w:val="24"/>
          <w:szCs w:val="24"/>
          <w:lang w:val="ro-RO"/>
        </w:rPr>
        <w:t>d</w:t>
      </w:r>
      <w:r w:rsidRPr="00D45612">
        <w:rPr>
          <w:rFonts w:ascii="Trebuchet MS" w:eastAsia="Arial" w:hAnsi="Trebuchet MS"/>
          <w:b/>
          <w:sz w:val="24"/>
          <w:szCs w:val="24"/>
          <w:lang w:val="ro-RO"/>
        </w:rPr>
        <w:t>e</w:t>
      </w:r>
      <w:r w:rsidRPr="00D45612">
        <w:rPr>
          <w:rFonts w:ascii="Trebuchet MS" w:eastAsia="Arial" w:hAnsi="Trebuchet MS"/>
          <w:b/>
          <w:spacing w:val="1"/>
          <w:sz w:val="24"/>
          <w:szCs w:val="24"/>
          <w:lang w:val="ro-RO"/>
        </w:rPr>
        <w:t xml:space="preserve"> </w:t>
      </w:r>
      <w:r w:rsidRPr="00D45612">
        <w:rPr>
          <w:rFonts w:ascii="Trebuchet MS" w:eastAsia="Arial" w:hAnsi="Trebuchet MS"/>
          <w:b/>
          <w:spacing w:val="-1"/>
          <w:sz w:val="24"/>
          <w:szCs w:val="24"/>
          <w:lang w:val="ro-RO"/>
        </w:rPr>
        <w:t>i</w:t>
      </w:r>
      <w:r w:rsidRPr="00D45612">
        <w:rPr>
          <w:rFonts w:ascii="Trebuchet MS" w:eastAsia="Arial" w:hAnsi="Trebuchet MS"/>
          <w:b/>
          <w:sz w:val="24"/>
          <w:szCs w:val="24"/>
          <w:lang w:val="ro-RO"/>
        </w:rPr>
        <w:t>mp</w:t>
      </w:r>
      <w:r w:rsidRPr="00D45612">
        <w:rPr>
          <w:rFonts w:ascii="Trebuchet MS" w:eastAsia="Arial" w:hAnsi="Trebuchet MS"/>
          <w:b/>
          <w:spacing w:val="1"/>
          <w:sz w:val="24"/>
          <w:szCs w:val="24"/>
          <w:lang w:val="ro-RO"/>
        </w:rPr>
        <w:t>l</w:t>
      </w:r>
      <w:r w:rsidRPr="00D45612">
        <w:rPr>
          <w:rFonts w:ascii="Trebuchet MS" w:eastAsia="Arial" w:hAnsi="Trebuchet MS"/>
          <w:b/>
          <w:spacing w:val="-3"/>
          <w:sz w:val="24"/>
          <w:szCs w:val="24"/>
          <w:lang w:val="ro-RO"/>
        </w:rPr>
        <w:t>e</w:t>
      </w:r>
      <w:r w:rsidRPr="00D45612">
        <w:rPr>
          <w:rFonts w:ascii="Trebuchet MS" w:eastAsia="Arial" w:hAnsi="Trebuchet MS"/>
          <w:b/>
          <w:sz w:val="24"/>
          <w:szCs w:val="24"/>
          <w:lang w:val="ro-RO"/>
        </w:rPr>
        <w:t>men</w:t>
      </w:r>
      <w:r w:rsidRPr="00D45612">
        <w:rPr>
          <w:rFonts w:ascii="Trebuchet MS" w:eastAsia="Arial" w:hAnsi="Trebuchet MS"/>
          <w:b/>
          <w:spacing w:val="1"/>
          <w:sz w:val="24"/>
          <w:szCs w:val="24"/>
          <w:lang w:val="ro-RO"/>
        </w:rPr>
        <w:t>t</w:t>
      </w:r>
      <w:r w:rsidRPr="00D45612">
        <w:rPr>
          <w:rFonts w:ascii="Trebuchet MS" w:eastAsia="Arial" w:hAnsi="Trebuchet MS"/>
          <w:b/>
          <w:sz w:val="24"/>
          <w:szCs w:val="24"/>
          <w:lang w:val="ro-RO"/>
        </w:rPr>
        <w:t>are</w:t>
      </w:r>
      <w:r w:rsidRPr="00D45612">
        <w:rPr>
          <w:rFonts w:ascii="Trebuchet MS" w:eastAsia="Arial" w:hAnsi="Trebuchet MS"/>
          <w:b/>
          <w:spacing w:val="-2"/>
          <w:sz w:val="24"/>
          <w:szCs w:val="24"/>
          <w:lang w:val="ro-RO"/>
        </w:rPr>
        <w:t xml:space="preserve"> </w:t>
      </w:r>
      <w:r w:rsidRPr="00D45612">
        <w:rPr>
          <w:rFonts w:ascii="Trebuchet MS" w:eastAsia="Arial" w:hAnsi="Trebuchet MS"/>
          <w:b/>
          <w:sz w:val="24"/>
          <w:szCs w:val="24"/>
          <w:lang w:val="ro-RO"/>
        </w:rPr>
        <w:t>a</w:t>
      </w:r>
      <w:r w:rsidRPr="00D45612">
        <w:rPr>
          <w:rFonts w:ascii="Trebuchet MS" w:eastAsia="Arial" w:hAnsi="Trebuchet MS"/>
          <w:b/>
          <w:spacing w:val="-2"/>
          <w:sz w:val="24"/>
          <w:szCs w:val="24"/>
          <w:lang w:val="ro-RO"/>
        </w:rPr>
        <w:t xml:space="preserve"> </w:t>
      </w:r>
      <w:r w:rsidRPr="00D45612">
        <w:rPr>
          <w:rFonts w:ascii="Trebuchet MS" w:eastAsia="Arial" w:hAnsi="Trebuchet MS"/>
          <w:b/>
          <w:sz w:val="24"/>
          <w:szCs w:val="24"/>
          <w:lang w:val="ro-RO"/>
        </w:rPr>
        <w:t>pro</w:t>
      </w:r>
      <w:r w:rsidRPr="00D45612">
        <w:rPr>
          <w:rFonts w:ascii="Trebuchet MS" w:eastAsia="Arial" w:hAnsi="Trebuchet MS"/>
          <w:b/>
          <w:spacing w:val="1"/>
          <w:sz w:val="24"/>
          <w:szCs w:val="24"/>
          <w:lang w:val="ro-RO"/>
        </w:rPr>
        <w:t>i</w:t>
      </w:r>
      <w:r w:rsidRPr="00D45612">
        <w:rPr>
          <w:rFonts w:ascii="Trebuchet MS" w:eastAsia="Arial" w:hAnsi="Trebuchet MS"/>
          <w:b/>
          <w:spacing w:val="-3"/>
          <w:sz w:val="24"/>
          <w:szCs w:val="24"/>
          <w:lang w:val="ro-RO"/>
        </w:rPr>
        <w:t>e</w:t>
      </w:r>
      <w:r w:rsidRPr="00D45612">
        <w:rPr>
          <w:rFonts w:ascii="Trebuchet MS" w:eastAsia="Arial" w:hAnsi="Trebuchet MS"/>
          <w:b/>
          <w:sz w:val="24"/>
          <w:szCs w:val="24"/>
          <w:lang w:val="ro-RO"/>
        </w:rPr>
        <w:t>c</w:t>
      </w:r>
      <w:r w:rsidRPr="00D45612">
        <w:rPr>
          <w:rFonts w:ascii="Trebuchet MS" w:eastAsia="Arial" w:hAnsi="Trebuchet MS"/>
          <w:b/>
          <w:spacing w:val="1"/>
          <w:sz w:val="24"/>
          <w:szCs w:val="24"/>
          <w:lang w:val="ro-RO"/>
        </w:rPr>
        <w:t>t</w:t>
      </w:r>
      <w:r w:rsidRPr="00D45612">
        <w:rPr>
          <w:rFonts w:ascii="Trebuchet MS" w:eastAsia="Arial" w:hAnsi="Trebuchet MS"/>
          <w:b/>
          <w:sz w:val="24"/>
          <w:szCs w:val="24"/>
          <w:lang w:val="ro-RO"/>
        </w:rPr>
        <w:t>u</w:t>
      </w:r>
      <w:r w:rsidRPr="00D45612">
        <w:rPr>
          <w:rFonts w:ascii="Trebuchet MS" w:eastAsia="Arial" w:hAnsi="Trebuchet MS"/>
          <w:b/>
          <w:spacing w:val="1"/>
          <w:sz w:val="24"/>
          <w:szCs w:val="24"/>
          <w:lang w:val="ro-RO"/>
        </w:rPr>
        <w:t>l</w:t>
      </w:r>
      <w:r w:rsidRPr="00D45612">
        <w:rPr>
          <w:rFonts w:ascii="Trebuchet MS" w:eastAsia="Arial" w:hAnsi="Trebuchet MS"/>
          <w:b/>
          <w:spacing w:val="-3"/>
          <w:sz w:val="24"/>
          <w:szCs w:val="24"/>
          <w:lang w:val="ro-RO"/>
        </w:rPr>
        <w:t>u</w:t>
      </w:r>
      <w:r w:rsidRPr="00D45612">
        <w:rPr>
          <w:rFonts w:ascii="Trebuchet MS" w:eastAsia="Arial" w:hAnsi="Trebuchet MS"/>
          <w:b/>
          <w:sz w:val="24"/>
          <w:szCs w:val="24"/>
          <w:lang w:val="ro-RO"/>
        </w:rPr>
        <w:t>i</w:t>
      </w:r>
    </w:p>
    <w:p w14:paraId="18EDEE2A" w14:textId="77777777" w:rsidR="00E50D77" w:rsidRPr="00D45612" w:rsidRDefault="00E50D77">
      <w:pPr>
        <w:spacing w:before="16" w:line="240" w:lineRule="exact"/>
        <w:rPr>
          <w:rFonts w:ascii="Trebuchet MS" w:hAnsi="Trebuchet MS"/>
          <w:sz w:val="24"/>
          <w:szCs w:val="24"/>
          <w:lang w:val="ro-RO"/>
        </w:rPr>
      </w:pPr>
    </w:p>
    <w:p w14:paraId="74516526" w14:textId="139AC31F" w:rsidR="00D84EF0" w:rsidRPr="00D45612" w:rsidRDefault="00BF4880" w:rsidP="00531C07">
      <w:pPr>
        <w:pStyle w:val="ListParagraph"/>
        <w:numPr>
          <w:ilvl w:val="0"/>
          <w:numId w:val="13"/>
        </w:numPr>
        <w:ind w:right="76"/>
        <w:jc w:val="both"/>
        <w:rPr>
          <w:rFonts w:ascii="Trebuchet MS" w:eastAsia="Arial" w:hAnsi="Trebuchet MS"/>
          <w:sz w:val="24"/>
          <w:szCs w:val="24"/>
          <w:lang w:val="ro-RO"/>
        </w:rPr>
      </w:pPr>
      <w:r w:rsidRPr="00D45612">
        <w:rPr>
          <w:rFonts w:ascii="Trebuchet MS" w:eastAsia="Arial" w:hAnsi="Trebuchet MS"/>
          <w:sz w:val="24"/>
          <w:szCs w:val="24"/>
          <w:lang w:val="ro-RO"/>
        </w:rPr>
        <w:t>Contractul de Finanțare produce efecte de la data semnării lui de către ultima parte.</w:t>
      </w:r>
    </w:p>
    <w:p w14:paraId="261D218D" w14:textId="0BA39A88" w:rsidR="00531C07" w:rsidRPr="00D45612" w:rsidRDefault="00BF4880" w:rsidP="00531C07">
      <w:pPr>
        <w:pStyle w:val="ListParagraph"/>
        <w:numPr>
          <w:ilvl w:val="0"/>
          <w:numId w:val="13"/>
        </w:numPr>
        <w:ind w:right="76"/>
        <w:jc w:val="both"/>
        <w:rPr>
          <w:rFonts w:ascii="Trebuchet MS" w:eastAsia="Arial" w:hAnsi="Trebuchet MS"/>
          <w:sz w:val="24"/>
          <w:szCs w:val="24"/>
          <w:lang w:val="ro-RO"/>
        </w:rPr>
      </w:pPr>
      <w:r w:rsidRPr="00D45612">
        <w:rPr>
          <w:rFonts w:ascii="Trebuchet MS" w:eastAsia="Arial" w:hAnsi="Trebuchet MS"/>
          <w:sz w:val="24"/>
          <w:szCs w:val="24"/>
          <w:lang w:val="ro-RO"/>
        </w:rPr>
        <w:t xml:space="preserve">Perioada de implementare a Proiectului este de </w:t>
      </w:r>
      <w:r w:rsidR="00BD1C56" w:rsidRPr="00D45612">
        <w:rPr>
          <w:rFonts w:ascii="Trebuchet MS" w:eastAsia="Arial" w:hAnsi="Trebuchet MS"/>
          <w:sz w:val="24"/>
          <w:szCs w:val="24"/>
          <w:lang w:val="ro-RO"/>
        </w:rPr>
        <w:t>……..</w:t>
      </w:r>
      <w:r w:rsidRPr="00D45612">
        <w:rPr>
          <w:rFonts w:ascii="Trebuchet MS" w:eastAsia="Arial" w:hAnsi="Trebuchet MS"/>
          <w:sz w:val="24"/>
          <w:szCs w:val="24"/>
          <w:lang w:val="ro-RO"/>
        </w:rPr>
        <w:t xml:space="preserve">luni, respectiv între data [z/l/a] </w:t>
      </w:r>
      <w:r w:rsidR="00616A12" w:rsidRPr="00D45612">
        <w:rPr>
          <w:rFonts w:ascii="Trebuchet MS" w:eastAsia="Arial" w:hAnsi="Trebuchet MS"/>
          <w:sz w:val="24"/>
          <w:szCs w:val="24"/>
          <w:lang w:val="ro-RO"/>
        </w:rPr>
        <w:t>ș</w:t>
      </w:r>
      <w:r w:rsidRPr="00D45612">
        <w:rPr>
          <w:rFonts w:ascii="Trebuchet MS" w:eastAsia="Arial" w:hAnsi="Trebuchet MS"/>
          <w:sz w:val="24"/>
          <w:szCs w:val="24"/>
          <w:lang w:val="ro-RO"/>
        </w:rPr>
        <w:t>i data [z/l/a], la care se adaugă,  dac</w:t>
      </w:r>
      <w:r w:rsidR="00616A12" w:rsidRPr="00D45612">
        <w:rPr>
          <w:rFonts w:ascii="Trebuchet MS" w:eastAsia="Arial" w:hAnsi="Trebuchet MS"/>
          <w:sz w:val="24"/>
          <w:szCs w:val="24"/>
          <w:lang w:val="ro-RO"/>
        </w:rPr>
        <w:t>ă</w:t>
      </w:r>
      <w:r w:rsidRPr="00D45612">
        <w:rPr>
          <w:rFonts w:ascii="Trebuchet MS" w:eastAsia="Arial" w:hAnsi="Trebuchet MS"/>
          <w:sz w:val="24"/>
          <w:szCs w:val="24"/>
          <w:lang w:val="ro-RO"/>
        </w:rPr>
        <w:t xml:space="preserve"> este cazul,  și perioada  de  desfășurare  a activităților proiectului înainte de semnarea Contractului de Finanțare, conform regulilor de eligibilitate a cheltuielilor.</w:t>
      </w:r>
    </w:p>
    <w:p w14:paraId="34B216D9" w14:textId="5D18927A" w:rsidR="00531C07" w:rsidRPr="00D45612" w:rsidRDefault="00BF4880" w:rsidP="00531C07">
      <w:pPr>
        <w:pStyle w:val="ListParagraph"/>
        <w:numPr>
          <w:ilvl w:val="0"/>
          <w:numId w:val="13"/>
        </w:numPr>
        <w:ind w:right="76"/>
        <w:jc w:val="both"/>
        <w:rPr>
          <w:rFonts w:ascii="Trebuchet MS" w:eastAsia="Arial" w:hAnsi="Trebuchet MS"/>
          <w:sz w:val="24"/>
          <w:szCs w:val="24"/>
          <w:lang w:val="ro-RO"/>
        </w:rPr>
      </w:pPr>
      <w:r w:rsidRPr="00D45612">
        <w:rPr>
          <w:rFonts w:ascii="Trebuchet MS" w:eastAsia="Arial" w:hAnsi="Trebuchet MS"/>
          <w:sz w:val="24"/>
          <w:szCs w:val="24"/>
          <w:lang w:val="ro-RO"/>
        </w:rPr>
        <w:t xml:space="preserve">Perioada de implementare a proiectului poate fi prelungită prin acordul părților, în conformitate cu prevederile art. 10 - Modificări și completări și/sau a </w:t>
      </w:r>
      <w:r w:rsidR="00241D21" w:rsidRPr="00D45612">
        <w:rPr>
          <w:rFonts w:ascii="Trebuchet MS" w:eastAsia="Arial" w:hAnsi="Trebuchet MS"/>
          <w:sz w:val="24"/>
          <w:szCs w:val="24"/>
          <w:lang w:val="ro-RO"/>
        </w:rPr>
        <w:t>prevederilor Anexei nr. 1</w:t>
      </w:r>
      <w:r w:rsidRPr="00D45612">
        <w:rPr>
          <w:rFonts w:ascii="Trebuchet MS" w:eastAsia="Arial" w:hAnsi="Trebuchet MS"/>
          <w:sz w:val="24"/>
          <w:szCs w:val="24"/>
          <w:lang w:val="ro-RO"/>
        </w:rPr>
        <w:t xml:space="preserve"> Condiții specifice.</w:t>
      </w:r>
    </w:p>
    <w:p w14:paraId="1B5B9CB5" w14:textId="29DF7BA4" w:rsidR="00E50D77" w:rsidRPr="00D45612" w:rsidRDefault="00BF4880" w:rsidP="00531C07">
      <w:pPr>
        <w:pStyle w:val="ListParagraph"/>
        <w:numPr>
          <w:ilvl w:val="0"/>
          <w:numId w:val="13"/>
        </w:numPr>
        <w:ind w:right="76"/>
        <w:jc w:val="both"/>
        <w:rPr>
          <w:rFonts w:ascii="Trebuchet MS" w:eastAsia="Arial" w:hAnsi="Trebuchet MS"/>
          <w:sz w:val="24"/>
          <w:szCs w:val="24"/>
          <w:lang w:val="ro-RO"/>
        </w:rPr>
      </w:pPr>
      <w:r w:rsidRPr="00D45612">
        <w:rPr>
          <w:rFonts w:ascii="Trebuchet MS" w:eastAsia="Arial" w:hAnsi="Trebuchet MS"/>
          <w:sz w:val="24"/>
          <w:szCs w:val="24"/>
          <w:lang w:val="ro-RO"/>
        </w:rPr>
        <w:t>Contractul de  Finanțare își  încetează  valabilitatea  la  data  închiderii  Programului, sau la expirarea perioadei de durabilitate a proiectului, oricare intervine</w:t>
      </w:r>
      <w:r w:rsidR="001B6181" w:rsidRPr="00D45612">
        <w:rPr>
          <w:rFonts w:ascii="Trebuchet MS" w:eastAsia="Arial" w:hAnsi="Trebuchet MS"/>
          <w:sz w:val="24"/>
          <w:szCs w:val="24"/>
          <w:lang w:val="ro-RO"/>
        </w:rPr>
        <w:t xml:space="preserve"> </w:t>
      </w:r>
      <w:r w:rsidRPr="00D45612">
        <w:rPr>
          <w:rFonts w:ascii="Trebuchet MS" w:eastAsia="Arial" w:hAnsi="Trebuchet MS"/>
          <w:sz w:val="24"/>
          <w:szCs w:val="24"/>
          <w:lang w:val="ro-RO"/>
        </w:rPr>
        <w:t>ultima.</w:t>
      </w:r>
    </w:p>
    <w:p w14:paraId="0A60A20F" w14:textId="424BA6FC" w:rsidR="005464B2" w:rsidRPr="00D45612" w:rsidRDefault="005464B2" w:rsidP="00531C07">
      <w:pPr>
        <w:pStyle w:val="ListParagraph"/>
        <w:numPr>
          <w:ilvl w:val="0"/>
          <w:numId w:val="13"/>
        </w:numPr>
        <w:ind w:right="76"/>
        <w:jc w:val="both"/>
        <w:rPr>
          <w:rFonts w:ascii="Trebuchet MS" w:eastAsia="Arial" w:hAnsi="Trebuchet MS"/>
          <w:sz w:val="24"/>
          <w:szCs w:val="24"/>
          <w:lang w:val="ro-RO"/>
        </w:rPr>
      </w:pPr>
      <w:r w:rsidRPr="00D45612">
        <w:rPr>
          <w:rFonts w:ascii="Trebuchet MS" w:eastAsia="Arial" w:hAnsi="Trebuchet MS" w:cs="Arial"/>
          <w:spacing w:val="1"/>
          <w:sz w:val="24"/>
          <w:szCs w:val="24"/>
          <w:lang w:val="ro-RO"/>
        </w:rPr>
        <w:t>Î</w:t>
      </w:r>
      <w:r w:rsidRPr="00D45612">
        <w:rPr>
          <w:rFonts w:ascii="Trebuchet MS" w:eastAsia="Arial" w:hAnsi="Trebuchet MS" w:cs="Arial"/>
          <w:sz w:val="24"/>
          <w:szCs w:val="24"/>
          <w:lang w:val="ro-RO"/>
        </w:rPr>
        <w:t>n</w:t>
      </w:r>
      <w:r w:rsidRPr="00D45612">
        <w:rPr>
          <w:rFonts w:ascii="Trebuchet MS" w:eastAsia="Arial" w:hAnsi="Trebuchet MS" w:cs="Arial"/>
          <w:spacing w:val="15"/>
          <w:sz w:val="24"/>
          <w:szCs w:val="24"/>
          <w:lang w:val="ro-RO"/>
        </w:rPr>
        <w:t xml:space="preserve"> </w:t>
      </w:r>
      <w:r w:rsidRPr="00D45612">
        <w:rPr>
          <w:rFonts w:ascii="Trebuchet MS" w:eastAsia="Arial" w:hAnsi="Trebuchet MS" w:cs="Arial"/>
          <w:sz w:val="24"/>
          <w:szCs w:val="24"/>
          <w:lang w:val="ro-RO"/>
        </w:rPr>
        <w:t>ca</w:t>
      </w:r>
      <w:r w:rsidRPr="00D45612">
        <w:rPr>
          <w:rFonts w:ascii="Trebuchet MS" w:eastAsia="Arial" w:hAnsi="Trebuchet MS" w:cs="Arial"/>
          <w:spacing w:val="-2"/>
          <w:sz w:val="24"/>
          <w:szCs w:val="24"/>
          <w:lang w:val="ro-RO"/>
        </w:rPr>
        <w:t>z</w:t>
      </w:r>
      <w:r w:rsidRPr="00D45612">
        <w:rPr>
          <w:rFonts w:ascii="Trebuchet MS" w:eastAsia="Arial" w:hAnsi="Trebuchet MS" w:cs="Arial"/>
          <w:sz w:val="24"/>
          <w:szCs w:val="24"/>
          <w:lang w:val="ro-RO"/>
        </w:rPr>
        <w:t>ul</w:t>
      </w:r>
      <w:r w:rsidRPr="00D45612">
        <w:rPr>
          <w:rFonts w:ascii="Trebuchet MS" w:eastAsia="Arial" w:hAnsi="Trebuchet MS" w:cs="Arial"/>
          <w:spacing w:val="15"/>
          <w:sz w:val="24"/>
          <w:szCs w:val="24"/>
          <w:lang w:val="ro-RO"/>
        </w:rPr>
        <w:t xml:space="preserve"> </w:t>
      </w:r>
      <w:r w:rsidRPr="00D45612">
        <w:rPr>
          <w:rFonts w:ascii="Trebuchet MS" w:eastAsia="Arial" w:hAnsi="Trebuchet MS" w:cs="Arial"/>
          <w:sz w:val="24"/>
          <w:szCs w:val="24"/>
          <w:lang w:val="ro-RO"/>
        </w:rPr>
        <w:t>p</w:t>
      </w:r>
      <w:r w:rsidRPr="00D45612">
        <w:rPr>
          <w:rFonts w:ascii="Trebuchet MS" w:eastAsia="Arial" w:hAnsi="Trebuchet MS" w:cs="Arial"/>
          <w:spacing w:val="1"/>
          <w:sz w:val="24"/>
          <w:szCs w:val="24"/>
          <w:lang w:val="ro-RO"/>
        </w:rPr>
        <w:t>r</w:t>
      </w:r>
      <w:r w:rsidRPr="00D45612">
        <w:rPr>
          <w:rFonts w:ascii="Trebuchet MS" w:eastAsia="Arial" w:hAnsi="Trebuchet MS" w:cs="Arial"/>
          <w:sz w:val="24"/>
          <w:szCs w:val="24"/>
          <w:lang w:val="ro-RO"/>
        </w:rPr>
        <w:t>o</w:t>
      </w:r>
      <w:r w:rsidRPr="00D45612">
        <w:rPr>
          <w:rFonts w:ascii="Trebuchet MS" w:eastAsia="Arial" w:hAnsi="Trebuchet MS" w:cs="Arial"/>
          <w:spacing w:val="-1"/>
          <w:sz w:val="24"/>
          <w:szCs w:val="24"/>
          <w:lang w:val="ro-RO"/>
        </w:rPr>
        <w:t>i</w:t>
      </w:r>
      <w:r w:rsidRPr="00D45612">
        <w:rPr>
          <w:rFonts w:ascii="Trebuchet MS" w:eastAsia="Arial" w:hAnsi="Trebuchet MS" w:cs="Arial"/>
          <w:sz w:val="24"/>
          <w:szCs w:val="24"/>
          <w:lang w:val="ro-RO"/>
        </w:rPr>
        <w:t>ec</w:t>
      </w:r>
      <w:r w:rsidRPr="00D45612">
        <w:rPr>
          <w:rFonts w:ascii="Trebuchet MS" w:eastAsia="Arial" w:hAnsi="Trebuchet MS" w:cs="Arial"/>
          <w:spacing w:val="1"/>
          <w:sz w:val="24"/>
          <w:szCs w:val="24"/>
          <w:lang w:val="ro-RO"/>
        </w:rPr>
        <w:t>t</w:t>
      </w:r>
      <w:r w:rsidRPr="00D45612">
        <w:rPr>
          <w:rFonts w:ascii="Trebuchet MS" w:eastAsia="Arial" w:hAnsi="Trebuchet MS" w:cs="Arial"/>
          <w:sz w:val="24"/>
          <w:szCs w:val="24"/>
          <w:lang w:val="ro-RO"/>
        </w:rPr>
        <w:t>e</w:t>
      </w:r>
      <w:r w:rsidRPr="00D45612">
        <w:rPr>
          <w:rFonts w:ascii="Trebuchet MS" w:eastAsia="Arial" w:hAnsi="Trebuchet MS" w:cs="Arial"/>
          <w:spacing w:val="-1"/>
          <w:sz w:val="24"/>
          <w:szCs w:val="24"/>
          <w:lang w:val="ro-RO"/>
        </w:rPr>
        <w:t>l</w:t>
      </w:r>
      <w:r w:rsidRPr="00D45612">
        <w:rPr>
          <w:rFonts w:ascii="Trebuchet MS" w:eastAsia="Arial" w:hAnsi="Trebuchet MS" w:cs="Arial"/>
          <w:sz w:val="24"/>
          <w:szCs w:val="24"/>
          <w:lang w:val="ro-RO"/>
        </w:rPr>
        <w:t>or</w:t>
      </w:r>
      <w:r w:rsidRPr="00D45612">
        <w:rPr>
          <w:rFonts w:ascii="Trebuchet MS" w:eastAsia="Arial" w:hAnsi="Trebuchet MS" w:cs="Arial"/>
          <w:spacing w:val="16"/>
          <w:sz w:val="24"/>
          <w:szCs w:val="24"/>
          <w:lang w:val="ro-RO"/>
        </w:rPr>
        <w:t xml:space="preserve"> </w:t>
      </w:r>
      <w:r w:rsidRPr="00D45612">
        <w:rPr>
          <w:rFonts w:ascii="Trebuchet MS" w:eastAsia="Arial" w:hAnsi="Trebuchet MS" w:cs="Arial"/>
          <w:spacing w:val="-2"/>
          <w:sz w:val="24"/>
          <w:szCs w:val="24"/>
          <w:lang w:val="ro-RO"/>
        </w:rPr>
        <w:t>c</w:t>
      </w:r>
      <w:r w:rsidRPr="00D45612">
        <w:rPr>
          <w:rFonts w:ascii="Trebuchet MS" w:eastAsia="Arial" w:hAnsi="Trebuchet MS" w:cs="Arial"/>
          <w:sz w:val="24"/>
          <w:szCs w:val="24"/>
          <w:lang w:val="ro-RO"/>
        </w:rPr>
        <w:t>a</w:t>
      </w:r>
      <w:r w:rsidRPr="00D45612">
        <w:rPr>
          <w:rFonts w:ascii="Trebuchet MS" w:eastAsia="Arial" w:hAnsi="Trebuchet MS" w:cs="Arial"/>
          <w:spacing w:val="1"/>
          <w:sz w:val="24"/>
          <w:szCs w:val="24"/>
          <w:lang w:val="ro-RO"/>
        </w:rPr>
        <w:t>r</w:t>
      </w:r>
      <w:r w:rsidRPr="00D45612">
        <w:rPr>
          <w:rFonts w:ascii="Trebuchet MS" w:eastAsia="Arial" w:hAnsi="Trebuchet MS" w:cs="Arial"/>
          <w:sz w:val="24"/>
          <w:szCs w:val="24"/>
          <w:lang w:val="ro-RO"/>
        </w:rPr>
        <w:t>e</w:t>
      </w:r>
      <w:r w:rsidRPr="00D45612">
        <w:rPr>
          <w:rFonts w:ascii="Trebuchet MS" w:eastAsia="Arial" w:hAnsi="Trebuchet MS" w:cs="Arial"/>
          <w:spacing w:val="13"/>
          <w:sz w:val="24"/>
          <w:szCs w:val="24"/>
          <w:lang w:val="ro-RO"/>
        </w:rPr>
        <w:t xml:space="preserve"> </w:t>
      </w:r>
      <w:r w:rsidRPr="00D45612">
        <w:rPr>
          <w:rFonts w:ascii="Trebuchet MS" w:eastAsia="Arial" w:hAnsi="Trebuchet MS" w:cs="Arial"/>
          <w:spacing w:val="-1"/>
          <w:sz w:val="24"/>
          <w:szCs w:val="24"/>
          <w:lang w:val="ro-RO"/>
        </w:rPr>
        <w:t>i</w:t>
      </w:r>
      <w:r w:rsidRPr="00D45612">
        <w:rPr>
          <w:rFonts w:ascii="Trebuchet MS" w:eastAsia="Arial" w:hAnsi="Trebuchet MS" w:cs="Arial"/>
          <w:sz w:val="24"/>
          <w:szCs w:val="24"/>
          <w:lang w:val="ro-RO"/>
        </w:rPr>
        <w:t>nc</w:t>
      </w:r>
      <w:r w:rsidRPr="00D45612">
        <w:rPr>
          <w:rFonts w:ascii="Trebuchet MS" w:eastAsia="Arial" w:hAnsi="Trebuchet MS" w:cs="Arial"/>
          <w:spacing w:val="-1"/>
          <w:sz w:val="24"/>
          <w:szCs w:val="24"/>
          <w:lang w:val="ro-RO"/>
        </w:rPr>
        <w:t>l</w:t>
      </w:r>
      <w:r w:rsidRPr="00D45612">
        <w:rPr>
          <w:rFonts w:ascii="Trebuchet MS" w:eastAsia="Arial" w:hAnsi="Trebuchet MS" w:cs="Arial"/>
          <w:sz w:val="24"/>
          <w:szCs w:val="24"/>
          <w:lang w:val="ro-RO"/>
        </w:rPr>
        <w:t>ud</w:t>
      </w:r>
      <w:r w:rsidRPr="00D45612">
        <w:rPr>
          <w:rFonts w:ascii="Trebuchet MS" w:eastAsia="Arial" w:hAnsi="Trebuchet MS" w:cs="Arial"/>
          <w:spacing w:val="15"/>
          <w:sz w:val="24"/>
          <w:szCs w:val="24"/>
          <w:lang w:val="ro-RO"/>
        </w:rPr>
        <w:t xml:space="preserve"> </w:t>
      </w:r>
      <w:r w:rsidRPr="00D45612">
        <w:rPr>
          <w:rFonts w:ascii="Trebuchet MS" w:eastAsia="Arial" w:hAnsi="Trebuchet MS" w:cs="Arial"/>
          <w:spacing w:val="-1"/>
          <w:sz w:val="24"/>
          <w:szCs w:val="24"/>
          <w:lang w:val="ro-RO"/>
        </w:rPr>
        <w:t>i</w:t>
      </w:r>
      <w:r w:rsidRPr="00D45612">
        <w:rPr>
          <w:rFonts w:ascii="Trebuchet MS" w:eastAsia="Arial" w:hAnsi="Trebuchet MS" w:cs="Arial"/>
          <w:sz w:val="24"/>
          <w:szCs w:val="24"/>
          <w:lang w:val="ro-RO"/>
        </w:rPr>
        <w:t>n</w:t>
      </w:r>
      <w:r w:rsidRPr="00D45612">
        <w:rPr>
          <w:rFonts w:ascii="Trebuchet MS" w:eastAsia="Arial" w:hAnsi="Trebuchet MS" w:cs="Arial"/>
          <w:spacing w:val="-2"/>
          <w:sz w:val="24"/>
          <w:szCs w:val="24"/>
          <w:lang w:val="ro-RO"/>
        </w:rPr>
        <w:t>v</w:t>
      </w:r>
      <w:r w:rsidRPr="00D45612">
        <w:rPr>
          <w:rFonts w:ascii="Trebuchet MS" w:eastAsia="Arial" w:hAnsi="Trebuchet MS" w:cs="Arial"/>
          <w:sz w:val="24"/>
          <w:szCs w:val="24"/>
          <w:lang w:val="ro-RO"/>
        </w:rPr>
        <w:t>es</w:t>
      </w:r>
      <w:r w:rsidRPr="00D45612">
        <w:rPr>
          <w:rFonts w:ascii="Trebuchet MS" w:eastAsia="Arial" w:hAnsi="Trebuchet MS" w:cs="Arial"/>
          <w:spacing w:val="1"/>
          <w:sz w:val="24"/>
          <w:szCs w:val="24"/>
          <w:lang w:val="ro-RO"/>
        </w:rPr>
        <w:t>t</w:t>
      </w:r>
      <w:r w:rsidRPr="00D45612">
        <w:rPr>
          <w:rFonts w:ascii="Trebuchet MS" w:eastAsia="Arial" w:hAnsi="Trebuchet MS" w:cs="Arial"/>
          <w:spacing w:val="-16"/>
          <w:sz w:val="24"/>
          <w:szCs w:val="24"/>
          <w:lang w:val="ro-RO"/>
        </w:rPr>
        <w:t>i</w:t>
      </w:r>
      <w:r w:rsidRPr="00D45612">
        <w:rPr>
          <w:rFonts w:ascii="Trebuchet MS" w:eastAsia="Arial" w:hAnsi="Trebuchet MS" w:cs="Arial"/>
          <w:position w:val="1"/>
          <w:sz w:val="24"/>
          <w:szCs w:val="24"/>
          <w:lang w:val="ro-RO"/>
        </w:rPr>
        <w:t>ț</w:t>
      </w:r>
      <w:r w:rsidRPr="00D45612">
        <w:rPr>
          <w:rFonts w:ascii="Trebuchet MS" w:eastAsia="Arial" w:hAnsi="Trebuchet MS" w:cs="Arial"/>
          <w:spacing w:val="-45"/>
          <w:position w:val="1"/>
          <w:sz w:val="24"/>
          <w:szCs w:val="24"/>
          <w:lang w:val="ro-RO"/>
        </w:rPr>
        <w:t xml:space="preserve"> </w:t>
      </w:r>
      <w:r w:rsidRPr="00D45612">
        <w:rPr>
          <w:rFonts w:ascii="Trebuchet MS" w:eastAsia="Arial" w:hAnsi="Trebuchet MS" w:cs="Arial"/>
          <w:spacing w:val="-1"/>
          <w:sz w:val="24"/>
          <w:szCs w:val="24"/>
          <w:lang w:val="ro-RO"/>
        </w:rPr>
        <w:t>i</w:t>
      </w:r>
      <w:r w:rsidRPr="00D45612">
        <w:rPr>
          <w:rFonts w:ascii="Trebuchet MS" w:eastAsia="Arial" w:hAnsi="Trebuchet MS" w:cs="Arial"/>
          <w:sz w:val="24"/>
          <w:szCs w:val="24"/>
          <w:lang w:val="ro-RO"/>
        </w:rPr>
        <w:t>i</w:t>
      </w:r>
      <w:r w:rsidRPr="00D45612">
        <w:rPr>
          <w:rFonts w:ascii="Trebuchet MS" w:eastAsia="Arial" w:hAnsi="Trebuchet MS" w:cs="Arial"/>
          <w:spacing w:val="15"/>
          <w:sz w:val="24"/>
          <w:szCs w:val="24"/>
          <w:lang w:val="ro-RO"/>
        </w:rPr>
        <w:t xml:space="preserve"> </w:t>
      </w:r>
      <w:r w:rsidRPr="00D45612">
        <w:rPr>
          <w:rFonts w:ascii="Trebuchet MS" w:eastAsia="Arial" w:hAnsi="Trebuchet MS" w:cs="Arial"/>
          <w:sz w:val="24"/>
          <w:szCs w:val="24"/>
          <w:lang w:val="ro-RO"/>
        </w:rPr>
        <w:t>p</w:t>
      </w:r>
      <w:r w:rsidRPr="00D45612">
        <w:rPr>
          <w:rFonts w:ascii="Trebuchet MS" w:eastAsia="Arial" w:hAnsi="Trebuchet MS" w:cs="Arial"/>
          <w:spacing w:val="1"/>
          <w:sz w:val="24"/>
          <w:szCs w:val="24"/>
          <w:lang w:val="ro-RO"/>
        </w:rPr>
        <w:t>r</w:t>
      </w:r>
      <w:r w:rsidRPr="00D45612">
        <w:rPr>
          <w:rFonts w:ascii="Trebuchet MS" w:eastAsia="Arial" w:hAnsi="Trebuchet MS" w:cs="Arial"/>
          <w:sz w:val="24"/>
          <w:szCs w:val="24"/>
          <w:lang w:val="ro-RO"/>
        </w:rPr>
        <w:t>oduc</w:t>
      </w:r>
      <w:r w:rsidRPr="00D45612">
        <w:rPr>
          <w:rFonts w:ascii="Trebuchet MS" w:eastAsia="Arial" w:hAnsi="Trebuchet MS" w:cs="Arial"/>
          <w:spacing w:val="1"/>
          <w:sz w:val="24"/>
          <w:szCs w:val="24"/>
          <w:lang w:val="ro-RO"/>
        </w:rPr>
        <w:t>t</w:t>
      </w:r>
      <w:r w:rsidRPr="00D45612">
        <w:rPr>
          <w:rFonts w:ascii="Trebuchet MS" w:eastAsia="Arial" w:hAnsi="Trebuchet MS" w:cs="Arial"/>
          <w:spacing w:val="-1"/>
          <w:sz w:val="24"/>
          <w:szCs w:val="24"/>
          <w:lang w:val="ro-RO"/>
        </w:rPr>
        <w:t>i</w:t>
      </w:r>
      <w:r w:rsidRPr="00D45612">
        <w:rPr>
          <w:rFonts w:ascii="Trebuchet MS" w:eastAsia="Arial" w:hAnsi="Trebuchet MS" w:cs="Arial"/>
          <w:spacing w:val="-2"/>
          <w:sz w:val="24"/>
          <w:szCs w:val="24"/>
          <w:lang w:val="ro-RO"/>
        </w:rPr>
        <w:t>v</w:t>
      </w:r>
      <w:r w:rsidRPr="00D45612">
        <w:rPr>
          <w:rFonts w:ascii="Trebuchet MS" w:eastAsia="Arial" w:hAnsi="Trebuchet MS" w:cs="Arial"/>
          <w:sz w:val="24"/>
          <w:szCs w:val="24"/>
          <w:lang w:val="ro-RO"/>
        </w:rPr>
        <w:t>e</w:t>
      </w:r>
      <w:r w:rsidRPr="00D45612">
        <w:rPr>
          <w:rFonts w:ascii="Trebuchet MS" w:eastAsia="Arial" w:hAnsi="Trebuchet MS" w:cs="Arial"/>
          <w:spacing w:val="15"/>
          <w:sz w:val="24"/>
          <w:szCs w:val="24"/>
          <w:lang w:val="ro-RO"/>
        </w:rPr>
        <w:t xml:space="preserve"> </w:t>
      </w:r>
      <w:r w:rsidRPr="00D45612">
        <w:rPr>
          <w:rFonts w:ascii="Trebuchet MS" w:eastAsia="Arial" w:hAnsi="Trebuchet MS" w:cs="Arial"/>
          <w:sz w:val="24"/>
          <w:szCs w:val="24"/>
          <w:lang w:val="ro-RO"/>
        </w:rPr>
        <w:t>sau</w:t>
      </w:r>
      <w:r w:rsidRPr="00D45612">
        <w:rPr>
          <w:rFonts w:ascii="Trebuchet MS" w:eastAsia="Arial" w:hAnsi="Trebuchet MS" w:cs="Arial"/>
          <w:spacing w:val="15"/>
          <w:sz w:val="24"/>
          <w:szCs w:val="24"/>
          <w:lang w:val="ro-RO"/>
        </w:rPr>
        <w:t xml:space="preserve"> </w:t>
      </w:r>
      <w:r w:rsidR="00620DA1" w:rsidRPr="00D45612">
        <w:rPr>
          <w:rFonts w:ascii="Trebuchet MS" w:eastAsia="Arial" w:hAnsi="Trebuchet MS" w:cs="Arial"/>
          <w:sz w:val="24"/>
          <w:szCs w:val="24"/>
          <w:lang w:val="ro-RO"/>
        </w:rPr>
        <w:t>în</w:t>
      </w:r>
      <w:r w:rsidR="00620DA1" w:rsidRPr="00D45612">
        <w:rPr>
          <w:rFonts w:ascii="Trebuchet MS" w:eastAsia="Arial" w:hAnsi="Trebuchet MS" w:cs="Arial"/>
          <w:spacing w:val="15"/>
          <w:sz w:val="24"/>
          <w:szCs w:val="24"/>
          <w:lang w:val="ro-RO"/>
        </w:rPr>
        <w:t xml:space="preserve"> </w:t>
      </w:r>
      <w:r w:rsidRPr="00D45612">
        <w:rPr>
          <w:rFonts w:ascii="Trebuchet MS" w:eastAsia="Arial" w:hAnsi="Trebuchet MS" w:cs="Arial"/>
          <w:spacing w:val="-1"/>
          <w:sz w:val="24"/>
          <w:szCs w:val="24"/>
          <w:lang w:val="ro-RO"/>
        </w:rPr>
        <w:t>i</w:t>
      </w:r>
      <w:r w:rsidRPr="00D45612">
        <w:rPr>
          <w:rFonts w:ascii="Trebuchet MS" w:eastAsia="Arial" w:hAnsi="Trebuchet MS" w:cs="Arial"/>
          <w:sz w:val="24"/>
          <w:szCs w:val="24"/>
          <w:lang w:val="ro-RO"/>
        </w:rPr>
        <w:t>n</w:t>
      </w:r>
      <w:r w:rsidRPr="00D45612">
        <w:rPr>
          <w:rFonts w:ascii="Trebuchet MS" w:eastAsia="Arial" w:hAnsi="Trebuchet MS" w:cs="Arial"/>
          <w:spacing w:val="1"/>
          <w:sz w:val="24"/>
          <w:szCs w:val="24"/>
          <w:lang w:val="ro-RO"/>
        </w:rPr>
        <w:t>fr</w:t>
      </w:r>
      <w:r w:rsidRPr="00D45612">
        <w:rPr>
          <w:rFonts w:ascii="Trebuchet MS" w:eastAsia="Arial" w:hAnsi="Trebuchet MS" w:cs="Arial"/>
          <w:sz w:val="24"/>
          <w:szCs w:val="24"/>
          <w:lang w:val="ro-RO"/>
        </w:rPr>
        <w:t>a</w:t>
      </w:r>
      <w:r w:rsidRPr="00D45612">
        <w:rPr>
          <w:rFonts w:ascii="Trebuchet MS" w:eastAsia="Arial" w:hAnsi="Trebuchet MS" w:cs="Arial"/>
          <w:spacing w:val="-2"/>
          <w:sz w:val="24"/>
          <w:szCs w:val="24"/>
          <w:lang w:val="ro-RO"/>
        </w:rPr>
        <w:t>s</w:t>
      </w:r>
      <w:r w:rsidRPr="00D45612">
        <w:rPr>
          <w:rFonts w:ascii="Trebuchet MS" w:eastAsia="Arial" w:hAnsi="Trebuchet MS" w:cs="Arial"/>
          <w:spacing w:val="1"/>
          <w:sz w:val="24"/>
          <w:szCs w:val="24"/>
          <w:lang w:val="ro-RO"/>
        </w:rPr>
        <w:t>tr</w:t>
      </w:r>
      <w:r w:rsidRPr="00D45612">
        <w:rPr>
          <w:rFonts w:ascii="Trebuchet MS" w:eastAsia="Arial" w:hAnsi="Trebuchet MS" w:cs="Arial"/>
          <w:sz w:val="24"/>
          <w:szCs w:val="24"/>
          <w:lang w:val="ro-RO"/>
        </w:rPr>
        <w:t>u</w:t>
      </w:r>
      <w:r w:rsidRPr="00D45612">
        <w:rPr>
          <w:rFonts w:ascii="Trebuchet MS" w:eastAsia="Arial" w:hAnsi="Trebuchet MS" w:cs="Arial"/>
          <w:spacing w:val="-2"/>
          <w:sz w:val="24"/>
          <w:szCs w:val="24"/>
          <w:lang w:val="ro-RO"/>
        </w:rPr>
        <w:t>c</w:t>
      </w:r>
      <w:r w:rsidRPr="00D45612">
        <w:rPr>
          <w:rFonts w:ascii="Trebuchet MS" w:eastAsia="Arial" w:hAnsi="Trebuchet MS" w:cs="Arial"/>
          <w:spacing w:val="1"/>
          <w:sz w:val="24"/>
          <w:szCs w:val="24"/>
          <w:lang w:val="ro-RO"/>
        </w:rPr>
        <w:t>t</w:t>
      </w:r>
      <w:r w:rsidRPr="00D45612">
        <w:rPr>
          <w:rFonts w:ascii="Trebuchet MS" w:eastAsia="Arial" w:hAnsi="Trebuchet MS" w:cs="Arial"/>
          <w:sz w:val="24"/>
          <w:szCs w:val="24"/>
          <w:lang w:val="ro-RO"/>
        </w:rPr>
        <w:t>u</w:t>
      </w:r>
      <w:r w:rsidRPr="00D45612">
        <w:rPr>
          <w:rFonts w:ascii="Trebuchet MS" w:eastAsia="Arial" w:hAnsi="Trebuchet MS" w:cs="Arial"/>
          <w:spacing w:val="1"/>
          <w:sz w:val="24"/>
          <w:szCs w:val="24"/>
          <w:lang w:val="ro-RO"/>
        </w:rPr>
        <w:t>r</w:t>
      </w:r>
      <w:r w:rsidRPr="00D45612">
        <w:rPr>
          <w:rFonts w:ascii="Trebuchet MS" w:eastAsia="Arial" w:hAnsi="Trebuchet MS" w:cs="Arial"/>
          <w:sz w:val="24"/>
          <w:szCs w:val="24"/>
          <w:lang w:val="ro-RO"/>
        </w:rPr>
        <w:t>ă</w:t>
      </w:r>
      <w:r w:rsidRPr="00D45612">
        <w:rPr>
          <w:rFonts w:ascii="Trebuchet MS" w:eastAsia="Arial" w:hAnsi="Trebuchet MS" w:cs="Arial"/>
          <w:spacing w:val="11"/>
          <w:sz w:val="24"/>
          <w:szCs w:val="24"/>
          <w:lang w:val="ro-RO"/>
        </w:rPr>
        <w:t xml:space="preserve"> </w:t>
      </w:r>
      <w:r w:rsidRPr="00D45612">
        <w:rPr>
          <w:rFonts w:ascii="Trebuchet MS" w:eastAsia="Arial" w:hAnsi="Trebuchet MS" w:cs="Arial"/>
          <w:sz w:val="24"/>
          <w:szCs w:val="24"/>
          <w:lang w:val="ro-RO"/>
        </w:rPr>
        <w:t>și</w:t>
      </w:r>
      <w:r w:rsidRPr="00D45612">
        <w:rPr>
          <w:rFonts w:ascii="Trebuchet MS" w:eastAsia="Arial" w:hAnsi="Trebuchet MS" w:cs="Arial"/>
          <w:spacing w:val="15"/>
          <w:sz w:val="24"/>
          <w:szCs w:val="24"/>
          <w:lang w:val="ro-RO"/>
        </w:rPr>
        <w:t xml:space="preserve"> </w:t>
      </w:r>
      <w:r w:rsidRPr="00D45612">
        <w:rPr>
          <w:rFonts w:ascii="Trebuchet MS" w:eastAsia="Arial" w:hAnsi="Trebuchet MS" w:cs="Arial"/>
          <w:sz w:val="24"/>
          <w:szCs w:val="24"/>
          <w:lang w:val="ro-RO"/>
        </w:rPr>
        <w:t>ca</w:t>
      </w:r>
      <w:r w:rsidRPr="00D45612">
        <w:rPr>
          <w:rFonts w:ascii="Trebuchet MS" w:eastAsia="Arial" w:hAnsi="Trebuchet MS" w:cs="Arial"/>
          <w:spacing w:val="1"/>
          <w:sz w:val="24"/>
          <w:szCs w:val="24"/>
          <w:lang w:val="ro-RO"/>
        </w:rPr>
        <w:t>r</w:t>
      </w:r>
      <w:r w:rsidRPr="00D45612">
        <w:rPr>
          <w:rFonts w:ascii="Trebuchet MS" w:eastAsia="Arial" w:hAnsi="Trebuchet MS" w:cs="Arial"/>
          <w:sz w:val="24"/>
          <w:szCs w:val="24"/>
          <w:lang w:val="ro-RO"/>
        </w:rPr>
        <w:t>e</w:t>
      </w:r>
      <w:r w:rsidRPr="00D45612">
        <w:rPr>
          <w:rFonts w:ascii="Trebuchet MS" w:eastAsia="Arial" w:hAnsi="Trebuchet MS" w:cs="Arial"/>
          <w:spacing w:val="15"/>
          <w:sz w:val="24"/>
          <w:szCs w:val="24"/>
          <w:lang w:val="ro-RO"/>
        </w:rPr>
        <w:t xml:space="preserve"> </w:t>
      </w:r>
      <w:r w:rsidRPr="00D45612">
        <w:rPr>
          <w:rFonts w:ascii="Trebuchet MS" w:eastAsia="Arial" w:hAnsi="Trebuchet MS" w:cs="Arial"/>
          <w:sz w:val="24"/>
          <w:szCs w:val="24"/>
          <w:lang w:val="ro-RO"/>
        </w:rPr>
        <w:t>nu</w:t>
      </w:r>
      <w:r w:rsidRPr="00D45612">
        <w:rPr>
          <w:rFonts w:ascii="Trebuchet MS" w:eastAsia="Arial" w:hAnsi="Trebuchet MS" w:cs="Arial"/>
          <w:spacing w:val="15"/>
          <w:sz w:val="24"/>
          <w:szCs w:val="24"/>
          <w:lang w:val="ro-RO"/>
        </w:rPr>
        <w:t xml:space="preserve"> </w:t>
      </w:r>
      <w:r w:rsidRPr="00D45612">
        <w:rPr>
          <w:rFonts w:ascii="Trebuchet MS" w:eastAsia="Arial" w:hAnsi="Trebuchet MS" w:cs="Arial"/>
          <w:sz w:val="24"/>
          <w:szCs w:val="24"/>
          <w:lang w:val="ro-RO"/>
        </w:rPr>
        <w:t>s</w:t>
      </w:r>
      <w:r w:rsidRPr="00D45612">
        <w:rPr>
          <w:rFonts w:ascii="Trebuchet MS" w:eastAsia="Arial" w:hAnsi="Trebuchet MS" w:cs="Arial"/>
          <w:spacing w:val="-3"/>
          <w:sz w:val="24"/>
          <w:szCs w:val="24"/>
          <w:lang w:val="ro-RO"/>
        </w:rPr>
        <w:t>u</w:t>
      </w:r>
      <w:r w:rsidRPr="00D45612">
        <w:rPr>
          <w:rFonts w:ascii="Trebuchet MS" w:eastAsia="Arial" w:hAnsi="Trebuchet MS" w:cs="Arial"/>
          <w:sz w:val="24"/>
          <w:szCs w:val="24"/>
          <w:lang w:val="ro-RO"/>
        </w:rPr>
        <w:t>nt co</w:t>
      </w:r>
      <w:r w:rsidRPr="00D45612">
        <w:rPr>
          <w:rFonts w:ascii="Trebuchet MS" w:eastAsia="Arial" w:hAnsi="Trebuchet MS" w:cs="Arial"/>
          <w:spacing w:val="-2"/>
          <w:sz w:val="24"/>
          <w:szCs w:val="24"/>
          <w:lang w:val="ro-RO"/>
        </w:rPr>
        <w:t>-</w:t>
      </w:r>
      <w:r w:rsidRPr="00D45612">
        <w:rPr>
          <w:rFonts w:ascii="Trebuchet MS" w:eastAsia="Arial" w:hAnsi="Trebuchet MS" w:cs="Arial"/>
          <w:spacing w:val="3"/>
          <w:sz w:val="24"/>
          <w:szCs w:val="24"/>
          <w:lang w:val="ro-RO"/>
        </w:rPr>
        <w:t>f</w:t>
      </w:r>
      <w:r w:rsidRPr="00D45612">
        <w:rPr>
          <w:rFonts w:ascii="Trebuchet MS" w:eastAsia="Arial" w:hAnsi="Trebuchet MS" w:cs="Arial"/>
          <w:spacing w:val="-1"/>
          <w:sz w:val="24"/>
          <w:szCs w:val="24"/>
          <w:lang w:val="ro-RO"/>
        </w:rPr>
        <w:t>i</w:t>
      </w:r>
      <w:r w:rsidRPr="00D45612">
        <w:rPr>
          <w:rFonts w:ascii="Trebuchet MS" w:eastAsia="Arial" w:hAnsi="Trebuchet MS" w:cs="Arial"/>
          <w:sz w:val="24"/>
          <w:szCs w:val="24"/>
          <w:lang w:val="ro-RO"/>
        </w:rPr>
        <w:t>na</w:t>
      </w:r>
      <w:r w:rsidRPr="00D45612">
        <w:rPr>
          <w:rFonts w:ascii="Trebuchet MS" w:eastAsia="Arial" w:hAnsi="Trebuchet MS" w:cs="Arial"/>
          <w:spacing w:val="-10"/>
          <w:sz w:val="24"/>
          <w:szCs w:val="24"/>
          <w:lang w:val="ro-RO"/>
        </w:rPr>
        <w:t>n</w:t>
      </w:r>
      <w:r w:rsidRPr="00D45612">
        <w:rPr>
          <w:rFonts w:ascii="Trebuchet MS" w:eastAsia="Arial" w:hAnsi="Trebuchet MS" w:cs="Arial"/>
          <w:spacing w:val="11"/>
          <w:position w:val="2"/>
          <w:sz w:val="24"/>
          <w:szCs w:val="24"/>
          <w:lang w:val="ro-RO"/>
        </w:rPr>
        <w:t>ț</w:t>
      </w:r>
      <w:r w:rsidRPr="00D45612">
        <w:rPr>
          <w:rFonts w:ascii="Trebuchet MS" w:eastAsia="Arial" w:hAnsi="Trebuchet MS" w:cs="Arial"/>
          <w:spacing w:val="-3"/>
          <w:sz w:val="24"/>
          <w:szCs w:val="24"/>
          <w:lang w:val="ro-RO"/>
        </w:rPr>
        <w:t>a</w:t>
      </w:r>
      <w:r w:rsidRPr="00D45612">
        <w:rPr>
          <w:rFonts w:ascii="Trebuchet MS" w:eastAsia="Arial" w:hAnsi="Trebuchet MS" w:cs="Arial"/>
          <w:spacing w:val="1"/>
          <w:sz w:val="24"/>
          <w:szCs w:val="24"/>
          <w:lang w:val="ro-RO"/>
        </w:rPr>
        <w:t>t</w:t>
      </w:r>
      <w:r w:rsidRPr="00D45612">
        <w:rPr>
          <w:rFonts w:ascii="Trebuchet MS" w:eastAsia="Arial" w:hAnsi="Trebuchet MS" w:cs="Arial"/>
          <w:sz w:val="24"/>
          <w:szCs w:val="24"/>
          <w:lang w:val="ro-RO"/>
        </w:rPr>
        <w:t>e</w:t>
      </w:r>
      <w:r w:rsidRPr="00D45612">
        <w:rPr>
          <w:rFonts w:ascii="Trebuchet MS" w:eastAsia="Arial" w:hAnsi="Trebuchet MS" w:cs="Arial"/>
          <w:spacing w:val="2"/>
          <w:sz w:val="24"/>
          <w:szCs w:val="24"/>
          <w:lang w:val="ro-RO"/>
        </w:rPr>
        <w:t xml:space="preserve"> </w:t>
      </w:r>
      <w:r w:rsidRPr="00D45612">
        <w:rPr>
          <w:rFonts w:ascii="Trebuchet MS" w:eastAsia="Arial" w:hAnsi="Trebuchet MS" w:cs="Arial"/>
          <w:sz w:val="24"/>
          <w:szCs w:val="24"/>
          <w:lang w:val="ro-RO"/>
        </w:rPr>
        <w:t>d</w:t>
      </w:r>
      <w:r w:rsidRPr="00D45612">
        <w:rPr>
          <w:rFonts w:ascii="Trebuchet MS" w:eastAsia="Arial" w:hAnsi="Trebuchet MS" w:cs="Arial"/>
          <w:spacing w:val="-1"/>
          <w:sz w:val="24"/>
          <w:szCs w:val="24"/>
          <w:lang w:val="ro-RO"/>
        </w:rPr>
        <w:t>i</w:t>
      </w:r>
      <w:r w:rsidRPr="00D45612">
        <w:rPr>
          <w:rFonts w:ascii="Trebuchet MS" w:eastAsia="Arial" w:hAnsi="Trebuchet MS" w:cs="Arial"/>
          <w:sz w:val="24"/>
          <w:szCs w:val="24"/>
          <w:lang w:val="ro-RO"/>
        </w:rPr>
        <w:t>n</w:t>
      </w:r>
      <w:r w:rsidRPr="00D45612">
        <w:rPr>
          <w:rFonts w:ascii="Trebuchet MS" w:eastAsia="Arial" w:hAnsi="Trebuchet MS" w:cs="Arial"/>
          <w:spacing w:val="2"/>
          <w:sz w:val="24"/>
          <w:szCs w:val="24"/>
          <w:lang w:val="ro-RO"/>
        </w:rPr>
        <w:t xml:space="preserve"> </w:t>
      </w:r>
      <w:r w:rsidRPr="00D45612">
        <w:rPr>
          <w:rFonts w:ascii="Trebuchet MS" w:eastAsia="Arial" w:hAnsi="Trebuchet MS" w:cs="Arial"/>
          <w:sz w:val="24"/>
          <w:szCs w:val="24"/>
          <w:lang w:val="ro-RO"/>
        </w:rPr>
        <w:t>F</w:t>
      </w:r>
      <w:r w:rsidRPr="00D45612">
        <w:rPr>
          <w:rFonts w:ascii="Trebuchet MS" w:eastAsia="Arial" w:hAnsi="Trebuchet MS" w:cs="Arial"/>
          <w:spacing w:val="-1"/>
          <w:sz w:val="24"/>
          <w:szCs w:val="24"/>
          <w:lang w:val="ro-RO"/>
        </w:rPr>
        <w:t>SE+ sau FTJ</w:t>
      </w:r>
      <w:r w:rsidRPr="00D45612">
        <w:rPr>
          <w:rFonts w:ascii="Trebuchet MS" w:eastAsia="Arial" w:hAnsi="Trebuchet MS" w:cs="Arial"/>
          <w:sz w:val="24"/>
          <w:szCs w:val="24"/>
          <w:lang w:val="ro-RO"/>
        </w:rPr>
        <w:t>,</w:t>
      </w:r>
      <w:r w:rsidRPr="00D45612">
        <w:rPr>
          <w:rFonts w:ascii="Trebuchet MS" w:eastAsia="Arial" w:hAnsi="Trebuchet MS" w:cs="Arial"/>
          <w:spacing w:val="3"/>
          <w:sz w:val="24"/>
          <w:szCs w:val="24"/>
          <w:lang w:val="ro-RO"/>
        </w:rPr>
        <w:t xml:space="preserve"> </w:t>
      </w:r>
      <w:r w:rsidRPr="00D45612">
        <w:rPr>
          <w:rFonts w:ascii="Trebuchet MS" w:eastAsia="Arial" w:hAnsi="Trebuchet MS" w:cs="Arial"/>
          <w:sz w:val="24"/>
          <w:szCs w:val="24"/>
          <w:lang w:val="ro-RO"/>
        </w:rPr>
        <w:t>p</w:t>
      </w:r>
      <w:r w:rsidRPr="00D45612">
        <w:rPr>
          <w:rFonts w:ascii="Trebuchet MS" w:eastAsia="Arial" w:hAnsi="Trebuchet MS" w:cs="Arial"/>
          <w:spacing w:val="-3"/>
          <w:sz w:val="24"/>
          <w:szCs w:val="24"/>
          <w:lang w:val="ro-RO"/>
        </w:rPr>
        <w:t>e</w:t>
      </w:r>
      <w:r w:rsidRPr="00D45612">
        <w:rPr>
          <w:rFonts w:ascii="Trebuchet MS" w:eastAsia="Arial" w:hAnsi="Trebuchet MS" w:cs="Arial"/>
          <w:spacing w:val="1"/>
          <w:sz w:val="24"/>
          <w:szCs w:val="24"/>
          <w:lang w:val="ro-RO"/>
        </w:rPr>
        <w:t>r</w:t>
      </w:r>
      <w:r w:rsidRPr="00D45612">
        <w:rPr>
          <w:rFonts w:ascii="Trebuchet MS" w:eastAsia="Arial" w:hAnsi="Trebuchet MS" w:cs="Arial"/>
          <w:spacing w:val="-1"/>
          <w:sz w:val="24"/>
          <w:szCs w:val="24"/>
          <w:lang w:val="ro-RO"/>
        </w:rPr>
        <w:t>i</w:t>
      </w:r>
      <w:r w:rsidRPr="00D45612">
        <w:rPr>
          <w:rFonts w:ascii="Trebuchet MS" w:eastAsia="Arial" w:hAnsi="Trebuchet MS" w:cs="Arial"/>
          <w:sz w:val="24"/>
          <w:szCs w:val="24"/>
          <w:lang w:val="ro-RO"/>
        </w:rPr>
        <w:t>oada</w:t>
      </w:r>
      <w:r w:rsidRPr="00D45612">
        <w:rPr>
          <w:rFonts w:ascii="Trebuchet MS" w:eastAsia="Arial" w:hAnsi="Trebuchet MS" w:cs="Arial"/>
          <w:spacing w:val="2"/>
          <w:sz w:val="24"/>
          <w:szCs w:val="24"/>
          <w:lang w:val="ro-RO"/>
        </w:rPr>
        <w:t xml:space="preserve"> </w:t>
      </w:r>
      <w:r w:rsidRPr="00D45612">
        <w:rPr>
          <w:rFonts w:ascii="Trebuchet MS" w:eastAsia="Arial" w:hAnsi="Trebuchet MS" w:cs="Arial"/>
          <w:sz w:val="24"/>
          <w:szCs w:val="24"/>
          <w:lang w:val="ro-RO"/>
        </w:rPr>
        <w:t>de</w:t>
      </w:r>
      <w:r w:rsidRPr="00D45612">
        <w:rPr>
          <w:rFonts w:ascii="Trebuchet MS" w:eastAsia="Arial" w:hAnsi="Trebuchet MS" w:cs="Arial"/>
          <w:spacing w:val="2"/>
          <w:sz w:val="24"/>
          <w:szCs w:val="24"/>
          <w:lang w:val="ro-RO"/>
        </w:rPr>
        <w:t xml:space="preserve"> </w:t>
      </w:r>
      <w:r w:rsidRPr="00D45612">
        <w:rPr>
          <w:rFonts w:ascii="Trebuchet MS" w:eastAsia="Arial" w:hAnsi="Trebuchet MS" w:cs="Arial"/>
          <w:sz w:val="24"/>
          <w:szCs w:val="24"/>
          <w:lang w:val="ro-RO"/>
        </w:rPr>
        <w:t>du</w:t>
      </w:r>
      <w:r w:rsidRPr="00D45612">
        <w:rPr>
          <w:rFonts w:ascii="Trebuchet MS" w:eastAsia="Arial" w:hAnsi="Trebuchet MS" w:cs="Arial"/>
          <w:spacing w:val="1"/>
          <w:sz w:val="24"/>
          <w:szCs w:val="24"/>
          <w:lang w:val="ro-RO"/>
        </w:rPr>
        <w:t>r</w:t>
      </w:r>
      <w:r w:rsidRPr="00D45612">
        <w:rPr>
          <w:rFonts w:ascii="Trebuchet MS" w:eastAsia="Arial" w:hAnsi="Trebuchet MS" w:cs="Arial"/>
          <w:sz w:val="24"/>
          <w:szCs w:val="24"/>
          <w:lang w:val="ro-RO"/>
        </w:rPr>
        <w:t>ab</w:t>
      </w:r>
      <w:r w:rsidRPr="00D45612">
        <w:rPr>
          <w:rFonts w:ascii="Trebuchet MS" w:eastAsia="Arial" w:hAnsi="Trebuchet MS" w:cs="Arial"/>
          <w:spacing w:val="-1"/>
          <w:sz w:val="24"/>
          <w:szCs w:val="24"/>
          <w:lang w:val="ro-RO"/>
        </w:rPr>
        <w:t>ili</w:t>
      </w:r>
      <w:r w:rsidRPr="00D45612">
        <w:rPr>
          <w:rFonts w:ascii="Trebuchet MS" w:eastAsia="Arial" w:hAnsi="Trebuchet MS" w:cs="Arial"/>
          <w:spacing w:val="1"/>
          <w:sz w:val="24"/>
          <w:szCs w:val="24"/>
          <w:lang w:val="ro-RO"/>
        </w:rPr>
        <w:t>t</w:t>
      </w:r>
      <w:r w:rsidRPr="00D45612">
        <w:rPr>
          <w:rFonts w:ascii="Trebuchet MS" w:eastAsia="Arial" w:hAnsi="Trebuchet MS" w:cs="Arial"/>
          <w:sz w:val="24"/>
          <w:szCs w:val="24"/>
          <w:lang w:val="ro-RO"/>
        </w:rPr>
        <w:t>a</w:t>
      </w:r>
      <w:r w:rsidRPr="00D45612">
        <w:rPr>
          <w:rFonts w:ascii="Trebuchet MS" w:eastAsia="Arial" w:hAnsi="Trebuchet MS" w:cs="Arial"/>
          <w:spacing w:val="1"/>
          <w:sz w:val="24"/>
          <w:szCs w:val="24"/>
          <w:lang w:val="ro-RO"/>
        </w:rPr>
        <w:t>t</w:t>
      </w:r>
      <w:r w:rsidRPr="00D45612">
        <w:rPr>
          <w:rFonts w:ascii="Trebuchet MS" w:eastAsia="Arial" w:hAnsi="Trebuchet MS" w:cs="Arial"/>
          <w:sz w:val="24"/>
          <w:szCs w:val="24"/>
          <w:lang w:val="ro-RO"/>
        </w:rPr>
        <w:t>e</w:t>
      </w:r>
      <w:r w:rsidRPr="00D45612">
        <w:rPr>
          <w:rFonts w:ascii="Trebuchet MS" w:eastAsia="Arial" w:hAnsi="Trebuchet MS" w:cs="Arial"/>
          <w:spacing w:val="2"/>
          <w:sz w:val="24"/>
          <w:szCs w:val="24"/>
          <w:lang w:val="ro-RO"/>
        </w:rPr>
        <w:t xml:space="preserve"> </w:t>
      </w:r>
      <w:r w:rsidRPr="00D45612">
        <w:rPr>
          <w:rFonts w:ascii="Trebuchet MS" w:eastAsia="Arial" w:hAnsi="Trebuchet MS" w:cs="Arial"/>
          <w:sz w:val="24"/>
          <w:szCs w:val="24"/>
          <w:lang w:val="ro-RO"/>
        </w:rPr>
        <w:t>a p</w:t>
      </w:r>
      <w:r w:rsidRPr="00D45612">
        <w:rPr>
          <w:rFonts w:ascii="Trebuchet MS" w:eastAsia="Arial" w:hAnsi="Trebuchet MS" w:cs="Arial"/>
          <w:spacing w:val="1"/>
          <w:sz w:val="24"/>
          <w:szCs w:val="24"/>
          <w:lang w:val="ro-RO"/>
        </w:rPr>
        <w:t>r</w:t>
      </w:r>
      <w:r w:rsidRPr="00D45612">
        <w:rPr>
          <w:rFonts w:ascii="Trebuchet MS" w:eastAsia="Arial" w:hAnsi="Trebuchet MS" w:cs="Arial"/>
          <w:sz w:val="24"/>
          <w:szCs w:val="24"/>
          <w:lang w:val="ro-RO"/>
        </w:rPr>
        <w:t>o</w:t>
      </w:r>
      <w:r w:rsidRPr="00D45612">
        <w:rPr>
          <w:rFonts w:ascii="Trebuchet MS" w:eastAsia="Arial" w:hAnsi="Trebuchet MS" w:cs="Arial"/>
          <w:spacing w:val="-1"/>
          <w:sz w:val="24"/>
          <w:szCs w:val="24"/>
          <w:lang w:val="ro-RO"/>
        </w:rPr>
        <w:t>i</w:t>
      </w:r>
      <w:r w:rsidRPr="00D45612">
        <w:rPr>
          <w:rFonts w:ascii="Trebuchet MS" w:eastAsia="Arial" w:hAnsi="Trebuchet MS" w:cs="Arial"/>
          <w:sz w:val="24"/>
          <w:szCs w:val="24"/>
          <w:lang w:val="ro-RO"/>
        </w:rPr>
        <w:t>ec</w:t>
      </w:r>
      <w:r w:rsidRPr="00D45612">
        <w:rPr>
          <w:rFonts w:ascii="Trebuchet MS" w:eastAsia="Arial" w:hAnsi="Trebuchet MS" w:cs="Arial"/>
          <w:spacing w:val="1"/>
          <w:sz w:val="24"/>
          <w:szCs w:val="24"/>
          <w:lang w:val="ro-RO"/>
        </w:rPr>
        <w:t>t</w:t>
      </w:r>
      <w:r w:rsidRPr="00D45612">
        <w:rPr>
          <w:rFonts w:ascii="Trebuchet MS" w:eastAsia="Arial" w:hAnsi="Trebuchet MS" w:cs="Arial"/>
          <w:sz w:val="24"/>
          <w:szCs w:val="24"/>
          <w:lang w:val="ro-RO"/>
        </w:rPr>
        <w:t>u</w:t>
      </w:r>
      <w:r w:rsidRPr="00D45612">
        <w:rPr>
          <w:rFonts w:ascii="Trebuchet MS" w:eastAsia="Arial" w:hAnsi="Trebuchet MS" w:cs="Arial"/>
          <w:spacing w:val="-1"/>
          <w:sz w:val="24"/>
          <w:szCs w:val="24"/>
          <w:lang w:val="ro-RO"/>
        </w:rPr>
        <w:t>l</w:t>
      </w:r>
      <w:r w:rsidRPr="00D45612">
        <w:rPr>
          <w:rFonts w:ascii="Trebuchet MS" w:eastAsia="Arial" w:hAnsi="Trebuchet MS" w:cs="Arial"/>
          <w:sz w:val="24"/>
          <w:szCs w:val="24"/>
          <w:lang w:val="ro-RO"/>
        </w:rPr>
        <w:t>ui</w:t>
      </w:r>
      <w:r w:rsidRPr="00D45612">
        <w:rPr>
          <w:rFonts w:ascii="Trebuchet MS" w:eastAsia="Arial" w:hAnsi="Trebuchet MS" w:cs="Arial"/>
          <w:spacing w:val="1"/>
          <w:sz w:val="24"/>
          <w:szCs w:val="24"/>
          <w:lang w:val="ro-RO"/>
        </w:rPr>
        <w:t xml:space="preserve"> </w:t>
      </w:r>
      <w:r w:rsidRPr="00D45612">
        <w:rPr>
          <w:rFonts w:ascii="Trebuchet MS" w:eastAsia="Arial" w:hAnsi="Trebuchet MS" w:cs="Arial"/>
          <w:sz w:val="24"/>
          <w:szCs w:val="24"/>
          <w:lang w:val="ro-RO"/>
        </w:rPr>
        <w:t>es</w:t>
      </w:r>
      <w:r w:rsidRPr="00D45612">
        <w:rPr>
          <w:rFonts w:ascii="Trebuchet MS" w:eastAsia="Arial" w:hAnsi="Trebuchet MS" w:cs="Arial"/>
          <w:spacing w:val="1"/>
          <w:sz w:val="24"/>
          <w:szCs w:val="24"/>
          <w:lang w:val="ro-RO"/>
        </w:rPr>
        <w:t>t</w:t>
      </w:r>
      <w:r w:rsidRPr="00D45612">
        <w:rPr>
          <w:rFonts w:ascii="Trebuchet MS" w:eastAsia="Arial" w:hAnsi="Trebuchet MS" w:cs="Arial"/>
          <w:sz w:val="24"/>
          <w:szCs w:val="24"/>
          <w:lang w:val="ro-RO"/>
        </w:rPr>
        <w:t>e</w:t>
      </w:r>
      <w:r w:rsidRPr="00D45612">
        <w:rPr>
          <w:rFonts w:ascii="Trebuchet MS" w:eastAsia="Arial" w:hAnsi="Trebuchet MS" w:cs="Arial"/>
          <w:spacing w:val="2"/>
          <w:sz w:val="24"/>
          <w:szCs w:val="24"/>
          <w:lang w:val="ro-RO"/>
        </w:rPr>
        <w:t xml:space="preserve"> </w:t>
      </w:r>
      <w:r w:rsidRPr="00D45612">
        <w:rPr>
          <w:rFonts w:ascii="Trebuchet MS" w:eastAsia="Arial" w:hAnsi="Trebuchet MS" w:cs="Arial"/>
          <w:sz w:val="24"/>
          <w:szCs w:val="24"/>
          <w:lang w:val="ro-RO"/>
        </w:rPr>
        <w:t>de</w:t>
      </w:r>
      <w:r w:rsidRPr="00D45612">
        <w:rPr>
          <w:rFonts w:ascii="Trebuchet MS" w:eastAsia="Arial" w:hAnsi="Trebuchet MS" w:cs="Arial"/>
          <w:spacing w:val="2"/>
          <w:sz w:val="24"/>
          <w:szCs w:val="24"/>
          <w:lang w:val="ro-RO"/>
        </w:rPr>
        <w:t xml:space="preserve"> </w:t>
      </w:r>
      <w:r w:rsidRPr="00D45612">
        <w:rPr>
          <w:rFonts w:ascii="Trebuchet MS" w:eastAsia="Arial" w:hAnsi="Trebuchet MS" w:cs="Arial"/>
          <w:spacing w:val="1"/>
          <w:sz w:val="24"/>
          <w:szCs w:val="24"/>
          <w:lang w:val="ro-RO"/>
        </w:rPr>
        <w:t>m</w:t>
      </w:r>
      <w:r w:rsidRPr="00D45612">
        <w:rPr>
          <w:rFonts w:ascii="Trebuchet MS" w:eastAsia="Arial" w:hAnsi="Trebuchet MS" w:cs="Arial"/>
          <w:spacing w:val="-1"/>
          <w:sz w:val="24"/>
          <w:szCs w:val="24"/>
          <w:lang w:val="ro-RO"/>
        </w:rPr>
        <w:t>i</w:t>
      </w:r>
      <w:r w:rsidRPr="00D45612">
        <w:rPr>
          <w:rFonts w:ascii="Trebuchet MS" w:eastAsia="Arial" w:hAnsi="Trebuchet MS" w:cs="Arial"/>
          <w:sz w:val="24"/>
          <w:szCs w:val="24"/>
          <w:lang w:val="ro-RO"/>
        </w:rPr>
        <w:t>n</w:t>
      </w:r>
      <w:r w:rsidRPr="00D45612">
        <w:rPr>
          <w:rFonts w:ascii="Trebuchet MS" w:eastAsia="Arial" w:hAnsi="Trebuchet MS" w:cs="Arial"/>
          <w:spacing w:val="-3"/>
          <w:sz w:val="24"/>
          <w:szCs w:val="24"/>
          <w:lang w:val="ro-RO"/>
        </w:rPr>
        <w:t>i</w:t>
      </w:r>
      <w:r w:rsidRPr="00D45612">
        <w:rPr>
          <w:rFonts w:ascii="Trebuchet MS" w:eastAsia="Arial" w:hAnsi="Trebuchet MS" w:cs="Arial"/>
          <w:sz w:val="24"/>
          <w:szCs w:val="24"/>
          <w:lang w:val="ro-RO"/>
        </w:rPr>
        <w:t>m</w:t>
      </w:r>
      <w:r w:rsidRPr="00D45612">
        <w:rPr>
          <w:rFonts w:ascii="Trebuchet MS" w:eastAsia="Arial" w:hAnsi="Trebuchet MS" w:cs="Arial"/>
          <w:spacing w:val="3"/>
          <w:sz w:val="24"/>
          <w:szCs w:val="24"/>
          <w:lang w:val="ro-RO"/>
        </w:rPr>
        <w:t xml:space="preserve"> </w:t>
      </w:r>
      <w:r w:rsidRPr="00D45612">
        <w:rPr>
          <w:rFonts w:ascii="Trebuchet MS" w:eastAsia="Arial" w:hAnsi="Trebuchet MS" w:cs="Arial"/>
          <w:sz w:val="24"/>
          <w:szCs w:val="24"/>
          <w:lang w:val="ro-RO"/>
        </w:rPr>
        <w:t>3</w:t>
      </w:r>
      <w:r w:rsidRPr="00D45612">
        <w:rPr>
          <w:rFonts w:ascii="Trebuchet MS" w:eastAsia="Arial" w:hAnsi="Trebuchet MS" w:cs="Arial"/>
          <w:spacing w:val="2"/>
          <w:sz w:val="24"/>
          <w:szCs w:val="24"/>
          <w:lang w:val="ro-RO"/>
        </w:rPr>
        <w:t xml:space="preserve"> </w:t>
      </w:r>
      <w:r w:rsidRPr="00D45612">
        <w:rPr>
          <w:rFonts w:ascii="Trebuchet MS" w:eastAsia="Arial" w:hAnsi="Trebuchet MS" w:cs="Arial"/>
          <w:sz w:val="24"/>
          <w:szCs w:val="24"/>
          <w:lang w:val="ro-RO"/>
        </w:rPr>
        <w:t>ani</w:t>
      </w:r>
      <w:r w:rsidRPr="00D45612">
        <w:rPr>
          <w:rFonts w:ascii="Trebuchet MS" w:eastAsia="Arial" w:hAnsi="Trebuchet MS" w:cs="Arial"/>
          <w:spacing w:val="2"/>
          <w:sz w:val="24"/>
          <w:szCs w:val="24"/>
          <w:lang w:val="ro-RO"/>
        </w:rPr>
        <w:t xml:space="preserve"> </w:t>
      </w:r>
      <w:r w:rsidRPr="00D45612">
        <w:rPr>
          <w:rFonts w:ascii="Trebuchet MS" w:eastAsia="Arial" w:hAnsi="Trebuchet MS" w:cs="Arial"/>
          <w:sz w:val="24"/>
          <w:szCs w:val="24"/>
          <w:lang w:val="ro-RO"/>
        </w:rPr>
        <w:t>pen</w:t>
      </w:r>
      <w:r w:rsidRPr="00D45612">
        <w:rPr>
          <w:rFonts w:ascii="Trebuchet MS" w:eastAsia="Arial" w:hAnsi="Trebuchet MS" w:cs="Arial"/>
          <w:spacing w:val="1"/>
          <w:sz w:val="24"/>
          <w:szCs w:val="24"/>
          <w:lang w:val="ro-RO"/>
        </w:rPr>
        <w:t>tr</w:t>
      </w:r>
      <w:r w:rsidRPr="00D45612">
        <w:rPr>
          <w:rFonts w:ascii="Trebuchet MS" w:eastAsia="Arial" w:hAnsi="Trebuchet MS" w:cs="Arial"/>
          <w:sz w:val="24"/>
          <w:szCs w:val="24"/>
          <w:lang w:val="ro-RO"/>
        </w:rPr>
        <w:t>u ben</w:t>
      </w:r>
      <w:r w:rsidRPr="00D45612">
        <w:rPr>
          <w:rFonts w:ascii="Trebuchet MS" w:eastAsia="Arial" w:hAnsi="Trebuchet MS" w:cs="Arial"/>
          <w:spacing w:val="-3"/>
          <w:sz w:val="24"/>
          <w:szCs w:val="24"/>
          <w:lang w:val="ro-RO"/>
        </w:rPr>
        <w:t>e</w:t>
      </w:r>
      <w:r w:rsidRPr="00D45612">
        <w:rPr>
          <w:rFonts w:ascii="Trebuchet MS" w:eastAsia="Arial" w:hAnsi="Trebuchet MS" w:cs="Arial"/>
          <w:spacing w:val="3"/>
          <w:sz w:val="24"/>
          <w:szCs w:val="24"/>
          <w:lang w:val="ro-RO"/>
        </w:rPr>
        <w:t>f</w:t>
      </w:r>
      <w:r w:rsidRPr="00D45612">
        <w:rPr>
          <w:rFonts w:ascii="Trebuchet MS" w:eastAsia="Arial" w:hAnsi="Trebuchet MS" w:cs="Arial"/>
          <w:spacing w:val="-1"/>
          <w:sz w:val="24"/>
          <w:szCs w:val="24"/>
          <w:lang w:val="ro-RO"/>
        </w:rPr>
        <w:t>i</w:t>
      </w:r>
      <w:r w:rsidRPr="00D45612">
        <w:rPr>
          <w:rFonts w:ascii="Trebuchet MS" w:eastAsia="Arial" w:hAnsi="Trebuchet MS" w:cs="Arial"/>
          <w:sz w:val="24"/>
          <w:szCs w:val="24"/>
          <w:lang w:val="ro-RO"/>
        </w:rPr>
        <w:t>c</w:t>
      </w:r>
      <w:r w:rsidRPr="00D45612">
        <w:rPr>
          <w:rFonts w:ascii="Trebuchet MS" w:eastAsia="Arial" w:hAnsi="Trebuchet MS" w:cs="Arial"/>
          <w:spacing w:val="-1"/>
          <w:sz w:val="24"/>
          <w:szCs w:val="24"/>
          <w:lang w:val="ro-RO"/>
        </w:rPr>
        <w:t>i</w:t>
      </w:r>
      <w:r w:rsidRPr="00D45612">
        <w:rPr>
          <w:rFonts w:ascii="Trebuchet MS" w:eastAsia="Arial" w:hAnsi="Trebuchet MS" w:cs="Arial"/>
          <w:sz w:val="24"/>
          <w:szCs w:val="24"/>
          <w:lang w:val="ro-RO"/>
        </w:rPr>
        <w:t>a</w:t>
      </w:r>
      <w:r w:rsidRPr="00D45612">
        <w:rPr>
          <w:rFonts w:ascii="Trebuchet MS" w:eastAsia="Arial" w:hAnsi="Trebuchet MS" w:cs="Arial"/>
          <w:spacing w:val="1"/>
          <w:sz w:val="24"/>
          <w:szCs w:val="24"/>
          <w:lang w:val="ro-RO"/>
        </w:rPr>
        <w:t>r</w:t>
      </w:r>
      <w:r w:rsidRPr="00D45612">
        <w:rPr>
          <w:rFonts w:ascii="Trebuchet MS" w:eastAsia="Arial" w:hAnsi="Trebuchet MS" w:cs="Arial"/>
          <w:spacing w:val="-1"/>
          <w:sz w:val="24"/>
          <w:szCs w:val="24"/>
          <w:lang w:val="ro-RO"/>
        </w:rPr>
        <w:t>i</w:t>
      </w:r>
      <w:r w:rsidRPr="00D45612">
        <w:rPr>
          <w:rFonts w:ascii="Trebuchet MS" w:eastAsia="Arial" w:hAnsi="Trebuchet MS" w:cs="Arial"/>
          <w:sz w:val="24"/>
          <w:szCs w:val="24"/>
          <w:lang w:val="ro-RO"/>
        </w:rPr>
        <w:t>i</w:t>
      </w:r>
      <w:r w:rsidRPr="00D45612">
        <w:rPr>
          <w:rFonts w:ascii="Trebuchet MS" w:eastAsia="Arial" w:hAnsi="Trebuchet MS" w:cs="Arial"/>
          <w:spacing w:val="4"/>
          <w:sz w:val="24"/>
          <w:szCs w:val="24"/>
          <w:lang w:val="ro-RO"/>
        </w:rPr>
        <w:t xml:space="preserve"> </w:t>
      </w:r>
      <w:r w:rsidRPr="00D45612">
        <w:rPr>
          <w:rFonts w:ascii="Trebuchet MS" w:eastAsia="Arial" w:hAnsi="Trebuchet MS" w:cs="Arial"/>
          <w:spacing w:val="-4"/>
          <w:sz w:val="24"/>
          <w:szCs w:val="24"/>
          <w:lang w:val="ro-RO"/>
        </w:rPr>
        <w:t>î</w:t>
      </w:r>
      <w:r w:rsidRPr="00D45612">
        <w:rPr>
          <w:rFonts w:ascii="Trebuchet MS" w:eastAsia="Arial" w:hAnsi="Trebuchet MS" w:cs="Arial"/>
          <w:sz w:val="24"/>
          <w:szCs w:val="24"/>
          <w:lang w:val="ro-RO"/>
        </w:rPr>
        <w:t>ncad</w:t>
      </w:r>
      <w:r w:rsidRPr="00D45612">
        <w:rPr>
          <w:rFonts w:ascii="Trebuchet MS" w:eastAsia="Arial" w:hAnsi="Trebuchet MS" w:cs="Arial"/>
          <w:spacing w:val="1"/>
          <w:sz w:val="24"/>
          <w:szCs w:val="24"/>
          <w:lang w:val="ro-RO"/>
        </w:rPr>
        <w:t>r</w:t>
      </w:r>
      <w:r w:rsidRPr="00D45612">
        <w:rPr>
          <w:rFonts w:ascii="Trebuchet MS" w:eastAsia="Arial" w:hAnsi="Trebuchet MS" w:cs="Arial"/>
          <w:spacing w:val="-6"/>
          <w:sz w:val="24"/>
          <w:szCs w:val="24"/>
          <w:lang w:val="ro-RO"/>
        </w:rPr>
        <w:t>a</w:t>
      </w:r>
      <w:r w:rsidRPr="00D45612">
        <w:rPr>
          <w:rFonts w:ascii="Trebuchet MS" w:eastAsia="Arial" w:hAnsi="Trebuchet MS" w:cs="Arial"/>
          <w:spacing w:val="1"/>
          <w:position w:val="1"/>
          <w:sz w:val="24"/>
          <w:szCs w:val="24"/>
          <w:lang w:val="ro-RO"/>
        </w:rPr>
        <w:t>ț</w:t>
      </w:r>
      <w:r w:rsidRPr="00D45612">
        <w:rPr>
          <w:rFonts w:ascii="Trebuchet MS" w:eastAsia="Arial" w:hAnsi="Trebuchet MS" w:cs="Arial"/>
          <w:position w:val="1"/>
          <w:sz w:val="24"/>
          <w:szCs w:val="24"/>
          <w:lang w:val="ro-RO"/>
        </w:rPr>
        <w:t>i</w:t>
      </w:r>
      <w:r w:rsidRPr="00D45612">
        <w:rPr>
          <w:rFonts w:ascii="Trebuchet MS" w:eastAsia="Arial" w:hAnsi="Trebuchet MS" w:cs="Arial"/>
          <w:spacing w:val="1"/>
          <w:position w:val="1"/>
          <w:sz w:val="24"/>
          <w:szCs w:val="24"/>
          <w:lang w:val="ro-RO"/>
        </w:rPr>
        <w:t xml:space="preserve"> </w:t>
      </w:r>
      <w:r w:rsidRPr="00D45612">
        <w:rPr>
          <w:rFonts w:ascii="Trebuchet MS" w:eastAsia="Arial" w:hAnsi="Trebuchet MS" w:cs="Arial"/>
          <w:spacing w:val="-4"/>
          <w:position w:val="1"/>
          <w:sz w:val="24"/>
          <w:szCs w:val="24"/>
          <w:lang w:val="ro-RO"/>
        </w:rPr>
        <w:t>î</w:t>
      </w:r>
      <w:r w:rsidRPr="00D45612">
        <w:rPr>
          <w:rFonts w:ascii="Trebuchet MS" w:eastAsia="Arial" w:hAnsi="Trebuchet MS" w:cs="Arial"/>
          <w:position w:val="1"/>
          <w:sz w:val="24"/>
          <w:szCs w:val="24"/>
          <w:lang w:val="ro-RO"/>
        </w:rPr>
        <w:t>n</w:t>
      </w:r>
      <w:r w:rsidRPr="00D45612">
        <w:rPr>
          <w:rFonts w:ascii="Trebuchet MS" w:eastAsia="Arial" w:hAnsi="Trebuchet MS" w:cs="Arial"/>
          <w:spacing w:val="2"/>
          <w:position w:val="1"/>
          <w:sz w:val="24"/>
          <w:szCs w:val="24"/>
          <w:lang w:val="ro-RO"/>
        </w:rPr>
        <w:t xml:space="preserve"> c</w:t>
      </w:r>
      <w:r w:rsidRPr="00D45612">
        <w:rPr>
          <w:rFonts w:ascii="Trebuchet MS" w:eastAsia="Arial" w:hAnsi="Trebuchet MS" w:cs="Arial"/>
          <w:position w:val="1"/>
          <w:sz w:val="24"/>
          <w:szCs w:val="24"/>
          <w:lang w:val="ro-RO"/>
        </w:rPr>
        <w:t>a</w:t>
      </w:r>
      <w:r w:rsidRPr="00D45612">
        <w:rPr>
          <w:rFonts w:ascii="Trebuchet MS" w:eastAsia="Arial" w:hAnsi="Trebuchet MS" w:cs="Arial"/>
          <w:spacing w:val="1"/>
          <w:position w:val="1"/>
          <w:sz w:val="24"/>
          <w:szCs w:val="24"/>
          <w:lang w:val="ro-RO"/>
        </w:rPr>
        <w:t>t</w:t>
      </w:r>
      <w:r w:rsidRPr="00D45612">
        <w:rPr>
          <w:rFonts w:ascii="Trebuchet MS" w:eastAsia="Arial" w:hAnsi="Trebuchet MS" w:cs="Arial"/>
          <w:spacing w:val="-3"/>
          <w:position w:val="1"/>
          <w:sz w:val="24"/>
          <w:szCs w:val="24"/>
          <w:lang w:val="ro-RO"/>
        </w:rPr>
        <w:t>e</w:t>
      </w:r>
      <w:r w:rsidRPr="00D45612">
        <w:rPr>
          <w:rFonts w:ascii="Trebuchet MS" w:eastAsia="Arial" w:hAnsi="Trebuchet MS" w:cs="Arial"/>
          <w:spacing w:val="2"/>
          <w:position w:val="1"/>
          <w:sz w:val="24"/>
          <w:szCs w:val="24"/>
          <w:lang w:val="ro-RO"/>
        </w:rPr>
        <w:t>g</w:t>
      </w:r>
      <w:r w:rsidRPr="00D45612">
        <w:rPr>
          <w:rFonts w:ascii="Trebuchet MS" w:eastAsia="Arial" w:hAnsi="Trebuchet MS" w:cs="Arial"/>
          <w:position w:val="1"/>
          <w:sz w:val="24"/>
          <w:szCs w:val="24"/>
          <w:lang w:val="ro-RO"/>
        </w:rPr>
        <w:t>o</w:t>
      </w:r>
      <w:r w:rsidRPr="00D45612">
        <w:rPr>
          <w:rFonts w:ascii="Trebuchet MS" w:eastAsia="Arial" w:hAnsi="Trebuchet MS" w:cs="Arial"/>
          <w:spacing w:val="1"/>
          <w:position w:val="1"/>
          <w:sz w:val="24"/>
          <w:szCs w:val="24"/>
          <w:lang w:val="ro-RO"/>
        </w:rPr>
        <w:t>r</w:t>
      </w:r>
      <w:r w:rsidRPr="00D45612">
        <w:rPr>
          <w:rFonts w:ascii="Trebuchet MS" w:eastAsia="Arial" w:hAnsi="Trebuchet MS" w:cs="Arial"/>
          <w:spacing w:val="-1"/>
          <w:position w:val="1"/>
          <w:sz w:val="24"/>
          <w:szCs w:val="24"/>
          <w:lang w:val="ro-RO"/>
        </w:rPr>
        <w:t>i</w:t>
      </w:r>
      <w:r w:rsidRPr="00D45612">
        <w:rPr>
          <w:rFonts w:ascii="Trebuchet MS" w:eastAsia="Arial" w:hAnsi="Trebuchet MS" w:cs="Arial"/>
          <w:position w:val="1"/>
          <w:sz w:val="24"/>
          <w:szCs w:val="24"/>
          <w:lang w:val="ro-RO"/>
        </w:rPr>
        <w:t>a</w:t>
      </w:r>
      <w:r w:rsidRPr="00D45612">
        <w:rPr>
          <w:rFonts w:ascii="Trebuchet MS" w:eastAsia="Arial" w:hAnsi="Trebuchet MS" w:cs="Arial"/>
          <w:spacing w:val="2"/>
          <w:position w:val="1"/>
          <w:sz w:val="24"/>
          <w:szCs w:val="24"/>
          <w:lang w:val="ro-RO"/>
        </w:rPr>
        <w:t xml:space="preserve"> </w:t>
      </w:r>
      <w:r w:rsidRPr="00D45612">
        <w:rPr>
          <w:rFonts w:ascii="Trebuchet MS" w:eastAsia="Arial" w:hAnsi="Trebuchet MS" w:cs="Arial"/>
          <w:spacing w:val="1"/>
          <w:position w:val="1"/>
          <w:sz w:val="24"/>
          <w:szCs w:val="24"/>
          <w:lang w:val="ro-RO"/>
        </w:rPr>
        <w:t>I</w:t>
      </w:r>
      <w:r w:rsidRPr="00D45612">
        <w:rPr>
          <w:rFonts w:ascii="Trebuchet MS" w:eastAsia="Arial" w:hAnsi="Trebuchet MS" w:cs="Arial"/>
          <w:spacing w:val="-4"/>
          <w:position w:val="1"/>
          <w:sz w:val="24"/>
          <w:szCs w:val="24"/>
          <w:lang w:val="ro-RO"/>
        </w:rPr>
        <w:t>M</w:t>
      </w:r>
      <w:r w:rsidRPr="00D45612">
        <w:rPr>
          <w:rFonts w:ascii="Trebuchet MS" w:eastAsia="Arial" w:hAnsi="Trebuchet MS" w:cs="Arial"/>
          <w:spacing w:val="2"/>
          <w:position w:val="1"/>
          <w:sz w:val="24"/>
          <w:szCs w:val="24"/>
          <w:lang w:val="ro-RO"/>
        </w:rPr>
        <w:t>M</w:t>
      </w:r>
      <w:r w:rsidRPr="00D45612">
        <w:rPr>
          <w:rFonts w:ascii="Trebuchet MS" w:eastAsia="Arial" w:hAnsi="Trebuchet MS" w:cs="Arial"/>
          <w:sz w:val="24"/>
          <w:szCs w:val="24"/>
          <w:lang w:val="ro-RO"/>
        </w:rPr>
        <w:t>,</w:t>
      </w:r>
      <w:r w:rsidRPr="00D45612">
        <w:rPr>
          <w:rFonts w:ascii="Trebuchet MS" w:eastAsia="Arial" w:hAnsi="Trebuchet MS" w:cs="Arial"/>
          <w:spacing w:val="3"/>
          <w:sz w:val="24"/>
          <w:szCs w:val="24"/>
          <w:lang w:val="ro-RO"/>
        </w:rPr>
        <w:t xml:space="preserve"> </w:t>
      </w:r>
      <w:r w:rsidRPr="00D45612">
        <w:rPr>
          <w:rFonts w:ascii="Trebuchet MS" w:eastAsia="Arial" w:hAnsi="Trebuchet MS" w:cs="Arial"/>
          <w:spacing w:val="1"/>
          <w:sz w:val="24"/>
          <w:szCs w:val="24"/>
          <w:lang w:val="ro-RO"/>
        </w:rPr>
        <w:t>r</w:t>
      </w:r>
      <w:r w:rsidRPr="00D45612">
        <w:rPr>
          <w:rFonts w:ascii="Trebuchet MS" w:eastAsia="Arial" w:hAnsi="Trebuchet MS" w:cs="Arial"/>
          <w:sz w:val="24"/>
          <w:szCs w:val="24"/>
          <w:lang w:val="ro-RO"/>
        </w:rPr>
        <w:t>espec</w:t>
      </w:r>
      <w:r w:rsidRPr="00D45612">
        <w:rPr>
          <w:rFonts w:ascii="Trebuchet MS" w:eastAsia="Arial" w:hAnsi="Trebuchet MS" w:cs="Arial"/>
          <w:spacing w:val="1"/>
          <w:sz w:val="24"/>
          <w:szCs w:val="24"/>
          <w:lang w:val="ro-RO"/>
        </w:rPr>
        <w:t>t</w:t>
      </w:r>
      <w:r w:rsidRPr="00D45612">
        <w:rPr>
          <w:rFonts w:ascii="Trebuchet MS" w:eastAsia="Arial" w:hAnsi="Trebuchet MS" w:cs="Arial"/>
          <w:spacing w:val="-1"/>
          <w:sz w:val="24"/>
          <w:szCs w:val="24"/>
          <w:lang w:val="ro-RO"/>
        </w:rPr>
        <w:t>i</w:t>
      </w:r>
      <w:r w:rsidRPr="00D45612">
        <w:rPr>
          <w:rFonts w:ascii="Trebuchet MS" w:eastAsia="Arial" w:hAnsi="Trebuchet MS" w:cs="Arial"/>
          <w:sz w:val="24"/>
          <w:szCs w:val="24"/>
          <w:lang w:val="ro-RO"/>
        </w:rPr>
        <w:t>v</w:t>
      </w:r>
      <w:r w:rsidRPr="00D45612">
        <w:rPr>
          <w:rFonts w:ascii="Trebuchet MS" w:eastAsia="Arial" w:hAnsi="Trebuchet MS" w:cs="Arial"/>
          <w:spacing w:val="2"/>
          <w:sz w:val="24"/>
          <w:szCs w:val="24"/>
          <w:lang w:val="ro-RO"/>
        </w:rPr>
        <w:t xml:space="preserve"> </w:t>
      </w:r>
      <w:r w:rsidRPr="00D45612">
        <w:rPr>
          <w:rFonts w:ascii="Trebuchet MS" w:eastAsia="Arial" w:hAnsi="Trebuchet MS" w:cs="Arial"/>
          <w:spacing w:val="1"/>
          <w:sz w:val="24"/>
          <w:szCs w:val="24"/>
          <w:lang w:val="ro-RO"/>
        </w:rPr>
        <w:t>m</w:t>
      </w:r>
      <w:r w:rsidRPr="00D45612">
        <w:rPr>
          <w:rFonts w:ascii="Trebuchet MS" w:eastAsia="Arial" w:hAnsi="Trebuchet MS" w:cs="Arial"/>
          <w:spacing w:val="-1"/>
          <w:sz w:val="24"/>
          <w:szCs w:val="24"/>
          <w:lang w:val="ro-RO"/>
        </w:rPr>
        <w:t>i</w:t>
      </w:r>
      <w:r w:rsidRPr="00D45612">
        <w:rPr>
          <w:rFonts w:ascii="Trebuchet MS" w:eastAsia="Arial" w:hAnsi="Trebuchet MS" w:cs="Arial"/>
          <w:sz w:val="24"/>
          <w:szCs w:val="24"/>
          <w:lang w:val="ro-RO"/>
        </w:rPr>
        <w:t>n</w:t>
      </w:r>
      <w:r w:rsidRPr="00D45612">
        <w:rPr>
          <w:rFonts w:ascii="Trebuchet MS" w:eastAsia="Arial" w:hAnsi="Trebuchet MS" w:cs="Arial"/>
          <w:spacing w:val="-1"/>
          <w:sz w:val="24"/>
          <w:szCs w:val="24"/>
          <w:lang w:val="ro-RO"/>
        </w:rPr>
        <w:t>i</w:t>
      </w:r>
      <w:r w:rsidRPr="00D45612">
        <w:rPr>
          <w:rFonts w:ascii="Trebuchet MS" w:eastAsia="Arial" w:hAnsi="Trebuchet MS" w:cs="Arial"/>
          <w:sz w:val="24"/>
          <w:szCs w:val="24"/>
          <w:lang w:val="ro-RO"/>
        </w:rPr>
        <w:t>m</w:t>
      </w:r>
      <w:r w:rsidRPr="00D45612">
        <w:rPr>
          <w:rFonts w:ascii="Trebuchet MS" w:eastAsia="Arial" w:hAnsi="Trebuchet MS" w:cs="Arial"/>
          <w:spacing w:val="3"/>
          <w:sz w:val="24"/>
          <w:szCs w:val="24"/>
          <w:lang w:val="ro-RO"/>
        </w:rPr>
        <w:t xml:space="preserve"> </w:t>
      </w:r>
      <w:r w:rsidRPr="00D45612">
        <w:rPr>
          <w:rFonts w:ascii="Trebuchet MS" w:eastAsia="Arial" w:hAnsi="Trebuchet MS" w:cs="Arial"/>
          <w:sz w:val="24"/>
          <w:szCs w:val="24"/>
          <w:lang w:val="ro-RO"/>
        </w:rPr>
        <w:t>5</w:t>
      </w:r>
      <w:r w:rsidRPr="00D45612">
        <w:rPr>
          <w:rFonts w:ascii="Trebuchet MS" w:eastAsia="Arial" w:hAnsi="Trebuchet MS" w:cs="Arial"/>
          <w:spacing w:val="3"/>
          <w:sz w:val="24"/>
          <w:szCs w:val="24"/>
          <w:lang w:val="ro-RO"/>
        </w:rPr>
        <w:t xml:space="preserve"> </w:t>
      </w:r>
      <w:r w:rsidRPr="00D45612">
        <w:rPr>
          <w:rFonts w:ascii="Trebuchet MS" w:eastAsia="Arial" w:hAnsi="Trebuchet MS" w:cs="Arial"/>
          <w:sz w:val="24"/>
          <w:szCs w:val="24"/>
          <w:lang w:val="ro-RO"/>
        </w:rPr>
        <w:t>ani</w:t>
      </w:r>
      <w:r w:rsidRPr="00D45612">
        <w:rPr>
          <w:rFonts w:ascii="Trebuchet MS" w:eastAsia="Arial" w:hAnsi="Trebuchet MS" w:cs="Arial"/>
          <w:spacing w:val="1"/>
          <w:sz w:val="24"/>
          <w:szCs w:val="24"/>
          <w:lang w:val="ro-RO"/>
        </w:rPr>
        <w:t xml:space="preserve"> </w:t>
      </w:r>
      <w:r w:rsidRPr="00D45612">
        <w:rPr>
          <w:rFonts w:ascii="Trebuchet MS" w:eastAsia="Arial" w:hAnsi="Trebuchet MS" w:cs="Arial"/>
          <w:sz w:val="24"/>
          <w:szCs w:val="24"/>
          <w:lang w:val="ro-RO"/>
        </w:rPr>
        <w:t>pen</w:t>
      </w:r>
      <w:r w:rsidRPr="00D45612">
        <w:rPr>
          <w:rFonts w:ascii="Trebuchet MS" w:eastAsia="Arial" w:hAnsi="Trebuchet MS" w:cs="Arial"/>
          <w:spacing w:val="1"/>
          <w:sz w:val="24"/>
          <w:szCs w:val="24"/>
          <w:lang w:val="ro-RO"/>
        </w:rPr>
        <w:t>tr</w:t>
      </w:r>
      <w:r w:rsidRPr="00D45612">
        <w:rPr>
          <w:rFonts w:ascii="Trebuchet MS" w:eastAsia="Arial" w:hAnsi="Trebuchet MS" w:cs="Arial"/>
          <w:sz w:val="24"/>
          <w:szCs w:val="24"/>
          <w:lang w:val="ro-RO"/>
        </w:rPr>
        <w:t>u</w:t>
      </w:r>
      <w:r w:rsidRPr="00D45612">
        <w:rPr>
          <w:rFonts w:ascii="Trebuchet MS" w:eastAsia="Arial" w:hAnsi="Trebuchet MS" w:cs="Arial"/>
          <w:spacing w:val="2"/>
          <w:sz w:val="24"/>
          <w:szCs w:val="24"/>
          <w:lang w:val="ro-RO"/>
        </w:rPr>
        <w:t xml:space="preserve"> </w:t>
      </w:r>
      <w:r w:rsidRPr="00D45612">
        <w:rPr>
          <w:rFonts w:ascii="Trebuchet MS" w:eastAsia="Arial" w:hAnsi="Trebuchet MS" w:cs="Arial"/>
          <w:sz w:val="24"/>
          <w:szCs w:val="24"/>
          <w:lang w:val="ro-RO"/>
        </w:rPr>
        <w:t>ben</w:t>
      </w:r>
      <w:r w:rsidRPr="00D45612">
        <w:rPr>
          <w:rFonts w:ascii="Trebuchet MS" w:eastAsia="Arial" w:hAnsi="Trebuchet MS" w:cs="Arial"/>
          <w:spacing w:val="-3"/>
          <w:sz w:val="24"/>
          <w:szCs w:val="24"/>
          <w:lang w:val="ro-RO"/>
        </w:rPr>
        <w:t>e</w:t>
      </w:r>
      <w:r w:rsidRPr="00D45612">
        <w:rPr>
          <w:rFonts w:ascii="Trebuchet MS" w:eastAsia="Arial" w:hAnsi="Trebuchet MS" w:cs="Arial"/>
          <w:spacing w:val="3"/>
          <w:sz w:val="24"/>
          <w:szCs w:val="24"/>
          <w:lang w:val="ro-RO"/>
        </w:rPr>
        <w:t>f</w:t>
      </w:r>
      <w:r w:rsidRPr="00D45612">
        <w:rPr>
          <w:rFonts w:ascii="Trebuchet MS" w:eastAsia="Arial" w:hAnsi="Trebuchet MS" w:cs="Arial"/>
          <w:spacing w:val="-1"/>
          <w:sz w:val="24"/>
          <w:szCs w:val="24"/>
          <w:lang w:val="ro-RO"/>
        </w:rPr>
        <w:t>i</w:t>
      </w:r>
      <w:r w:rsidRPr="00D45612">
        <w:rPr>
          <w:rFonts w:ascii="Trebuchet MS" w:eastAsia="Arial" w:hAnsi="Trebuchet MS" w:cs="Arial"/>
          <w:sz w:val="24"/>
          <w:szCs w:val="24"/>
          <w:lang w:val="ro-RO"/>
        </w:rPr>
        <w:t>c</w:t>
      </w:r>
      <w:r w:rsidRPr="00D45612">
        <w:rPr>
          <w:rFonts w:ascii="Trebuchet MS" w:eastAsia="Arial" w:hAnsi="Trebuchet MS" w:cs="Arial"/>
          <w:spacing w:val="-1"/>
          <w:sz w:val="24"/>
          <w:szCs w:val="24"/>
          <w:lang w:val="ro-RO"/>
        </w:rPr>
        <w:t>i</w:t>
      </w:r>
      <w:r w:rsidRPr="00D45612">
        <w:rPr>
          <w:rFonts w:ascii="Trebuchet MS" w:eastAsia="Arial" w:hAnsi="Trebuchet MS" w:cs="Arial"/>
          <w:sz w:val="24"/>
          <w:szCs w:val="24"/>
          <w:lang w:val="ro-RO"/>
        </w:rPr>
        <w:t>a</w:t>
      </w:r>
      <w:r w:rsidRPr="00D45612">
        <w:rPr>
          <w:rFonts w:ascii="Trebuchet MS" w:eastAsia="Arial" w:hAnsi="Trebuchet MS" w:cs="Arial"/>
          <w:spacing w:val="1"/>
          <w:sz w:val="24"/>
          <w:szCs w:val="24"/>
          <w:lang w:val="ro-RO"/>
        </w:rPr>
        <w:t>r</w:t>
      </w:r>
      <w:r w:rsidRPr="00D45612">
        <w:rPr>
          <w:rFonts w:ascii="Trebuchet MS" w:eastAsia="Arial" w:hAnsi="Trebuchet MS" w:cs="Arial"/>
          <w:spacing w:val="-2"/>
          <w:sz w:val="24"/>
          <w:szCs w:val="24"/>
          <w:lang w:val="ro-RO"/>
        </w:rPr>
        <w:t>i</w:t>
      </w:r>
      <w:r w:rsidRPr="00D45612">
        <w:rPr>
          <w:rFonts w:ascii="Trebuchet MS" w:eastAsia="Arial" w:hAnsi="Trebuchet MS" w:cs="Arial"/>
          <w:sz w:val="24"/>
          <w:szCs w:val="24"/>
          <w:lang w:val="ro-RO"/>
        </w:rPr>
        <w:t>i</w:t>
      </w:r>
      <w:r w:rsidRPr="00D45612">
        <w:rPr>
          <w:rFonts w:ascii="Trebuchet MS" w:eastAsia="Arial" w:hAnsi="Trebuchet MS" w:cs="Arial"/>
          <w:spacing w:val="1"/>
          <w:sz w:val="24"/>
          <w:szCs w:val="24"/>
          <w:lang w:val="ro-RO"/>
        </w:rPr>
        <w:t xml:space="preserve"> </w:t>
      </w:r>
      <w:r w:rsidRPr="00D45612">
        <w:rPr>
          <w:rFonts w:ascii="Trebuchet MS" w:eastAsia="Arial" w:hAnsi="Trebuchet MS" w:cs="Arial"/>
          <w:sz w:val="24"/>
          <w:szCs w:val="24"/>
          <w:lang w:val="ro-RO"/>
        </w:rPr>
        <w:t>ca</w:t>
      </w:r>
      <w:r w:rsidRPr="00D45612">
        <w:rPr>
          <w:rFonts w:ascii="Trebuchet MS" w:eastAsia="Arial" w:hAnsi="Trebuchet MS" w:cs="Arial"/>
          <w:spacing w:val="1"/>
          <w:sz w:val="24"/>
          <w:szCs w:val="24"/>
          <w:lang w:val="ro-RO"/>
        </w:rPr>
        <w:t>r</w:t>
      </w:r>
      <w:r w:rsidRPr="00D45612">
        <w:rPr>
          <w:rFonts w:ascii="Trebuchet MS" w:eastAsia="Arial" w:hAnsi="Trebuchet MS" w:cs="Arial"/>
          <w:sz w:val="24"/>
          <w:szCs w:val="24"/>
          <w:lang w:val="ro-RO"/>
        </w:rPr>
        <w:t xml:space="preserve">e </w:t>
      </w:r>
      <w:r w:rsidRPr="00D45612">
        <w:rPr>
          <w:rFonts w:ascii="Trebuchet MS" w:eastAsia="Arial" w:hAnsi="Trebuchet MS" w:cs="Arial"/>
          <w:spacing w:val="1"/>
          <w:sz w:val="24"/>
          <w:szCs w:val="24"/>
          <w:lang w:val="ro-RO"/>
        </w:rPr>
        <w:t>f</w:t>
      </w:r>
      <w:r w:rsidRPr="00D45612">
        <w:rPr>
          <w:rFonts w:ascii="Trebuchet MS" w:eastAsia="Arial" w:hAnsi="Trebuchet MS" w:cs="Arial"/>
          <w:spacing w:val="-3"/>
          <w:sz w:val="24"/>
          <w:szCs w:val="24"/>
          <w:lang w:val="ro-RO"/>
        </w:rPr>
        <w:t>a</w:t>
      </w:r>
      <w:r w:rsidRPr="00D45612">
        <w:rPr>
          <w:rFonts w:ascii="Trebuchet MS" w:eastAsia="Arial" w:hAnsi="Trebuchet MS" w:cs="Arial"/>
          <w:sz w:val="24"/>
          <w:szCs w:val="24"/>
          <w:lang w:val="ro-RO"/>
        </w:rPr>
        <w:t>c pa</w:t>
      </w:r>
      <w:r w:rsidRPr="00D45612">
        <w:rPr>
          <w:rFonts w:ascii="Trebuchet MS" w:eastAsia="Arial" w:hAnsi="Trebuchet MS" w:cs="Arial"/>
          <w:spacing w:val="1"/>
          <w:sz w:val="24"/>
          <w:szCs w:val="24"/>
          <w:lang w:val="ro-RO"/>
        </w:rPr>
        <w:t>rt</w:t>
      </w:r>
      <w:r w:rsidRPr="00D45612">
        <w:rPr>
          <w:rFonts w:ascii="Trebuchet MS" w:eastAsia="Arial" w:hAnsi="Trebuchet MS" w:cs="Arial"/>
          <w:sz w:val="24"/>
          <w:szCs w:val="24"/>
          <w:lang w:val="ro-RO"/>
        </w:rPr>
        <w:t>e</w:t>
      </w:r>
      <w:r w:rsidRPr="00D45612">
        <w:rPr>
          <w:rFonts w:ascii="Trebuchet MS" w:eastAsia="Arial" w:hAnsi="Trebuchet MS" w:cs="Arial"/>
          <w:spacing w:val="2"/>
          <w:sz w:val="24"/>
          <w:szCs w:val="24"/>
          <w:lang w:val="ro-RO"/>
        </w:rPr>
        <w:t xml:space="preserve"> </w:t>
      </w:r>
      <w:r w:rsidRPr="00D45612">
        <w:rPr>
          <w:rFonts w:ascii="Trebuchet MS" w:eastAsia="Arial" w:hAnsi="Trebuchet MS" w:cs="Arial"/>
          <w:sz w:val="24"/>
          <w:szCs w:val="24"/>
          <w:lang w:val="ro-RO"/>
        </w:rPr>
        <w:t>d</w:t>
      </w:r>
      <w:r w:rsidRPr="00D45612">
        <w:rPr>
          <w:rFonts w:ascii="Trebuchet MS" w:eastAsia="Arial" w:hAnsi="Trebuchet MS" w:cs="Arial"/>
          <w:spacing w:val="-1"/>
          <w:sz w:val="24"/>
          <w:szCs w:val="24"/>
          <w:lang w:val="ro-RO"/>
        </w:rPr>
        <w:t>i</w:t>
      </w:r>
      <w:r w:rsidRPr="00D45612">
        <w:rPr>
          <w:rFonts w:ascii="Trebuchet MS" w:eastAsia="Arial" w:hAnsi="Trebuchet MS" w:cs="Arial"/>
          <w:sz w:val="24"/>
          <w:szCs w:val="24"/>
          <w:lang w:val="ro-RO"/>
        </w:rPr>
        <w:t>n ca</w:t>
      </w:r>
      <w:r w:rsidRPr="00D45612">
        <w:rPr>
          <w:rFonts w:ascii="Trebuchet MS" w:eastAsia="Arial" w:hAnsi="Trebuchet MS" w:cs="Arial"/>
          <w:spacing w:val="1"/>
          <w:sz w:val="24"/>
          <w:szCs w:val="24"/>
          <w:lang w:val="ro-RO"/>
        </w:rPr>
        <w:t>t</w:t>
      </w:r>
      <w:r w:rsidRPr="00D45612">
        <w:rPr>
          <w:rFonts w:ascii="Trebuchet MS" w:eastAsia="Arial" w:hAnsi="Trebuchet MS" w:cs="Arial"/>
          <w:spacing w:val="-3"/>
          <w:sz w:val="24"/>
          <w:szCs w:val="24"/>
          <w:lang w:val="ro-RO"/>
        </w:rPr>
        <w:t>e</w:t>
      </w:r>
      <w:r w:rsidRPr="00D45612">
        <w:rPr>
          <w:rFonts w:ascii="Trebuchet MS" w:eastAsia="Arial" w:hAnsi="Trebuchet MS" w:cs="Arial"/>
          <w:spacing w:val="2"/>
          <w:sz w:val="24"/>
          <w:szCs w:val="24"/>
          <w:lang w:val="ro-RO"/>
        </w:rPr>
        <w:t>g</w:t>
      </w:r>
      <w:r w:rsidRPr="00D45612">
        <w:rPr>
          <w:rFonts w:ascii="Trebuchet MS" w:eastAsia="Arial" w:hAnsi="Trebuchet MS" w:cs="Arial"/>
          <w:spacing w:val="-3"/>
          <w:sz w:val="24"/>
          <w:szCs w:val="24"/>
          <w:lang w:val="ro-RO"/>
        </w:rPr>
        <w:t>o</w:t>
      </w:r>
      <w:r w:rsidRPr="00D45612">
        <w:rPr>
          <w:rFonts w:ascii="Trebuchet MS" w:eastAsia="Arial" w:hAnsi="Trebuchet MS" w:cs="Arial"/>
          <w:spacing w:val="1"/>
          <w:sz w:val="24"/>
          <w:szCs w:val="24"/>
          <w:lang w:val="ro-RO"/>
        </w:rPr>
        <w:t>r</w:t>
      </w:r>
      <w:r w:rsidRPr="00D45612">
        <w:rPr>
          <w:rFonts w:ascii="Trebuchet MS" w:eastAsia="Arial" w:hAnsi="Trebuchet MS" w:cs="Arial"/>
          <w:spacing w:val="-1"/>
          <w:sz w:val="24"/>
          <w:szCs w:val="24"/>
          <w:lang w:val="ro-RO"/>
        </w:rPr>
        <w:t>i</w:t>
      </w:r>
      <w:r w:rsidRPr="00D45612">
        <w:rPr>
          <w:rFonts w:ascii="Trebuchet MS" w:eastAsia="Arial" w:hAnsi="Trebuchet MS" w:cs="Arial"/>
          <w:sz w:val="24"/>
          <w:szCs w:val="24"/>
          <w:lang w:val="ro-RO"/>
        </w:rPr>
        <w:t>a</w:t>
      </w:r>
      <w:r w:rsidRPr="00D45612">
        <w:rPr>
          <w:rFonts w:ascii="Trebuchet MS" w:eastAsia="Arial" w:hAnsi="Trebuchet MS" w:cs="Arial"/>
          <w:spacing w:val="2"/>
          <w:sz w:val="24"/>
          <w:szCs w:val="24"/>
          <w:lang w:val="ro-RO"/>
        </w:rPr>
        <w:t xml:space="preserve"> </w:t>
      </w:r>
      <w:r w:rsidRPr="00D45612">
        <w:rPr>
          <w:rFonts w:ascii="Trebuchet MS" w:eastAsia="Arial" w:hAnsi="Trebuchet MS" w:cs="Arial"/>
          <w:spacing w:val="-3"/>
          <w:sz w:val="24"/>
          <w:szCs w:val="24"/>
          <w:lang w:val="ro-RO"/>
        </w:rPr>
        <w:lastRenderedPageBreak/>
        <w:t>î</w:t>
      </w:r>
      <w:r w:rsidRPr="00D45612">
        <w:rPr>
          <w:rFonts w:ascii="Trebuchet MS" w:eastAsia="Arial" w:hAnsi="Trebuchet MS" w:cs="Arial"/>
          <w:sz w:val="24"/>
          <w:szCs w:val="24"/>
          <w:lang w:val="ro-RO"/>
        </w:rPr>
        <w:t>n</w:t>
      </w:r>
      <w:r w:rsidRPr="00D45612">
        <w:rPr>
          <w:rFonts w:ascii="Trebuchet MS" w:eastAsia="Arial" w:hAnsi="Trebuchet MS" w:cs="Arial"/>
          <w:spacing w:val="1"/>
          <w:sz w:val="24"/>
          <w:szCs w:val="24"/>
          <w:lang w:val="ro-RO"/>
        </w:rPr>
        <w:t>tr</w:t>
      </w:r>
      <w:r w:rsidRPr="00D45612">
        <w:rPr>
          <w:rFonts w:ascii="Trebuchet MS" w:eastAsia="Arial" w:hAnsi="Trebuchet MS" w:cs="Arial"/>
          <w:sz w:val="24"/>
          <w:szCs w:val="24"/>
          <w:lang w:val="ro-RO"/>
        </w:rPr>
        <w:t>ep</w:t>
      </w:r>
      <w:r w:rsidRPr="00D45612">
        <w:rPr>
          <w:rFonts w:ascii="Trebuchet MS" w:eastAsia="Arial" w:hAnsi="Trebuchet MS" w:cs="Arial"/>
          <w:spacing w:val="1"/>
          <w:sz w:val="24"/>
          <w:szCs w:val="24"/>
          <w:lang w:val="ro-RO"/>
        </w:rPr>
        <w:t>r</w:t>
      </w:r>
      <w:r w:rsidRPr="00D45612">
        <w:rPr>
          <w:rFonts w:ascii="Trebuchet MS" w:eastAsia="Arial" w:hAnsi="Trebuchet MS" w:cs="Arial"/>
          <w:spacing w:val="-1"/>
          <w:sz w:val="24"/>
          <w:szCs w:val="24"/>
          <w:lang w:val="ro-RO"/>
        </w:rPr>
        <w:t>i</w:t>
      </w:r>
      <w:r w:rsidRPr="00D45612">
        <w:rPr>
          <w:rFonts w:ascii="Trebuchet MS" w:eastAsia="Arial" w:hAnsi="Trebuchet MS" w:cs="Arial"/>
          <w:sz w:val="24"/>
          <w:szCs w:val="24"/>
          <w:lang w:val="ro-RO"/>
        </w:rPr>
        <w:t>nde</w:t>
      </w:r>
      <w:r w:rsidRPr="00D45612">
        <w:rPr>
          <w:rFonts w:ascii="Trebuchet MS" w:eastAsia="Arial" w:hAnsi="Trebuchet MS" w:cs="Arial"/>
          <w:spacing w:val="1"/>
          <w:sz w:val="24"/>
          <w:szCs w:val="24"/>
          <w:lang w:val="ro-RO"/>
        </w:rPr>
        <w:t>r</w:t>
      </w:r>
      <w:r w:rsidRPr="00D45612">
        <w:rPr>
          <w:rFonts w:ascii="Trebuchet MS" w:eastAsia="Arial" w:hAnsi="Trebuchet MS" w:cs="Arial"/>
          <w:spacing w:val="-1"/>
          <w:sz w:val="24"/>
          <w:szCs w:val="24"/>
          <w:lang w:val="ro-RO"/>
        </w:rPr>
        <w:t>il</w:t>
      </w:r>
      <w:r w:rsidRPr="00D45612">
        <w:rPr>
          <w:rFonts w:ascii="Trebuchet MS" w:eastAsia="Arial" w:hAnsi="Trebuchet MS" w:cs="Arial"/>
          <w:sz w:val="24"/>
          <w:szCs w:val="24"/>
          <w:lang w:val="ro-RO"/>
        </w:rPr>
        <w:t>or</w:t>
      </w:r>
      <w:r w:rsidRPr="00D45612">
        <w:rPr>
          <w:rFonts w:ascii="Trebuchet MS" w:eastAsia="Arial" w:hAnsi="Trebuchet MS" w:cs="Arial"/>
          <w:spacing w:val="3"/>
          <w:sz w:val="24"/>
          <w:szCs w:val="24"/>
          <w:lang w:val="ro-RO"/>
        </w:rPr>
        <w:t xml:space="preserve"> </w:t>
      </w:r>
      <w:r w:rsidRPr="00D45612">
        <w:rPr>
          <w:rFonts w:ascii="Trebuchet MS" w:eastAsia="Arial" w:hAnsi="Trebuchet MS" w:cs="Arial"/>
          <w:spacing w:val="1"/>
          <w:sz w:val="24"/>
          <w:szCs w:val="24"/>
          <w:lang w:val="ro-RO"/>
        </w:rPr>
        <w:t>m</w:t>
      </w:r>
      <w:r w:rsidRPr="00D45612">
        <w:rPr>
          <w:rFonts w:ascii="Trebuchet MS" w:eastAsia="Arial" w:hAnsi="Trebuchet MS" w:cs="Arial"/>
          <w:spacing w:val="-3"/>
          <w:sz w:val="24"/>
          <w:szCs w:val="24"/>
          <w:lang w:val="ro-RO"/>
        </w:rPr>
        <w:t>a</w:t>
      </w:r>
      <w:r w:rsidRPr="00D45612">
        <w:rPr>
          <w:rFonts w:ascii="Trebuchet MS" w:eastAsia="Arial" w:hAnsi="Trebuchet MS" w:cs="Arial"/>
          <w:spacing w:val="1"/>
          <w:sz w:val="24"/>
          <w:szCs w:val="24"/>
          <w:lang w:val="ro-RO"/>
        </w:rPr>
        <w:t>r</w:t>
      </w:r>
      <w:r w:rsidRPr="00D45612">
        <w:rPr>
          <w:rFonts w:ascii="Trebuchet MS" w:eastAsia="Arial" w:hAnsi="Trebuchet MS" w:cs="Arial"/>
          <w:sz w:val="24"/>
          <w:szCs w:val="24"/>
          <w:lang w:val="ro-RO"/>
        </w:rPr>
        <w:t>i</w:t>
      </w:r>
      <w:r w:rsidRPr="00D45612">
        <w:rPr>
          <w:rFonts w:ascii="Trebuchet MS" w:eastAsia="Arial" w:hAnsi="Trebuchet MS" w:cs="Arial"/>
          <w:spacing w:val="2"/>
          <w:sz w:val="24"/>
          <w:szCs w:val="24"/>
          <w:lang w:val="ro-RO"/>
        </w:rPr>
        <w:t xml:space="preserve"> </w:t>
      </w:r>
      <w:r w:rsidRPr="00D45612">
        <w:rPr>
          <w:rFonts w:ascii="Trebuchet MS" w:eastAsia="Arial" w:hAnsi="Trebuchet MS" w:cs="Arial"/>
          <w:sz w:val="24"/>
          <w:szCs w:val="24"/>
          <w:lang w:val="ro-RO"/>
        </w:rPr>
        <w:t>si</w:t>
      </w:r>
      <w:r w:rsidRPr="00D45612">
        <w:rPr>
          <w:rFonts w:ascii="Trebuchet MS" w:eastAsia="Arial" w:hAnsi="Trebuchet MS" w:cs="Arial"/>
          <w:spacing w:val="2"/>
          <w:sz w:val="24"/>
          <w:szCs w:val="24"/>
          <w:lang w:val="ro-RO"/>
        </w:rPr>
        <w:t xml:space="preserve"> </w:t>
      </w:r>
      <w:r w:rsidRPr="00D45612">
        <w:rPr>
          <w:rFonts w:ascii="Trebuchet MS" w:eastAsia="Arial" w:hAnsi="Trebuchet MS" w:cs="Arial"/>
          <w:sz w:val="24"/>
          <w:szCs w:val="24"/>
          <w:lang w:val="ro-RO"/>
        </w:rPr>
        <w:t>ben</w:t>
      </w:r>
      <w:r w:rsidRPr="00D45612">
        <w:rPr>
          <w:rFonts w:ascii="Trebuchet MS" w:eastAsia="Arial" w:hAnsi="Trebuchet MS" w:cs="Arial"/>
          <w:spacing w:val="-3"/>
          <w:sz w:val="24"/>
          <w:szCs w:val="24"/>
          <w:lang w:val="ro-RO"/>
        </w:rPr>
        <w:t>e</w:t>
      </w:r>
      <w:r w:rsidRPr="00D45612">
        <w:rPr>
          <w:rFonts w:ascii="Trebuchet MS" w:eastAsia="Arial" w:hAnsi="Trebuchet MS" w:cs="Arial"/>
          <w:spacing w:val="-1"/>
          <w:sz w:val="24"/>
          <w:szCs w:val="24"/>
          <w:lang w:val="ro-RO"/>
        </w:rPr>
        <w:t>fi</w:t>
      </w:r>
      <w:r w:rsidRPr="00D45612">
        <w:rPr>
          <w:rFonts w:ascii="Trebuchet MS" w:eastAsia="Arial" w:hAnsi="Trebuchet MS" w:cs="Arial"/>
          <w:sz w:val="24"/>
          <w:szCs w:val="24"/>
          <w:lang w:val="ro-RO"/>
        </w:rPr>
        <w:t>c</w:t>
      </w:r>
      <w:r w:rsidRPr="00D45612">
        <w:rPr>
          <w:rFonts w:ascii="Trebuchet MS" w:eastAsia="Arial" w:hAnsi="Trebuchet MS" w:cs="Arial"/>
          <w:spacing w:val="-1"/>
          <w:sz w:val="24"/>
          <w:szCs w:val="24"/>
          <w:lang w:val="ro-RO"/>
        </w:rPr>
        <w:t>i</w:t>
      </w:r>
      <w:r w:rsidRPr="00D45612">
        <w:rPr>
          <w:rFonts w:ascii="Trebuchet MS" w:eastAsia="Arial" w:hAnsi="Trebuchet MS" w:cs="Arial"/>
          <w:sz w:val="24"/>
          <w:szCs w:val="24"/>
          <w:lang w:val="ro-RO"/>
        </w:rPr>
        <w:t>a</w:t>
      </w:r>
      <w:r w:rsidRPr="00D45612">
        <w:rPr>
          <w:rFonts w:ascii="Trebuchet MS" w:eastAsia="Arial" w:hAnsi="Trebuchet MS" w:cs="Arial"/>
          <w:spacing w:val="1"/>
          <w:sz w:val="24"/>
          <w:szCs w:val="24"/>
          <w:lang w:val="ro-RO"/>
        </w:rPr>
        <w:t>r</w:t>
      </w:r>
      <w:r w:rsidRPr="00D45612">
        <w:rPr>
          <w:rFonts w:ascii="Trebuchet MS" w:eastAsia="Arial" w:hAnsi="Trebuchet MS" w:cs="Arial"/>
          <w:spacing w:val="-1"/>
          <w:sz w:val="24"/>
          <w:szCs w:val="24"/>
          <w:lang w:val="ro-RO"/>
        </w:rPr>
        <w:t>il</w:t>
      </w:r>
      <w:r w:rsidRPr="00D45612">
        <w:rPr>
          <w:rFonts w:ascii="Trebuchet MS" w:eastAsia="Arial" w:hAnsi="Trebuchet MS" w:cs="Arial"/>
          <w:sz w:val="24"/>
          <w:szCs w:val="24"/>
          <w:lang w:val="ro-RO"/>
        </w:rPr>
        <w:t>or</w:t>
      </w:r>
      <w:r w:rsidRPr="00D45612">
        <w:rPr>
          <w:rFonts w:ascii="Trebuchet MS" w:eastAsia="Arial" w:hAnsi="Trebuchet MS" w:cs="Arial"/>
          <w:spacing w:val="3"/>
          <w:sz w:val="24"/>
          <w:szCs w:val="24"/>
          <w:lang w:val="ro-RO"/>
        </w:rPr>
        <w:t xml:space="preserve"> </w:t>
      </w:r>
      <w:r w:rsidRPr="00D45612">
        <w:rPr>
          <w:rFonts w:ascii="Trebuchet MS" w:eastAsia="Arial" w:hAnsi="Trebuchet MS" w:cs="Arial"/>
          <w:sz w:val="24"/>
          <w:szCs w:val="24"/>
          <w:lang w:val="ro-RO"/>
        </w:rPr>
        <w:t>pub</w:t>
      </w:r>
      <w:r w:rsidRPr="00D45612">
        <w:rPr>
          <w:rFonts w:ascii="Trebuchet MS" w:eastAsia="Arial" w:hAnsi="Trebuchet MS" w:cs="Arial"/>
          <w:spacing w:val="-1"/>
          <w:sz w:val="24"/>
          <w:szCs w:val="24"/>
          <w:lang w:val="ro-RO"/>
        </w:rPr>
        <w:t>li</w:t>
      </w:r>
      <w:r w:rsidRPr="00D45612">
        <w:rPr>
          <w:rFonts w:ascii="Trebuchet MS" w:eastAsia="Arial" w:hAnsi="Trebuchet MS" w:cs="Arial"/>
          <w:sz w:val="24"/>
          <w:szCs w:val="24"/>
          <w:lang w:val="ro-RO"/>
        </w:rPr>
        <w:t>c</w:t>
      </w:r>
      <w:r w:rsidRPr="00D45612">
        <w:rPr>
          <w:rFonts w:ascii="Trebuchet MS" w:eastAsia="Arial" w:hAnsi="Trebuchet MS" w:cs="Arial"/>
          <w:spacing w:val="-2"/>
          <w:sz w:val="24"/>
          <w:szCs w:val="24"/>
          <w:lang w:val="ro-RO"/>
        </w:rPr>
        <w:t>i</w:t>
      </w:r>
      <w:r w:rsidRPr="00D45612">
        <w:rPr>
          <w:rFonts w:ascii="Trebuchet MS" w:eastAsia="Arial" w:hAnsi="Trebuchet MS" w:cs="Arial"/>
          <w:sz w:val="24"/>
          <w:szCs w:val="24"/>
          <w:lang w:val="ro-RO"/>
        </w:rPr>
        <w:t>,</w:t>
      </w:r>
      <w:r w:rsidRPr="00D45612">
        <w:rPr>
          <w:rFonts w:ascii="Trebuchet MS" w:eastAsia="Arial" w:hAnsi="Trebuchet MS" w:cs="Arial"/>
          <w:spacing w:val="3"/>
          <w:sz w:val="24"/>
          <w:szCs w:val="24"/>
          <w:lang w:val="ro-RO"/>
        </w:rPr>
        <w:t xml:space="preserve"> </w:t>
      </w:r>
      <w:r w:rsidRPr="00D45612">
        <w:rPr>
          <w:rFonts w:ascii="Trebuchet MS" w:eastAsia="Arial" w:hAnsi="Trebuchet MS" w:cs="Arial"/>
          <w:sz w:val="24"/>
          <w:szCs w:val="24"/>
          <w:lang w:val="ro-RO"/>
        </w:rPr>
        <w:t>de</w:t>
      </w:r>
      <w:r w:rsidRPr="00D45612">
        <w:rPr>
          <w:rFonts w:ascii="Trebuchet MS" w:eastAsia="Arial" w:hAnsi="Trebuchet MS" w:cs="Arial"/>
          <w:spacing w:val="2"/>
          <w:sz w:val="24"/>
          <w:szCs w:val="24"/>
          <w:lang w:val="ro-RO"/>
        </w:rPr>
        <w:t xml:space="preserve"> </w:t>
      </w:r>
      <w:r w:rsidRPr="00D45612">
        <w:rPr>
          <w:rFonts w:ascii="Trebuchet MS" w:eastAsia="Arial" w:hAnsi="Trebuchet MS" w:cs="Arial"/>
          <w:spacing w:val="-1"/>
          <w:sz w:val="24"/>
          <w:szCs w:val="24"/>
          <w:lang w:val="ro-RO"/>
        </w:rPr>
        <w:t>l</w:t>
      </w:r>
      <w:r w:rsidRPr="00D45612">
        <w:rPr>
          <w:rFonts w:ascii="Trebuchet MS" w:eastAsia="Arial" w:hAnsi="Trebuchet MS" w:cs="Arial"/>
          <w:sz w:val="24"/>
          <w:szCs w:val="24"/>
          <w:lang w:val="ro-RO"/>
        </w:rPr>
        <w:t>a</w:t>
      </w:r>
      <w:r w:rsidRPr="00D45612">
        <w:rPr>
          <w:rFonts w:ascii="Trebuchet MS" w:eastAsia="Arial" w:hAnsi="Trebuchet MS" w:cs="Arial"/>
          <w:spacing w:val="3"/>
          <w:sz w:val="24"/>
          <w:szCs w:val="24"/>
          <w:lang w:val="ro-RO"/>
        </w:rPr>
        <w:t xml:space="preserve"> </w:t>
      </w:r>
      <w:r w:rsidRPr="00D45612">
        <w:rPr>
          <w:rFonts w:ascii="Trebuchet MS" w:eastAsia="Arial" w:hAnsi="Trebuchet MS" w:cs="Arial"/>
          <w:spacing w:val="-3"/>
          <w:sz w:val="24"/>
          <w:szCs w:val="24"/>
          <w:lang w:val="ro-RO"/>
        </w:rPr>
        <w:t>e</w:t>
      </w:r>
      <w:r w:rsidRPr="00D45612">
        <w:rPr>
          <w:rFonts w:ascii="Trebuchet MS" w:eastAsia="Arial" w:hAnsi="Trebuchet MS" w:cs="Arial"/>
          <w:spacing w:val="1"/>
          <w:sz w:val="24"/>
          <w:szCs w:val="24"/>
          <w:lang w:val="ro-RO"/>
        </w:rPr>
        <w:t>f</w:t>
      </w:r>
      <w:r w:rsidRPr="00D45612">
        <w:rPr>
          <w:rFonts w:ascii="Trebuchet MS" w:eastAsia="Arial" w:hAnsi="Trebuchet MS" w:cs="Arial"/>
          <w:sz w:val="24"/>
          <w:szCs w:val="24"/>
          <w:lang w:val="ro-RO"/>
        </w:rPr>
        <w:t>ec</w:t>
      </w:r>
      <w:r w:rsidRPr="00D45612">
        <w:rPr>
          <w:rFonts w:ascii="Trebuchet MS" w:eastAsia="Arial" w:hAnsi="Trebuchet MS" w:cs="Arial"/>
          <w:spacing w:val="1"/>
          <w:sz w:val="24"/>
          <w:szCs w:val="24"/>
          <w:lang w:val="ro-RO"/>
        </w:rPr>
        <w:t>t</w:t>
      </w:r>
      <w:r w:rsidRPr="00D45612">
        <w:rPr>
          <w:rFonts w:ascii="Trebuchet MS" w:eastAsia="Arial" w:hAnsi="Trebuchet MS" w:cs="Arial"/>
          <w:sz w:val="24"/>
          <w:szCs w:val="24"/>
          <w:lang w:val="ro-RO"/>
        </w:rPr>
        <w:t>ua</w:t>
      </w:r>
      <w:r w:rsidRPr="00D45612">
        <w:rPr>
          <w:rFonts w:ascii="Trebuchet MS" w:eastAsia="Arial" w:hAnsi="Trebuchet MS" w:cs="Arial"/>
          <w:spacing w:val="1"/>
          <w:sz w:val="24"/>
          <w:szCs w:val="24"/>
          <w:lang w:val="ro-RO"/>
        </w:rPr>
        <w:t>r</w:t>
      </w:r>
      <w:r w:rsidRPr="00D45612">
        <w:rPr>
          <w:rFonts w:ascii="Trebuchet MS" w:eastAsia="Arial" w:hAnsi="Trebuchet MS" w:cs="Arial"/>
          <w:sz w:val="24"/>
          <w:szCs w:val="24"/>
          <w:lang w:val="ro-RO"/>
        </w:rPr>
        <w:t>ea p</w:t>
      </w:r>
      <w:r w:rsidRPr="00D45612">
        <w:rPr>
          <w:rFonts w:ascii="Trebuchet MS" w:eastAsia="Arial" w:hAnsi="Trebuchet MS" w:cs="Arial"/>
          <w:spacing w:val="-1"/>
          <w:sz w:val="24"/>
          <w:szCs w:val="24"/>
          <w:lang w:val="ro-RO"/>
        </w:rPr>
        <w:t>l</w:t>
      </w:r>
      <w:r w:rsidR="00CA38C2" w:rsidRPr="00D45612">
        <w:rPr>
          <w:rFonts w:ascii="Trebuchet MS" w:eastAsia="Arial" w:hAnsi="Trebuchet MS" w:cs="Arial"/>
          <w:spacing w:val="-1"/>
          <w:sz w:val="24"/>
          <w:szCs w:val="24"/>
          <w:lang w:val="ro-RO"/>
        </w:rPr>
        <w:t>ăț</w:t>
      </w:r>
      <w:r w:rsidRPr="00D45612">
        <w:rPr>
          <w:rFonts w:ascii="Trebuchet MS" w:eastAsia="Arial" w:hAnsi="Trebuchet MS" w:cs="Arial"/>
          <w:spacing w:val="-1"/>
          <w:position w:val="2"/>
          <w:sz w:val="24"/>
          <w:szCs w:val="24"/>
          <w:lang w:val="ro-RO"/>
        </w:rPr>
        <w:t>i</w:t>
      </w:r>
      <w:r w:rsidRPr="00D45612">
        <w:rPr>
          <w:rFonts w:ascii="Trebuchet MS" w:eastAsia="Arial" w:hAnsi="Trebuchet MS" w:cs="Arial"/>
          <w:position w:val="2"/>
          <w:sz w:val="24"/>
          <w:szCs w:val="24"/>
          <w:lang w:val="ro-RO"/>
        </w:rPr>
        <w:t xml:space="preserve">i </w:t>
      </w:r>
      <w:r w:rsidRPr="00D45612">
        <w:rPr>
          <w:rFonts w:ascii="Trebuchet MS" w:eastAsia="Arial" w:hAnsi="Trebuchet MS" w:cs="Arial"/>
          <w:spacing w:val="3"/>
          <w:sz w:val="24"/>
          <w:szCs w:val="24"/>
          <w:lang w:val="ro-RO"/>
        </w:rPr>
        <w:t>f</w:t>
      </w:r>
      <w:r w:rsidRPr="00D45612">
        <w:rPr>
          <w:rFonts w:ascii="Trebuchet MS" w:eastAsia="Arial" w:hAnsi="Trebuchet MS" w:cs="Arial"/>
          <w:spacing w:val="-1"/>
          <w:sz w:val="24"/>
          <w:szCs w:val="24"/>
          <w:lang w:val="ro-RO"/>
        </w:rPr>
        <w:t>i</w:t>
      </w:r>
      <w:r w:rsidRPr="00D45612">
        <w:rPr>
          <w:rFonts w:ascii="Trebuchet MS" w:eastAsia="Arial" w:hAnsi="Trebuchet MS" w:cs="Arial"/>
          <w:sz w:val="24"/>
          <w:szCs w:val="24"/>
          <w:lang w:val="ro-RO"/>
        </w:rPr>
        <w:t>na</w:t>
      </w:r>
      <w:r w:rsidRPr="00D45612">
        <w:rPr>
          <w:rFonts w:ascii="Trebuchet MS" w:eastAsia="Arial" w:hAnsi="Trebuchet MS" w:cs="Arial"/>
          <w:spacing w:val="-1"/>
          <w:sz w:val="24"/>
          <w:szCs w:val="24"/>
          <w:lang w:val="ro-RO"/>
        </w:rPr>
        <w:t>l</w:t>
      </w:r>
      <w:r w:rsidRPr="00D45612">
        <w:rPr>
          <w:rFonts w:ascii="Trebuchet MS" w:eastAsia="Arial" w:hAnsi="Trebuchet MS" w:cs="Arial"/>
          <w:sz w:val="24"/>
          <w:szCs w:val="24"/>
          <w:lang w:val="ro-RO"/>
        </w:rPr>
        <w:t xml:space="preserve">e  </w:t>
      </w:r>
      <w:r w:rsidRPr="00D45612">
        <w:rPr>
          <w:rFonts w:ascii="Trebuchet MS" w:eastAsia="Arial" w:hAnsi="Trebuchet MS" w:cs="Arial"/>
          <w:spacing w:val="-4"/>
          <w:sz w:val="24"/>
          <w:szCs w:val="24"/>
          <w:lang w:val="ro-RO"/>
        </w:rPr>
        <w:t>î</w:t>
      </w:r>
      <w:r w:rsidRPr="00D45612">
        <w:rPr>
          <w:rFonts w:ascii="Trebuchet MS" w:eastAsia="Arial" w:hAnsi="Trebuchet MS" w:cs="Arial"/>
          <w:sz w:val="24"/>
          <w:szCs w:val="24"/>
          <w:lang w:val="ro-RO"/>
        </w:rPr>
        <w:t xml:space="preserve">n </w:t>
      </w:r>
      <w:r w:rsidRPr="00D45612">
        <w:rPr>
          <w:rFonts w:ascii="Trebuchet MS" w:eastAsia="Arial" w:hAnsi="Trebuchet MS" w:cs="Arial"/>
          <w:spacing w:val="3"/>
          <w:sz w:val="24"/>
          <w:szCs w:val="24"/>
          <w:lang w:val="ro-RO"/>
        </w:rPr>
        <w:t xml:space="preserve"> </w:t>
      </w:r>
      <w:r w:rsidRPr="00D45612">
        <w:rPr>
          <w:rFonts w:ascii="Trebuchet MS" w:eastAsia="Arial" w:hAnsi="Trebuchet MS" w:cs="Arial"/>
          <w:sz w:val="24"/>
          <w:szCs w:val="24"/>
          <w:lang w:val="ro-RO"/>
        </w:rPr>
        <w:t>cad</w:t>
      </w:r>
      <w:r w:rsidRPr="00D45612">
        <w:rPr>
          <w:rFonts w:ascii="Trebuchet MS" w:eastAsia="Arial" w:hAnsi="Trebuchet MS" w:cs="Arial"/>
          <w:spacing w:val="1"/>
          <w:sz w:val="24"/>
          <w:szCs w:val="24"/>
          <w:lang w:val="ro-RO"/>
        </w:rPr>
        <w:t>r</w:t>
      </w:r>
      <w:r w:rsidRPr="00D45612">
        <w:rPr>
          <w:rFonts w:ascii="Trebuchet MS" w:eastAsia="Arial" w:hAnsi="Trebuchet MS" w:cs="Arial"/>
          <w:sz w:val="24"/>
          <w:szCs w:val="24"/>
          <w:lang w:val="ro-RO"/>
        </w:rPr>
        <w:t>ul  p</w:t>
      </w:r>
      <w:r w:rsidRPr="00D45612">
        <w:rPr>
          <w:rFonts w:ascii="Trebuchet MS" w:eastAsia="Arial" w:hAnsi="Trebuchet MS" w:cs="Arial"/>
          <w:spacing w:val="1"/>
          <w:sz w:val="24"/>
          <w:szCs w:val="24"/>
          <w:lang w:val="ro-RO"/>
        </w:rPr>
        <w:t>r</w:t>
      </w:r>
      <w:r w:rsidRPr="00D45612">
        <w:rPr>
          <w:rFonts w:ascii="Trebuchet MS" w:eastAsia="Arial" w:hAnsi="Trebuchet MS" w:cs="Arial"/>
          <w:sz w:val="24"/>
          <w:szCs w:val="24"/>
          <w:lang w:val="ro-RO"/>
        </w:rPr>
        <w:t>e</w:t>
      </w:r>
      <w:r w:rsidRPr="00D45612">
        <w:rPr>
          <w:rFonts w:ascii="Trebuchet MS" w:eastAsia="Arial" w:hAnsi="Trebuchet MS" w:cs="Arial"/>
          <w:spacing w:val="-2"/>
          <w:sz w:val="24"/>
          <w:szCs w:val="24"/>
          <w:lang w:val="ro-RO"/>
        </w:rPr>
        <w:t>z</w:t>
      </w:r>
      <w:r w:rsidRPr="00D45612">
        <w:rPr>
          <w:rFonts w:ascii="Trebuchet MS" w:eastAsia="Arial" w:hAnsi="Trebuchet MS" w:cs="Arial"/>
          <w:sz w:val="24"/>
          <w:szCs w:val="24"/>
          <w:lang w:val="ro-RO"/>
        </w:rPr>
        <w:t>en</w:t>
      </w:r>
      <w:r w:rsidRPr="00D45612">
        <w:rPr>
          <w:rFonts w:ascii="Trebuchet MS" w:eastAsia="Arial" w:hAnsi="Trebuchet MS" w:cs="Arial"/>
          <w:spacing w:val="3"/>
          <w:sz w:val="24"/>
          <w:szCs w:val="24"/>
          <w:lang w:val="ro-RO"/>
        </w:rPr>
        <w:t>t</w:t>
      </w:r>
      <w:r w:rsidRPr="00D45612">
        <w:rPr>
          <w:rFonts w:ascii="Trebuchet MS" w:eastAsia="Arial" w:hAnsi="Trebuchet MS" w:cs="Arial"/>
          <w:sz w:val="24"/>
          <w:szCs w:val="24"/>
          <w:lang w:val="ro-RO"/>
        </w:rPr>
        <w:t>u</w:t>
      </w:r>
      <w:r w:rsidRPr="00D45612">
        <w:rPr>
          <w:rFonts w:ascii="Trebuchet MS" w:eastAsia="Arial" w:hAnsi="Trebuchet MS" w:cs="Arial"/>
          <w:spacing w:val="-1"/>
          <w:sz w:val="24"/>
          <w:szCs w:val="24"/>
          <w:lang w:val="ro-RO"/>
        </w:rPr>
        <w:t>l</w:t>
      </w:r>
      <w:r w:rsidRPr="00D45612">
        <w:rPr>
          <w:rFonts w:ascii="Trebuchet MS" w:eastAsia="Arial" w:hAnsi="Trebuchet MS" w:cs="Arial"/>
          <w:sz w:val="24"/>
          <w:szCs w:val="24"/>
          <w:lang w:val="ro-RO"/>
        </w:rPr>
        <w:t>ui  con</w:t>
      </w:r>
      <w:r w:rsidRPr="00D45612">
        <w:rPr>
          <w:rFonts w:ascii="Trebuchet MS" w:eastAsia="Arial" w:hAnsi="Trebuchet MS" w:cs="Arial"/>
          <w:spacing w:val="1"/>
          <w:sz w:val="24"/>
          <w:szCs w:val="24"/>
          <w:lang w:val="ro-RO"/>
        </w:rPr>
        <w:t>tr</w:t>
      </w:r>
      <w:r w:rsidRPr="00D45612">
        <w:rPr>
          <w:rFonts w:ascii="Trebuchet MS" w:eastAsia="Arial" w:hAnsi="Trebuchet MS" w:cs="Arial"/>
          <w:sz w:val="24"/>
          <w:szCs w:val="24"/>
          <w:lang w:val="ro-RO"/>
        </w:rPr>
        <w:t xml:space="preserve">act </w:t>
      </w:r>
      <w:r w:rsidRPr="00D45612">
        <w:rPr>
          <w:rFonts w:ascii="Trebuchet MS" w:eastAsia="Arial" w:hAnsi="Trebuchet MS" w:cs="Arial"/>
          <w:spacing w:val="2"/>
          <w:sz w:val="24"/>
          <w:szCs w:val="24"/>
          <w:lang w:val="ro-RO"/>
        </w:rPr>
        <w:t xml:space="preserve"> </w:t>
      </w:r>
      <w:r w:rsidRPr="00D45612">
        <w:rPr>
          <w:rFonts w:ascii="Trebuchet MS" w:eastAsia="Arial" w:hAnsi="Trebuchet MS" w:cs="Arial"/>
          <w:sz w:val="24"/>
          <w:szCs w:val="24"/>
          <w:lang w:val="ro-RO"/>
        </w:rPr>
        <w:t>sau  du</w:t>
      </w:r>
      <w:r w:rsidRPr="00D45612">
        <w:rPr>
          <w:rFonts w:ascii="Trebuchet MS" w:eastAsia="Arial" w:hAnsi="Trebuchet MS" w:cs="Arial"/>
          <w:spacing w:val="1"/>
          <w:sz w:val="24"/>
          <w:szCs w:val="24"/>
          <w:lang w:val="ro-RO"/>
        </w:rPr>
        <w:t>r</w:t>
      </w:r>
      <w:r w:rsidRPr="00D45612">
        <w:rPr>
          <w:rFonts w:ascii="Trebuchet MS" w:eastAsia="Arial" w:hAnsi="Trebuchet MS" w:cs="Arial"/>
          <w:sz w:val="24"/>
          <w:szCs w:val="24"/>
          <w:lang w:val="ro-RO"/>
        </w:rPr>
        <w:t>a</w:t>
      </w:r>
      <w:r w:rsidRPr="00D45612">
        <w:rPr>
          <w:rFonts w:ascii="Trebuchet MS" w:eastAsia="Arial" w:hAnsi="Trebuchet MS" w:cs="Arial"/>
          <w:spacing w:val="-1"/>
          <w:sz w:val="24"/>
          <w:szCs w:val="24"/>
          <w:lang w:val="ro-RO"/>
        </w:rPr>
        <w:t>t</w:t>
      </w:r>
      <w:r w:rsidRPr="00D45612">
        <w:rPr>
          <w:rFonts w:ascii="Trebuchet MS" w:eastAsia="Arial" w:hAnsi="Trebuchet MS" w:cs="Arial"/>
          <w:sz w:val="24"/>
          <w:szCs w:val="24"/>
          <w:lang w:val="ro-RO"/>
        </w:rPr>
        <w:t>a  p</w:t>
      </w:r>
      <w:r w:rsidRPr="00D45612">
        <w:rPr>
          <w:rFonts w:ascii="Trebuchet MS" w:eastAsia="Arial" w:hAnsi="Trebuchet MS" w:cs="Arial"/>
          <w:spacing w:val="1"/>
          <w:sz w:val="24"/>
          <w:szCs w:val="24"/>
          <w:lang w:val="ro-RO"/>
        </w:rPr>
        <w:t>r</w:t>
      </w:r>
      <w:r w:rsidRPr="00D45612">
        <w:rPr>
          <w:rFonts w:ascii="Trebuchet MS" w:eastAsia="Arial" w:hAnsi="Trebuchet MS" w:cs="Arial"/>
          <w:sz w:val="24"/>
          <w:szCs w:val="24"/>
          <w:lang w:val="ro-RO"/>
        </w:rPr>
        <w:t>e</w:t>
      </w:r>
      <w:r w:rsidRPr="00D45612">
        <w:rPr>
          <w:rFonts w:ascii="Trebuchet MS" w:eastAsia="Arial" w:hAnsi="Trebuchet MS" w:cs="Arial"/>
          <w:spacing w:val="-2"/>
          <w:sz w:val="24"/>
          <w:szCs w:val="24"/>
          <w:lang w:val="ro-RO"/>
        </w:rPr>
        <w:t>v</w:t>
      </w:r>
      <w:r w:rsidRPr="00D45612">
        <w:rPr>
          <w:rFonts w:ascii="Trebuchet MS" w:eastAsia="Arial" w:hAnsi="Trebuchet MS" w:cs="Arial"/>
          <w:spacing w:val="2"/>
          <w:sz w:val="24"/>
          <w:szCs w:val="24"/>
          <w:lang w:val="ro-RO"/>
        </w:rPr>
        <w:t>ă</w:t>
      </w:r>
      <w:r w:rsidRPr="00D45612">
        <w:rPr>
          <w:rFonts w:ascii="Trebuchet MS" w:eastAsia="Arial" w:hAnsi="Trebuchet MS" w:cs="Arial"/>
          <w:spacing w:val="-2"/>
          <w:sz w:val="24"/>
          <w:szCs w:val="24"/>
          <w:lang w:val="ro-RO"/>
        </w:rPr>
        <w:t>z</w:t>
      </w:r>
      <w:r w:rsidRPr="00D45612">
        <w:rPr>
          <w:rFonts w:ascii="Trebuchet MS" w:eastAsia="Arial" w:hAnsi="Trebuchet MS" w:cs="Arial"/>
          <w:sz w:val="24"/>
          <w:szCs w:val="24"/>
          <w:lang w:val="ro-RO"/>
        </w:rPr>
        <w:t>u</w:t>
      </w:r>
      <w:r w:rsidRPr="00D45612">
        <w:rPr>
          <w:rFonts w:ascii="Trebuchet MS" w:eastAsia="Arial" w:hAnsi="Trebuchet MS" w:cs="Arial"/>
          <w:spacing w:val="1"/>
          <w:sz w:val="24"/>
          <w:szCs w:val="24"/>
          <w:lang w:val="ro-RO"/>
        </w:rPr>
        <w:t>t</w:t>
      </w:r>
      <w:r w:rsidRPr="00D45612">
        <w:rPr>
          <w:rFonts w:ascii="Trebuchet MS" w:eastAsia="Arial" w:hAnsi="Trebuchet MS" w:cs="Arial"/>
          <w:sz w:val="24"/>
          <w:szCs w:val="24"/>
          <w:lang w:val="ro-RO"/>
        </w:rPr>
        <w:t xml:space="preserve">ă </w:t>
      </w:r>
      <w:r w:rsidRPr="00D45612">
        <w:rPr>
          <w:rFonts w:ascii="Trebuchet MS" w:eastAsia="Arial" w:hAnsi="Trebuchet MS" w:cs="Arial"/>
          <w:spacing w:val="3"/>
          <w:sz w:val="24"/>
          <w:szCs w:val="24"/>
          <w:lang w:val="ro-RO"/>
        </w:rPr>
        <w:t xml:space="preserve"> </w:t>
      </w:r>
      <w:r w:rsidRPr="00D45612">
        <w:rPr>
          <w:rFonts w:ascii="Trebuchet MS" w:eastAsia="Arial" w:hAnsi="Trebuchet MS" w:cs="Arial"/>
          <w:spacing w:val="-4"/>
          <w:sz w:val="24"/>
          <w:szCs w:val="24"/>
          <w:lang w:val="ro-RO"/>
        </w:rPr>
        <w:t>î</w:t>
      </w:r>
      <w:r w:rsidRPr="00D45612">
        <w:rPr>
          <w:rFonts w:ascii="Trebuchet MS" w:eastAsia="Arial" w:hAnsi="Trebuchet MS" w:cs="Arial"/>
          <w:sz w:val="24"/>
          <w:szCs w:val="24"/>
          <w:lang w:val="ro-RO"/>
        </w:rPr>
        <w:t xml:space="preserve">n  </w:t>
      </w:r>
      <w:r w:rsidRPr="00D45612">
        <w:rPr>
          <w:rFonts w:ascii="Trebuchet MS" w:eastAsia="Arial" w:hAnsi="Trebuchet MS" w:cs="Arial"/>
          <w:spacing w:val="1"/>
          <w:sz w:val="24"/>
          <w:szCs w:val="24"/>
          <w:lang w:val="ro-RO"/>
        </w:rPr>
        <w:t>r</w:t>
      </w:r>
      <w:r w:rsidRPr="00D45612">
        <w:rPr>
          <w:rFonts w:ascii="Trebuchet MS" w:eastAsia="Arial" w:hAnsi="Trebuchet MS" w:cs="Arial"/>
          <w:sz w:val="24"/>
          <w:szCs w:val="24"/>
          <w:lang w:val="ro-RO"/>
        </w:rPr>
        <w:t>e</w:t>
      </w:r>
      <w:r w:rsidRPr="00D45612">
        <w:rPr>
          <w:rFonts w:ascii="Trebuchet MS" w:eastAsia="Arial" w:hAnsi="Trebuchet MS" w:cs="Arial"/>
          <w:spacing w:val="2"/>
          <w:sz w:val="24"/>
          <w:szCs w:val="24"/>
          <w:lang w:val="ro-RO"/>
        </w:rPr>
        <w:t>g</w:t>
      </w:r>
      <w:r w:rsidRPr="00D45612">
        <w:rPr>
          <w:rFonts w:ascii="Trebuchet MS" w:eastAsia="Arial" w:hAnsi="Trebuchet MS" w:cs="Arial"/>
          <w:spacing w:val="-1"/>
          <w:sz w:val="24"/>
          <w:szCs w:val="24"/>
          <w:lang w:val="ro-RO"/>
        </w:rPr>
        <w:t>l</w:t>
      </w:r>
      <w:r w:rsidRPr="00D45612">
        <w:rPr>
          <w:rFonts w:ascii="Trebuchet MS" w:eastAsia="Arial" w:hAnsi="Trebuchet MS" w:cs="Arial"/>
          <w:sz w:val="24"/>
          <w:szCs w:val="24"/>
          <w:lang w:val="ro-RO"/>
        </w:rPr>
        <w:t>e</w:t>
      </w:r>
      <w:r w:rsidRPr="00D45612">
        <w:rPr>
          <w:rFonts w:ascii="Trebuchet MS" w:eastAsia="Arial" w:hAnsi="Trebuchet MS" w:cs="Arial"/>
          <w:spacing w:val="1"/>
          <w:sz w:val="24"/>
          <w:szCs w:val="24"/>
          <w:lang w:val="ro-RO"/>
        </w:rPr>
        <w:t>m</w:t>
      </w:r>
      <w:r w:rsidRPr="00D45612">
        <w:rPr>
          <w:rFonts w:ascii="Trebuchet MS" w:eastAsia="Arial" w:hAnsi="Trebuchet MS" w:cs="Arial"/>
          <w:sz w:val="24"/>
          <w:szCs w:val="24"/>
          <w:lang w:val="ro-RO"/>
        </w:rPr>
        <w:t>en</w:t>
      </w:r>
      <w:r w:rsidRPr="00D45612">
        <w:rPr>
          <w:rFonts w:ascii="Trebuchet MS" w:eastAsia="Arial" w:hAnsi="Trebuchet MS" w:cs="Arial"/>
          <w:spacing w:val="1"/>
          <w:sz w:val="24"/>
          <w:szCs w:val="24"/>
          <w:lang w:val="ro-RO"/>
        </w:rPr>
        <w:t>t</w:t>
      </w:r>
      <w:r w:rsidRPr="00D45612">
        <w:rPr>
          <w:rFonts w:ascii="Trebuchet MS" w:eastAsia="Arial" w:hAnsi="Trebuchet MS" w:cs="Arial"/>
          <w:sz w:val="24"/>
          <w:szCs w:val="24"/>
          <w:lang w:val="ro-RO"/>
        </w:rPr>
        <w:t>ă</w:t>
      </w:r>
      <w:r w:rsidRPr="00D45612">
        <w:rPr>
          <w:rFonts w:ascii="Trebuchet MS" w:eastAsia="Arial" w:hAnsi="Trebuchet MS" w:cs="Arial"/>
          <w:spacing w:val="1"/>
          <w:sz w:val="24"/>
          <w:szCs w:val="24"/>
          <w:lang w:val="ro-RO"/>
        </w:rPr>
        <w:t>r</w:t>
      </w:r>
      <w:r w:rsidRPr="00D45612">
        <w:rPr>
          <w:rFonts w:ascii="Trebuchet MS" w:eastAsia="Arial" w:hAnsi="Trebuchet MS" w:cs="Arial"/>
          <w:spacing w:val="-1"/>
          <w:sz w:val="24"/>
          <w:szCs w:val="24"/>
          <w:lang w:val="ro-RO"/>
        </w:rPr>
        <w:t>il</w:t>
      </w:r>
      <w:r w:rsidRPr="00D45612">
        <w:rPr>
          <w:rFonts w:ascii="Trebuchet MS" w:eastAsia="Arial" w:hAnsi="Trebuchet MS" w:cs="Arial"/>
          <w:sz w:val="24"/>
          <w:szCs w:val="24"/>
          <w:lang w:val="ro-RO"/>
        </w:rPr>
        <w:t>e  p</w:t>
      </w:r>
      <w:r w:rsidRPr="00D45612">
        <w:rPr>
          <w:rFonts w:ascii="Trebuchet MS" w:eastAsia="Arial" w:hAnsi="Trebuchet MS" w:cs="Arial"/>
          <w:spacing w:val="1"/>
          <w:sz w:val="24"/>
          <w:szCs w:val="24"/>
          <w:lang w:val="ro-RO"/>
        </w:rPr>
        <w:t>r</w:t>
      </w:r>
      <w:r w:rsidRPr="00D45612">
        <w:rPr>
          <w:rFonts w:ascii="Trebuchet MS" w:eastAsia="Arial" w:hAnsi="Trebuchet MS" w:cs="Arial"/>
          <w:spacing w:val="-1"/>
          <w:sz w:val="24"/>
          <w:szCs w:val="24"/>
          <w:lang w:val="ro-RO"/>
        </w:rPr>
        <w:t>i</w:t>
      </w:r>
      <w:r w:rsidRPr="00D45612">
        <w:rPr>
          <w:rFonts w:ascii="Trebuchet MS" w:eastAsia="Arial" w:hAnsi="Trebuchet MS" w:cs="Arial"/>
          <w:spacing w:val="-2"/>
          <w:sz w:val="24"/>
          <w:szCs w:val="24"/>
          <w:lang w:val="ro-RO"/>
        </w:rPr>
        <w:t>v</w:t>
      </w:r>
      <w:r w:rsidRPr="00D45612">
        <w:rPr>
          <w:rFonts w:ascii="Trebuchet MS" w:eastAsia="Arial" w:hAnsi="Trebuchet MS" w:cs="Arial"/>
          <w:spacing w:val="-1"/>
          <w:sz w:val="24"/>
          <w:szCs w:val="24"/>
          <w:lang w:val="ro-RO"/>
        </w:rPr>
        <w:t>i</w:t>
      </w:r>
      <w:r w:rsidRPr="00D45612">
        <w:rPr>
          <w:rFonts w:ascii="Trebuchet MS" w:eastAsia="Arial" w:hAnsi="Trebuchet MS" w:cs="Arial"/>
          <w:sz w:val="24"/>
          <w:szCs w:val="24"/>
          <w:lang w:val="ro-RO"/>
        </w:rPr>
        <w:t>nd a</w:t>
      </w:r>
      <w:r w:rsidRPr="00D45612">
        <w:rPr>
          <w:rFonts w:ascii="Trebuchet MS" w:eastAsia="Arial" w:hAnsi="Trebuchet MS" w:cs="Arial"/>
          <w:spacing w:val="1"/>
          <w:sz w:val="24"/>
          <w:szCs w:val="24"/>
          <w:lang w:val="ro-RO"/>
        </w:rPr>
        <w:t>j</w:t>
      </w:r>
      <w:r w:rsidRPr="00D45612">
        <w:rPr>
          <w:rFonts w:ascii="Trebuchet MS" w:eastAsia="Arial" w:hAnsi="Trebuchet MS" w:cs="Arial"/>
          <w:sz w:val="24"/>
          <w:szCs w:val="24"/>
          <w:lang w:val="ro-RO"/>
        </w:rPr>
        <w:t>u</w:t>
      </w:r>
      <w:r w:rsidRPr="00D45612">
        <w:rPr>
          <w:rFonts w:ascii="Trebuchet MS" w:eastAsia="Arial" w:hAnsi="Trebuchet MS" w:cs="Arial"/>
          <w:spacing w:val="1"/>
          <w:sz w:val="24"/>
          <w:szCs w:val="24"/>
          <w:lang w:val="ro-RO"/>
        </w:rPr>
        <w:t>t</w:t>
      </w:r>
      <w:r w:rsidRPr="00D45612">
        <w:rPr>
          <w:rFonts w:ascii="Trebuchet MS" w:eastAsia="Arial" w:hAnsi="Trebuchet MS" w:cs="Arial"/>
          <w:spacing w:val="-3"/>
          <w:sz w:val="24"/>
          <w:szCs w:val="24"/>
          <w:lang w:val="ro-RO"/>
        </w:rPr>
        <w:t>o</w:t>
      </w:r>
      <w:r w:rsidRPr="00D45612">
        <w:rPr>
          <w:rFonts w:ascii="Trebuchet MS" w:eastAsia="Arial" w:hAnsi="Trebuchet MS" w:cs="Arial"/>
          <w:spacing w:val="1"/>
          <w:sz w:val="24"/>
          <w:szCs w:val="24"/>
          <w:lang w:val="ro-RO"/>
        </w:rPr>
        <w:t>r</w:t>
      </w:r>
      <w:r w:rsidRPr="00D45612">
        <w:rPr>
          <w:rFonts w:ascii="Trebuchet MS" w:eastAsia="Arial" w:hAnsi="Trebuchet MS" w:cs="Arial"/>
          <w:sz w:val="24"/>
          <w:szCs w:val="24"/>
          <w:lang w:val="ro-RO"/>
        </w:rPr>
        <w:t>ul de</w:t>
      </w:r>
      <w:r w:rsidRPr="00D45612">
        <w:rPr>
          <w:rFonts w:ascii="Trebuchet MS" w:eastAsia="Arial" w:hAnsi="Trebuchet MS" w:cs="Arial"/>
          <w:spacing w:val="-1"/>
          <w:sz w:val="24"/>
          <w:szCs w:val="24"/>
          <w:lang w:val="ro-RO"/>
        </w:rPr>
        <w:t xml:space="preserve"> </w:t>
      </w:r>
      <w:r w:rsidRPr="00D45612">
        <w:rPr>
          <w:rFonts w:ascii="Trebuchet MS" w:eastAsia="Arial" w:hAnsi="Trebuchet MS" w:cs="Arial"/>
          <w:sz w:val="24"/>
          <w:szCs w:val="24"/>
          <w:lang w:val="ro-RO"/>
        </w:rPr>
        <w:t>s</w:t>
      </w:r>
      <w:r w:rsidRPr="00D45612">
        <w:rPr>
          <w:rFonts w:ascii="Trebuchet MS" w:eastAsia="Arial" w:hAnsi="Trebuchet MS" w:cs="Arial"/>
          <w:spacing w:val="1"/>
          <w:sz w:val="24"/>
          <w:szCs w:val="24"/>
          <w:lang w:val="ro-RO"/>
        </w:rPr>
        <w:t>t</w:t>
      </w:r>
      <w:r w:rsidRPr="00D45612">
        <w:rPr>
          <w:rFonts w:ascii="Trebuchet MS" w:eastAsia="Arial" w:hAnsi="Trebuchet MS" w:cs="Arial"/>
          <w:spacing w:val="-3"/>
          <w:sz w:val="24"/>
          <w:szCs w:val="24"/>
          <w:lang w:val="ro-RO"/>
        </w:rPr>
        <w:t>a</w:t>
      </w:r>
      <w:r w:rsidRPr="00D45612">
        <w:rPr>
          <w:rFonts w:ascii="Trebuchet MS" w:eastAsia="Arial" w:hAnsi="Trebuchet MS" w:cs="Arial"/>
          <w:spacing w:val="1"/>
          <w:sz w:val="24"/>
          <w:szCs w:val="24"/>
          <w:lang w:val="ro-RO"/>
        </w:rPr>
        <w:t>t</w:t>
      </w:r>
      <w:r w:rsidRPr="00D45612">
        <w:rPr>
          <w:rFonts w:ascii="Trebuchet MS" w:eastAsia="Arial" w:hAnsi="Trebuchet MS" w:cs="Arial"/>
          <w:sz w:val="24"/>
          <w:szCs w:val="24"/>
          <w:lang w:val="ro-RO"/>
        </w:rPr>
        <w:t>, o</w:t>
      </w:r>
      <w:r w:rsidRPr="00D45612">
        <w:rPr>
          <w:rFonts w:ascii="Trebuchet MS" w:eastAsia="Arial" w:hAnsi="Trebuchet MS" w:cs="Arial"/>
          <w:spacing w:val="1"/>
          <w:sz w:val="24"/>
          <w:szCs w:val="24"/>
          <w:lang w:val="ro-RO"/>
        </w:rPr>
        <w:t>r</w:t>
      </w:r>
      <w:r w:rsidRPr="00D45612">
        <w:rPr>
          <w:rFonts w:ascii="Trebuchet MS" w:eastAsia="Arial" w:hAnsi="Trebuchet MS" w:cs="Arial"/>
          <w:spacing w:val="-1"/>
          <w:sz w:val="24"/>
          <w:szCs w:val="24"/>
          <w:lang w:val="ro-RO"/>
        </w:rPr>
        <w:t>i</w:t>
      </w:r>
      <w:r w:rsidRPr="00D45612">
        <w:rPr>
          <w:rFonts w:ascii="Trebuchet MS" w:eastAsia="Arial" w:hAnsi="Trebuchet MS" w:cs="Arial"/>
          <w:sz w:val="24"/>
          <w:szCs w:val="24"/>
          <w:lang w:val="ro-RO"/>
        </w:rPr>
        <w:t>ca</w:t>
      </w:r>
      <w:r w:rsidRPr="00D45612">
        <w:rPr>
          <w:rFonts w:ascii="Trebuchet MS" w:eastAsia="Arial" w:hAnsi="Trebuchet MS" w:cs="Arial"/>
          <w:spacing w:val="-1"/>
          <w:sz w:val="24"/>
          <w:szCs w:val="24"/>
          <w:lang w:val="ro-RO"/>
        </w:rPr>
        <w:t>r</w:t>
      </w:r>
      <w:r w:rsidRPr="00D45612">
        <w:rPr>
          <w:rFonts w:ascii="Trebuchet MS" w:eastAsia="Arial" w:hAnsi="Trebuchet MS" w:cs="Arial"/>
          <w:sz w:val="24"/>
          <w:szCs w:val="24"/>
          <w:lang w:val="ro-RO"/>
        </w:rPr>
        <w:t>e</w:t>
      </w:r>
      <w:r w:rsidRPr="00D45612">
        <w:rPr>
          <w:rFonts w:ascii="Trebuchet MS" w:eastAsia="Arial" w:hAnsi="Trebuchet MS" w:cs="Arial"/>
          <w:spacing w:val="1"/>
          <w:sz w:val="24"/>
          <w:szCs w:val="24"/>
          <w:lang w:val="ro-RO"/>
        </w:rPr>
        <w:t xml:space="preserve"> </w:t>
      </w:r>
      <w:r w:rsidRPr="00D45612">
        <w:rPr>
          <w:rFonts w:ascii="Trebuchet MS" w:eastAsia="Arial" w:hAnsi="Trebuchet MS" w:cs="Arial"/>
          <w:spacing w:val="-3"/>
          <w:sz w:val="24"/>
          <w:szCs w:val="24"/>
          <w:lang w:val="ro-RO"/>
        </w:rPr>
        <w:t>d</w:t>
      </w:r>
      <w:r w:rsidRPr="00D45612">
        <w:rPr>
          <w:rFonts w:ascii="Trebuchet MS" w:eastAsia="Arial" w:hAnsi="Trebuchet MS" w:cs="Arial"/>
          <w:spacing w:val="-1"/>
          <w:sz w:val="24"/>
          <w:szCs w:val="24"/>
          <w:lang w:val="ro-RO"/>
        </w:rPr>
        <w:t>i</w:t>
      </w:r>
      <w:r w:rsidRPr="00D45612">
        <w:rPr>
          <w:rFonts w:ascii="Trebuchet MS" w:eastAsia="Arial" w:hAnsi="Trebuchet MS" w:cs="Arial"/>
          <w:sz w:val="24"/>
          <w:szCs w:val="24"/>
          <w:lang w:val="ro-RO"/>
        </w:rPr>
        <w:t>n</w:t>
      </w:r>
      <w:r w:rsidRPr="00D45612">
        <w:rPr>
          <w:rFonts w:ascii="Trebuchet MS" w:eastAsia="Arial" w:hAnsi="Trebuchet MS" w:cs="Arial"/>
          <w:spacing w:val="1"/>
          <w:sz w:val="24"/>
          <w:szCs w:val="24"/>
          <w:lang w:val="ro-RO"/>
        </w:rPr>
        <w:t>tr</w:t>
      </w:r>
      <w:r w:rsidRPr="00D45612">
        <w:rPr>
          <w:rFonts w:ascii="Trebuchet MS" w:eastAsia="Arial" w:hAnsi="Trebuchet MS" w:cs="Arial"/>
          <w:sz w:val="24"/>
          <w:szCs w:val="24"/>
          <w:lang w:val="ro-RO"/>
        </w:rPr>
        <w:t>e</w:t>
      </w:r>
      <w:r w:rsidRPr="00D45612">
        <w:rPr>
          <w:rFonts w:ascii="Trebuchet MS" w:eastAsia="Arial" w:hAnsi="Trebuchet MS" w:cs="Arial"/>
          <w:spacing w:val="1"/>
          <w:sz w:val="24"/>
          <w:szCs w:val="24"/>
          <w:lang w:val="ro-RO"/>
        </w:rPr>
        <w:t xml:space="preserve"> </w:t>
      </w:r>
      <w:r w:rsidRPr="00D45612">
        <w:rPr>
          <w:rFonts w:ascii="Trebuchet MS" w:eastAsia="Arial" w:hAnsi="Trebuchet MS" w:cs="Arial"/>
          <w:sz w:val="24"/>
          <w:szCs w:val="24"/>
          <w:lang w:val="ro-RO"/>
        </w:rPr>
        <w:t>ac</w:t>
      </w:r>
      <w:r w:rsidRPr="00D45612">
        <w:rPr>
          <w:rFonts w:ascii="Trebuchet MS" w:eastAsia="Arial" w:hAnsi="Trebuchet MS" w:cs="Arial"/>
          <w:spacing w:val="-3"/>
          <w:sz w:val="24"/>
          <w:szCs w:val="24"/>
          <w:lang w:val="ro-RO"/>
        </w:rPr>
        <w:t>e</w:t>
      </w:r>
      <w:r w:rsidRPr="00D45612">
        <w:rPr>
          <w:rFonts w:ascii="Trebuchet MS" w:eastAsia="Arial" w:hAnsi="Trebuchet MS" w:cs="Arial"/>
          <w:sz w:val="24"/>
          <w:szCs w:val="24"/>
          <w:lang w:val="ro-RO"/>
        </w:rPr>
        <w:t>s</w:t>
      </w:r>
      <w:r w:rsidRPr="00D45612">
        <w:rPr>
          <w:rFonts w:ascii="Trebuchet MS" w:eastAsia="Arial" w:hAnsi="Trebuchet MS" w:cs="Arial"/>
          <w:spacing w:val="1"/>
          <w:sz w:val="24"/>
          <w:szCs w:val="24"/>
          <w:lang w:val="ro-RO"/>
        </w:rPr>
        <w:t>t</w:t>
      </w:r>
      <w:r w:rsidRPr="00D45612">
        <w:rPr>
          <w:rFonts w:ascii="Trebuchet MS" w:eastAsia="Arial" w:hAnsi="Trebuchet MS" w:cs="Arial"/>
          <w:sz w:val="24"/>
          <w:szCs w:val="24"/>
          <w:lang w:val="ro-RO"/>
        </w:rPr>
        <w:t>ea</w:t>
      </w:r>
      <w:r w:rsidRPr="00D45612">
        <w:rPr>
          <w:rFonts w:ascii="Trebuchet MS" w:eastAsia="Arial" w:hAnsi="Trebuchet MS" w:cs="Arial"/>
          <w:spacing w:val="-2"/>
          <w:sz w:val="24"/>
          <w:szCs w:val="24"/>
          <w:lang w:val="ro-RO"/>
        </w:rPr>
        <w:t xml:space="preserve"> </w:t>
      </w:r>
      <w:r w:rsidRPr="00D45612">
        <w:rPr>
          <w:rFonts w:ascii="Trebuchet MS" w:eastAsia="Arial" w:hAnsi="Trebuchet MS" w:cs="Arial"/>
          <w:sz w:val="24"/>
          <w:szCs w:val="24"/>
          <w:lang w:val="ro-RO"/>
        </w:rPr>
        <w:t>es</w:t>
      </w:r>
      <w:r w:rsidRPr="00D45612">
        <w:rPr>
          <w:rFonts w:ascii="Trebuchet MS" w:eastAsia="Arial" w:hAnsi="Trebuchet MS" w:cs="Arial"/>
          <w:spacing w:val="1"/>
          <w:sz w:val="24"/>
          <w:szCs w:val="24"/>
          <w:lang w:val="ro-RO"/>
        </w:rPr>
        <w:t>t</w:t>
      </w:r>
      <w:r w:rsidRPr="00D45612">
        <w:rPr>
          <w:rFonts w:ascii="Trebuchet MS" w:eastAsia="Arial" w:hAnsi="Trebuchet MS" w:cs="Arial"/>
          <w:sz w:val="24"/>
          <w:szCs w:val="24"/>
          <w:lang w:val="ro-RO"/>
        </w:rPr>
        <w:t>e</w:t>
      </w:r>
      <w:r w:rsidRPr="00D45612">
        <w:rPr>
          <w:rFonts w:ascii="Trebuchet MS" w:eastAsia="Arial" w:hAnsi="Trebuchet MS" w:cs="Arial"/>
          <w:spacing w:val="-4"/>
          <w:sz w:val="24"/>
          <w:szCs w:val="24"/>
          <w:lang w:val="ro-RO"/>
        </w:rPr>
        <w:t xml:space="preserve"> </w:t>
      </w:r>
      <w:r w:rsidRPr="00D45612">
        <w:rPr>
          <w:rFonts w:ascii="Trebuchet MS" w:eastAsia="Arial" w:hAnsi="Trebuchet MS" w:cs="Arial"/>
          <w:spacing w:val="1"/>
          <w:sz w:val="24"/>
          <w:szCs w:val="24"/>
          <w:lang w:val="ro-RO"/>
        </w:rPr>
        <w:t>m</w:t>
      </w:r>
      <w:r w:rsidRPr="00D45612">
        <w:rPr>
          <w:rFonts w:ascii="Trebuchet MS" w:eastAsia="Arial" w:hAnsi="Trebuchet MS" w:cs="Arial"/>
          <w:sz w:val="24"/>
          <w:szCs w:val="24"/>
          <w:lang w:val="ro-RO"/>
        </w:rPr>
        <w:t xml:space="preserve">ai </w:t>
      </w:r>
      <w:r w:rsidRPr="00D45612">
        <w:rPr>
          <w:rFonts w:ascii="Trebuchet MS" w:eastAsia="Arial" w:hAnsi="Trebuchet MS" w:cs="Arial"/>
          <w:spacing w:val="-1"/>
          <w:sz w:val="24"/>
          <w:szCs w:val="24"/>
          <w:lang w:val="ro-RO"/>
        </w:rPr>
        <w:t>m</w:t>
      </w:r>
      <w:r w:rsidRPr="00D45612">
        <w:rPr>
          <w:rFonts w:ascii="Trebuchet MS" w:eastAsia="Arial" w:hAnsi="Trebuchet MS" w:cs="Arial"/>
          <w:sz w:val="24"/>
          <w:szCs w:val="24"/>
          <w:lang w:val="ro-RO"/>
        </w:rPr>
        <w:t>a</w:t>
      </w:r>
      <w:r w:rsidRPr="00D45612">
        <w:rPr>
          <w:rFonts w:ascii="Trebuchet MS" w:eastAsia="Arial" w:hAnsi="Trebuchet MS" w:cs="Arial"/>
          <w:spacing w:val="1"/>
          <w:sz w:val="24"/>
          <w:szCs w:val="24"/>
          <w:lang w:val="ro-RO"/>
        </w:rPr>
        <w:t>r</w:t>
      </w:r>
      <w:r w:rsidRPr="00D45612">
        <w:rPr>
          <w:rFonts w:ascii="Trebuchet MS" w:eastAsia="Arial" w:hAnsi="Trebuchet MS" w:cs="Arial"/>
          <w:sz w:val="24"/>
          <w:szCs w:val="24"/>
          <w:lang w:val="ro-RO"/>
        </w:rPr>
        <w:t>e</w:t>
      </w:r>
      <w:r w:rsidR="00164BE9" w:rsidRPr="00D45612">
        <w:rPr>
          <w:rFonts w:ascii="Trebuchet MS" w:eastAsia="Arial" w:hAnsi="Trebuchet MS" w:cs="Arial"/>
          <w:sz w:val="24"/>
          <w:szCs w:val="24"/>
          <w:lang w:val="ro-RO"/>
        </w:rPr>
        <w:t>.</w:t>
      </w:r>
    </w:p>
    <w:p w14:paraId="5BEAB170" w14:textId="329C08BD" w:rsidR="005464B2" w:rsidRPr="00D45612" w:rsidRDefault="005464B2" w:rsidP="005464B2">
      <w:pPr>
        <w:pStyle w:val="ListParagraph"/>
        <w:numPr>
          <w:ilvl w:val="0"/>
          <w:numId w:val="13"/>
        </w:numPr>
        <w:spacing w:before="79" w:line="270" w:lineRule="auto"/>
        <w:ind w:right="73"/>
        <w:jc w:val="both"/>
        <w:rPr>
          <w:rFonts w:ascii="Trebuchet MS" w:eastAsia="Arial" w:hAnsi="Trebuchet MS" w:cs="Arial"/>
          <w:spacing w:val="-1"/>
          <w:sz w:val="24"/>
          <w:szCs w:val="24"/>
          <w:lang w:val="ro-RO"/>
        </w:rPr>
      </w:pPr>
      <w:r w:rsidRPr="00D45612">
        <w:rPr>
          <w:rFonts w:ascii="Trebuchet MS" w:eastAsia="Arial" w:hAnsi="Trebuchet MS" w:cs="Arial"/>
          <w:position w:val="2"/>
          <w:sz w:val="24"/>
          <w:szCs w:val="24"/>
          <w:lang w:val="ro-RO"/>
        </w:rPr>
        <w:t xml:space="preserve">În cazul unei operațiuni care includ </w:t>
      </w:r>
      <w:r w:rsidRPr="00D45612">
        <w:rPr>
          <w:rFonts w:ascii="Trebuchet MS" w:eastAsia="Arial" w:hAnsi="Trebuchet MS" w:cs="Arial"/>
          <w:spacing w:val="-1"/>
          <w:sz w:val="24"/>
          <w:szCs w:val="24"/>
          <w:lang w:val="ro-RO"/>
        </w:rPr>
        <w:t>i</w:t>
      </w:r>
      <w:r w:rsidRPr="00D45612">
        <w:rPr>
          <w:rFonts w:ascii="Trebuchet MS" w:eastAsia="Arial" w:hAnsi="Trebuchet MS" w:cs="Arial"/>
          <w:sz w:val="24"/>
          <w:szCs w:val="24"/>
          <w:lang w:val="ro-RO"/>
        </w:rPr>
        <w:t>n</w:t>
      </w:r>
      <w:r w:rsidRPr="00D45612">
        <w:rPr>
          <w:rFonts w:ascii="Trebuchet MS" w:eastAsia="Arial" w:hAnsi="Trebuchet MS" w:cs="Arial"/>
          <w:spacing w:val="-2"/>
          <w:sz w:val="24"/>
          <w:szCs w:val="24"/>
          <w:lang w:val="ro-RO"/>
        </w:rPr>
        <w:t>v</w:t>
      </w:r>
      <w:r w:rsidRPr="00D45612">
        <w:rPr>
          <w:rFonts w:ascii="Trebuchet MS" w:eastAsia="Arial" w:hAnsi="Trebuchet MS" w:cs="Arial"/>
          <w:sz w:val="24"/>
          <w:szCs w:val="24"/>
          <w:lang w:val="ro-RO"/>
        </w:rPr>
        <w:t>es</w:t>
      </w:r>
      <w:r w:rsidRPr="00D45612">
        <w:rPr>
          <w:rFonts w:ascii="Trebuchet MS" w:eastAsia="Arial" w:hAnsi="Trebuchet MS" w:cs="Arial"/>
          <w:spacing w:val="1"/>
          <w:sz w:val="24"/>
          <w:szCs w:val="24"/>
          <w:lang w:val="ro-RO"/>
        </w:rPr>
        <w:t>t</w:t>
      </w:r>
      <w:r w:rsidRPr="00D45612">
        <w:rPr>
          <w:rFonts w:ascii="Trebuchet MS" w:eastAsia="Arial" w:hAnsi="Trebuchet MS" w:cs="Arial"/>
          <w:spacing w:val="-16"/>
          <w:sz w:val="24"/>
          <w:szCs w:val="24"/>
          <w:lang w:val="ro-RO"/>
        </w:rPr>
        <w:t>i</w:t>
      </w:r>
      <w:r w:rsidRPr="00D45612">
        <w:rPr>
          <w:rFonts w:ascii="Trebuchet MS" w:eastAsia="Arial" w:hAnsi="Trebuchet MS" w:cs="Arial"/>
          <w:position w:val="1"/>
          <w:sz w:val="24"/>
          <w:szCs w:val="24"/>
          <w:lang w:val="ro-RO"/>
        </w:rPr>
        <w:t>ț</w:t>
      </w:r>
      <w:r w:rsidRPr="00D45612">
        <w:rPr>
          <w:rFonts w:ascii="Trebuchet MS" w:eastAsia="Arial" w:hAnsi="Trebuchet MS" w:cs="Arial"/>
          <w:spacing w:val="-45"/>
          <w:position w:val="1"/>
          <w:sz w:val="24"/>
          <w:szCs w:val="24"/>
          <w:lang w:val="ro-RO"/>
        </w:rPr>
        <w:t xml:space="preserve"> </w:t>
      </w:r>
      <w:r w:rsidRPr="00D45612">
        <w:rPr>
          <w:rFonts w:ascii="Trebuchet MS" w:eastAsia="Arial" w:hAnsi="Trebuchet MS" w:cs="Arial"/>
          <w:spacing w:val="-1"/>
          <w:sz w:val="24"/>
          <w:szCs w:val="24"/>
          <w:lang w:val="ro-RO"/>
        </w:rPr>
        <w:t>i</w:t>
      </w:r>
      <w:r w:rsidRPr="00D45612">
        <w:rPr>
          <w:rFonts w:ascii="Trebuchet MS" w:eastAsia="Arial" w:hAnsi="Trebuchet MS" w:cs="Arial"/>
          <w:sz w:val="24"/>
          <w:szCs w:val="24"/>
          <w:lang w:val="ro-RO"/>
        </w:rPr>
        <w:t>i</w:t>
      </w:r>
      <w:r w:rsidRPr="00D45612">
        <w:rPr>
          <w:rFonts w:ascii="Trebuchet MS" w:eastAsia="Arial" w:hAnsi="Trebuchet MS" w:cs="Arial"/>
          <w:spacing w:val="15"/>
          <w:sz w:val="24"/>
          <w:szCs w:val="24"/>
          <w:lang w:val="ro-RO"/>
        </w:rPr>
        <w:t xml:space="preserve"> </w:t>
      </w:r>
      <w:r w:rsidRPr="00D45612">
        <w:rPr>
          <w:rFonts w:ascii="Trebuchet MS" w:eastAsia="Arial" w:hAnsi="Trebuchet MS" w:cs="Arial"/>
          <w:sz w:val="24"/>
          <w:szCs w:val="24"/>
          <w:lang w:val="ro-RO"/>
        </w:rPr>
        <w:t>p</w:t>
      </w:r>
      <w:r w:rsidRPr="00D45612">
        <w:rPr>
          <w:rFonts w:ascii="Trebuchet MS" w:eastAsia="Arial" w:hAnsi="Trebuchet MS" w:cs="Arial"/>
          <w:spacing w:val="1"/>
          <w:sz w:val="24"/>
          <w:szCs w:val="24"/>
          <w:lang w:val="ro-RO"/>
        </w:rPr>
        <w:t>r</w:t>
      </w:r>
      <w:r w:rsidRPr="00D45612">
        <w:rPr>
          <w:rFonts w:ascii="Trebuchet MS" w:eastAsia="Arial" w:hAnsi="Trebuchet MS" w:cs="Arial"/>
          <w:sz w:val="24"/>
          <w:szCs w:val="24"/>
          <w:lang w:val="ro-RO"/>
        </w:rPr>
        <w:t>oduc</w:t>
      </w:r>
      <w:r w:rsidRPr="00D45612">
        <w:rPr>
          <w:rFonts w:ascii="Trebuchet MS" w:eastAsia="Arial" w:hAnsi="Trebuchet MS" w:cs="Arial"/>
          <w:spacing w:val="1"/>
          <w:sz w:val="24"/>
          <w:szCs w:val="24"/>
          <w:lang w:val="ro-RO"/>
        </w:rPr>
        <w:t>t</w:t>
      </w:r>
      <w:r w:rsidRPr="00D45612">
        <w:rPr>
          <w:rFonts w:ascii="Trebuchet MS" w:eastAsia="Arial" w:hAnsi="Trebuchet MS" w:cs="Arial"/>
          <w:spacing w:val="-1"/>
          <w:sz w:val="24"/>
          <w:szCs w:val="24"/>
          <w:lang w:val="ro-RO"/>
        </w:rPr>
        <w:t>i</w:t>
      </w:r>
      <w:r w:rsidRPr="00D45612">
        <w:rPr>
          <w:rFonts w:ascii="Trebuchet MS" w:eastAsia="Arial" w:hAnsi="Trebuchet MS" w:cs="Arial"/>
          <w:spacing w:val="-2"/>
          <w:sz w:val="24"/>
          <w:szCs w:val="24"/>
          <w:lang w:val="ro-RO"/>
        </w:rPr>
        <w:t>v</w:t>
      </w:r>
      <w:r w:rsidRPr="00D45612">
        <w:rPr>
          <w:rFonts w:ascii="Trebuchet MS" w:eastAsia="Arial" w:hAnsi="Trebuchet MS" w:cs="Arial"/>
          <w:sz w:val="24"/>
          <w:szCs w:val="24"/>
          <w:lang w:val="ro-RO"/>
        </w:rPr>
        <w:t>e</w:t>
      </w:r>
      <w:r w:rsidRPr="00D45612">
        <w:rPr>
          <w:rFonts w:ascii="Trebuchet MS" w:eastAsia="Arial" w:hAnsi="Trebuchet MS" w:cs="Arial"/>
          <w:spacing w:val="15"/>
          <w:sz w:val="24"/>
          <w:szCs w:val="24"/>
          <w:lang w:val="ro-RO"/>
        </w:rPr>
        <w:t xml:space="preserve"> </w:t>
      </w:r>
      <w:r w:rsidRPr="00D45612">
        <w:rPr>
          <w:rFonts w:ascii="Trebuchet MS" w:eastAsia="Arial" w:hAnsi="Trebuchet MS" w:cs="Arial"/>
          <w:sz w:val="24"/>
          <w:szCs w:val="24"/>
          <w:lang w:val="ro-RO"/>
        </w:rPr>
        <w:t>sau</w:t>
      </w:r>
      <w:r w:rsidRPr="00D45612">
        <w:rPr>
          <w:rFonts w:ascii="Trebuchet MS" w:eastAsia="Arial" w:hAnsi="Trebuchet MS" w:cs="Arial"/>
          <w:spacing w:val="15"/>
          <w:sz w:val="24"/>
          <w:szCs w:val="24"/>
          <w:lang w:val="ro-RO"/>
        </w:rPr>
        <w:t xml:space="preserve"> </w:t>
      </w:r>
      <w:r w:rsidRPr="00D45612">
        <w:rPr>
          <w:rFonts w:ascii="Trebuchet MS" w:eastAsia="Arial" w:hAnsi="Trebuchet MS" w:cs="Arial"/>
          <w:sz w:val="24"/>
          <w:szCs w:val="24"/>
          <w:lang w:val="ro-RO"/>
        </w:rPr>
        <w:t>de</w:t>
      </w:r>
      <w:r w:rsidRPr="00D45612">
        <w:rPr>
          <w:rFonts w:ascii="Trebuchet MS" w:eastAsia="Arial" w:hAnsi="Trebuchet MS" w:cs="Arial"/>
          <w:spacing w:val="15"/>
          <w:sz w:val="24"/>
          <w:szCs w:val="24"/>
          <w:lang w:val="ro-RO"/>
        </w:rPr>
        <w:t xml:space="preserve"> </w:t>
      </w:r>
      <w:r w:rsidRPr="00D45612">
        <w:rPr>
          <w:rFonts w:ascii="Trebuchet MS" w:eastAsia="Arial" w:hAnsi="Trebuchet MS" w:cs="Arial"/>
          <w:spacing w:val="-1"/>
          <w:sz w:val="24"/>
          <w:szCs w:val="24"/>
          <w:lang w:val="ro-RO"/>
        </w:rPr>
        <w:t>i</w:t>
      </w:r>
      <w:r w:rsidRPr="00D45612">
        <w:rPr>
          <w:rFonts w:ascii="Trebuchet MS" w:eastAsia="Arial" w:hAnsi="Trebuchet MS" w:cs="Arial"/>
          <w:sz w:val="24"/>
          <w:szCs w:val="24"/>
          <w:lang w:val="ro-RO"/>
        </w:rPr>
        <w:t>n</w:t>
      </w:r>
      <w:r w:rsidRPr="00D45612">
        <w:rPr>
          <w:rFonts w:ascii="Trebuchet MS" w:eastAsia="Arial" w:hAnsi="Trebuchet MS" w:cs="Arial"/>
          <w:spacing w:val="1"/>
          <w:sz w:val="24"/>
          <w:szCs w:val="24"/>
          <w:lang w:val="ro-RO"/>
        </w:rPr>
        <w:t>fr</w:t>
      </w:r>
      <w:r w:rsidRPr="00D45612">
        <w:rPr>
          <w:rFonts w:ascii="Trebuchet MS" w:eastAsia="Arial" w:hAnsi="Trebuchet MS" w:cs="Arial"/>
          <w:sz w:val="24"/>
          <w:szCs w:val="24"/>
          <w:lang w:val="ro-RO"/>
        </w:rPr>
        <w:t>a</w:t>
      </w:r>
      <w:r w:rsidRPr="00D45612">
        <w:rPr>
          <w:rFonts w:ascii="Trebuchet MS" w:eastAsia="Arial" w:hAnsi="Trebuchet MS" w:cs="Arial"/>
          <w:spacing w:val="-2"/>
          <w:sz w:val="24"/>
          <w:szCs w:val="24"/>
          <w:lang w:val="ro-RO"/>
        </w:rPr>
        <w:t>s</w:t>
      </w:r>
      <w:r w:rsidRPr="00D45612">
        <w:rPr>
          <w:rFonts w:ascii="Trebuchet MS" w:eastAsia="Arial" w:hAnsi="Trebuchet MS" w:cs="Arial"/>
          <w:spacing w:val="1"/>
          <w:sz w:val="24"/>
          <w:szCs w:val="24"/>
          <w:lang w:val="ro-RO"/>
        </w:rPr>
        <w:t>tr</w:t>
      </w:r>
      <w:r w:rsidRPr="00D45612">
        <w:rPr>
          <w:rFonts w:ascii="Trebuchet MS" w:eastAsia="Arial" w:hAnsi="Trebuchet MS" w:cs="Arial"/>
          <w:sz w:val="24"/>
          <w:szCs w:val="24"/>
          <w:lang w:val="ro-RO"/>
        </w:rPr>
        <w:t>u</w:t>
      </w:r>
      <w:r w:rsidRPr="00D45612">
        <w:rPr>
          <w:rFonts w:ascii="Trebuchet MS" w:eastAsia="Arial" w:hAnsi="Trebuchet MS" w:cs="Arial"/>
          <w:spacing w:val="-2"/>
          <w:sz w:val="24"/>
          <w:szCs w:val="24"/>
          <w:lang w:val="ro-RO"/>
        </w:rPr>
        <w:t>c</w:t>
      </w:r>
      <w:r w:rsidRPr="00D45612">
        <w:rPr>
          <w:rFonts w:ascii="Trebuchet MS" w:eastAsia="Arial" w:hAnsi="Trebuchet MS" w:cs="Arial"/>
          <w:spacing w:val="1"/>
          <w:sz w:val="24"/>
          <w:szCs w:val="24"/>
          <w:lang w:val="ro-RO"/>
        </w:rPr>
        <w:t>t</w:t>
      </w:r>
      <w:r w:rsidRPr="00D45612">
        <w:rPr>
          <w:rFonts w:ascii="Trebuchet MS" w:eastAsia="Arial" w:hAnsi="Trebuchet MS" w:cs="Arial"/>
          <w:sz w:val="24"/>
          <w:szCs w:val="24"/>
          <w:lang w:val="ro-RO"/>
        </w:rPr>
        <w:t>u</w:t>
      </w:r>
      <w:r w:rsidRPr="00D45612">
        <w:rPr>
          <w:rFonts w:ascii="Trebuchet MS" w:eastAsia="Arial" w:hAnsi="Trebuchet MS" w:cs="Arial"/>
          <w:spacing w:val="1"/>
          <w:sz w:val="24"/>
          <w:szCs w:val="24"/>
          <w:lang w:val="ro-RO"/>
        </w:rPr>
        <w:t>r</w:t>
      </w:r>
      <w:r w:rsidRPr="00D45612">
        <w:rPr>
          <w:rFonts w:ascii="Trebuchet MS" w:eastAsia="Arial" w:hAnsi="Trebuchet MS" w:cs="Arial"/>
          <w:sz w:val="24"/>
          <w:szCs w:val="24"/>
          <w:lang w:val="ro-RO"/>
        </w:rPr>
        <w:t>ă</w:t>
      </w:r>
      <w:r w:rsidRPr="00D45612">
        <w:rPr>
          <w:rFonts w:ascii="Trebuchet MS" w:eastAsia="Arial" w:hAnsi="Trebuchet MS" w:cs="Arial"/>
          <w:spacing w:val="11"/>
          <w:sz w:val="24"/>
          <w:szCs w:val="24"/>
          <w:lang w:val="ro-RO"/>
        </w:rPr>
        <w:t xml:space="preserve"> </w:t>
      </w:r>
      <w:r w:rsidRPr="00D45612">
        <w:rPr>
          <w:rFonts w:ascii="Trebuchet MS" w:eastAsia="Arial" w:hAnsi="Trebuchet MS" w:cs="Arial"/>
          <w:sz w:val="24"/>
          <w:szCs w:val="24"/>
          <w:lang w:val="ro-RO"/>
        </w:rPr>
        <w:t>și</w:t>
      </w:r>
      <w:r w:rsidRPr="00D45612">
        <w:rPr>
          <w:rFonts w:ascii="Trebuchet MS" w:eastAsia="Arial" w:hAnsi="Trebuchet MS" w:cs="Arial"/>
          <w:spacing w:val="15"/>
          <w:sz w:val="24"/>
          <w:szCs w:val="24"/>
          <w:lang w:val="ro-RO"/>
        </w:rPr>
        <w:t xml:space="preserve"> </w:t>
      </w:r>
      <w:r w:rsidRPr="00D45612">
        <w:rPr>
          <w:rFonts w:ascii="Trebuchet MS" w:eastAsia="Arial" w:hAnsi="Trebuchet MS" w:cs="Arial"/>
          <w:sz w:val="24"/>
          <w:szCs w:val="24"/>
          <w:lang w:val="ro-RO"/>
        </w:rPr>
        <w:t>ca</w:t>
      </w:r>
      <w:r w:rsidRPr="00D45612">
        <w:rPr>
          <w:rFonts w:ascii="Trebuchet MS" w:eastAsia="Arial" w:hAnsi="Trebuchet MS" w:cs="Arial"/>
          <w:spacing w:val="1"/>
          <w:sz w:val="24"/>
          <w:szCs w:val="24"/>
          <w:lang w:val="ro-RO"/>
        </w:rPr>
        <w:t>r</w:t>
      </w:r>
      <w:r w:rsidRPr="00D45612">
        <w:rPr>
          <w:rFonts w:ascii="Trebuchet MS" w:eastAsia="Arial" w:hAnsi="Trebuchet MS" w:cs="Arial"/>
          <w:sz w:val="24"/>
          <w:szCs w:val="24"/>
          <w:lang w:val="ro-RO"/>
        </w:rPr>
        <w:t>e</w:t>
      </w:r>
      <w:r w:rsidRPr="00D45612">
        <w:rPr>
          <w:rFonts w:ascii="Trebuchet MS" w:eastAsia="Arial" w:hAnsi="Trebuchet MS" w:cs="Arial"/>
          <w:spacing w:val="15"/>
          <w:sz w:val="24"/>
          <w:szCs w:val="24"/>
          <w:lang w:val="ro-RO"/>
        </w:rPr>
        <w:t xml:space="preserve"> </w:t>
      </w:r>
      <w:r w:rsidRPr="00D45612">
        <w:rPr>
          <w:rFonts w:ascii="Trebuchet MS" w:eastAsia="Arial" w:hAnsi="Trebuchet MS" w:cs="Arial"/>
          <w:sz w:val="24"/>
          <w:szCs w:val="24"/>
          <w:lang w:val="ro-RO"/>
        </w:rPr>
        <w:t>nu</w:t>
      </w:r>
      <w:r w:rsidRPr="00D45612">
        <w:rPr>
          <w:rFonts w:ascii="Trebuchet MS" w:eastAsia="Arial" w:hAnsi="Trebuchet MS" w:cs="Arial"/>
          <w:spacing w:val="15"/>
          <w:sz w:val="24"/>
          <w:szCs w:val="24"/>
          <w:lang w:val="ro-RO"/>
        </w:rPr>
        <w:t xml:space="preserve"> </w:t>
      </w:r>
      <w:r w:rsidRPr="00D45612">
        <w:rPr>
          <w:rFonts w:ascii="Trebuchet MS" w:eastAsia="Arial" w:hAnsi="Trebuchet MS" w:cs="Arial"/>
          <w:sz w:val="24"/>
          <w:szCs w:val="24"/>
          <w:lang w:val="ro-RO"/>
        </w:rPr>
        <w:t>s</w:t>
      </w:r>
      <w:r w:rsidRPr="00D45612">
        <w:rPr>
          <w:rFonts w:ascii="Trebuchet MS" w:eastAsia="Arial" w:hAnsi="Trebuchet MS" w:cs="Arial"/>
          <w:spacing w:val="-3"/>
          <w:sz w:val="24"/>
          <w:szCs w:val="24"/>
          <w:lang w:val="ro-RO"/>
        </w:rPr>
        <w:t>u</w:t>
      </w:r>
      <w:r w:rsidRPr="00D45612">
        <w:rPr>
          <w:rFonts w:ascii="Trebuchet MS" w:eastAsia="Arial" w:hAnsi="Trebuchet MS" w:cs="Arial"/>
          <w:sz w:val="24"/>
          <w:szCs w:val="24"/>
          <w:lang w:val="ro-RO"/>
        </w:rPr>
        <w:t>nt co</w:t>
      </w:r>
      <w:r w:rsidRPr="00D45612">
        <w:rPr>
          <w:rFonts w:ascii="Trebuchet MS" w:eastAsia="Arial" w:hAnsi="Trebuchet MS" w:cs="Arial"/>
          <w:spacing w:val="-2"/>
          <w:sz w:val="24"/>
          <w:szCs w:val="24"/>
          <w:lang w:val="ro-RO"/>
        </w:rPr>
        <w:t>-</w:t>
      </w:r>
      <w:r w:rsidRPr="00D45612">
        <w:rPr>
          <w:rFonts w:ascii="Trebuchet MS" w:eastAsia="Arial" w:hAnsi="Trebuchet MS" w:cs="Arial"/>
          <w:spacing w:val="3"/>
          <w:sz w:val="24"/>
          <w:szCs w:val="24"/>
          <w:lang w:val="ro-RO"/>
        </w:rPr>
        <w:t>f</w:t>
      </w:r>
      <w:r w:rsidRPr="00D45612">
        <w:rPr>
          <w:rFonts w:ascii="Trebuchet MS" w:eastAsia="Arial" w:hAnsi="Trebuchet MS" w:cs="Arial"/>
          <w:spacing w:val="-1"/>
          <w:sz w:val="24"/>
          <w:szCs w:val="24"/>
          <w:lang w:val="ro-RO"/>
        </w:rPr>
        <w:t>i</w:t>
      </w:r>
      <w:r w:rsidRPr="00D45612">
        <w:rPr>
          <w:rFonts w:ascii="Trebuchet MS" w:eastAsia="Arial" w:hAnsi="Trebuchet MS" w:cs="Arial"/>
          <w:sz w:val="24"/>
          <w:szCs w:val="24"/>
          <w:lang w:val="ro-RO"/>
        </w:rPr>
        <w:t>na</w:t>
      </w:r>
      <w:r w:rsidRPr="00D45612">
        <w:rPr>
          <w:rFonts w:ascii="Trebuchet MS" w:eastAsia="Arial" w:hAnsi="Trebuchet MS" w:cs="Arial"/>
          <w:spacing w:val="-10"/>
          <w:sz w:val="24"/>
          <w:szCs w:val="24"/>
          <w:lang w:val="ro-RO"/>
        </w:rPr>
        <w:t>n</w:t>
      </w:r>
      <w:r w:rsidRPr="00D45612">
        <w:rPr>
          <w:rFonts w:ascii="Trebuchet MS" w:eastAsia="Arial" w:hAnsi="Trebuchet MS" w:cs="Arial"/>
          <w:spacing w:val="11"/>
          <w:position w:val="2"/>
          <w:sz w:val="24"/>
          <w:szCs w:val="24"/>
          <w:lang w:val="ro-RO"/>
        </w:rPr>
        <w:t>ț</w:t>
      </w:r>
      <w:r w:rsidRPr="00D45612">
        <w:rPr>
          <w:rFonts w:ascii="Trebuchet MS" w:eastAsia="Arial" w:hAnsi="Trebuchet MS" w:cs="Arial"/>
          <w:spacing w:val="-3"/>
          <w:sz w:val="24"/>
          <w:szCs w:val="24"/>
          <w:lang w:val="ro-RO"/>
        </w:rPr>
        <w:t>a</w:t>
      </w:r>
      <w:r w:rsidRPr="00D45612">
        <w:rPr>
          <w:rFonts w:ascii="Trebuchet MS" w:eastAsia="Arial" w:hAnsi="Trebuchet MS" w:cs="Arial"/>
          <w:spacing w:val="1"/>
          <w:sz w:val="24"/>
          <w:szCs w:val="24"/>
          <w:lang w:val="ro-RO"/>
        </w:rPr>
        <w:t>t</w:t>
      </w:r>
      <w:r w:rsidRPr="00D45612">
        <w:rPr>
          <w:rFonts w:ascii="Trebuchet MS" w:eastAsia="Arial" w:hAnsi="Trebuchet MS" w:cs="Arial"/>
          <w:sz w:val="24"/>
          <w:szCs w:val="24"/>
          <w:lang w:val="ro-RO"/>
        </w:rPr>
        <w:t>e</w:t>
      </w:r>
      <w:r w:rsidRPr="00D45612">
        <w:rPr>
          <w:rFonts w:ascii="Trebuchet MS" w:eastAsia="Arial" w:hAnsi="Trebuchet MS" w:cs="Arial"/>
          <w:spacing w:val="2"/>
          <w:sz w:val="24"/>
          <w:szCs w:val="24"/>
          <w:lang w:val="ro-RO"/>
        </w:rPr>
        <w:t xml:space="preserve"> </w:t>
      </w:r>
      <w:r w:rsidRPr="00D45612">
        <w:rPr>
          <w:rFonts w:ascii="Trebuchet MS" w:eastAsia="Arial" w:hAnsi="Trebuchet MS" w:cs="Arial"/>
          <w:sz w:val="24"/>
          <w:szCs w:val="24"/>
          <w:lang w:val="ro-RO"/>
        </w:rPr>
        <w:t>d</w:t>
      </w:r>
      <w:r w:rsidRPr="00D45612">
        <w:rPr>
          <w:rFonts w:ascii="Trebuchet MS" w:eastAsia="Arial" w:hAnsi="Trebuchet MS" w:cs="Arial"/>
          <w:spacing w:val="-1"/>
          <w:sz w:val="24"/>
          <w:szCs w:val="24"/>
          <w:lang w:val="ro-RO"/>
        </w:rPr>
        <w:t>i</w:t>
      </w:r>
      <w:r w:rsidRPr="00D45612">
        <w:rPr>
          <w:rFonts w:ascii="Trebuchet MS" w:eastAsia="Arial" w:hAnsi="Trebuchet MS" w:cs="Arial"/>
          <w:sz w:val="24"/>
          <w:szCs w:val="24"/>
          <w:lang w:val="ro-RO"/>
        </w:rPr>
        <w:t>n</w:t>
      </w:r>
      <w:r w:rsidRPr="00D45612">
        <w:rPr>
          <w:rFonts w:ascii="Trebuchet MS" w:eastAsia="Arial" w:hAnsi="Trebuchet MS" w:cs="Arial"/>
          <w:spacing w:val="2"/>
          <w:sz w:val="24"/>
          <w:szCs w:val="24"/>
          <w:lang w:val="ro-RO"/>
        </w:rPr>
        <w:t xml:space="preserve"> </w:t>
      </w:r>
      <w:r w:rsidRPr="00D45612">
        <w:rPr>
          <w:rFonts w:ascii="Trebuchet MS" w:eastAsia="Arial" w:hAnsi="Trebuchet MS" w:cs="Arial"/>
          <w:sz w:val="24"/>
          <w:szCs w:val="24"/>
          <w:lang w:val="ro-RO"/>
        </w:rPr>
        <w:t>F</w:t>
      </w:r>
      <w:r w:rsidRPr="00D45612">
        <w:rPr>
          <w:rFonts w:ascii="Trebuchet MS" w:eastAsia="Arial" w:hAnsi="Trebuchet MS" w:cs="Arial"/>
          <w:spacing w:val="-1"/>
          <w:sz w:val="24"/>
          <w:szCs w:val="24"/>
          <w:lang w:val="ro-RO"/>
        </w:rPr>
        <w:t>SE+ sau FTJ, contribuția din partea din partea fondurilor se rambursează dacă în termen de minim 3 ani pentru beneficiarii încadrați în categoria IMM, respectiv minim</w:t>
      </w:r>
      <w:r w:rsidR="00982B58" w:rsidRPr="00D45612">
        <w:rPr>
          <w:rFonts w:ascii="Trebuchet MS" w:eastAsia="Arial" w:hAnsi="Trebuchet MS" w:cs="Arial"/>
          <w:spacing w:val="-1"/>
          <w:sz w:val="24"/>
          <w:szCs w:val="24"/>
          <w:lang w:val="ro-RO"/>
        </w:rPr>
        <w:t xml:space="preserve"> </w:t>
      </w:r>
      <w:r w:rsidRPr="00D45612">
        <w:rPr>
          <w:rFonts w:ascii="Trebuchet MS" w:eastAsia="Arial" w:hAnsi="Trebuchet MS" w:cs="Arial"/>
          <w:spacing w:val="-1"/>
          <w:sz w:val="24"/>
          <w:szCs w:val="24"/>
          <w:lang w:val="ro-RO"/>
        </w:rPr>
        <w:t>5 ani pentru beneficiarii care fac parte din categoria înteprinderilor mari și beneficiarilor publici, de la efectuarea plății finale în cadrul prezentului contract sau durata prevăzută de reglementările privind ajutorul de stat, oricare dintre acestea este mai mare, dacă respective operațiune face obiectul oricăreia dintre următoarele:</w:t>
      </w:r>
    </w:p>
    <w:tbl>
      <w:tblPr>
        <w:tblW w:w="5000" w:type="pct"/>
        <w:tblCellMar>
          <w:left w:w="0" w:type="dxa"/>
          <w:right w:w="0" w:type="dxa"/>
        </w:tblCellMar>
        <w:tblLook w:val="04A0" w:firstRow="1" w:lastRow="0" w:firstColumn="1" w:lastColumn="0" w:noHBand="0" w:noVBand="1"/>
      </w:tblPr>
      <w:tblGrid>
        <w:gridCol w:w="426"/>
        <w:gridCol w:w="8664"/>
      </w:tblGrid>
      <w:tr w:rsidR="003A030E" w:rsidRPr="00D45612" w14:paraId="3BACBBF7" w14:textId="77777777" w:rsidTr="00887488">
        <w:trPr>
          <w:trHeight w:val="300"/>
        </w:trPr>
        <w:tc>
          <w:tcPr>
            <w:tcW w:w="426" w:type="dxa"/>
            <w:shd w:val="clear" w:color="auto" w:fill="auto"/>
            <w:hideMark/>
          </w:tcPr>
          <w:p w14:paraId="55A60FAB" w14:textId="6369E0BB" w:rsidR="005464B2" w:rsidRPr="00D45612" w:rsidRDefault="005464B2" w:rsidP="00BF190C">
            <w:pPr>
              <w:spacing w:before="120"/>
              <w:jc w:val="both"/>
              <w:rPr>
                <w:rFonts w:ascii="Trebuchet MS" w:eastAsia="Arial" w:hAnsi="Trebuchet MS" w:cs="Arial"/>
                <w:spacing w:val="-1"/>
                <w:sz w:val="24"/>
                <w:szCs w:val="24"/>
              </w:rPr>
            </w:pPr>
            <w:r w:rsidRPr="00D45612">
              <w:rPr>
                <w:rFonts w:ascii="Trebuchet MS" w:eastAsia="Arial" w:hAnsi="Trebuchet MS" w:cs="Arial"/>
                <w:spacing w:val="-1"/>
                <w:sz w:val="24"/>
                <w:szCs w:val="24"/>
              </w:rPr>
              <w:t>(a)</w:t>
            </w:r>
            <w:r w:rsidR="00E543D6" w:rsidRPr="00D45612">
              <w:rPr>
                <w:rFonts w:ascii="Trebuchet MS" w:eastAsia="Arial" w:hAnsi="Trebuchet MS" w:cs="Arial"/>
                <w:spacing w:val="-1"/>
                <w:sz w:val="24"/>
                <w:szCs w:val="24"/>
              </w:rPr>
              <w:t xml:space="preserve"> </w:t>
            </w:r>
          </w:p>
        </w:tc>
        <w:tc>
          <w:tcPr>
            <w:tcW w:w="8664" w:type="dxa"/>
            <w:shd w:val="clear" w:color="auto" w:fill="auto"/>
            <w:hideMark/>
          </w:tcPr>
          <w:p w14:paraId="5EB4083C" w14:textId="77777777" w:rsidR="005464B2" w:rsidRPr="00D45612" w:rsidRDefault="005464B2" w:rsidP="00BF190C">
            <w:pPr>
              <w:spacing w:before="120"/>
              <w:jc w:val="both"/>
              <w:rPr>
                <w:rFonts w:ascii="Trebuchet MS" w:eastAsia="Arial" w:hAnsi="Trebuchet MS" w:cs="Arial"/>
                <w:spacing w:val="-1"/>
                <w:sz w:val="24"/>
                <w:szCs w:val="24"/>
              </w:rPr>
            </w:pPr>
            <w:proofErr w:type="spellStart"/>
            <w:r w:rsidRPr="00D45612">
              <w:rPr>
                <w:rFonts w:ascii="Trebuchet MS" w:eastAsia="Arial" w:hAnsi="Trebuchet MS" w:cs="Arial"/>
                <w:spacing w:val="-1"/>
                <w:sz w:val="24"/>
                <w:szCs w:val="24"/>
              </w:rPr>
              <w:t>încetarea</w:t>
            </w:r>
            <w:proofErr w:type="spellEnd"/>
            <w:r w:rsidRPr="00D45612">
              <w:rPr>
                <w:rFonts w:ascii="Trebuchet MS" w:eastAsia="Arial" w:hAnsi="Trebuchet MS" w:cs="Arial"/>
                <w:spacing w:val="-1"/>
                <w:sz w:val="24"/>
                <w:szCs w:val="24"/>
              </w:rPr>
              <w:t xml:space="preserve"> </w:t>
            </w:r>
            <w:proofErr w:type="spellStart"/>
            <w:r w:rsidRPr="00D45612">
              <w:rPr>
                <w:rFonts w:ascii="Trebuchet MS" w:eastAsia="Arial" w:hAnsi="Trebuchet MS" w:cs="Arial"/>
                <w:spacing w:val="-1"/>
                <w:sz w:val="24"/>
                <w:szCs w:val="24"/>
              </w:rPr>
              <w:t>unei</w:t>
            </w:r>
            <w:proofErr w:type="spellEnd"/>
            <w:r w:rsidRPr="00D45612">
              <w:rPr>
                <w:rFonts w:ascii="Trebuchet MS" w:eastAsia="Arial" w:hAnsi="Trebuchet MS" w:cs="Arial"/>
                <w:spacing w:val="-1"/>
                <w:sz w:val="24"/>
                <w:szCs w:val="24"/>
              </w:rPr>
              <w:t xml:space="preserve"> </w:t>
            </w:r>
            <w:proofErr w:type="spellStart"/>
            <w:r w:rsidRPr="00D45612">
              <w:rPr>
                <w:rFonts w:ascii="Trebuchet MS" w:eastAsia="Arial" w:hAnsi="Trebuchet MS" w:cs="Arial"/>
                <w:spacing w:val="-1"/>
                <w:sz w:val="24"/>
                <w:szCs w:val="24"/>
              </w:rPr>
              <w:t>activități</w:t>
            </w:r>
            <w:proofErr w:type="spellEnd"/>
            <w:r w:rsidRPr="00D45612">
              <w:rPr>
                <w:rFonts w:ascii="Trebuchet MS" w:eastAsia="Arial" w:hAnsi="Trebuchet MS" w:cs="Arial"/>
                <w:spacing w:val="-1"/>
                <w:sz w:val="24"/>
                <w:szCs w:val="24"/>
              </w:rPr>
              <w:t xml:space="preserve"> productive </w:t>
            </w:r>
            <w:proofErr w:type="spellStart"/>
            <w:r w:rsidRPr="00D45612">
              <w:rPr>
                <w:rFonts w:ascii="Trebuchet MS" w:eastAsia="Arial" w:hAnsi="Trebuchet MS" w:cs="Arial"/>
                <w:spacing w:val="-1"/>
                <w:sz w:val="24"/>
                <w:szCs w:val="24"/>
              </w:rPr>
              <w:t>sau</w:t>
            </w:r>
            <w:proofErr w:type="spellEnd"/>
            <w:r w:rsidRPr="00D45612">
              <w:rPr>
                <w:rFonts w:ascii="Trebuchet MS" w:eastAsia="Arial" w:hAnsi="Trebuchet MS" w:cs="Arial"/>
                <w:spacing w:val="-1"/>
                <w:sz w:val="24"/>
                <w:szCs w:val="24"/>
              </w:rPr>
              <w:t xml:space="preserve"> </w:t>
            </w:r>
            <w:proofErr w:type="spellStart"/>
            <w:r w:rsidRPr="00D45612">
              <w:rPr>
                <w:rFonts w:ascii="Trebuchet MS" w:eastAsia="Arial" w:hAnsi="Trebuchet MS" w:cs="Arial"/>
                <w:spacing w:val="-1"/>
                <w:sz w:val="24"/>
                <w:szCs w:val="24"/>
              </w:rPr>
              <w:t>transferul</w:t>
            </w:r>
            <w:proofErr w:type="spellEnd"/>
            <w:r w:rsidRPr="00D45612">
              <w:rPr>
                <w:rFonts w:ascii="Trebuchet MS" w:eastAsia="Arial" w:hAnsi="Trebuchet MS" w:cs="Arial"/>
                <w:spacing w:val="-1"/>
                <w:sz w:val="24"/>
                <w:szCs w:val="24"/>
              </w:rPr>
              <w:t xml:space="preserve"> </w:t>
            </w:r>
            <w:proofErr w:type="spellStart"/>
            <w:r w:rsidRPr="00D45612">
              <w:rPr>
                <w:rFonts w:ascii="Trebuchet MS" w:eastAsia="Arial" w:hAnsi="Trebuchet MS" w:cs="Arial"/>
                <w:spacing w:val="-1"/>
                <w:sz w:val="24"/>
                <w:szCs w:val="24"/>
              </w:rPr>
              <w:t>acesteia</w:t>
            </w:r>
            <w:proofErr w:type="spellEnd"/>
            <w:r w:rsidRPr="00D45612">
              <w:rPr>
                <w:rFonts w:ascii="Trebuchet MS" w:eastAsia="Arial" w:hAnsi="Trebuchet MS" w:cs="Arial"/>
                <w:spacing w:val="-1"/>
                <w:sz w:val="24"/>
                <w:szCs w:val="24"/>
              </w:rPr>
              <w:t xml:space="preserve"> </w:t>
            </w:r>
            <w:proofErr w:type="spellStart"/>
            <w:r w:rsidRPr="00D45612">
              <w:rPr>
                <w:rFonts w:ascii="Trebuchet MS" w:eastAsia="Arial" w:hAnsi="Trebuchet MS" w:cs="Arial"/>
                <w:spacing w:val="-1"/>
                <w:sz w:val="24"/>
                <w:szCs w:val="24"/>
              </w:rPr>
              <w:t>în</w:t>
            </w:r>
            <w:proofErr w:type="spellEnd"/>
            <w:r w:rsidRPr="00D45612">
              <w:rPr>
                <w:rFonts w:ascii="Trebuchet MS" w:eastAsia="Arial" w:hAnsi="Trebuchet MS" w:cs="Arial"/>
                <w:spacing w:val="-1"/>
                <w:sz w:val="24"/>
                <w:szCs w:val="24"/>
              </w:rPr>
              <w:t xml:space="preserve"> afara </w:t>
            </w:r>
            <w:proofErr w:type="spellStart"/>
            <w:r w:rsidRPr="00D45612">
              <w:rPr>
                <w:rFonts w:ascii="Trebuchet MS" w:eastAsia="Arial" w:hAnsi="Trebuchet MS" w:cs="Arial"/>
                <w:spacing w:val="-1"/>
                <w:sz w:val="24"/>
                <w:szCs w:val="24"/>
              </w:rPr>
              <w:t>regiunii</w:t>
            </w:r>
            <w:proofErr w:type="spellEnd"/>
            <w:r w:rsidRPr="00D45612">
              <w:rPr>
                <w:rFonts w:ascii="Trebuchet MS" w:eastAsia="Arial" w:hAnsi="Trebuchet MS" w:cs="Arial"/>
                <w:spacing w:val="-1"/>
                <w:sz w:val="24"/>
                <w:szCs w:val="24"/>
              </w:rPr>
              <w:t xml:space="preserve"> de </w:t>
            </w:r>
            <w:proofErr w:type="spellStart"/>
            <w:r w:rsidRPr="00D45612">
              <w:rPr>
                <w:rFonts w:ascii="Trebuchet MS" w:eastAsia="Arial" w:hAnsi="Trebuchet MS" w:cs="Arial"/>
                <w:spacing w:val="-1"/>
                <w:sz w:val="24"/>
                <w:szCs w:val="24"/>
              </w:rPr>
              <w:t>nivel</w:t>
            </w:r>
            <w:proofErr w:type="spellEnd"/>
            <w:r w:rsidRPr="00D45612">
              <w:rPr>
                <w:rFonts w:ascii="Trebuchet MS" w:eastAsia="Arial" w:hAnsi="Trebuchet MS" w:cs="Arial"/>
                <w:spacing w:val="-1"/>
                <w:sz w:val="24"/>
                <w:szCs w:val="24"/>
              </w:rPr>
              <w:t xml:space="preserve"> NUTS 2 </w:t>
            </w:r>
            <w:proofErr w:type="spellStart"/>
            <w:r w:rsidRPr="00D45612">
              <w:rPr>
                <w:rFonts w:ascii="Trebuchet MS" w:eastAsia="Arial" w:hAnsi="Trebuchet MS" w:cs="Arial"/>
                <w:spacing w:val="-1"/>
                <w:sz w:val="24"/>
                <w:szCs w:val="24"/>
              </w:rPr>
              <w:t>în</w:t>
            </w:r>
            <w:proofErr w:type="spellEnd"/>
            <w:r w:rsidRPr="00D45612">
              <w:rPr>
                <w:rFonts w:ascii="Trebuchet MS" w:eastAsia="Arial" w:hAnsi="Trebuchet MS" w:cs="Arial"/>
                <w:spacing w:val="-1"/>
                <w:sz w:val="24"/>
                <w:szCs w:val="24"/>
              </w:rPr>
              <w:t xml:space="preserve"> care a </w:t>
            </w:r>
            <w:proofErr w:type="spellStart"/>
            <w:r w:rsidRPr="00D45612">
              <w:rPr>
                <w:rFonts w:ascii="Trebuchet MS" w:eastAsia="Arial" w:hAnsi="Trebuchet MS" w:cs="Arial"/>
                <w:spacing w:val="-1"/>
                <w:sz w:val="24"/>
                <w:szCs w:val="24"/>
              </w:rPr>
              <w:t>primit</w:t>
            </w:r>
            <w:proofErr w:type="spellEnd"/>
            <w:r w:rsidRPr="00D45612">
              <w:rPr>
                <w:rFonts w:ascii="Trebuchet MS" w:eastAsia="Arial" w:hAnsi="Trebuchet MS" w:cs="Arial"/>
                <w:spacing w:val="-1"/>
                <w:sz w:val="24"/>
                <w:szCs w:val="24"/>
              </w:rPr>
              <w:t xml:space="preserve"> </w:t>
            </w:r>
            <w:proofErr w:type="spellStart"/>
            <w:r w:rsidRPr="00D45612">
              <w:rPr>
                <w:rFonts w:ascii="Trebuchet MS" w:eastAsia="Arial" w:hAnsi="Trebuchet MS" w:cs="Arial"/>
                <w:spacing w:val="-1"/>
                <w:sz w:val="24"/>
                <w:szCs w:val="24"/>
              </w:rPr>
              <w:t>sprijin</w:t>
            </w:r>
            <w:proofErr w:type="spellEnd"/>
            <w:r w:rsidRPr="00D45612">
              <w:rPr>
                <w:rFonts w:ascii="Trebuchet MS" w:eastAsia="Arial" w:hAnsi="Trebuchet MS" w:cs="Arial"/>
                <w:spacing w:val="-1"/>
                <w:sz w:val="24"/>
                <w:szCs w:val="24"/>
              </w:rPr>
              <w:t>;</w:t>
            </w:r>
          </w:p>
        </w:tc>
      </w:tr>
      <w:tr w:rsidR="003A030E" w:rsidRPr="00D45612" w14:paraId="228E1EB2" w14:textId="77777777" w:rsidTr="00887488">
        <w:trPr>
          <w:trHeight w:val="300"/>
        </w:trPr>
        <w:tc>
          <w:tcPr>
            <w:tcW w:w="426" w:type="dxa"/>
            <w:shd w:val="clear" w:color="auto" w:fill="auto"/>
            <w:hideMark/>
          </w:tcPr>
          <w:p w14:paraId="48151636" w14:textId="77777777" w:rsidR="005464B2" w:rsidRPr="00D45612" w:rsidRDefault="005464B2" w:rsidP="00BF190C">
            <w:pPr>
              <w:spacing w:before="120"/>
              <w:jc w:val="both"/>
              <w:rPr>
                <w:rFonts w:ascii="Trebuchet MS" w:eastAsia="Arial" w:hAnsi="Trebuchet MS" w:cs="Arial"/>
                <w:spacing w:val="-1"/>
                <w:sz w:val="24"/>
                <w:szCs w:val="24"/>
              </w:rPr>
            </w:pPr>
            <w:r w:rsidRPr="00D45612">
              <w:rPr>
                <w:rFonts w:ascii="Trebuchet MS" w:eastAsia="Arial" w:hAnsi="Trebuchet MS" w:cs="Arial"/>
                <w:spacing w:val="-1"/>
                <w:sz w:val="24"/>
                <w:szCs w:val="24"/>
              </w:rPr>
              <w:t>(b)</w:t>
            </w:r>
          </w:p>
        </w:tc>
        <w:tc>
          <w:tcPr>
            <w:tcW w:w="8664" w:type="dxa"/>
            <w:shd w:val="clear" w:color="auto" w:fill="auto"/>
            <w:hideMark/>
          </w:tcPr>
          <w:p w14:paraId="6C01F7D9" w14:textId="77777777" w:rsidR="005464B2" w:rsidRPr="00D45612" w:rsidRDefault="005464B2" w:rsidP="00BF190C">
            <w:pPr>
              <w:spacing w:before="120"/>
              <w:jc w:val="both"/>
              <w:rPr>
                <w:rFonts w:ascii="Trebuchet MS" w:eastAsia="Arial" w:hAnsi="Trebuchet MS" w:cs="Arial"/>
                <w:spacing w:val="-1"/>
                <w:sz w:val="24"/>
                <w:szCs w:val="24"/>
                <w:lang w:val="fr-FR"/>
              </w:rPr>
            </w:pPr>
            <w:proofErr w:type="gramStart"/>
            <w:r w:rsidRPr="00D45612">
              <w:rPr>
                <w:rFonts w:ascii="Trebuchet MS" w:eastAsia="Arial" w:hAnsi="Trebuchet MS" w:cs="Arial"/>
                <w:spacing w:val="-1"/>
                <w:sz w:val="24"/>
                <w:szCs w:val="24"/>
                <w:lang w:val="fr-FR"/>
              </w:rPr>
              <w:t>o</w:t>
            </w:r>
            <w:proofErr w:type="gramEnd"/>
            <w:r w:rsidRPr="00D45612">
              <w:rPr>
                <w:rFonts w:ascii="Trebuchet MS" w:eastAsia="Arial" w:hAnsi="Trebuchet MS" w:cs="Arial"/>
                <w:spacing w:val="-1"/>
                <w:sz w:val="24"/>
                <w:szCs w:val="24"/>
                <w:lang w:val="fr-FR"/>
              </w:rPr>
              <w:t xml:space="preserve"> </w:t>
            </w:r>
            <w:proofErr w:type="spellStart"/>
            <w:r w:rsidRPr="00D45612">
              <w:rPr>
                <w:rFonts w:ascii="Trebuchet MS" w:eastAsia="Arial" w:hAnsi="Trebuchet MS" w:cs="Arial"/>
                <w:spacing w:val="-1"/>
                <w:sz w:val="24"/>
                <w:szCs w:val="24"/>
                <w:lang w:val="fr-FR"/>
              </w:rPr>
              <w:t>modificare</w:t>
            </w:r>
            <w:proofErr w:type="spellEnd"/>
            <w:r w:rsidRPr="00D45612">
              <w:rPr>
                <w:rFonts w:ascii="Trebuchet MS" w:eastAsia="Arial" w:hAnsi="Trebuchet MS" w:cs="Arial"/>
                <w:spacing w:val="-1"/>
                <w:sz w:val="24"/>
                <w:szCs w:val="24"/>
                <w:lang w:val="fr-FR"/>
              </w:rPr>
              <w:t xml:space="preserve"> a </w:t>
            </w:r>
            <w:proofErr w:type="spellStart"/>
            <w:r w:rsidRPr="00D45612">
              <w:rPr>
                <w:rFonts w:ascii="Trebuchet MS" w:eastAsia="Arial" w:hAnsi="Trebuchet MS" w:cs="Arial"/>
                <w:spacing w:val="-1"/>
                <w:sz w:val="24"/>
                <w:szCs w:val="24"/>
                <w:lang w:val="fr-FR"/>
              </w:rPr>
              <w:t>proprietății</w:t>
            </w:r>
            <w:proofErr w:type="spellEnd"/>
            <w:r w:rsidRPr="00D45612">
              <w:rPr>
                <w:rFonts w:ascii="Trebuchet MS" w:eastAsia="Arial" w:hAnsi="Trebuchet MS" w:cs="Arial"/>
                <w:spacing w:val="-1"/>
                <w:sz w:val="24"/>
                <w:szCs w:val="24"/>
                <w:lang w:val="fr-FR"/>
              </w:rPr>
              <w:t xml:space="preserve"> </w:t>
            </w:r>
            <w:proofErr w:type="spellStart"/>
            <w:r w:rsidRPr="00D45612">
              <w:rPr>
                <w:rFonts w:ascii="Trebuchet MS" w:eastAsia="Arial" w:hAnsi="Trebuchet MS" w:cs="Arial"/>
                <w:spacing w:val="-1"/>
                <w:sz w:val="24"/>
                <w:szCs w:val="24"/>
                <w:lang w:val="fr-FR"/>
              </w:rPr>
              <w:t>asupra</w:t>
            </w:r>
            <w:proofErr w:type="spellEnd"/>
            <w:r w:rsidRPr="00D45612">
              <w:rPr>
                <w:rFonts w:ascii="Trebuchet MS" w:eastAsia="Arial" w:hAnsi="Trebuchet MS" w:cs="Arial"/>
                <w:spacing w:val="-1"/>
                <w:sz w:val="24"/>
                <w:szCs w:val="24"/>
                <w:lang w:val="fr-FR"/>
              </w:rPr>
              <w:t xml:space="preserve"> </w:t>
            </w:r>
            <w:proofErr w:type="spellStart"/>
            <w:r w:rsidRPr="00D45612">
              <w:rPr>
                <w:rFonts w:ascii="Trebuchet MS" w:eastAsia="Arial" w:hAnsi="Trebuchet MS" w:cs="Arial"/>
                <w:spacing w:val="-1"/>
                <w:sz w:val="24"/>
                <w:szCs w:val="24"/>
                <w:lang w:val="fr-FR"/>
              </w:rPr>
              <w:t>unui</w:t>
            </w:r>
            <w:proofErr w:type="spellEnd"/>
            <w:r w:rsidRPr="00D45612">
              <w:rPr>
                <w:rFonts w:ascii="Trebuchet MS" w:eastAsia="Arial" w:hAnsi="Trebuchet MS" w:cs="Arial"/>
                <w:spacing w:val="-1"/>
                <w:sz w:val="24"/>
                <w:szCs w:val="24"/>
                <w:lang w:val="fr-FR"/>
              </w:rPr>
              <w:t xml:space="preserve"> </w:t>
            </w:r>
            <w:proofErr w:type="spellStart"/>
            <w:r w:rsidRPr="00D45612">
              <w:rPr>
                <w:rFonts w:ascii="Trebuchet MS" w:eastAsia="Arial" w:hAnsi="Trebuchet MS" w:cs="Arial"/>
                <w:spacing w:val="-1"/>
                <w:sz w:val="24"/>
                <w:szCs w:val="24"/>
                <w:lang w:val="fr-FR"/>
              </w:rPr>
              <w:t>element</w:t>
            </w:r>
            <w:proofErr w:type="spellEnd"/>
            <w:r w:rsidRPr="00D45612">
              <w:rPr>
                <w:rFonts w:ascii="Trebuchet MS" w:eastAsia="Arial" w:hAnsi="Trebuchet MS" w:cs="Arial"/>
                <w:spacing w:val="-1"/>
                <w:sz w:val="24"/>
                <w:szCs w:val="24"/>
                <w:lang w:val="fr-FR"/>
              </w:rPr>
              <w:t xml:space="preserve"> de </w:t>
            </w:r>
            <w:proofErr w:type="spellStart"/>
            <w:r w:rsidRPr="00D45612">
              <w:rPr>
                <w:rFonts w:ascii="Trebuchet MS" w:eastAsia="Arial" w:hAnsi="Trebuchet MS" w:cs="Arial"/>
                <w:spacing w:val="-1"/>
                <w:sz w:val="24"/>
                <w:szCs w:val="24"/>
                <w:lang w:val="fr-FR"/>
              </w:rPr>
              <w:t>infrastructură</w:t>
            </w:r>
            <w:proofErr w:type="spellEnd"/>
            <w:r w:rsidRPr="00D45612">
              <w:rPr>
                <w:rFonts w:ascii="Trebuchet MS" w:eastAsia="Arial" w:hAnsi="Trebuchet MS" w:cs="Arial"/>
                <w:spacing w:val="-1"/>
                <w:sz w:val="24"/>
                <w:szCs w:val="24"/>
                <w:lang w:val="fr-FR"/>
              </w:rPr>
              <w:t xml:space="preserve"> care </w:t>
            </w:r>
            <w:proofErr w:type="spellStart"/>
            <w:r w:rsidRPr="00D45612">
              <w:rPr>
                <w:rFonts w:ascii="Trebuchet MS" w:eastAsia="Arial" w:hAnsi="Trebuchet MS" w:cs="Arial"/>
                <w:spacing w:val="-1"/>
                <w:sz w:val="24"/>
                <w:szCs w:val="24"/>
                <w:lang w:val="fr-FR"/>
              </w:rPr>
              <w:t>conferă</w:t>
            </w:r>
            <w:proofErr w:type="spellEnd"/>
            <w:r w:rsidRPr="00D45612">
              <w:rPr>
                <w:rFonts w:ascii="Trebuchet MS" w:eastAsia="Arial" w:hAnsi="Trebuchet MS" w:cs="Arial"/>
                <w:spacing w:val="-1"/>
                <w:sz w:val="24"/>
                <w:szCs w:val="24"/>
                <w:lang w:val="fr-FR"/>
              </w:rPr>
              <w:t xml:space="preserve"> un </w:t>
            </w:r>
            <w:proofErr w:type="spellStart"/>
            <w:r w:rsidRPr="00D45612">
              <w:rPr>
                <w:rFonts w:ascii="Trebuchet MS" w:eastAsia="Arial" w:hAnsi="Trebuchet MS" w:cs="Arial"/>
                <w:spacing w:val="-1"/>
                <w:sz w:val="24"/>
                <w:szCs w:val="24"/>
                <w:lang w:val="fr-FR"/>
              </w:rPr>
              <w:t>avantaj</w:t>
            </w:r>
            <w:proofErr w:type="spellEnd"/>
            <w:r w:rsidRPr="00D45612">
              <w:rPr>
                <w:rFonts w:ascii="Trebuchet MS" w:eastAsia="Arial" w:hAnsi="Trebuchet MS" w:cs="Arial"/>
                <w:spacing w:val="-1"/>
                <w:sz w:val="24"/>
                <w:szCs w:val="24"/>
                <w:lang w:val="fr-FR"/>
              </w:rPr>
              <w:t xml:space="preserve"> </w:t>
            </w:r>
            <w:proofErr w:type="spellStart"/>
            <w:r w:rsidRPr="00D45612">
              <w:rPr>
                <w:rFonts w:ascii="Trebuchet MS" w:eastAsia="Arial" w:hAnsi="Trebuchet MS" w:cs="Arial"/>
                <w:spacing w:val="-1"/>
                <w:sz w:val="24"/>
                <w:szCs w:val="24"/>
                <w:lang w:val="fr-FR"/>
              </w:rPr>
              <w:t>nejustificat</w:t>
            </w:r>
            <w:proofErr w:type="spellEnd"/>
            <w:r w:rsidRPr="00D45612">
              <w:rPr>
                <w:rFonts w:ascii="Trebuchet MS" w:eastAsia="Arial" w:hAnsi="Trebuchet MS" w:cs="Arial"/>
                <w:spacing w:val="-1"/>
                <w:sz w:val="24"/>
                <w:szCs w:val="24"/>
                <w:lang w:val="fr-FR"/>
              </w:rPr>
              <w:t xml:space="preserve"> </w:t>
            </w:r>
            <w:proofErr w:type="spellStart"/>
            <w:r w:rsidRPr="00D45612">
              <w:rPr>
                <w:rFonts w:ascii="Trebuchet MS" w:eastAsia="Arial" w:hAnsi="Trebuchet MS" w:cs="Arial"/>
                <w:spacing w:val="-1"/>
                <w:sz w:val="24"/>
                <w:szCs w:val="24"/>
                <w:lang w:val="fr-FR"/>
              </w:rPr>
              <w:t>unei</w:t>
            </w:r>
            <w:proofErr w:type="spellEnd"/>
            <w:r w:rsidRPr="00D45612">
              <w:rPr>
                <w:rFonts w:ascii="Trebuchet MS" w:eastAsia="Arial" w:hAnsi="Trebuchet MS" w:cs="Arial"/>
                <w:spacing w:val="-1"/>
                <w:sz w:val="24"/>
                <w:szCs w:val="24"/>
                <w:lang w:val="fr-FR"/>
              </w:rPr>
              <w:t xml:space="preserve"> </w:t>
            </w:r>
            <w:proofErr w:type="spellStart"/>
            <w:r w:rsidRPr="00D45612">
              <w:rPr>
                <w:rFonts w:ascii="Trebuchet MS" w:eastAsia="Arial" w:hAnsi="Trebuchet MS" w:cs="Arial"/>
                <w:spacing w:val="-1"/>
                <w:sz w:val="24"/>
                <w:szCs w:val="24"/>
                <w:lang w:val="fr-FR"/>
              </w:rPr>
              <w:t>întreprinderi</w:t>
            </w:r>
            <w:proofErr w:type="spellEnd"/>
            <w:r w:rsidRPr="00D45612">
              <w:rPr>
                <w:rFonts w:ascii="Trebuchet MS" w:eastAsia="Arial" w:hAnsi="Trebuchet MS" w:cs="Arial"/>
                <w:spacing w:val="-1"/>
                <w:sz w:val="24"/>
                <w:szCs w:val="24"/>
                <w:lang w:val="fr-FR"/>
              </w:rPr>
              <w:t xml:space="preserve"> </w:t>
            </w:r>
            <w:proofErr w:type="spellStart"/>
            <w:r w:rsidRPr="00D45612">
              <w:rPr>
                <w:rFonts w:ascii="Trebuchet MS" w:eastAsia="Arial" w:hAnsi="Trebuchet MS" w:cs="Arial"/>
                <w:spacing w:val="-1"/>
                <w:sz w:val="24"/>
                <w:szCs w:val="24"/>
                <w:lang w:val="fr-FR"/>
              </w:rPr>
              <w:t>sau</w:t>
            </w:r>
            <w:proofErr w:type="spellEnd"/>
            <w:r w:rsidRPr="00D45612">
              <w:rPr>
                <w:rFonts w:ascii="Trebuchet MS" w:eastAsia="Arial" w:hAnsi="Trebuchet MS" w:cs="Arial"/>
                <w:spacing w:val="-1"/>
                <w:sz w:val="24"/>
                <w:szCs w:val="24"/>
                <w:lang w:val="fr-FR"/>
              </w:rPr>
              <w:t xml:space="preserve"> </w:t>
            </w:r>
            <w:proofErr w:type="spellStart"/>
            <w:r w:rsidRPr="00D45612">
              <w:rPr>
                <w:rFonts w:ascii="Trebuchet MS" w:eastAsia="Arial" w:hAnsi="Trebuchet MS" w:cs="Arial"/>
                <w:spacing w:val="-1"/>
                <w:sz w:val="24"/>
                <w:szCs w:val="24"/>
                <w:lang w:val="fr-FR"/>
              </w:rPr>
              <w:t>unui</w:t>
            </w:r>
            <w:proofErr w:type="spellEnd"/>
            <w:r w:rsidRPr="00D45612">
              <w:rPr>
                <w:rFonts w:ascii="Trebuchet MS" w:eastAsia="Arial" w:hAnsi="Trebuchet MS" w:cs="Arial"/>
                <w:spacing w:val="-1"/>
                <w:sz w:val="24"/>
                <w:szCs w:val="24"/>
                <w:lang w:val="fr-FR"/>
              </w:rPr>
              <w:t xml:space="preserve"> </w:t>
            </w:r>
            <w:proofErr w:type="spellStart"/>
            <w:r w:rsidRPr="00D45612">
              <w:rPr>
                <w:rFonts w:ascii="Trebuchet MS" w:eastAsia="Arial" w:hAnsi="Trebuchet MS" w:cs="Arial"/>
                <w:spacing w:val="-1"/>
                <w:sz w:val="24"/>
                <w:szCs w:val="24"/>
                <w:lang w:val="fr-FR"/>
              </w:rPr>
              <w:t>organism</w:t>
            </w:r>
            <w:proofErr w:type="spellEnd"/>
            <w:r w:rsidRPr="00D45612">
              <w:rPr>
                <w:rFonts w:ascii="Trebuchet MS" w:eastAsia="Arial" w:hAnsi="Trebuchet MS" w:cs="Arial"/>
                <w:spacing w:val="-1"/>
                <w:sz w:val="24"/>
                <w:szCs w:val="24"/>
                <w:lang w:val="fr-FR"/>
              </w:rPr>
              <w:t xml:space="preserve"> public;</w:t>
            </w:r>
          </w:p>
        </w:tc>
      </w:tr>
      <w:tr w:rsidR="005464B2" w:rsidRPr="00D45612" w14:paraId="70DC763F" w14:textId="77777777" w:rsidTr="00887488">
        <w:trPr>
          <w:trHeight w:val="300"/>
        </w:trPr>
        <w:tc>
          <w:tcPr>
            <w:tcW w:w="426" w:type="dxa"/>
            <w:shd w:val="clear" w:color="auto" w:fill="auto"/>
            <w:hideMark/>
          </w:tcPr>
          <w:p w14:paraId="40222756" w14:textId="77777777" w:rsidR="005464B2" w:rsidRPr="00D45612" w:rsidRDefault="005464B2" w:rsidP="00BF190C">
            <w:pPr>
              <w:spacing w:before="120"/>
              <w:jc w:val="both"/>
              <w:rPr>
                <w:rFonts w:ascii="Trebuchet MS" w:eastAsia="Arial" w:hAnsi="Trebuchet MS" w:cs="Arial"/>
                <w:spacing w:val="-1"/>
                <w:sz w:val="24"/>
                <w:szCs w:val="24"/>
              </w:rPr>
            </w:pPr>
            <w:r w:rsidRPr="00D45612">
              <w:rPr>
                <w:rFonts w:ascii="Trebuchet MS" w:eastAsia="Arial" w:hAnsi="Trebuchet MS" w:cs="Arial"/>
                <w:spacing w:val="-1"/>
                <w:sz w:val="24"/>
                <w:szCs w:val="24"/>
              </w:rPr>
              <w:t>(c)</w:t>
            </w:r>
          </w:p>
        </w:tc>
        <w:tc>
          <w:tcPr>
            <w:tcW w:w="8664" w:type="dxa"/>
            <w:shd w:val="clear" w:color="auto" w:fill="auto"/>
            <w:hideMark/>
          </w:tcPr>
          <w:p w14:paraId="794BED53" w14:textId="77777777" w:rsidR="005464B2" w:rsidRPr="00D45612" w:rsidRDefault="005464B2" w:rsidP="00BF190C">
            <w:pPr>
              <w:spacing w:before="120"/>
              <w:jc w:val="both"/>
              <w:rPr>
                <w:rFonts w:ascii="Trebuchet MS" w:eastAsia="Arial" w:hAnsi="Trebuchet MS" w:cs="Arial"/>
                <w:spacing w:val="-1"/>
                <w:sz w:val="24"/>
                <w:szCs w:val="24"/>
              </w:rPr>
            </w:pPr>
            <w:r w:rsidRPr="00D45612">
              <w:rPr>
                <w:rFonts w:ascii="Trebuchet MS" w:eastAsia="Arial" w:hAnsi="Trebuchet MS" w:cs="Arial"/>
                <w:spacing w:val="-1"/>
                <w:sz w:val="24"/>
                <w:szCs w:val="24"/>
              </w:rPr>
              <w:t xml:space="preserve">o </w:t>
            </w:r>
            <w:proofErr w:type="spellStart"/>
            <w:r w:rsidRPr="00D45612">
              <w:rPr>
                <w:rFonts w:ascii="Trebuchet MS" w:eastAsia="Arial" w:hAnsi="Trebuchet MS" w:cs="Arial"/>
                <w:spacing w:val="-1"/>
                <w:sz w:val="24"/>
                <w:szCs w:val="24"/>
              </w:rPr>
              <w:t>modificare</w:t>
            </w:r>
            <w:proofErr w:type="spellEnd"/>
            <w:r w:rsidRPr="00D45612">
              <w:rPr>
                <w:rFonts w:ascii="Trebuchet MS" w:eastAsia="Arial" w:hAnsi="Trebuchet MS" w:cs="Arial"/>
                <w:spacing w:val="-1"/>
                <w:sz w:val="24"/>
                <w:szCs w:val="24"/>
              </w:rPr>
              <w:t xml:space="preserve"> </w:t>
            </w:r>
            <w:proofErr w:type="spellStart"/>
            <w:r w:rsidRPr="00D45612">
              <w:rPr>
                <w:rFonts w:ascii="Trebuchet MS" w:eastAsia="Arial" w:hAnsi="Trebuchet MS" w:cs="Arial"/>
                <w:spacing w:val="-1"/>
                <w:sz w:val="24"/>
                <w:szCs w:val="24"/>
              </w:rPr>
              <w:t>substanțială</w:t>
            </w:r>
            <w:proofErr w:type="spellEnd"/>
            <w:r w:rsidRPr="00D45612">
              <w:rPr>
                <w:rFonts w:ascii="Trebuchet MS" w:eastAsia="Arial" w:hAnsi="Trebuchet MS" w:cs="Arial"/>
                <w:spacing w:val="-1"/>
                <w:sz w:val="24"/>
                <w:szCs w:val="24"/>
              </w:rPr>
              <w:t xml:space="preserve"> care </w:t>
            </w:r>
            <w:proofErr w:type="spellStart"/>
            <w:r w:rsidRPr="00D45612">
              <w:rPr>
                <w:rFonts w:ascii="Trebuchet MS" w:eastAsia="Arial" w:hAnsi="Trebuchet MS" w:cs="Arial"/>
                <w:spacing w:val="-1"/>
                <w:sz w:val="24"/>
                <w:szCs w:val="24"/>
              </w:rPr>
              <w:t>afectează</w:t>
            </w:r>
            <w:proofErr w:type="spellEnd"/>
            <w:r w:rsidRPr="00D45612">
              <w:rPr>
                <w:rFonts w:ascii="Trebuchet MS" w:eastAsia="Arial" w:hAnsi="Trebuchet MS" w:cs="Arial"/>
                <w:spacing w:val="-1"/>
                <w:sz w:val="24"/>
                <w:szCs w:val="24"/>
              </w:rPr>
              <w:t xml:space="preserve"> natura, </w:t>
            </w:r>
            <w:proofErr w:type="spellStart"/>
            <w:r w:rsidRPr="00D45612">
              <w:rPr>
                <w:rFonts w:ascii="Trebuchet MS" w:eastAsia="Arial" w:hAnsi="Trebuchet MS" w:cs="Arial"/>
                <w:spacing w:val="-1"/>
                <w:sz w:val="24"/>
                <w:szCs w:val="24"/>
              </w:rPr>
              <w:t>obiectivele</w:t>
            </w:r>
            <w:proofErr w:type="spellEnd"/>
            <w:r w:rsidRPr="00D45612">
              <w:rPr>
                <w:rFonts w:ascii="Trebuchet MS" w:eastAsia="Arial" w:hAnsi="Trebuchet MS" w:cs="Arial"/>
                <w:spacing w:val="-1"/>
                <w:sz w:val="24"/>
                <w:szCs w:val="24"/>
              </w:rPr>
              <w:t xml:space="preserve"> </w:t>
            </w:r>
            <w:proofErr w:type="spellStart"/>
            <w:r w:rsidRPr="00D45612">
              <w:rPr>
                <w:rFonts w:ascii="Trebuchet MS" w:eastAsia="Arial" w:hAnsi="Trebuchet MS" w:cs="Arial"/>
                <w:spacing w:val="-1"/>
                <w:sz w:val="24"/>
                <w:szCs w:val="24"/>
              </w:rPr>
              <w:t>sau</w:t>
            </w:r>
            <w:proofErr w:type="spellEnd"/>
            <w:r w:rsidRPr="00D45612">
              <w:rPr>
                <w:rFonts w:ascii="Trebuchet MS" w:eastAsia="Arial" w:hAnsi="Trebuchet MS" w:cs="Arial"/>
                <w:spacing w:val="-1"/>
                <w:sz w:val="24"/>
                <w:szCs w:val="24"/>
              </w:rPr>
              <w:t xml:space="preserve"> </w:t>
            </w:r>
            <w:proofErr w:type="spellStart"/>
            <w:r w:rsidRPr="00D45612">
              <w:rPr>
                <w:rFonts w:ascii="Trebuchet MS" w:eastAsia="Arial" w:hAnsi="Trebuchet MS" w:cs="Arial"/>
                <w:spacing w:val="-1"/>
                <w:sz w:val="24"/>
                <w:szCs w:val="24"/>
              </w:rPr>
              <w:t>condițiile</w:t>
            </w:r>
            <w:proofErr w:type="spellEnd"/>
            <w:r w:rsidRPr="00D45612">
              <w:rPr>
                <w:rFonts w:ascii="Trebuchet MS" w:eastAsia="Arial" w:hAnsi="Trebuchet MS" w:cs="Arial"/>
                <w:spacing w:val="-1"/>
                <w:sz w:val="24"/>
                <w:szCs w:val="24"/>
              </w:rPr>
              <w:t xml:space="preserve"> de </w:t>
            </w:r>
            <w:proofErr w:type="spellStart"/>
            <w:r w:rsidRPr="00D45612">
              <w:rPr>
                <w:rFonts w:ascii="Trebuchet MS" w:eastAsia="Arial" w:hAnsi="Trebuchet MS" w:cs="Arial"/>
                <w:spacing w:val="-1"/>
                <w:sz w:val="24"/>
                <w:szCs w:val="24"/>
              </w:rPr>
              <w:t>implementare</w:t>
            </w:r>
            <w:proofErr w:type="spellEnd"/>
            <w:r w:rsidRPr="00D45612">
              <w:rPr>
                <w:rFonts w:ascii="Trebuchet MS" w:eastAsia="Arial" w:hAnsi="Trebuchet MS" w:cs="Arial"/>
                <w:spacing w:val="-1"/>
                <w:sz w:val="24"/>
                <w:szCs w:val="24"/>
              </w:rPr>
              <w:t xml:space="preserve"> </w:t>
            </w:r>
            <w:proofErr w:type="gramStart"/>
            <w:r w:rsidRPr="00D45612">
              <w:rPr>
                <w:rFonts w:ascii="Trebuchet MS" w:eastAsia="Arial" w:hAnsi="Trebuchet MS" w:cs="Arial"/>
                <w:spacing w:val="-1"/>
                <w:sz w:val="24"/>
                <w:szCs w:val="24"/>
              </w:rPr>
              <w:t>a</w:t>
            </w:r>
            <w:proofErr w:type="gramEnd"/>
            <w:r w:rsidRPr="00D45612">
              <w:rPr>
                <w:rFonts w:ascii="Trebuchet MS" w:eastAsia="Arial" w:hAnsi="Trebuchet MS" w:cs="Arial"/>
                <w:spacing w:val="-1"/>
                <w:sz w:val="24"/>
                <w:szCs w:val="24"/>
              </w:rPr>
              <w:t xml:space="preserve"> </w:t>
            </w:r>
            <w:proofErr w:type="spellStart"/>
            <w:r w:rsidRPr="00D45612">
              <w:rPr>
                <w:rFonts w:ascii="Trebuchet MS" w:eastAsia="Arial" w:hAnsi="Trebuchet MS" w:cs="Arial"/>
                <w:spacing w:val="-1"/>
                <w:sz w:val="24"/>
                <w:szCs w:val="24"/>
              </w:rPr>
              <w:t>operațiunii</w:t>
            </w:r>
            <w:proofErr w:type="spellEnd"/>
            <w:r w:rsidRPr="00D45612">
              <w:rPr>
                <w:rFonts w:ascii="Trebuchet MS" w:eastAsia="Arial" w:hAnsi="Trebuchet MS" w:cs="Arial"/>
                <w:spacing w:val="-1"/>
                <w:sz w:val="24"/>
                <w:szCs w:val="24"/>
              </w:rPr>
              <w:t xml:space="preserve"> </w:t>
            </w:r>
            <w:proofErr w:type="spellStart"/>
            <w:r w:rsidRPr="00D45612">
              <w:rPr>
                <w:rFonts w:ascii="Trebuchet MS" w:eastAsia="Arial" w:hAnsi="Trebuchet MS" w:cs="Arial"/>
                <w:spacing w:val="-1"/>
                <w:sz w:val="24"/>
                <w:szCs w:val="24"/>
              </w:rPr>
              <w:t>și</w:t>
            </w:r>
            <w:proofErr w:type="spellEnd"/>
            <w:r w:rsidRPr="00D45612">
              <w:rPr>
                <w:rFonts w:ascii="Trebuchet MS" w:eastAsia="Arial" w:hAnsi="Trebuchet MS" w:cs="Arial"/>
                <w:spacing w:val="-1"/>
                <w:sz w:val="24"/>
                <w:szCs w:val="24"/>
              </w:rPr>
              <w:t xml:space="preserve"> care </w:t>
            </w:r>
            <w:proofErr w:type="spellStart"/>
            <w:r w:rsidRPr="00D45612">
              <w:rPr>
                <w:rFonts w:ascii="Trebuchet MS" w:eastAsia="Arial" w:hAnsi="Trebuchet MS" w:cs="Arial"/>
                <w:spacing w:val="-1"/>
                <w:sz w:val="24"/>
                <w:szCs w:val="24"/>
              </w:rPr>
              <w:t>ar</w:t>
            </w:r>
            <w:proofErr w:type="spellEnd"/>
            <w:r w:rsidRPr="00D45612">
              <w:rPr>
                <w:rFonts w:ascii="Trebuchet MS" w:eastAsia="Arial" w:hAnsi="Trebuchet MS" w:cs="Arial"/>
                <w:spacing w:val="-1"/>
                <w:sz w:val="24"/>
                <w:szCs w:val="24"/>
              </w:rPr>
              <w:t xml:space="preserve"> conduce la </w:t>
            </w:r>
            <w:proofErr w:type="spellStart"/>
            <w:r w:rsidRPr="00D45612">
              <w:rPr>
                <w:rFonts w:ascii="Trebuchet MS" w:eastAsia="Arial" w:hAnsi="Trebuchet MS" w:cs="Arial"/>
                <w:spacing w:val="-1"/>
                <w:sz w:val="24"/>
                <w:szCs w:val="24"/>
              </w:rPr>
              <w:t>subminarea</w:t>
            </w:r>
            <w:proofErr w:type="spellEnd"/>
            <w:r w:rsidRPr="00D45612">
              <w:rPr>
                <w:rFonts w:ascii="Trebuchet MS" w:eastAsia="Arial" w:hAnsi="Trebuchet MS" w:cs="Arial"/>
                <w:spacing w:val="-1"/>
                <w:sz w:val="24"/>
                <w:szCs w:val="24"/>
              </w:rPr>
              <w:t xml:space="preserve"> </w:t>
            </w:r>
            <w:proofErr w:type="spellStart"/>
            <w:r w:rsidRPr="00D45612">
              <w:rPr>
                <w:rFonts w:ascii="Trebuchet MS" w:eastAsia="Arial" w:hAnsi="Trebuchet MS" w:cs="Arial"/>
                <w:spacing w:val="-1"/>
                <w:sz w:val="24"/>
                <w:szCs w:val="24"/>
              </w:rPr>
              <w:t>obiectivelor</w:t>
            </w:r>
            <w:proofErr w:type="spellEnd"/>
            <w:r w:rsidRPr="00D45612">
              <w:rPr>
                <w:rFonts w:ascii="Trebuchet MS" w:eastAsia="Arial" w:hAnsi="Trebuchet MS" w:cs="Arial"/>
                <w:spacing w:val="-1"/>
                <w:sz w:val="24"/>
                <w:szCs w:val="24"/>
              </w:rPr>
              <w:t xml:space="preserve"> </w:t>
            </w:r>
            <w:proofErr w:type="spellStart"/>
            <w:r w:rsidRPr="00D45612">
              <w:rPr>
                <w:rFonts w:ascii="Trebuchet MS" w:eastAsia="Arial" w:hAnsi="Trebuchet MS" w:cs="Arial"/>
                <w:spacing w:val="-1"/>
                <w:sz w:val="24"/>
                <w:szCs w:val="24"/>
              </w:rPr>
              <w:t>inițiale</w:t>
            </w:r>
            <w:proofErr w:type="spellEnd"/>
            <w:r w:rsidRPr="00D45612">
              <w:rPr>
                <w:rFonts w:ascii="Trebuchet MS" w:eastAsia="Arial" w:hAnsi="Trebuchet MS" w:cs="Arial"/>
                <w:spacing w:val="-1"/>
                <w:sz w:val="24"/>
                <w:szCs w:val="24"/>
              </w:rPr>
              <w:t xml:space="preserve"> ale </w:t>
            </w:r>
            <w:proofErr w:type="spellStart"/>
            <w:r w:rsidRPr="00D45612">
              <w:rPr>
                <w:rFonts w:ascii="Trebuchet MS" w:eastAsia="Arial" w:hAnsi="Trebuchet MS" w:cs="Arial"/>
                <w:spacing w:val="-1"/>
                <w:sz w:val="24"/>
                <w:szCs w:val="24"/>
              </w:rPr>
              <w:t>acesteia</w:t>
            </w:r>
            <w:proofErr w:type="spellEnd"/>
            <w:r w:rsidRPr="00D45612">
              <w:rPr>
                <w:rFonts w:ascii="Trebuchet MS" w:eastAsia="Arial" w:hAnsi="Trebuchet MS" w:cs="Arial"/>
                <w:spacing w:val="-1"/>
                <w:sz w:val="24"/>
                <w:szCs w:val="24"/>
              </w:rPr>
              <w:t>.</w:t>
            </w:r>
          </w:p>
        </w:tc>
      </w:tr>
    </w:tbl>
    <w:p w14:paraId="440B699F" w14:textId="04DFCBDC" w:rsidR="00531C07" w:rsidRPr="00D45612" w:rsidRDefault="00531C07" w:rsidP="00531C07">
      <w:pPr>
        <w:rPr>
          <w:rFonts w:ascii="Trebuchet MS" w:eastAsia="Arial" w:hAnsi="Trebuchet MS"/>
          <w:b/>
          <w:spacing w:val="-6"/>
          <w:sz w:val="24"/>
          <w:szCs w:val="24"/>
          <w:lang w:val="ro-RO"/>
        </w:rPr>
      </w:pPr>
    </w:p>
    <w:p w14:paraId="0D1FAEA2" w14:textId="276C624D" w:rsidR="00E50D77" w:rsidRPr="00D45612" w:rsidRDefault="00BF4880" w:rsidP="00295F47">
      <w:pPr>
        <w:rPr>
          <w:rFonts w:ascii="Trebuchet MS" w:eastAsia="Arial" w:hAnsi="Trebuchet MS"/>
          <w:sz w:val="24"/>
          <w:szCs w:val="24"/>
          <w:lang w:val="ro-RO"/>
        </w:rPr>
      </w:pPr>
      <w:r w:rsidRPr="00D45612">
        <w:rPr>
          <w:rFonts w:ascii="Trebuchet MS" w:eastAsia="Arial" w:hAnsi="Trebuchet MS"/>
          <w:b/>
          <w:spacing w:val="-6"/>
          <w:sz w:val="24"/>
          <w:szCs w:val="24"/>
          <w:lang w:val="ro-RO"/>
        </w:rPr>
        <w:t>A</w:t>
      </w:r>
      <w:r w:rsidRPr="00D45612">
        <w:rPr>
          <w:rFonts w:ascii="Trebuchet MS" w:eastAsia="Arial" w:hAnsi="Trebuchet MS"/>
          <w:b/>
          <w:sz w:val="24"/>
          <w:szCs w:val="24"/>
          <w:lang w:val="ro-RO"/>
        </w:rPr>
        <w:t>r</w:t>
      </w:r>
      <w:r w:rsidRPr="00D45612">
        <w:rPr>
          <w:rFonts w:ascii="Trebuchet MS" w:eastAsia="Arial" w:hAnsi="Trebuchet MS"/>
          <w:b/>
          <w:spacing w:val="1"/>
          <w:sz w:val="24"/>
          <w:szCs w:val="24"/>
          <w:lang w:val="ro-RO"/>
        </w:rPr>
        <w:t>ti</w:t>
      </w:r>
      <w:r w:rsidRPr="00D45612">
        <w:rPr>
          <w:rFonts w:ascii="Trebuchet MS" w:eastAsia="Arial" w:hAnsi="Trebuchet MS"/>
          <w:b/>
          <w:sz w:val="24"/>
          <w:szCs w:val="24"/>
          <w:lang w:val="ro-RO"/>
        </w:rPr>
        <w:t>co</w:t>
      </w:r>
      <w:r w:rsidRPr="00D45612">
        <w:rPr>
          <w:rFonts w:ascii="Trebuchet MS" w:eastAsia="Arial" w:hAnsi="Trebuchet MS"/>
          <w:b/>
          <w:spacing w:val="1"/>
          <w:sz w:val="24"/>
          <w:szCs w:val="24"/>
          <w:lang w:val="ro-RO"/>
        </w:rPr>
        <w:t>l</w:t>
      </w:r>
      <w:r w:rsidRPr="00D45612">
        <w:rPr>
          <w:rFonts w:ascii="Trebuchet MS" w:eastAsia="Arial" w:hAnsi="Trebuchet MS"/>
          <w:b/>
          <w:sz w:val="24"/>
          <w:szCs w:val="24"/>
          <w:lang w:val="ro-RO"/>
        </w:rPr>
        <w:t>ul</w:t>
      </w:r>
      <w:r w:rsidRPr="00D45612">
        <w:rPr>
          <w:rFonts w:ascii="Trebuchet MS" w:eastAsia="Arial" w:hAnsi="Trebuchet MS"/>
          <w:b/>
          <w:spacing w:val="2"/>
          <w:sz w:val="24"/>
          <w:szCs w:val="24"/>
          <w:lang w:val="ro-RO"/>
        </w:rPr>
        <w:t xml:space="preserve"> </w:t>
      </w:r>
      <w:r w:rsidRPr="00D45612">
        <w:rPr>
          <w:rFonts w:ascii="Trebuchet MS" w:eastAsia="Arial" w:hAnsi="Trebuchet MS"/>
          <w:b/>
          <w:sz w:val="24"/>
          <w:szCs w:val="24"/>
          <w:lang w:val="ro-RO"/>
        </w:rPr>
        <w:t>3</w:t>
      </w:r>
      <w:r w:rsidRPr="00D45612">
        <w:rPr>
          <w:rFonts w:ascii="Trebuchet MS" w:eastAsia="Arial" w:hAnsi="Trebuchet MS"/>
          <w:b/>
          <w:spacing w:val="3"/>
          <w:sz w:val="24"/>
          <w:szCs w:val="24"/>
          <w:lang w:val="ro-RO"/>
        </w:rPr>
        <w:t xml:space="preserve"> </w:t>
      </w:r>
      <w:r w:rsidRPr="00D45612">
        <w:rPr>
          <w:rFonts w:ascii="Trebuchet MS" w:eastAsia="Arial" w:hAnsi="Trebuchet MS"/>
          <w:b/>
          <w:sz w:val="24"/>
          <w:szCs w:val="24"/>
          <w:lang w:val="ro-RO"/>
        </w:rPr>
        <w:t>–</w:t>
      </w:r>
      <w:r w:rsidRPr="00D45612">
        <w:rPr>
          <w:rFonts w:ascii="Trebuchet MS" w:eastAsia="Arial" w:hAnsi="Trebuchet MS"/>
          <w:b/>
          <w:spacing w:val="-1"/>
          <w:sz w:val="24"/>
          <w:szCs w:val="24"/>
          <w:lang w:val="ro-RO"/>
        </w:rPr>
        <w:t xml:space="preserve"> V</w:t>
      </w:r>
      <w:r w:rsidRPr="00D45612">
        <w:rPr>
          <w:rFonts w:ascii="Trebuchet MS" w:eastAsia="Arial" w:hAnsi="Trebuchet MS"/>
          <w:b/>
          <w:sz w:val="24"/>
          <w:szCs w:val="24"/>
          <w:lang w:val="ro-RO"/>
        </w:rPr>
        <w:t>a</w:t>
      </w:r>
      <w:r w:rsidRPr="00D45612">
        <w:rPr>
          <w:rFonts w:ascii="Trebuchet MS" w:eastAsia="Arial" w:hAnsi="Trebuchet MS"/>
          <w:b/>
          <w:spacing w:val="1"/>
          <w:sz w:val="24"/>
          <w:szCs w:val="24"/>
          <w:lang w:val="ro-RO"/>
        </w:rPr>
        <w:t>l</w:t>
      </w:r>
      <w:r w:rsidRPr="00D45612">
        <w:rPr>
          <w:rFonts w:ascii="Trebuchet MS" w:eastAsia="Arial" w:hAnsi="Trebuchet MS"/>
          <w:b/>
          <w:sz w:val="24"/>
          <w:szCs w:val="24"/>
          <w:lang w:val="ro-RO"/>
        </w:rPr>
        <w:t>o</w:t>
      </w:r>
      <w:r w:rsidRPr="00D45612">
        <w:rPr>
          <w:rFonts w:ascii="Trebuchet MS" w:eastAsia="Arial" w:hAnsi="Trebuchet MS"/>
          <w:b/>
          <w:spacing w:val="-3"/>
          <w:sz w:val="24"/>
          <w:szCs w:val="24"/>
          <w:lang w:val="ro-RO"/>
        </w:rPr>
        <w:t>a</w:t>
      </w:r>
      <w:r w:rsidRPr="00D45612">
        <w:rPr>
          <w:rFonts w:ascii="Trebuchet MS" w:eastAsia="Arial" w:hAnsi="Trebuchet MS"/>
          <w:b/>
          <w:sz w:val="24"/>
          <w:szCs w:val="24"/>
          <w:lang w:val="ro-RO"/>
        </w:rPr>
        <w:t>rea</w:t>
      </w:r>
      <w:r w:rsidRPr="00D45612">
        <w:rPr>
          <w:rFonts w:ascii="Trebuchet MS" w:eastAsia="Arial" w:hAnsi="Trebuchet MS"/>
          <w:b/>
          <w:spacing w:val="1"/>
          <w:sz w:val="24"/>
          <w:szCs w:val="24"/>
          <w:lang w:val="ro-RO"/>
        </w:rPr>
        <w:t xml:space="preserve"> </w:t>
      </w:r>
      <w:r w:rsidRPr="00D45612">
        <w:rPr>
          <w:rFonts w:ascii="Trebuchet MS" w:eastAsia="Arial" w:hAnsi="Trebuchet MS"/>
          <w:b/>
          <w:spacing w:val="-3"/>
          <w:sz w:val="24"/>
          <w:szCs w:val="24"/>
          <w:lang w:val="ro-RO"/>
        </w:rPr>
        <w:t>c</w:t>
      </w:r>
      <w:r w:rsidRPr="00D45612">
        <w:rPr>
          <w:rFonts w:ascii="Trebuchet MS" w:eastAsia="Arial" w:hAnsi="Trebuchet MS"/>
          <w:b/>
          <w:sz w:val="24"/>
          <w:szCs w:val="24"/>
          <w:lang w:val="ro-RO"/>
        </w:rPr>
        <w:t>on</w:t>
      </w:r>
      <w:r w:rsidRPr="00D45612">
        <w:rPr>
          <w:rFonts w:ascii="Trebuchet MS" w:eastAsia="Arial" w:hAnsi="Trebuchet MS"/>
          <w:b/>
          <w:spacing w:val="1"/>
          <w:sz w:val="24"/>
          <w:szCs w:val="24"/>
          <w:lang w:val="ro-RO"/>
        </w:rPr>
        <w:t>t</w:t>
      </w:r>
      <w:r w:rsidRPr="00D45612">
        <w:rPr>
          <w:rFonts w:ascii="Trebuchet MS" w:eastAsia="Arial" w:hAnsi="Trebuchet MS"/>
          <w:b/>
          <w:sz w:val="24"/>
          <w:szCs w:val="24"/>
          <w:lang w:val="ro-RO"/>
        </w:rPr>
        <w:t>rac</w:t>
      </w:r>
      <w:r w:rsidRPr="00D45612">
        <w:rPr>
          <w:rFonts w:ascii="Trebuchet MS" w:eastAsia="Arial" w:hAnsi="Trebuchet MS"/>
          <w:b/>
          <w:spacing w:val="1"/>
          <w:sz w:val="24"/>
          <w:szCs w:val="24"/>
          <w:lang w:val="ro-RO"/>
        </w:rPr>
        <w:t>t</w:t>
      </w:r>
      <w:r w:rsidRPr="00D45612">
        <w:rPr>
          <w:rFonts w:ascii="Trebuchet MS" w:eastAsia="Arial" w:hAnsi="Trebuchet MS"/>
          <w:b/>
          <w:spacing w:val="-3"/>
          <w:sz w:val="24"/>
          <w:szCs w:val="24"/>
          <w:lang w:val="ro-RO"/>
        </w:rPr>
        <w:t>u</w:t>
      </w:r>
      <w:r w:rsidRPr="00D45612">
        <w:rPr>
          <w:rFonts w:ascii="Trebuchet MS" w:eastAsia="Arial" w:hAnsi="Trebuchet MS"/>
          <w:b/>
          <w:spacing w:val="1"/>
          <w:sz w:val="24"/>
          <w:szCs w:val="24"/>
          <w:lang w:val="ro-RO"/>
        </w:rPr>
        <w:t>l</w:t>
      </w:r>
      <w:r w:rsidRPr="00D45612">
        <w:rPr>
          <w:rFonts w:ascii="Trebuchet MS" w:eastAsia="Arial" w:hAnsi="Trebuchet MS"/>
          <w:b/>
          <w:sz w:val="24"/>
          <w:szCs w:val="24"/>
          <w:lang w:val="ro-RO"/>
        </w:rPr>
        <w:t>ui</w:t>
      </w:r>
    </w:p>
    <w:p w14:paraId="137B2D68" w14:textId="77777777" w:rsidR="00E50D77" w:rsidRPr="00D45612" w:rsidRDefault="00E50D77">
      <w:pPr>
        <w:spacing w:before="6" w:line="160" w:lineRule="exact"/>
        <w:rPr>
          <w:rFonts w:ascii="Trebuchet MS" w:hAnsi="Trebuchet MS"/>
          <w:sz w:val="24"/>
          <w:szCs w:val="24"/>
          <w:lang w:val="ro-RO"/>
        </w:rPr>
      </w:pPr>
    </w:p>
    <w:p w14:paraId="7789BD3A" w14:textId="77777777" w:rsidR="00E50D77" w:rsidRPr="00D45612" w:rsidRDefault="00E50D77">
      <w:pPr>
        <w:spacing w:line="200" w:lineRule="exact"/>
        <w:rPr>
          <w:rFonts w:ascii="Trebuchet MS" w:hAnsi="Trebuchet MS"/>
          <w:sz w:val="24"/>
          <w:szCs w:val="24"/>
          <w:lang w:val="ro-RO"/>
        </w:rPr>
      </w:pPr>
    </w:p>
    <w:p w14:paraId="6F9157B8" w14:textId="76202E95" w:rsidR="009A69D3" w:rsidRPr="00D45612" w:rsidRDefault="00BF4880" w:rsidP="004C553D">
      <w:pPr>
        <w:pStyle w:val="ListParagraph"/>
        <w:numPr>
          <w:ilvl w:val="0"/>
          <w:numId w:val="17"/>
        </w:numPr>
        <w:jc w:val="both"/>
        <w:rPr>
          <w:rFonts w:ascii="Trebuchet MS" w:eastAsia="Arial" w:hAnsi="Trebuchet MS"/>
          <w:sz w:val="24"/>
          <w:szCs w:val="24"/>
          <w:lang w:val="ro-RO"/>
        </w:rPr>
      </w:pPr>
      <w:r w:rsidRPr="00D45612">
        <w:rPr>
          <w:rFonts w:ascii="Trebuchet MS" w:eastAsia="Arial" w:hAnsi="Trebuchet MS"/>
          <w:spacing w:val="-1"/>
          <w:sz w:val="24"/>
          <w:szCs w:val="24"/>
          <w:lang w:val="ro-RO"/>
        </w:rPr>
        <w:t>V</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oa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 xml:space="preserve">ea </w:t>
      </w:r>
      <w:r w:rsidRPr="00D45612">
        <w:rPr>
          <w:rFonts w:ascii="Trebuchet MS" w:eastAsia="Arial" w:hAnsi="Trebuchet MS"/>
          <w:spacing w:val="29"/>
          <w:sz w:val="24"/>
          <w:szCs w:val="24"/>
          <w:lang w:val="ro-RO"/>
        </w:rPr>
        <w:t xml:space="preserve"> </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o</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 xml:space="preserve">ă </w:t>
      </w:r>
      <w:r w:rsidRPr="00D45612">
        <w:rPr>
          <w:rFonts w:ascii="Trebuchet MS" w:eastAsia="Arial" w:hAnsi="Trebuchet MS"/>
          <w:spacing w:val="29"/>
          <w:sz w:val="24"/>
          <w:szCs w:val="24"/>
          <w:lang w:val="ro-RO"/>
        </w:rPr>
        <w:t xml:space="preserve"> </w:t>
      </w:r>
      <w:r w:rsidRPr="00D45612">
        <w:rPr>
          <w:rFonts w:ascii="Trebuchet MS" w:eastAsia="Arial" w:hAnsi="Trebuchet MS"/>
          <w:sz w:val="24"/>
          <w:szCs w:val="24"/>
          <w:lang w:val="ro-RO"/>
        </w:rPr>
        <w:t xml:space="preserve">a </w:t>
      </w:r>
      <w:r w:rsidRPr="00D45612">
        <w:rPr>
          <w:rFonts w:ascii="Trebuchet MS" w:eastAsia="Arial" w:hAnsi="Trebuchet MS"/>
          <w:spacing w:val="29"/>
          <w:sz w:val="24"/>
          <w:szCs w:val="24"/>
          <w:lang w:val="ro-RO"/>
        </w:rPr>
        <w:t xml:space="preserve"> </w:t>
      </w:r>
      <w:r w:rsidRPr="00D45612">
        <w:rPr>
          <w:rFonts w:ascii="Trebuchet MS" w:eastAsia="Arial" w:hAnsi="Trebuchet MS"/>
          <w:spacing w:val="-1"/>
          <w:sz w:val="24"/>
          <w:szCs w:val="24"/>
          <w:lang w:val="ro-RO"/>
        </w:rPr>
        <w:t>C</w:t>
      </w:r>
      <w:r w:rsidRPr="00D45612">
        <w:rPr>
          <w:rFonts w:ascii="Trebuchet MS" w:eastAsia="Arial" w:hAnsi="Trebuchet MS"/>
          <w:sz w:val="24"/>
          <w:szCs w:val="24"/>
          <w:lang w:val="ro-RO"/>
        </w:rPr>
        <w:t>on</w:t>
      </w:r>
      <w:r w:rsidRPr="00D45612">
        <w:rPr>
          <w:rFonts w:ascii="Trebuchet MS" w:eastAsia="Arial" w:hAnsi="Trebuchet MS"/>
          <w:spacing w:val="1"/>
          <w:sz w:val="24"/>
          <w:szCs w:val="24"/>
          <w:lang w:val="ro-RO"/>
        </w:rPr>
        <w:t>tr</w:t>
      </w:r>
      <w:r w:rsidRPr="00D45612">
        <w:rPr>
          <w:rFonts w:ascii="Trebuchet MS" w:eastAsia="Arial" w:hAnsi="Trebuchet MS"/>
          <w:sz w:val="24"/>
          <w:szCs w:val="24"/>
          <w:lang w:val="ro-RO"/>
        </w:rPr>
        <w:t>a</w:t>
      </w:r>
      <w:r w:rsidRPr="00D45612">
        <w:rPr>
          <w:rFonts w:ascii="Trebuchet MS" w:eastAsia="Arial" w:hAnsi="Trebuchet MS"/>
          <w:spacing w:val="-2"/>
          <w:sz w:val="24"/>
          <w:szCs w:val="24"/>
          <w:lang w:val="ro-RO"/>
        </w:rPr>
        <w:t>c</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u</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 xml:space="preserve">ui </w:t>
      </w:r>
      <w:r w:rsidRPr="00D45612">
        <w:rPr>
          <w:rFonts w:ascii="Trebuchet MS" w:eastAsia="Arial" w:hAnsi="Trebuchet MS"/>
          <w:spacing w:val="28"/>
          <w:sz w:val="24"/>
          <w:szCs w:val="24"/>
          <w:lang w:val="ro-RO"/>
        </w:rPr>
        <w:t xml:space="preserve"> </w:t>
      </w:r>
      <w:r w:rsidRPr="00D45612">
        <w:rPr>
          <w:rFonts w:ascii="Trebuchet MS" w:eastAsia="Arial" w:hAnsi="Trebuchet MS"/>
          <w:sz w:val="24"/>
          <w:szCs w:val="24"/>
          <w:lang w:val="ro-RO"/>
        </w:rPr>
        <w:t xml:space="preserve">de </w:t>
      </w:r>
      <w:r w:rsidRPr="00D45612">
        <w:rPr>
          <w:rFonts w:ascii="Trebuchet MS" w:eastAsia="Arial" w:hAnsi="Trebuchet MS"/>
          <w:spacing w:val="29"/>
          <w:sz w:val="24"/>
          <w:szCs w:val="24"/>
          <w:lang w:val="ro-RO"/>
        </w:rPr>
        <w:t xml:space="preserve"> </w:t>
      </w:r>
      <w:r w:rsidRPr="00D45612">
        <w:rPr>
          <w:rFonts w:ascii="Trebuchet MS" w:eastAsia="Arial" w:hAnsi="Trebuchet MS"/>
          <w:sz w:val="24"/>
          <w:szCs w:val="24"/>
          <w:lang w:val="ro-RO"/>
        </w:rPr>
        <w:t>F</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na</w:t>
      </w:r>
      <w:r w:rsidRPr="00D45612">
        <w:rPr>
          <w:rFonts w:ascii="Trebuchet MS" w:eastAsia="Arial" w:hAnsi="Trebuchet MS"/>
          <w:spacing w:val="-1"/>
          <w:sz w:val="24"/>
          <w:szCs w:val="24"/>
          <w:lang w:val="ro-RO"/>
        </w:rPr>
        <w:t>n</w:t>
      </w:r>
      <w:r w:rsidRPr="00D45612">
        <w:rPr>
          <w:rFonts w:ascii="Trebuchet MS" w:eastAsia="Arial" w:hAnsi="Trebuchet MS"/>
          <w:spacing w:val="1"/>
          <w:sz w:val="24"/>
          <w:szCs w:val="24"/>
          <w:lang w:val="ro-RO"/>
        </w:rPr>
        <w:t>ț</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 xml:space="preserve">e </w:t>
      </w:r>
      <w:r w:rsidRPr="00D45612">
        <w:rPr>
          <w:rFonts w:ascii="Trebuchet MS" w:eastAsia="Arial" w:hAnsi="Trebuchet MS"/>
          <w:spacing w:val="27"/>
          <w:sz w:val="24"/>
          <w:szCs w:val="24"/>
          <w:lang w:val="ro-RO"/>
        </w:rPr>
        <w:t xml:space="preserve"> </w:t>
      </w:r>
      <w:r w:rsidRPr="00D45612">
        <w:rPr>
          <w:rFonts w:ascii="Trebuchet MS" w:eastAsia="Arial" w:hAnsi="Trebuchet MS"/>
          <w:sz w:val="24"/>
          <w:szCs w:val="24"/>
          <w:lang w:val="ro-RO"/>
        </w:rPr>
        <w:t>es</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 xml:space="preserve">e </w:t>
      </w:r>
      <w:r w:rsidRPr="00D45612">
        <w:rPr>
          <w:rFonts w:ascii="Trebuchet MS" w:eastAsia="Arial" w:hAnsi="Trebuchet MS"/>
          <w:spacing w:val="29"/>
          <w:sz w:val="24"/>
          <w:szCs w:val="24"/>
          <w:lang w:val="ro-RO"/>
        </w:rPr>
        <w:t xml:space="preserve"> </w:t>
      </w:r>
      <w:r w:rsidRPr="00D45612">
        <w:rPr>
          <w:rFonts w:ascii="Trebuchet MS" w:eastAsia="Arial" w:hAnsi="Trebuchet MS"/>
          <w:sz w:val="24"/>
          <w:szCs w:val="24"/>
          <w:lang w:val="ro-RO"/>
        </w:rPr>
        <w:t xml:space="preserve">de </w:t>
      </w:r>
      <w:r w:rsidRPr="00D45612">
        <w:rPr>
          <w:rFonts w:ascii="Trebuchet MS" w:eastAsia="Arial" w:hAnsi="Trebuchet MS"/>
          <w:spacing w:val="29"/>
          <w:sz w:val="24"/>
          <w:szCs w:val="24"/>
          <w:lang w:val="ro-RO"/>
        </w:rPr>
        <w:t xml:space="preserve"> </w:t>
      </w:r>
      <w:bookmarkStart w:id="6" w:name="_Hlk80872886"/>
      <w:r w:rsidR="00BD1C56" w:rsidRPr="00D45612">
        <w:rPr>
          <w:rFonts w:ascii="Trebuchet MS" w:eastAsia="Arial" w:hAnsi="Trebuchet MS"/>
          <w:b/>
          <w:bCs/>
          <w:spacing w:val="-1"/>
          <w:sz w:val="24"/>
          <w:szCs w:val="24"/>
          <w:lang w:val="ro-RO"/>
        </w:rPr>
        <w:t>..................</w:t>
      </w:r>
      <w:r w:rsidR="00C329D4" w:rsidRPr="00D45612">
        <w:rPr>
          <w:rFonts w:ascii="Trebuchet MS" w:eastAsia="Arial" w:hAnsi="Trebuchet MS"/>
          <w:b/>
          <w:bCs/>
          <w:sz w:val="24"/>
          <w:szCs w:val="24"/>
          <w:lang w:val="ro-RO"/>
        </w:rPr>
        <w:t xml:space="preserve"> </w:t>
      </w:r>
      <w:r w:rsidR="00554659" w:rsidRPr="00D45612">
        <w:rPr>
          <w:rFonts w:ascii="Trebuchet MS" w:eastAsia="Arial" w:hAnsi="Trebuchet MS"/>
          <w:b/>
          <w:bCs/>
          <w:spacing w:val="-1"/>
          <w:sz w:val="24"/>
          <w:szCs w:val="24"/>
          <w:lang w:val="ro-RO"/>
        </w:rPr>
        <w:t>L</w:t>
      </w:r>
      <w:r w:rsidR="00554659" w:rsidRPr="00D45612">
        <w:rPr>
          <w:rFonts w:ascii="Trebuchet MS" w:eastAsia="Arial" w:hAnsi="Trebuchet MS"/>
          <w:b/>
          <w:bCs/>
          <w:sz w:val="24"/>
          <w:szCs w:val="24"/>
          <w:lang w:val="ro-RO"/>
        </w:rPr>
        <w:t xml:space="preserve">EI </w:t>
      </w:r>
      <w:bookmarkEnd w:id="6"/>
      <w:r w:rsidRPr="00D45612">
        <w:rPr>
          <w:rFonts w:ascii="Trebuchet MS" w:eastAsia="Arial" w:hAnsi="Trebuchet MS"/>
          <w:spacing w:val="1"/>
          <w:sz w:val="24"/>
          <w:szCs w:val="24"/>
          <w:lang w:val="ro-RO"/>
        </w:rPr>
        <w:t>(</w:t>
      </w:r>
      <w:r w:rsidR="00BD1C56" w:rsidRPr="00D45612">
        <w:rPr>
          <w:rFonts w:ascii="Trebuchet MS" w:eastAsia="Arial" w:hAnsi="Trebuchet MS"/>
          <w:i/>
          <w:sz w:val="24"/>
          <w:szCs w:val="24"/>
          <w:lang w:val="ro-RO"/>
        </w:rPr>
        <w:t>va</w:t>
      </w:r>
      <w:r w:rsidR="00BD1C56" w:rsidRPr="00D45612">
        <w:rPr>
          <w:rFonts w:ascii="Trebuchet MS" w:eastAsia="Arial" w:hAnsi="Trebuchet MS"/>
          <w:i/>
          <w:spacing w:val="-1"/>
          <w:sz w:val="24"/>
          <w:szCs w:val="24"/>
          <w:lang w:val="ro-RO"/>
        </w:rPr>
        <w:t>l</w:t>
      </w:r>
      <w:r w:rsidR="00BD1C56" w:rsidRPr="00D45612">
        <w:rPr>
          <w:rFonts w:ascii="Trebuchet MS" w:eastAsia="Arial" w:hAnsi="Trebuchet MS"/>
          <w:i/>
          <w:sz w:val="24"/>
          <w:szCs w:val="24"/>
          <w:lang w:val="ro-RO"/>
        </w:rPr>
        <w:t>oa</w:t>
      </w:r>
      <w:r w:rsidR="00BD1C56" w:rsidRPr="00D45612">
        <w:rPr>
          <w:rFonts w:ascii="Trebuchet MS" w:eastAsia="Arial" w:hAnsi="Trebuchet MS"/>
          <w:i/>
          <w:spacing w:val="1"/>
          <w:sz w:val="24"/>
          <w:szCs w:val="24"/>
          <w:lang w:val="ro-RO"/>
        </w:rPr>
        <w:t>r</w:t>
      </w:r>
      <w:r w:rsidR="00BD1C56" w:rsidRPr="00D45612">
        <w:rPr>
          <w:rFonts w:ascii="Trebuchet MS" w:eastAsia="Arial" w:hAnsi="Trebuchet MS"/>
          <w:i/>
          <w:sz w:val="24"/>
          <w:szCs w:val="24"/>
          <w:lang w:val="ro-RO"/>
        </w:rPr>
        <w:t>ea</w:t>
      </w:r>
      <w:r w:rsidR="00BD1C56" w:rsidRPr="00D45612">
        <w:rPr>
          <w:rFonts w:ascii="Trebuchet MS" w:eastAsia="Arial" w:hAnsi="Trebuchet MS"/>
          <w:i/>
          <w:spacing w:val="-2"/>
          <w:sz w:val="24"/>
          <w:szCs w:val="24"/>
          <w:lang w:val="ro-RO"/>
        </w:rPr>
        <w:t xml:space="preserve"> </w:t>
      </w:r>
      <w:r w:rsidR="00BD1C56" w:rsidRPr="00D45612">
        <w:rPr>
          <w:rFonts w:ascii="Trebuchet MS" w:eastAsia="Arial" w:hAnsi="Trebuchet MS"/>
          <w:i/>
          <w:spacing w:val="1"/>
          <w:sz w:val="24"/>
          <w:szCs w:val="24"/>
          <w:lang w:val="ro-RO"/>
        </w:rPr>
        <w:t>î</w:t>
      </w:r>
      <w:r w:rsidR="00BD1C56" w:rsidRPr="00D45612">
        <w:rPr>
          <w:rFonts w:ascii="Trebuchet MS" w:eastAsia="Arial" w:hAnsi="Trebuchet MS"/>
          <w:i/>
          <w:sz w:val="24"/>
          <w:szCs w:val="24"/>
          <w:lang w:val="ro-RO"/>
        </w:rPr>
        <w:t>n</w:t>
      </w:r>
      <w:r w:rsidR="00BD1C56" w:rsidRPr="00D45612">
        <w:rPr>
          <w:rFonts w:ascii="Trebuchet MS" w:eastAsia="Arial" w:hAnsi="Trebuchet MS"/>
          <w:i/>
          <w:spacing w:val="1"/>
          <w:sz w:val="24"/>
          <w:szCs w:val="24"/>
          <w:lang w:val="ro-RO"/>
        </w:rPr>
        <w:t xml:space="preserve"> </w:t>
      </w:r>
      <w:r w:rsidR="00BD1C56" w:rsidRPr="00D45612">
        <w:rPr>
          <w:rFonts w:ascii="Trebuchet MS" w:eastAsia="Arial" w:hAnsi="Trebuchet MS"/>
          <w:i/>
          <w:spacing w:val="-1"/>
          <w:sz w:val="24"/>
          <w:szCs w:val="24"/>
          <w:lang w:val="ro-RO"/>
        </w:rPr>
        <w:t>li</w:t>
      </w:r>
      <w:r w:rsidR="00BD1C56" w:rsidRPr="00D45612">
        <w:rPr>
          <w:rFonts w:ascii="Trebuchet MS" w:eastAsia="Arial" w:hAnsi="Trebuchet MS"/>
          <w:i/>
          <w:spacing w:val="1"/>
          <w:sz w:val="24"/>
          <w:szCs w:val="24"/>
          <w:lang w:val="ro-RO"/>
        </w:rPr>
        <w:t>t</w:t>
      </w:r>
      <w:r w:rsidR="00BD1C56" w:rsidRPr="00D45612">
        <w:rPr>
          <w:rFonts w:ascii="Trebuchet MS" w:eastAsia="Arial" w:hAnsi="Trebuchet MS"/>
          <w:i/>
          <w:spacing w:val="-3"/>
          <w:sz w:val="24"/>
          <w:szCs w:val="24"/>
          <w:lang w:val="ro-RO"/>
        </w:rPr>
        <w:t>e</w:t>
      </w:r>
      <w:r w:rsidR="00BD1C56" w:rsidRPr="00D45612">
        <w:rPr>
          <w:rFonts w:ascii="Trebuchet MS" w:eastAsia="Arial" w:hAnsi="Trebuchet MS"/>
          <w:i/>
          <w:spacing w:val="1"/>
          <w:sz w:val="24"/>
          <w:szCs w:val="24"/>
          <w:lang w:val="ro-RO"/>
        </w:rPr>
        <w:t>r</w:t>
      </w:r>
      <w:r w:rsidR="00BD1C56" w:rsidRPr="00D45612">
        <w:rPr>
          <w:rFonts w:ascii="Trebuchet MS" w:eastAsia="Arial" w:hAnsi="Trebuchet MS"/>
          <w:i/>
          <w:sz w:val="24"/>
          <w:szCs w:val="24"/>
          <w:lang w:val="ro-RO"/>
        </w:rPr>
        <w:t>e</w:t>
      </w:r>
      <w:r w:rsidR="00266A49" w:rsidRPr="00D45612">
        <w:rPr>
          <w:rFonts w:ascii="Trebuchet MS" w:eastAsia="Arial" w:hAnsi="Trebuchet MS"/>
          <w:sz w:val="24"/>
          <w:szCs w:val="24"/>
          <w:lang w:val="ro-RO"/>
        </w:rPr>
        <w:t xml:space="preserve">), </w:t>
      </w:r>
      <w:r w:rsidRPr="00D45612">
        <w:rPr>
          <w:rFonts w:ascii="Trebuchet MS" w:eastAsia="Arial" w:hAnsi="Trebuchet MS"/>
          <w:sz w:val="24"/>
          <w:szCs w:val="24"/>
          <w:lang w:val="ro-RO"/>
        </w:rPr>
        <w:t>după</w:t>
      </w:r>
      <w:r w:rsidRPr="00D45612">
        <w:rPr>
          <w:rFonts w:ascii="Trebuchet MS" w:eastAsia="Arial" w:hAnsi="Trebuchet MS"/>
          <w:spacing w:val="-4"/>
          <w:sz w:val="24"/>
          <w:szCs w:val="24"/>
          <w:lang w:val="ro-RO"/>
        </w:rPr>
        <w:t xml:space="preserve"> </w:t>
      </w:r>
      <w:r w:rsidRPr="00D45612">
        <w:rPr>
          <w:rFonts w:ascii="Trebuchet MS" w:eastAsia="Arial" w:hAnsi="Trebuchet MS"/>
          <w:sz w:val="24"/>
          <w:szCs w:val="24"/>
          <w:lang w:val="ro-RO"/>
        </w:rPr>
        <w:t>cum</w:t>
      </w:r>
      <w:r w:rsidRPr="00D45612">
        <w:rPr>
          <w:rFonts w:ascii="Trebuchet MS" w:eastAsia="Arial" w:hAnsi="Trebuchet MS"/>
          <w:spacing w:val="2"/>
          <w:sz w:val="24"/>
          <w:szCs w:val="24"/>
          <w:lang w:val="ro-RO"/>
        </w:rPr>
        <w:t xml:space="preserve"> </w:t>
      </w:r>
      <w:r w:rsidRPr="00D45612">
        <w:rPr>
          <w:rFonts w:ascii="Trebuchet MS" w:eastAsia="Arial" w:hAnsi="Trebuchet MS"/>
          <w:spacing w:val="-3"/>
          <w:sz w:val="24"/>
          <w:szCs w:val="24"/>
          <w:lang w:val="ro-RO"/>
        </w:rPr>
        <w:t>u</w:t>
      </w:r>
      <w:r w:rsidRPr="00D45612">
        <w:rPr>
          <w:rFonts w:ascii="Trebuchet MS" w:eastAsia="Arial" w:hAnsi="Trebuchet MS"/>
          <w:spacing w:val="1"/>
          <w:sz w:val="24"/>
          <w:szCs w:val="24"/>
          <w:lang w:val="ro-RO"/>
        </w:rPr>
        <w:t>rm</w:t>
      </w:r>
      <w:r w:rsidRPr="00D45612">
        <w:rPr>
          <w:rFonts w:ascii="Trebuchet MS" w:eastAsia="Arial" w:hAnsi="Trebuchet MS"/>
          <w:sz w:val="24"/>
          <w:szCs w:val="24"/>
          <w:lang w:val="ro-RO"/>
        </w:rPr>
        <w:t>ea</w:t>
      </w:r>
      <w:r w:rsidRPr="00D45612">
        <w:rPr>
          <w:rFonts w:ascii="Trebuchet MS" w:eastAsia="Arial" w:hAnsi="Trebuchet MS"/>
          <w:spacing w:val="-2"/>
          <w:sz w:val="24"/>
          <w:szCs w:val="24"/>
          <w:lang w:val="ro-RO"/>
        </w:rPr>
        <w:t>z</w:t>
      </w:r>
      <w:r w:rsidRPr="00D45612">
        <w:rPr>
          <w:rFonts w:ascii="Trebuchet MS" w:eastAsia="Arial" w:hAnsi="Trebuchet MS"/>
          <w:sz w:val="24"/>
          <w:szCs w:val="24"/>
          <w:lang w:val="ro-RO"/>
        </w:rPr>
        <w:t>ă:</w:t>
      </w:r>
    </w:p>
    <w:p w14:paraId="4BA7F666" w14:textId="77777777" w:rsidR="004C553D" w:rsidRPr="00D45612" w:rsidRDefault="004C553D" w:rsidP="004C553D">
      <w:pPr>
        <w:pStyle w:val="ListParagraph"/>
        <w:ind w:left="465"/>
        <w:jc w:val="both"/>
        <w:rPr>
          <w:rFonts w:ascii="Trebuchet MS" w:eastAsia="Arial" w:hAnsi="Trebuchet MS"/>
          <w:sz w:val="24"/>
          <w:szCs w:val="24"/>
          <w:lang w:val="ro-RO"/>
        </w:rPr>
      </w:pPr>
    </w:p>
    <w:p w14:paraId="5921C985" w14:textId="1308C0E1" w:rsidR="00FA501F" w:rsidRPr="00D45612" w:rsidRDefault="00FA501F" w:rsidP="004C553D">
      <w:pPr>
        <w:spacing w:line="240" w:lineRule="exact"/>
        <w:rPr>
          <w:rFonts w:ascii="Trebuchet MS" w:eastAsia="Arial" w:hAnsi="Trebuchet MS"/>
          <w:sz w:val="24"/>
          <w:szCs w:val="24"/>
          <w:lang w:val="ro-RO"/>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465"/>
        <w:gridCol w:w="1320"/>
        <w:gridCol w:w="1440"/>
        <w:gridCol w:w="520"/>
        <w:gridCol w:w="1190"/>
        <w:gridCol w:w="450"/>
        <w:gridCol w:w="1350"/>
        <w:gridCol w:w="450"/>
        <w:gridCol w:w="1166"/>
      </w:tblGrid>
      <w:tr w:rsidR="003A030E" w:rsidRPr="00D45612" w14:paraId="6E33F24B" w14:textId="77777777" w:rsidTr="00FB446B">
        <w:trPr>
          <w:trHeight w:val="1275"/>
          <w:jc w:val="center"/>
        </w:trPr>
        <w:tc>
          <w:tcPr>
            <w:tcW w:w="1465" w:type="dxa"/>
            <w:tcMar>
              <w:top w:w="0" w:type="dxa"/>
              <w:left w:w="15" w:type="dxa"/>
              <w:bottom w:w="0" w:type="dxa"/>
              <w:right w:w="15" w:type="dxa"/>
            </w:tcMar>
            <w:vAlign w:val="center"/>
          </w:tcPr>
          <w:p w14:paraId="23A24F53" w14:textId="77777777" w:rsidR="0012193F" w:rsidRPr="00D45612" w:rsidRDefault="0012193F" w:rsidP="003B7CC3">
            <w:pPr>
              <w:spacing w:line="276" w:lineRule="auto"/>
              <w:jc w:val="center"/>
              <w:rPr>
                <w:rFonts w:ascii="Trebuchet MS" w:hAnsi="Trebuchet MS"/>
                <w:sz w:val="22"/>
                <w:szCs w:val="22"/>
                <w:lang w:val="ro-RO"/>
              </w:rPr>
            </w:pPr>
            <w:r w:rsidRPr="00D45612">
              <w:rPr>
                <w:rFonts w:ascii="Trebuchet MS" w:hAnsi="Trebuchet MS"/>
                <w:sz w:val="22"/>
                <w:szCs w:val="22"/>
                <w:lang w:val="ro-RO"/>
              </w:rPr>
              <w:t xml:space="preserve">Valoarea totală  </w:t>
            </w:r>
          </w:p>
        </w:tc>
        <w:tc>
          <w:tcPr>
            <w:tcW w:w="1320" w:type="dxa"/>
            <w:tcMar>
              <w:top w:w="15" w:type="dxa"/>
              <w:left w:w="15" w:type="dxa"/>
              <w:bottom w:w="0" w:type="dxa"/>
              <w:right w:w="15" w:type="dxa"/>
            </w:tcMar>
            <w:vAlign w:val="center"/>
          </w:tcPr>
          <w:p w14:paraId="24C9DF3F" w14:textId="77777777" w:rsidR="0012193F" w:rsidRPr="00D45612" w:rsidRDefault="0012193F" w:rsidP="003B7CC3">
            <w:pPr>
              <w:spacing w:line="276" w:lineRule="auto"/>
              <w:jc w:val="center"/>
              <w:rPr>
                <w:rFonts w:ascii="Trebuchet MS" w:hAnsi="Trebuchet MS"/>
                <w:sz w:val="22"/>
                <w:szCs w:val="22"/>
                <w:lang w:val="ro-RO"/>
              </w:rPr>
            </w:pPr>
            <w:r w:rsidRPr="00D45612">
              <w:rPr>
                <w:rFonts w:ascii="Trebuchet MS" w:hAnsi="Trebuchet MS"/>
                <w:sz w:val="22"/>
                <w:szCs w:val="22"/>
                <w:lang w:val="ro-RO"/>
              </w:rPr>
              <w:t>Valoarea totală eligibilă</w:t>
            </w:r>
          </w:p>
        </w:tc>
        <w:tc>
          <w:tcPr>
            <w:tcW w:w="1960" w:type="dxa"/>
            <w:gridSpan w:val="2"/>
            <w:tcMar>
              <w:top w:w="0" w:type="dxa"/>
              <w:left w:w="15" w:type="dxa"/>
              <w:bottom w:w="0" w:type="dxa"/>
              <w:right w:w="15" w:type="dxa"/>
            </w:tcMar>
            <w:vAlign w:val="center"/>
          </w:tcPr>
          <w:p w14:paraId="6F864149" w14:textId="1B60649F" w:rsidR="0012193F" w:rsidRPr="00D45612" w:rsidRDefault="0012193F" w:rsidP="003B7CC3">
            <w:pPr>
              <w:spacing w:line="276" w:lineRule="auto"/>
              <w:jc w:val="center"/>
              <w:rPr>
                <w:rFonts w:ascii="Trebuchet MS" w:hAnsi="Trebuchet MS"/>
                <w:sz w:val="22"/>
                <w:szCs w:val="22"/>
                <w:lang w:val="ro-RO"/>
              </w:rPr>
            </w:pPr>
            <w:r w:rsidRPr="00D45612">
              <w:rPr>
                <w:rFonts w:ascii="Trebuchet MS" w:hAnsi="Trebuchet MS"/>
                <w:sz w:val="22"/>
                <w:szCs w:val="22"/>
                <w:lang w:val="ro-RO"/>
              </w:rPr>
              <w:t xml:space="preserve">Valoarea eligibilă nerambursabilă din  </w:t>
            </w:r>
            <w:r w:rsidR="00622348" w:rsidRPr="00D45612">
              <w:rPr>
                <w:rFonts w:ascii="Trebuchet MS" w:hAnsi="Trebuchet MS"/>
                <w:sz w:val="22"/>
                <w:szCs w:val="22"/>
                <w:lang w:val="ro-RO"/>
              </w:rPr>
              <w:t>FEDR/FSE+/FC/FTJ</w:t>
            </w:r>
          </w:p>
        </w:tc>
        <w:tc>
          <w:tcPr>
            <w:tcW w:w="1640" w:type="dxa"/>
            <w:gridSpan w:val="2"/>
            <w:tcMar>
              <w:top w:w="0" w:type="dxa"/>
              <w:left w:w="15" w:type="dxa"/>
              <w:bottom w:w="0" w:type="dxa"/>
              <w:right w:w="15" w:type="dxa"/>
            </w:tcMar>
            <w:vAlign w:val="center"/>
          </w:tcPr>
          <w:p w14:paraId="0C837FB7" w14:textId="77777777" w:rsidR="0012193F" w:rsidRPr="00D45612" w:rsidRDefault="0012193F" w:rsidP="003B7CC3">
            <w:pPr>
              <w:spacing w:line="276" w:lineRule="auto"/>
              <w:jc w:val="center"/>
              <w:rPr>
                <w:rFonts w:ascii="Trebuchet MS" w:hAnsi="Trebuchet MS"/>
                <w:sz w:val="22"/>
                <w:szCs w:val="22"/>
                <w:lang w:val="ro-RO"/>
              </w:rPr>
            </w:pPr>
            <w:r w:rsidRPr="00D45612">
              <w:rPr>
                <w:rFonts w:ascii="Trebuchet MS" w:hAnsi="Trebuchet MS"/>
                <w:sz w:val="22"/>
                <w:szCs w:val="22"/>
                <w:lang w:val="ro-RO"/>
              </w:rPr>
              <w:t>Valoarea eligibilă nerambursabilă din bugetul naţional</w:t>
            </w:r>
          </w:p>
        </w:tc>
        <w:tc>
          <w:tcPr>
            <w:tcW w:w="1800" w:type="dxa"/>
            <w:gridSpan w:val="2"/>
            <w:tcMar>
              <w:top w:w="0" w:type="dxa"/>
              <w:left w:w="15" w:type="dxa"/>
              <w:bottom w:w="0" w:type="dxa"/>
              <w:right w:w="15" w:type="dxa"/>
            </w:tcMar>
            <w:vAlign w:val="center"/>
          </w:tcPr>
          <w:p w14:paraId="2BC73C10" w14:textId="77777777" w:rsidR="0012193F" w:rsidRPr="00D45612" w:rsidRDefault="0012193F" w:rsidP="003B7CC3">
            <w:pPr>
              <w:spacing w:line="276" w:lineRule="auto"/>
              <w:jc w:val="center"/>
              <w:rPr>
                <w:rFonts w:ascii="Trebuchet MS" w:hAnsi="Trebuchet MS"/>
                <w:sz w:val="22"/>
                <w:szCs w:val="22"/>
                <w:lang w:val="ro-RO"/>
              </w:rPr>
            </w:pPr>
            <w:r w:rsidRPr="00D45612">
              <w:rPr>
                <w:rFonts w:ascii="Trebuchet MS" w:hAnsi="Trebuchet MS"/>
                <w:sz w:val="22"/>
                <w:szCs w:val="22"/>
                <w:lang w:val="ro-RO"/>
              </w:rPr>
              <w:t>Valoarea co-finanţării eligibile a Beneficiarului</w:t>
            </w:r>
          </w:p>
        </w:tc>
        <w:tc>
          <w:tcPr>
            <w:tcW w:w="1166" w:type="dxa"/>
            <w:tcMar>
              <w:top w:w="0" w:type="dxa"/>
              <w:left w:w="15" w:type="dxa"/>
              <w:bottom w:w="0" w:type="dxa"/>
              <w:right w:w="15" w:type="dxa"/>
            </w:tcMar>
            <w:vAlign w:val="center"/>
          </w:tcPr>
          <w:p w14:paraId="15580E94" w14:textId="6F00FBED" w:rsidR="0012193F" w:rsidRPr="00D45612" w:rsidRDefault="0012193F" w:rsidP="00701452">
            <w:pPr>
              <w:spacing w:line="276" w:lineRule="auto"/>
              <w:jc w:val="center"/>
              <w:rPr>
                <w:rFonts w:ascii="Trebuchet MS" w:hAnsi="Trebuchet MS"/>
                <w:sz w:val="22"/>
                <w:szCs w:val="22"/>
                <w:lang w:val="ro-RO"/>
              </w:rPr>
            </w:pPr>
            <w:r w:rsidRPr="00D45612">
              <w:rPr>
                <w:rFonts w:ascii="Trebuchet MS" w:hAnsi="Trebuchet MS"/>
                <w:sz w:val="22"/>
                <w:szCs w:val="22"/>
                <w:lang w:val="ro-RO"/>
              </w:rPr>
              <w:t>Valoarea ne-eligibilă inclusiv TVA</w:t>
            </w:r>
            <w:r w:rsidR="00701452" w:rsidRPr="00D45612">
              <w:rPr>
                <w:rStyle w:val="FootnoteReference"/>
                <w:rFonts w:ascii="Trebuchet MS" w:hAnsi="Trebuchet MS"/>
                <w:sz w:val="22"/>
                <w:szCs w:val="22"/>
                <w:lang w:val="ro-RO"/>
              </w:rPr>
              <w:footnoteReference w:id="1"/>
            </w:r>
            <w:r w:rsidRPr="00D45612">
              <w:rPr>
                <w:rFonts w:ascii="Trebuchet MS" w:hAnsi="Trebuchet MS"/>
                <w:sz w:val="22"/>
                <w:szCs w:val="22"/>
                <w:lang w:val="ro-RO"/>
              </w:rPr>
              <w:t xml:space="preserve"> </w:t>
            </w:r>
          </w:p>
        </w:tc>
      </w:tr>
      <w:tr w:rsidR="003A030E" w:rsidRPr="00D45612" w14:paraId="25C65E14" w14:textId="77777777" w:rsidTr="00FB446B">
        <w:trPr>
          <w:trHeight w:val="255"/>
          <w:jc w:val="center"/>
        </w:trPr>
        <w:tc>
          <w:tcPr>
            <w:tcW w:w="1465" w:type="dxa"/>
            <w:tcMar>
              <w:top w:w="15" w:type="dxa"/>
              <w:left w:w="15" w:type="dxa"/>
              <w:bottom w:w="0" w:type="dxa"/>
              <w:right w:w="15" w:type="dxa"/>
            </w:tcMar>
          </w:tcPr>
          <w:p w14:paraId="59E31FBB" w14:textId="77777777" w:rsidR="0012193F" w:rsidRPr="00D45612" w:rsidRDefault="0012193F" w:rsidP="003B7CC3">
            <w:pPr>
              <w:spacing w:line="276" w:lineRule="auto"/>
              <w:jc w:val="center"/>
              <w:rPr>
                <w:rFonts w:ascii="Trebuchet MS" w:hAnsi="Trebuchet MS"/>
                <w:sz w:val="22"/>
                <w:szCs w:val="22"/>
                <w:lang w:val="ro-RO"/>
              </w:rPr>
            </w:pPr>
            <w:r w:rsidRPr="00D45612">
              <w:rPr>
                <w:rFonts w:ascii="Trebuchet MS" w:hAnsi="Trebuchet MS"/>
                <w:sz w:val="22"/>
                <w:szCs w:val="22"/>
                <w:lang w:val="ro-RO"/>
              </w:rPr>
              <w:t>(lei)</w:t>
            </w:r>
          </w:p>
        </w:tc>
        <w:tc>
          <w:tcPr>
            <w:tcW w:w="1320" w:type="dxa"/>
            <w:tcMar>
              <w:top w:w="15" w:type="dxa"/>
              <w:left w:w="15" w:type="dxa"/>
              <w:bottom w:w="0" w:type="dxa"/>
              <w:right w:w="15" w:type="dxa"/>
            </w:tcMar>
          </w:tcPr>
          <w:p w14:paraId="794525C4" w14:textId="77777777" w:rsidR="0012193F" w:rsidRPr="00D45612" w:rsidRDefault="0012193F" w:rsidP="003B7CC3">
            <w:pPr>
              <w:spacing w:line="276" w:lineRule="auto"/>
              <w:jc w:val="center"/>
              <w:rPr>
                <w:rFonts w:ascii="Trebuchet MS" w:hAnsi="Trebuchet MS"/>
                <w:sz w:val="22"/>
                <w:szCs w:val="22"/>
                <w:lang w:val="ro-RO"/>
              </w:rPr>
            </w:pPr>
            <w:r w:rsidRPr="00D45612">
              <w:rPr>
                <w:rFonts w:ascii="Trebuchet MS" w:hAnsi="Trebuchet MS"/>
                <w:sz w:val="22"/>
                <w:szCs w:val="22"/>
                <w:lang w:val="ro-RO"/>
              </w:rPr>
              <w:t>(lei)</w:t>
            </w:r>
          </w:p>
        </w:tc>
        <w:tc>
          <w:tcPr>
            <w:tcW w:w="1440" w:type="dxa"/>
            <w:tcMar>
              <w:top w:w="15" w:type="dxa"/>
              <w:left w:w="15" w:type="dxa"/>
              <w:bottom w:w="0" w:type="dxa"/>
              <w:right w:w="15" w:type="dxa"/>
            </w:tcMar>
          </w:tcPr>
          <w:p w14:paraId="6CC6D26D" w14:textId="77777777" w:rsidR="0012193F" w:rsidRPr="00D45612" w:rsidRDefault="0012193F" w:rsidP="003B7CC3">
            <w:pPr>
              <w:spacing w:line="276" w:lineRule="auto"/>
              <w:jc w:val="center"/>
              <w:rPr>
                <w:rFonts w:ascii="Trebuchet MS" w:hAnsi="Trebuchet MS"/>
                <w:sz w:val="22"/>
                <w:szCs w:val="22"/>
                <w:lang w:val="ro-RO"/>
              </w:rPr>
            </w:pPr>
            <w:r w:rsidRPr="00D45612">
              <w:rPr>
                <w:rFonts w:ascii="Trebuchet MS" w:hAnsi="Trebuchet MS"/>
                <w:sz w:val="22"/>
                <w:szCs w:val="22"/>
                <w:lang w:val="ro-RO"/>
              </w:rPr>
              <w:t>(lei)</w:t>
            </w:r>
          </w:p>
        </w:tc>
        <w:tc>
          <w:tcPr>
            <w:tcW w:w="520" w:type="dxa"/>
            <w:tcMar>
              <w:top w:w="15" w:type="dxa"/>
              <w:left w:w="15" w:type="dxa"/>
              <w:bottom w:w="0" w:type="dxa"/>
              <w:right w:w="15" w:type="dxa"/>
            </w:tcMar>
          </w:tcPr>
          <w:p w14:paraId="2283941D" w14:textId="77777777" w:rsidR="0012193F" w:rsidRPr="00D45612" w:rsidRDefault="0012193F" w:rsidP="003B7CC3">
            <w:pPr>
              <w:spacing w:line="276" w:lineRule="auto"/>
              <w:jc w:val="center"/>
              <w:rPr>
                <w:rFonts w:ascii="Trebuchet MS" w:hAnsi="Trebuchet MS"/>
                <w:sz w:val="22"/>
                <w:szCs w:val="22"/>
                <w:lang w:val="ro-RO"/>
              </w:rPr>
            </w:pPr>
            <w:r w:rsidRPr="00D45612">
              <w:rPr>
                <w:rFonts w:ascii="Trebuchet MS" w:hAnsi="Trebuchet MS"/>
                <w:sz w:val="22"/>
                <w:szCs w:val="22"/>
                <w:lang w:val="ro-RO"/>
              </w:rPr>
              <w:t>(%)</w:t>
            </w:r>
          </w:p>
        </w:tc>
        <w:tc>
          <w:tcPr>
            <w:tcW w:w="1190" w:type="dxa"/>
            <w:tcMar>
              <w:top w:w="15" w:type="dxa"/>
              <w:left w:w="15" w:type="dxa"/>
              <w:bottom w:w="0" w:type="dxa"/>
              <w:right w:w="15" w:type="dxa"/>
            </w:tcMar>
          </w:tcPr>
          <w:p w14:paraId="2CD5E165" w14:textId="77777777" w:rsidR="0012193F" w:rsidRPr="00D45612" w:rsidRDefault="0012193F" w:rsidP="003B7CC3">
            <w:pPr>
              <w:spacing w:line="276" w:lineRule="auto"/>
              <w:jc w:val="center"/>
              <w:rPr>
                <w:rFonts w:ascii="Trebuchet MS" w:hAnsi="Trebuchet MS"/>
                <w:sz w:val="22"/>
                <w:szCs w:val="22"/>
                <w:lang w:val="ro-RO"/>
              </w:rPr>
            </w:pPr>
            <w:r w:rsidRPr="00D45612">
              <w:rPr>
                <w:rFonts w:ascii="Trebuchet MS" w:hAnsi="Trebuchet MS"/>
                <w:sz w:val="22"/>
                <w:szCs w:val="22"/>
                <w:lang w:val="ro-RO"/>
              </w:rPr>
              <w:t>(lei)</w:t>
            </w:r>
          </w:p>
        </w:tc>
        <w:tc>
          <w:tcPr>
            <w:tcW w:w="450" w:type="dxa"/>
            <w:tcMar>
              <w:top w:w="15" w:type="dxa"/>
              <w:left w:w="15" w:type="dxa"/>
              <w:bottom w:w="0" w:type="dxa"/>
              <w:right w:w="15" w:type="dxa"/>
            </w:tcMar>
          </w:tcPr>
          <w:p w14:paraId="2434B6C3" w14:textId="77777777" w:rsidR="0012193F" w:rsidRPr="00D45612" w:rsidRDefault="0012193F" w:rsidP="003B7CC3">
            <w:pPr>
              <w:spacing w:line="276" w:lineRule="auto"/>
              <w:jc w:val="center"/>
              <w:rPr>
                <w:rFonts w:ascii="Trebuchet MS" w:hAnsi="Trebuchet MS"/>
                <w:sz w:val="22"/>
                <w:szCs w:val="22"/>
                <w:lang w:val="ro-RO"/>
              </w:rPr>
            </w:pPr>
            <w:r w:rsidRPr="00D45612">
              <w:rPr>
                <w:rFonts w:ascii="Trebuchet MS" w:hAnsi="Trebuchet MS"/>
                <w:sz w:val="22"/>
                <w:szCs w:val="22"/>
                <w:lang w:val="ro-RO"/>
              </w:rPr>
              <w:t>(%)</w:t>
            </w:r>
          </w:p>
        </w:tc>
        <w:tc>
          <w:tcPr>
            <w:tcW w:w="1350" w:type="dxa"/>
            <w:tcMar>
              <w:top w:w="15" w:type="dxa"/>
              <w:left w:w="15" w:type="dxa"/>
              <w:bottom w:w="0" w:type="dxa"/>
              <w:right w:w="15" w:type="dxa"/>
            </w:tcMar>
          </w:tcPr>
          <w:p w14:paraId="15540CDE" w14:textId="77777777" w:rsidR="0012193F" w:rsidRPr="00D45612" w:rsidRDefault="0012193F" w:rsidP="003B7CC3">
            <w:pPr>
              <w:spacing w:line="276" w:lineRule="auto"/>
              <w:jc w:val="center"/>
              <w:rPr>
                <w:rFonts w:ascii="Trebuchet MS" w:hAnsi="Trebuchet MS"/>
                <w:sz w:val="22"/>
                <w:szCs w:val="22"/>
                <w:lang w:val="ro-RO"/>
              </w:rPr>
            </w:pPr>
            <w:r w:rsidRPr="00D45612">
              <w:rPr>
                <w:rFonts w:ascii="Trebuchet MS" w:hAnsi="Trebuchet MS"/>
                <w:sz w:val="22"/>
                <w:szCs w:val="22"/>
                <w:lang w:val="ro-RO"/>
              </w:rPr>
              <w:t>(lei)</w:t>
            </w:r>
          </w:p>
        </w:tc>
        <w:tc>
          <w:tcPr>
            <w:tcW w:w="450" w:type="dxa"/>
            <w:tcMar>
              <w:top w:w="15" w:type="dxa"/>
              <w:left w:w="15" w:type="dxa"/>
              <w:bottom w:w="0" w:type="dxa"/>
              <w:right w:w="15" w:type="dxa"/>
            </w:tcMar>
          </w:tcPr>
          <w:p w14:paraId="547E52B3" w14:textId="77777777" w:rsidR="0012193F" w:rsidRPr="00D45612" w:rsidRDefault="0012193F" w:rsidP="003B7CC3">
            <w:pPr>
              <w:spacing w:line="276" w:lineRule="auto"/>
              <w:jc w:val="center"/>
              <w:rPr>
                <w:rFonts w:ascii="Trebuchet MS" w:hAnsi="Trebuchet MS"/>
                <w:sz w:val="22"/>
                <w:szCs w:val="22"/>
                <w:lang w:val="ro-RO"/>
              </w:rPr>
            </w:pPr>
            <w:r w:rsidRPr="00D45612">
              <w:rPr>
                <w:rFonts w:ascii="Trebuchet MS" w:hAnsi="Trebuchet MS"/>
                <w:sz w:val="22"/>
                <w:szCs w:val="22"/>
                <w:lang w:val="ro-RO"/>
              </w:rPr>
              <w:t>(%)</w:t>
            </w:r>
          </w:p>
        </w:tc>
        <w:tc>
          <w:tcPr>
            <w:tcW w:w="1166" w:type="dxa"/>
            <w:tcMar>
              <w:top w:w="15" w:type="dxa"/>
              <w:left w:w="15" w:type="dxa"/>
              <w:bottom w:w="0" w:type="dxa"/>
              <w:right w:w="15" w:type="dxa"/>
            </w:tcMar>
          </w:tcPr>
          <w:p w14:paraId="0D3783C2" w14:textId="77777777" w:rsidR="0012193F" w:rsidRPr="00D45612" w:rsidRDefault="0012193F" w:rsidP="003B7CC3">
            <w:pPr>
              <w:spacing w:line="276" w:lineRule="auto"/>
              <w:jc w:val="center"/>
              <w:rPr>
                <w:rFonts w:ascii="Trebuchet MS" w:hAnsi="Trebuchet MS"/>
                <w:sz w:val="22"/>
                <w:szCs w:val="22"/>
                <w:lang w:val="ro-RO"/>
              </w:rPr>
            </w:pPr>
            <w:r w:rsidRPr="00D45612">
              <w:rPr>
                <w:rFonts w:ascii="Trebuchet MS" w:hAnsi="Trebuchet MS"/>
                <w:sz w:val="22"/>
                <w:szCs w:val="22"/>
                <w:lang w:val="ro-RO"/>
              </w:rPr>
              <w:t>(lei)</w:t>
            </w:r>
          </w:p>
        </w:tc>
      </w:tr>
      <w:tr w:rsidR="003A030E" w:rsidRPr="00D45612" w14:paraId="5562F14E" w14:textId="77777777" w:rsidTr="00FB446B">
        <w:trPr>
          <w:trHeight w:val="201"/>
          <w:jc w:val="center"/>
        </w:trPr>
        <w:tc>
          <w:tcPr>
            <w:tcW w:w="1465" w:type="dxa"/>
            <w:tcMar>
              <w:top w:w="15" w:type="dxa"/>
              <w:left w:w="15" w:type="dxa"/>
              <w:bottom w:w="0" w:type="dxa"/>
              <w:right w:w="15" w:type="dxa"/>
            </w:tcMar>
            <w:vAlign w:val="center"/>
          </w:tcPr>
          <w:p w14:paraId="055FE0D1" w14:textId="41637833" w:rsidR="0012193F" w:rsidRPr="00D45612" w:rsidRDefault="0012193F" w:rsidP="004C553D">
            <w:pPr>
              <w:spacing w:line="276" w:lineRule="auto"/>
              <w:jc w:val="center"/>
              <w:rPr>
                <w:rFonts w:ascii="Trebuchet MS" w:hAnsi="Trebuchet MS"/>
                <w:sz w:val="22"/>
                <w:szCs w:val="22"/>
                <w:lang w:val="ro-RO"/>
              </w:rPr>
            </w:pPr>
            <w:r w:rsidRPr="00D45612">
              <w:rPr>
                <w:rFonts w:ascii="Trebuchet MS" w:hAnsi="Trebuchet MS"/>
                <w:sz w:val="22"/>
                <w:szCs w:val="22"/>
                <w:lang w:val="ro-RO"/>
              </w:rPr>
              <w:t xml:space="preserve">1 </w:t>
            </w:r>
          </w:p>
        </w:tc>
        <w:tc>
          <w:tcPr>
            <w:tcW w:w="1320" w:type="dxa"/>
            <w:tcMar>
              <w:top w:w="15" w:type="dxa"/>
              <w:left w:w="15" w:type="dxa"/>
              <w:bottom w:w="0" w:type="dxa"/>
              <w:right w:w="15" w:type="dxa"/>
            </w:tcMar>
            <w:vAlign w:val="center"/>
          </w:tcPr>
          <w:p w14:paraId="2298FC70" w14:textId="7D159E36" w:rsidR="0012193F" w:rsidRPr="00D45612" w:rsidRDefault="0012193F" w:rsidP="004C553D">
            <w:pPr>
              <w:spacing w:line="276" w:lineRule="auto"/>
              <w:jc w:val="center"/>
              <w:rPr>
                <w:rFonts w:ascii="Trebuchet MS" w:hAnsi="Trebuchet MS"/>
                <w:sz w:val="22"/>
                <w:szCs w:val="22"/>
                <w:lang w:val="ro-RO"/>
              </w:rPr>
            </w:pPr>
            <w:r w:rsidRPr="00D45612">
              <w:rPr>
                <w:rFonts w:ascii="Trebuchet MS" w:hAnsi="Trebuchet MS"/>
                <w:sz w:val="22"/>
                <w:szCs w:val="22"/>
                <w:lang w:val="ro-RO"/>
              </w:rPr>
              <w:t xml:space="preserve">2 </w:t>
            </w:r>
          </w:p>
        </w:tc>
        <w:tc>
          <w:tcPr>
            <w:tcW w:w="1440" w:type="dxa"/>
            <w:tcMar>
              <w:top w:w="15" w:type="dxa"/>
              <w:left w:w="15" w:type="dxa"/>
              <w:bottom w:w="0" w:type="dxa"/>
              <w:right w:w="15" w:type="dxa"/>
            </w:tcMar>
            <w:vAlign w:val="center"/>
          </w:tcPr>
          <w:p w14:paraId="62191E7D" w14:textId="77777777" w:rsidR="0012193F" w:rsidRPr="00D45612" w:rsidRDefault="0012193F" w:rsidP="003B7CC3">
            <w:pPr>
              <w:spacing w:line="276" w:lineRule="auto"/>
              <w:jc w:val="center"/>
              <w:rPr>
                <w:rFonts w:ascii="Trebuchet MS" w:hAnsi="Trebuchet MS"/>
                <w:sz w:val="22"/>
                <w:szCs w:val="22"/>
                <w:lang w:val="ro-RO"/>
              </w:rPr>
            </w:pPr>
            <w:r w:rsidRPr="00D45612">
              <w:rPr>
                <w:rFonts w:ascii="Trebuchet MS" w:hAnsi="Trebuchet MS"/>
                <w:sz w:val="22"/>
                <w:szCs w:val="22"/>
                <w:lang w:val="ro-RO"/>
              </w:rPr>
              <w:t>3</w:t>
            </w:r>
          </w:p>
        </w:tc>
        <w:tc>
          <w:tcPr>
            <w:tcW w:w="520" w:type="dxa"/>
            <w:tcMar>
              <w:top w:w="15" w:type="dxa"/>
              <w:left w:w="15" w:type="dxa"/>
              <w:bottom w:w="0" w:type="dxa"/>
              <w:right w:w="15" w:type="dxa"/>
            </w:tcMar>
            <w:vAlign w:val="center"/>
          </w:tcPr>
          <w:p w14:paraId="78B39E63" w14:textId="77777777" w:rsidR="0012193F" w:rsidRPr="00D45612" w:rsidRDefault="0012193F" w:rsidP="003B7CC3">
            <w:pPr>
              <w:spacing w:line="276" w:lineRule="auto"/>
              <w:jc w:val="center"/>
              <w:rPr>
                <w:rFonts w:ascii="Trebuchet MS" w:hAnsi="Trebuchet MS"/>
                <w:sz w:val="22"/>
                <w:szCs w:val="22"/>
                <w:lang w:val="ro-RO"/>
              </w:rPr>
            </w:pPr>
            <w:r w:rsidRPr="00D45612">
              <w:rPr>
                <w:rFonts w:ascii="Trebuchet MS" w:hAnsi="Trebuchet MS"/>
                <w:sz w:val="22"/>
                <w:szCs w:val="22"/>
                <w:lang w:val="ro-RO"/>
              </w:rPr>
              <w:t>4</w:t>
            </w:r>
          </w:p>
        </w:tc>
        <w:tc>
          <w:tcPr>
            <w:tcW w:w="1190" w:type="dxa"/>
            <w:tcMar>
              <w:top w:w="15" w:type="dxa"/>
              <w:left w:w="15" w:type="dxa"/>
              <w:bottom w:w="0" w:type="dxa"/>
              <w:right w:w="15" w:type="dxa"/>
            </w:tcMar>
            <w:vAlign w:val="center"/>
          </w:tcPr>
          <w:p w14:paraId="1DD03B45" w14:textId="77777777" w:rsidR="0012193F" w:rsidRPr="00D45612" w:rsidRDefault="0012193F" w:rsidP="003B7CC3">
            <w:pPr>
              <w:spacing w:line="276" w:lineRule="auto"/>
              <w:jc w:val="center"/>
              <w:rPr>
                <w:rFonts w:ascii="Trebuchet MS" w:hAnsi="Trebuchet MS"/>
                <w:sz w:val="22"/>
                <w:szCs w:val="22"/>
                <w:lang w:val="ro-RO"/>
              </w:rPr>
            </w:pPr>
            <w:r w:rsidRPr="00D45612">
              <w:rPr>
                <w:rFonts w:ascii="Trebuchet MS" w:hAnsi="Trebuchet MS"/>
                <w:sz w:val="22"/>
                <w:szCs w:val="22"/>
                <w:lang w:val="ro-RO"/>
              </w:rPr>
              <w:t>5</w:t>
            </w:r>
          </w:p>
        </w:tc>
        <w:tc>
          <w:tcPr>
            <w:tcW w:w="450" w:type="dxa"/>
            <w:tcMar>
              <w:top w:w="15" w:type="dxa"/>
              <w:left w:w="15" w:type="dxa"/>
              <w:bottom w:w="0" w:type="dxa"/>
              <w:right w:w="15" w:type="dxa"/>
            </w:tcMar>
            <w:vAlign w:val="center"/>
          </w:tcPr>
          <w:p w14:paraId="587E90EB" w14:textId="77777777" w:rsidR="0012193F" w:rsidRPr="00D45612" w:rsidRDefault="0012193F" w:rsidP="003B7CC3">
            <w:pPr>
              <w:spacing w:line="276" w:lineRule="auto"/>
              <w:jc w:val="center"/>
              <w:rPr>
                <w:rFonts w:ascii="Trebuchet MS" w:hAnsi="Trebuchet MS"/>
                <w:sz w:val="22"/>
                <w:szCs w:val="22"/>
                <w:lang w:val="ro-RO"/>
              </w:rPr>
            </w:pPr>
            <w:r w:rsidRPr="00D45612">
              <w:rPr>
                <w:rFonts w:ascii="Trebuchet MS" w:hAnsi="Trebuchet MS"/>
                <w:sz w:val="22"/>
                <w:szCs w:val="22"/>
                <w:lang w:val="ro-RO"/>
              </w:rPr>
              <w:t>6</w:t>
            </w:r>
          </w:p>
        </w:tc>
        <w:tc>
          <w:tcPr>
            <w:tcW w:w="1350" w:type="dxa"/>
            <w:tcMar>
              <w:top w:w="15" w:type="dxa"/>
              <w:left w:w="15" w:type="dxa"/>
              <w:bottom w:w="0" w:type="dxa"/>
              <w:right w:w="15" w:type="dxa"/>
            </w:tcMar>
            <w:vAlign w:val="center"/>
          </w:tcPr>
          <w:p w14:paraId="0A8A72D2" w14:textId="77777777" w:rsidR="0012193F" w:rsidRPr="00D45612" w:rsidRDefault="0012193F" w:rsidP="003B7CC3">
            <w:pPr>
              <w:spacing w:line="276" w:lineRule="auto"/>
              <w:jc w:val="center"/>
              <w:rPr>
                <w:rFonts w:ascii="Trebuchet MS" w:hAnsi="Trebuchet MS"/>
                <w:sz w:val="22"/>
                <w:szCs w:val="22"/>
                <w:lang w:val="ro-RO"/>
              </w:rPr>
            </w:pPr>
            <w:r w:rsidRPr="00D45612">
              <w:rPr>
                <w:rFonts w:ascii="Trebuchet MS" w:hAnsi="Trebuchet MS"/>
                <w:sz w:val="22"/>
                <w:szCs w:val="22"/>
                <w:lang w:val="ro-RO"/>
              </w:rPr>
              <w:t>7</w:t>
            </w:r>
          </w:p>
        </w:tc>
        <w:tc>
          <w:tcPr>
            <w:tcW w:w="450" w:type="dxa"/>
            <w:tcMar>
              <w:top w:w="15" w:type="dxa"/>
              <w:left w:w="15" w:type="dxa"/>
              <w:bottom w:w="0" w:type="dxa"/>
              <w:right w:w="15" w:type="dxa"/>
            </w:tcMar>
            <w:vAlign w:val="center"/>
          </w:tcPr>
          <w:p w14:paraId="7C63A7E5" w14:textId="77777777" w:rsidR="0012193F" w:rsidRPr="00D45612" w:rsidRDefault="0012193F" w:rsidP="003B7CC3">
            <w:pPr>
              <w:spacing w:line="276" w:lineRule="auto"/>
              <w:jc w:val="center"/>
              <w:rPr>
                <w:rFonts w:ascii="Trebuchet MS" w:hAnsi="Trebuchet MS"/>
                <w:sz w:val="22"/>
                <w:szCs w:val="22"/>
                <w:lang w:val="ro-RO"/>
              </w:rPr>
            </w:pPr>
            <w:r w:rsidRPr="00D45612">
              <w:rPr>
                <w:rFonts w:ascii="Trebuchet MS" w:hAnsi="Trebuchet MS"/>
                <w:sz w:val="22"/>
                <w:szCs w:val="22"/>
                <w:lang w:val="ro-RO"/>
              </w:rPr>
              <w:t>8</w:t>
            </w:r>
          </w:p>
        </w:tc>
        <w:tc>
          <w:tcPr>
            <w:tcW w:w="1166" w:type="dxa"/>
            <w:tcMar>
              <w:top w:w="15" w:type="dxa"/>
              <w:left w:w="15" w:type="dxa"/>
              <w:bottom w:w="0" w:type="dxa"/>
              <w:right w:w="15" w:type="dxa"/>
            </w:tcMar>
            <w:vAlign w:val="center"/>
          </w:tcPr>
          <w:p w14:paraId="162CF295" w14:textId="77777777" w:rsidR="0012193F" w:rsidRPr="00D45612" w:rsidRDefault="0012193F" w:rsidP="003B7CC3">
            <w:pPr>
              <w:spacing w:line="276" w:lineRule="auto"/>
              <w:jc w:val="center"/>
              <w:rPr>
                <w:rFonts w:ascii="Trebuchet MS" w:hAnsi="Trebuchet MS"/>
                <w:sz w:val="22"/>
                <w:szCs w:val="22"/>
                <w:lang w:val="ro-RO"/>
              </w:rPr>
            </w:pPr>
            <w:r w:rsidRPr="00D45612">
              <w:rPr>
                <w:rFonts w:ascii="Trebuchet MS" w:hAnsi="Trebuchet MS"/>
                <w:sz w:val="22"/>
                <w:szCs w:val="22"/>
                <w:lang w:val="ro-RO"/>
              </w:rPr>
              <w:t>9</w:t>
            </w:r>
          </w:p>
        </w:tc>
      </w:tr>
      <w:tr w:rsidR="00001F7D" w:rsidRPr="00D45612" w14:paraId="71C92089" w14:textId="77777777" w:rsidTr="00FB446B">
        <w:trPr>
          <w:trHeight w:val="500"/>
          <w:jc w:val="center"/>
        </w:trPr>
        <w:tc>
          <w:tcPr>
            <w:tcW w:w="146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FD0197F" w14:textId="472FF91E" w:rsidR="00001F7D" w:rsidRPr="00D45612" w:rsidRDefault="00001F7D" w:rsidP="00001F7D">
            <w:pPr>
              <w:tabs>
                <w:tab w:val="left" w:pos="0"/>
              </w:tabs>
              <w:jc w:val="center"/>
              <w:rPr>
                <w:rFonts w:ascii="Trebuchet MS" w:hAnsi="Trebuchet MS"/>
                <w:b/>
                <w:bCs/>
                <w:sz w:val="22"/>
                <w:szCs w:val="22"/>
                <w:lang w:val="ro-RO"/>
              </w:rPr>
            </w:pPr>
          </w:p>
        </w:tc>
        <w:tc>
          <w:tcPr>
            <w:tcW w:w="1320"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D6F0702" w14:textId="1674DB74" w:rsidR="00001F7D" w:rsidRPr="00D45612" w:rsidRDefault="00001F7D" w:rsidP="00001F7D">
            <w:pPr>
              <w:tabs>
                <w:tab w:val="left" w:pos="0"/>
              </w:tabs>
              <w:jc w:val="center"/>
              <w:rPr>
                <w:rFonts w:ascii="Trebuchet MS" w:hAnsi="Trebuchet MS"/>
                <w:b/>
                <w:bCs/>
                <w:sz w:val="22"/>
                <w:szCs w:val="22"/>
                <w:lang w:val="ro-RO"/>
              </w:rPr>
            </w:pPr>
          </w:p>
        </w:tc>
        <w:tc>
          <w:tcPr>
            <w:tcW w:w="1440" w:type="dxa"/>
            <w:shd w:val="clear" w:color="auto" w:fill="auto"/>
            <w:noWrap/>
            <w:tcMar>
              <w:top w:w="15" w:type="dxa"/>
              <w:left w:w="15" w:type="dxa"/>
              <w:bottom w:w="0" w:type="dxa"/>
              <w:right w:w="15" w:type="dxa"/>
            </w:tcMar>
          </w:tcPr>
          <w:p w14:paraId="276CCAD1" w14:textId="1C13A5AB" w:rsidR="00001F7D" w:rsidRPr="00D45612" w:rsidRDefault="00001F7D" w:rsidP="00001F7D">
            <w:pPr>
              <w:tabs>
                <w:tab w:val="left" w:pos="0"/>
              </w:tabs>
              <w:jc w:val="center"/>
              <w:rPr>
                <w:rFonts w:ascii="Trebuchet MS" w:hAnsi="Trebuchet MS"/>
                <w:b/>
                <w:sz w:val="22"/>
                <w:szCs w:val="22"/>
                <w:lang w:val="ro-RO"/>
              </w:rPr>
            </w:pPr>
          </w:p>
        </w:tc>
        <w:tc>
          <w:tcPr>
            <w:tcW w:w="520" w:type="dxa"/>
            <w:shd w:val="clear" w:color="auto" w:fill="auto"/>
            <w:noWrap/>
            <w:tcMar>
              <w:top w:w="15" w:type="dxa"/>
              <w:left w:w="15" w:type="dxa"/>
              <w:bottom w:w="0" w:type="dxa"/>
              <w:right w:w="15" w:type="dxa"/>
            </w:tcMar>
          </w:tcPr>
          <w:p w14:paraId="13AD8DC5" w14:textId="77777777" w:rsidR="00001F7D" w:rsidRPr="00D45612" w:rsidRDefault="00001F7D" w:rsidP="00001F7D">
            <w:pPr>
              <w:tabs>
                <w:tab w:val="left" w:pos="0"/>
              </w:tabs>
              <w:jc w:val="center"/>
              <w:rPr>
                <w:rFonts w:ascii="Trebuchet MS" w:hAnsi="Trebuchet MS"/>
                <w:b/>
                <w:sz w:val="22"/>
                <w:szCs w:val="22"/>
                <w:lang w:val="ro-RO"/>
              </w:rPr>
            </w:pPr>
          </w:p>
        </w:tc>
        <w:tc>
          <w:tcPr>
            <w:tcW w:w="1190" w:type="dxa"/>
            <w:shd w:val="clear" w:color="auto" w:fill="auto"/>
            <w:noWrap/>
            <w:tcMar>
              <w:top w:w="15" w:type="dxa"/>
              <w:left w:w="15" w:type="dxa"/>
              <w:bottom w:w="0" w:type="dxa"/>
              <w:right w:w="15" w:type="dxa"/>
            </w:tcMar>
          </w:tcPr>
          <w:p w14:paraId="042469E1" w14:textId="38C75143" w:rsidR="00001F7D" w:rsidRPr="00D45612" w:rsidRDefault="00001F7D" w:rsidP="00001F7D">
            <w:pPr>
              <w:tabs>
                <w:tab w:val="left" w:pos="0"/>
              </w:tabs>
              <w:jc w:val="center"/>
              <w:rPr>
                <w:rFonts w:ascii="Trebuchet MS" w:hAnsi="Trebuchet MS"/>
                <w:b/>
                <w:sz w:val="22"/>
                <w:szCs w:val="22"/>
                <w:lang w:val="ro-RO"/>
              </w:rPr>
            </w:pPr>
          </w:p>
        </w:tc>
        <w:tc>
          <w:tcPr>
            <w:tcW w:w="450" w:type="dxa"/>
            <w:shd w:val="clear" w:color="auto" w:fill="auto"/>
            <w:tcMar>
              <w:top w:w="15" w:type="dxa"/>
              <w:left w:w="15" w:type="dxa"/>
              <w:bottom w:w="0" w:type="dxa"/>
              <w:right w:w="15" w:type="dxa"/>
            </w:tcMar>
          </w:tcPr>
          <w:p w14:paraId="03FE8FC5" w14:textId="77777777" w:rsidR="00001F7D" w:rsidRPr="00D45612" w:rsidRDefault="00001F7D" w:rsidP="00001F7D">
            <w:pPr>
              <w:tabs>
                <w:tab w:val="left" w:pos="0"/>
              </w:tabs>
              <w:jc w:val="center"/>
              <w:rPr>
                <w:rFonts w:ascii="Trebuchet MS" w:hAnsi="Trebuchet MS"/>
                <w:b/>
                <w:sz w:val="22"/>
                <w:szCs w:val="22"/>
                <w:lang w:val="ro-RO"/>
              </w:rPr>
            </w:pPr>
          </w:p>
        </w:tc>
        <w:tc>
          <w:tcPr>
            <w:tcW w:w="1350" w:type="dxa"/>
            <w:shd w:val="clear" w:color="auto" w:fill="auto"/>
            <w:noWrap/>
            <w:tcMar>
              <w:top w:w="15" w:type="dxa"/>
              <w:left w:w="15" w:type="dxa"/>
              <w:bottom w:w="0" w:type="dxa"/>
              <w:right w:w="15" w:type="dxa"/>
            </w:tcMar>
          </w:tcPr>
          <w:p w14:paraId="57DE206D" w14:textId="51853D66" w:rsidR="00001F7D" w:rsidRPr="00D45612" w:rsidRDefault="00001F7D" w:rsidP="00001F7D">
            <w:pPr>
              <w:tabs>
                <w:tab w:val="left" w:pos="0"/>
              </w:tabs>
              <w:jc w:val="center"/>
              <w:rPr>
                <w:rFonts w:ascii="Trebuchet MS" w:hAnsi="Trebuchet MS"/>
                <w:b/>
                <w:sz w:val="22"/>
                <w:szCs w:val="22"/>
                <w:lang w:val="ro-RO"/>
              </w:rPr>
            </w:pPr>
          </w:p>
        </w:tc>
        <w:tc>
          <w:tcPr>
            <w:tcW w:w="450" w:type="dxa"/>
            <w:shd w:val="clear" w:color="auto" w:fill="auto"/>
            <w:noWrap/>
            <w:tcMar>
              <w:top w:w="15" w:type="dxa"/>
              <w:left w:w="15" w:type="dxa"/>
              <w:bottom w:w="0" w:type="dxa"/>
              <w:right w:w="15" w:type="dxa"/>
            </w:tcMar>
          </w:tcPr>
          <w:p w14:paraId="7F8EE7B6" w14:textId="77777777" w:rsidR="00001F7D" w:rsidRPr="00D45612" w:rsidRDefault="00001F7D" w:rsidP="00001F7D">
            <w:pPr>
              <w:spacing w:line="276" w:lineRule="auto"/>
              <w:jc w:val="center"/>
              <w:rPr>
                <w:rFonts w:ascii="Trebuchet MS" w:hAnsi="Trebuchet MS"/>
                <w:b/>
                <w:sz w:val="22"/>
                <w:szCs w:val="22"/>
                <w:lang w:val="ro-RO"/>
              </w:rPr>
            </w:pPr>
          </w:p>
        </w:tc>
        <w:tc>
          <w:tcPr>
            <w:tcW w:w="1166" w:type="dxa"/>
            <w:shd w:val="clear" w:color="auto" w:fill="auto"/>
            <w:noWrap/>
            <w:tcMar>
              <w:top w:w="15" w:type="dxa"/>
              <w:left w:w="15" w:type="dxa"/>
              <w:bottom w:w="0" w:type="dxa"/>
              <w:right w:w="15" w:type="dxa"/>
            </w:tcMar>
          </w:tcPr>
          <w:p w14:paraId="285C2376" w14:textId="3C942BFF" w:rsidR="00001F7D" w:rsidRPr="00D45612" w:rsidRDefault="00001F7D" w:rsidP="00BD1C56">
            <w:pPr>
              <w:jc w:val="center"/>
              <w:rPr>
                <w:rFonts w:ascii="Trebuchet MS" w:hAnsi="Trebuchet MS"/>
                <w:b/>
                <w:sz w:val="22"/>
                <w:szCs w:val="22"/>
                <w:lang w:val="ro-RO"/>
              </w:rPr>
            </w:pPr>
          </w:p>
        </w:tc>
      </w:tr>
    </w:tbl>
    <w:p w14:paraId="24426ED3" w14:textId="77777777" w:rsidR="0012193F" w:rsidRPr="00D45612" w:rsidRDefault="0012193F">
      <w:pPr>
        <w:spacing w:before="32" w:line="240" w:lineRule="exact"/>
        <w:ind w:left="118"/>
        <w:rPr>
          <w:rFonts w:ascii="Trebuchet MS" w:eastAsia="Arial" w:hAnsi="Trebuchet MS"/>
          <w:position w:val="-1"/>
          <w:sz w:val="24"/>
          <w:szCs w:val="24"/>
          <w:lang w:val="ro-RO"/>
        </w:rPr>
      </w:pPr>
    </w:p>
    <w:p w14:paraId="5BCF4FAB" w14:textId="728257D3" w:rsidR="00E50D77" w:rsidRPr="00D45612" w:rsidRDefault="00BF4880" w:rsidP="00531C07">
      <w:pPr>
        <w:pStyle w:val="ListParagraph"/>
        <w:numPr>
          <w:ilvl w:val="0"/>
          <w:numId w:val="17"/>
        </w:numPr>
        <w:tabs>
          <w:tab w:val="left" w:pos="180"/>
        </w:tabs>
        <w:ind w:right="76"/>
        <w:jc w:val="both"/>
        <w:rPr>
          <w:rFonts w:ascii="Trebuchet MS" w:eastAsia="Arial" w:hAnsi="Trebuchet MS"/>
          <w:sz w:val="24"/>
          <w:szCs w:val="24"/>
          <w:lang w:val="ro-RO"/>
        </w:rPr>
      </w:pPr>
      <w:r w:rsidRPr="00D45612">
        <w:rPr>
          <w:rFonts w:ascii="Trebuchet MS" w:eastAsia="Arial" w:hAnsi="Trebuchet MS"/>
          <w:sz w:val="24"/>
          <w:szCs w:val="24"/>
          <w:lang w:val="ro-RO"/>
        </w:rPr>
        <w:t xml:space="preserve">AM/OI acordă o finanţare nerambursabilă în sumă maximă de </w:t>
      </w:r>
      <w:r w:rsidR="00BD1C56" w:rsidRPr="00D45612">
        <w:rPr>
          <w:rFonts w:ascii="Trebuchet MS" w:eastAsia="Arial" w:hAnsi="Trebuchet MS"/>
          <w:sz w:val="24"/>
          <w:szCs w:val="24"/>
          <w:lang w:val="ro-RO"/>
        </w:rPr>
        <w:t>............</w:t>
      </w:r>
      <w:r w:rsidR="005B1CFF" w:rsidRPr="00D45612">
        <w:rPr>
          <w:rFonts w:ascii="Trebuchet MS" w:eastAsia="Arial" w:hAnsi="Trebuchet MS"/>
          <w:sz w:val="24"/>
          <w:szCs w:val="24"/>
          <w:lang w:val="ro-RO"/>
        </w:rPr>
        <w:t xml:space="preserve"> </w:t>
      </w:r>
      <w:r w:rsidRPr="00D45612">
        <w:rPr>
          <w:rFonts w:ascii="Trebuchet MS" w:eastAsia="Arial" w:hAnsi="Trebuchet MS"/>
          <w:sz w:val="24"/>
          <w:szCs w:val="24"/>
          <w:lang w:val="ro-RO"/>
        </w:rPr>
        <w:t>LEI (</w:t>
      </w:r>
      <w:r w:rsidR="00BD1C56" w:rsidRPr="00D45612">
        <w:rPr>
          <w:rFonts w:ascii="Trebuchet MS" w:eastAsia="Arial" w:hAnsi="Trebuchet MS"/>
          <w:sz w:val="24"/>
          <w:szCs w:val="24"/>
          <w:lang w:val="ro-RO"/>
        </w:rPr>
        <w:t xml:space="preserve">            </w:t>
      </w:r>
      <w:r w:rsidR="00295F47" w:rsidRPr="00D45612">
        <w:rPr>
          <w:rFonts w:ascii="Trebuchet MS" w:eastAsia="Arial" w:hAnsi="Trebuchet MS"/>
          <w:sz w:val="24"/>
          <w:szCs w:val="24"/>
          <w:lang w:val="ro-RO"/>
        </w:rPr>
        <w:t>valoarea în litere</w:t>
      </w:r>
      <w:r w:rsidR="00564789" w:rsidRPr="00D45612">
        <w:rPr>
          <w:rFonts w:ascii="Trebuchet MS" w:eastAsia="Arial" w:hAnsi="Trebuchet MS"/>
          <w:sz w:val="24"/>
          <w:szCs w:val="24"/>
          <w:lang w:val="ro-RO"/>
        </w:rPr>
        <w:t>)</w:t>
      </w:r>
      <w:r w:rsidR="00701452" w:rsidRPr="00D45612">
        <w:rPr>
          <w:rStyle w:val="FootnoteReference"/>
          <w:rFonts w:ascii="Trebuchet MS" w:eastAsia="Arial" w:hAnsi="Trebuchet MS"/>
          <w:sz w:val="24"/>
          <w:szCs w:val="24"/>
          <w:lang w:val="ro-RO"/>
        </w:rPr>
        <w:footnoteReference w:id="2"/>
      </w:r>
      <w:r w:rsidRPr="00D45612">
        <w:rPr>
          <w:rFonts w:ascii="Trebuchet MS" w:eastAsia="Arial" w:hAnsi="Trebuchet MS"/>
          <w:sz w:val="24"/>
          <w:szCs w:val="24"/>
          <w:lang w:val="ro-RO"/>
        </w:rPr>
        <w:t xml:space="preserve">, echivalentă cu </w:t>
      </w:r>
      <w:r w:rsidR="00BD1C56" w:rsidRPr="00D45612">
        <w:rPr>
          <w:rFonts w:ascii="Trebuchet MS" w:eastAsia="Arial" w:hAnsi="Trebuchet MS"/>
          <w:sz w:val="24"/>
          <w:szCs w:val="24"/>
          <w:lang w:val="ro-RO"/>
        </w:rPr>
        <w:t>…………….</w:t>
      </w:r>
      <w:r w:rsidR="00D74AD9" w:rsidRPr="00D45612">
        <w:rPr>
          <w:rFonts w:ascii="Trebuchet MS" w:eastAsia="Arial" w:hAnsi="Trebuchet MS"/>
          <w:sz w:val="24"/>
          <w:szCs w:val="24"/>
          <w:lang w:val="ro-RO"/>
        </w:rPr>
        <w:t xml:space="preserve"> </w:t>
      </w:r>
      <w:r w:rsidRPr="00D45612">
        <w:rPr>
          <w:rFonts w:ascii="Trebuchet MS" w:eastAsia="Arial" w:hAnsi="Trebuchet MS"/>
          <w:sz w:val="24"/>
          <w:szCs w:val="24"/>
          <w:lang w:val="ro-RO"/>
        </w:rPr>
        <w:t>% din valoarea totală eligibilă aprobată.</w:t>
      </w:r>
    </w:p>
    <w:p w14:paraId="3B304995" w14:textId="573F948C" w:rsidR="00E50D77" w:rsidRPr="00D45612" w:rsidRDefault="00BF4880" w:rsidP="00531C07">
      <w:pPr>
        <w:pStyle w:val="ListParagraph"/>
        <w:numPr>
          <w:ilvl w:val="0"/>
          <w:numId w:val="17"/>
        </w:numPr>
        <w:tabs>
          <w:tab w:val="left" w:pos="180"/>
        </w:tabs>
        <w:ind w:right="76"/>
        <w:jc w:val="both"/>
        <w:rPr>
          <w:rFonts w:ascii="Trebuchet MS" w:eastAsia="Arial" w:hAnsi="Trebuchet MS"/>
          <w:sz w:val="24"/>
          <w:szCs w:val="24"/>
          <w:lang w:val="ro-RO"/>
        </w:rPr>
      </w:pPr>
      <w:r w:rsidRPr="00D45612">
        <w:rPr>
          <w:rFonts w:ascii="Trebuchet MS" w:eastAsia="Arial" w:hAnsi="Trebuchet MS"/>
          <w:sz w:val="24"/>
          <w:szCs w:val="24"/>
          <w:lang w:val="ro-RO"/>
        </w:rPr>
        <w:t xml:space="preserve">În cazul în care valoarea totală a Proiectului creşte faţă de valoarea </w:t>
      </w:r>
      <w:r w:rsidR="00620DA1" w:rsidRPr="00D45612">
        <w:rPr>
          <w:rFonts w:ascii="Trebuchet MS" w:eastAsia="Arial" w:hAnsi="Trebuchet MS"/>
          <w:sz w:val="24"/>
          <w:szCs w:val="24"/>
          <w:lang w:val="ro-RO"/>
        </w:rPr>
        <w:t xml:space="preserve">stabilită </w:t>
      </w:r>
      <w:r w:rsidRPr="00D45612">
        <w:rPr>
          <w:rFonts w:ascii="Trebuchet MS" w:eastAsia="Arial" w:hAnsi="Trebuchet MS"/>
          <w:sz w:val="24"/>
          <w:szCs w:val="24"/>
          <w:lang w:val="ro-RO"/>
        </w:rPr>
        <w:t>prin prezentul Contract de Finanţare, diferenţa astfel rezultată va fi suportată în întregime de Beneficiar</w:t>
      </w:r>
      <w:r w:rsidR="00701452" w:rsidRPr="00D45612">
        <w:rPr>
          <w:rStyle w:val="FootnoteReference"/>
          <w:rFonts w:ascii="Trebuchet MS" w:eastAsia="Arial" w:hAnsi="Trebuchet MS"/>
          <w:sz w:val="24"/>
          <w:szCs w:val="24"/>
          <w:lang w:val="ro-RO"/>
        </w:rPr>
        <w:footnoteReference w:id="3"/>
      </w:r>
      <w:r w:rsidR="00B72CD4" w:rsidRPr="00D45612">
        <w:rPr>
          <w:rFonts w:ascii="Trebuchet MS" w:eastAsia="Arial" w:hAnsi="Trebuchet MS"/>
          <w:sz w:val="24"/>
          <w:szCs w:val="24"/>
          <w:lang w:val="ro-RO"/>
        </w:rPr>
        <w:t>.</w:t>
      </w:r>
    </w:p>
    <w:p w14:paraId="46757A41" w14:textId="5D602031" w:rsidR="00E50D77" w:rsidRPr="00D45612" w:rsidRDefault="00BF4880" w:rsidP="00531C07">
      <w:pPr>
        <w:pStyle w:val="ListParagraph"/>
        <w:numPr>
          <w:ilvl w:val="0"/>
          <w:numId w:val="17"/>
        </w:numPr>
        <w:tabs>
          <w:tab w:val="left" w:pos="180"/>
        </w:tabs>
        <w:ind w:right="76"/>
        <w:jc w:val="both"/>
        <w:rPr>
          <w:rFonts w:ascii="Trebuchet MS" w:eastAsia="Arial" w:hAnsi="Trebuchet MS"/>
          <w:sz w:val="24"/>
          <w:szCs w:val="24"/>
          <w:lang w:val="ro-RO"/>
        </w:rPr>
      </w:pPr>
      <w:r w:rsidRPr="00D45612">
        <w:rPr>
          <w:rFonts w:ascii="Trebuchet MS" w:eastAsia="Arial" w:hAnsi="Trebuchet MS"/>
          <w:sz w:val="24"/>
          <w:szCs w:val="24"/>
          <w:lang w:val="ro-RO"/>
        </w:rPr>
        <w:t>Finanțarea va fi acordată, în baza cererilor de prefinanțare/rambursare/plată, elaborate în conformitate cu anexele corespunzătoare - Graficul de depunere a cererilor de</w:t>
      </w:r>
      <w:r w:rsidR="00031A4A" w:rsidRPr="00D45612">
        <w:rPr>
          <w:rFonts w:ascii="Trebuchet MS" w:eastAsia="Arial" w:hAnsi="Trebuchet MS"/>
          <w:sz w:val="24"/>
          <w:szCs w:val="24"/>
          <w:lang w:val="ro-RO"/>
        </w:rPr>
        <w:t xml:space="preserve"> prefinanțare/plată/rambursare a cheltuielilor la contract</w:t>
      </w:r>
      <w:r w:rsidRPr="00D45612">
        <w:rPr>
          <w:rFonts w:ascii="Trebuchet MS" w:eastAsia="Arial" w:hAnsi="Trebuchet MS"/>
          <w:sz w:val="24"/>
          <w:szCs w:val="24"/>
          <w:lang w:val="ro-RO"/>
        </w:rPr>
        <w:t>.</w:t>
      </w:r>
    </w:p>
    <w:p w14:paraId="5B499221" w14:textId="63DAD086" w:rsidR="00B00DF9" w:rsidRPr="00D45612" w:rsidRDefault="00622348" w:rsidP="00531C07">
      <w:pPr>
        <w:pStyle w:val="ListParagraph"/>
        <w:numPr>
          <w:ilvl w:val="0"/>
          <w:numId w:val="17"/>
        </w:numPr>
        <w:tabs>
          <w:tab w:val="left" w:pos="180"/>
        </w:tabs>
        <w:ind w:right="76"/>
        <w:jc w:val="both"/>
        <w:rPr>
          <w:rFonts w:ascii="Trebuchet MS" w:eastAsia="Arial" w:hAnsi="Trebuchet MS"/>
          <w:sz w:val="24"/>
          <w:szCs w:val="24"/>
          <w:lang w:val="ro-RO"/>
        </w:rPr>
      </w:pPr>
      <w:r w:rsidRPr="00D45612">
        <w:rPr>
          <w:rFonts w:ascii="Trebuchet MS" w:eastAsia="Arial" w:hAnsi="Trebuchet MS"/>
          <w:sz w:val="24"/>
          <w:szCs w:val="24"/>
          <w:lang w:val="ro-RO"/>
        </w:rPr>
        <w:lastRenderedPageBreak/>
        <w:t>În cazul în care, valoarea totală autorizată este mai mică decât valoarea prevăzută în coloana 2/5</w:t>
      </w:r>
      <w:r w:rsidR="00701452" w:rsidRPr="00D45612">
        <w:rPr>
          <w:rStyle w:val="FootnoteReference"/>
          <w:rFonts w:ascii="Trebuchet MS" w:eastAsia="Arial" w:hAnsi="Trebuchet MS"/>
          <w:sz w:val="24"/>
          <w:szCs w:val="24"/>
          <w:lang w:val="ro-RO"/>
        </w:rPr>
        <w:footnoteReference w:id="4"/>
      </w:r>
      <w:r w:rsidRPr="00D45612">
        <w:rPr>
          <w:rFonts w:ascii="Trebuchet MS" w:eastAsia="Arial" w:hAnsi="Trebuchet MS"/>
          <w:sz w:val="24"/>
          <w:szCs w:val="24"/>
          <w:lang w:val="ro-RO"/>
        </w:rPr>
        <w:t>, după caz, din tabelul de mai sus, finanțarea nerambursabilă prevăzută la aliniatul (2) se va reduce corespunzător.</w:t>
      </w:r>
    </w:p>
    <w:p w14:paraId="4FE03BD2" w14:textId="77777777" w:rsidR="00B00DF9" w:rsidRPr="00D45612" w:rsidRDefault="00B00DF9">
      <w:pPr>
        <w:spacing w:line="200" w:lineRule="exact"/>
        <w:rPr>
          <w:rFonts w:ascii="Trebuchet MS" w:hAnsi="Trebuchet MS"/>
          <w:sz w:val="24"/>
          <w:szCs w:val="24"/>
          <w:lang w:val="ro-RO"/>
        </w:rPr>
      </w:pPr>
    </w:p>
    <w:p w14:paraId="3F83CF52" w14:textId="32BEB8A4" w:rsidR="00031A4A" w:rsidRPr="00D45612" w:rsidRDefault="00E52327">
      <w:pPr>
        <w:spacing w:line="200" w:lineRule="exact"/>
        <w:rPr>
          <w:rFonts w:ascii="Trebuchet MS" w:hAnsi="Trebuchet MS"/>
          <w:sz w:val="24"/>
          <w:szCs w:val="24"/>
          <w:lang w:val="ro-RO"/>
        </w:rPr>
      </w:pPr>
      <w:r w:rsidRPr="00D45612">
        <w:rPr>
          <w:rFonts w:ascii="Trebuchet MS" w:hAnsi="Trebuchet MS"/>
          <w:noProof/>
          <w:sz w:val="24"/>
          <w:szCs w:val="24"/>
        </w:rPr>
        <mc:AlternateContent>
          <mc:Choice Requires="wpg">
            <w:drawing>
              <wp:anchor distT="4294967295" distB="4294967295" distL="114300" distR="114300" simplePos="0" relativeHeight="251658240" behindDoc="1" locked="0" layoutInCell="1" allowOverlap="1" wp14:anchorId="4433F0C3" wp14:editId="64D3F72F">
                <wp:simplePos x="0" y="0"/>
                <wp:positionH relativeFrom="page">
                  <wp:posOffset>1090930</wp:posOffset>
                </wp:positionH>
                <wp:positionV relativeFrom="paragraph">
                  <wp:posOffset>92074</wp:posOffset>
                </wp:positionV>
                <wp:extent cx="1827530" cy="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7530" cy="0"/>
                          <a:chOff x="1418" y="553"/>
                          <a:chExt cx="2878" cy="0"/>
                        </a:xfrm>
                      </wpg:grpSpPr>
                      <wps:wsp>
                        <wps:cNvPr id="5" name="Freeform 5"/>
                        <wps:cNvSpPr>
                          <a:spLocks/>
                        </wps:cNvSpPr>
                        <wps:spPr bwMode="auto">
                          <a:xfrm>
                            <a:off x="1418" y="553"/>
                            <a:ext cx="2878" cy="0"/>
                          </a:xfrm>
                          <a:custGeom>
                            <a:avLst/>
                            <a:gdLst>
                              <a:gd name="T0" fmla="+- 0 1418 1418"/>
                              <a:gd name="T1" fmla="*/ T0 w 2878"/>
                              <a:gd name="T2" fmla="+- 0 4296 1418"/>
                              <a:gd name="T3" fmla="*/ T2 w 2878"/>
                            </a:gdLst>
                            <a:ahLst/>
                            <a:cxnLst>
                              <a:cxn ang="0">
                                <a:pos x="T1" y="0"/>
                              </a:cxn>
                              <a:cxn ang="0">
                                <a:pos x="T3" y="0"/>
                              </a:cxn>
                            </a:cxnLst>
                            <a:rect l="0" t="0" r="r" b="b"/>
                            <a:pathLst>
                              <a:path w="2878">
                                <a:moveTo>
                                  <a:pt x="0" y="0"/>
                                </a:moveTo>
                                <a:lnTo>
                                  <a:pt x="2878" y="0"/>
                                </a:lnTo>
                              </a:path>
                            </a:pathLst>
                          </a:custGeom>
                          <a:noFill/>
                          <a:ln w="7366">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0599A8" id="Group 2" o:spid="_x0000_s1026" style="position:absolute;margin-left:85.9pt;margin-top:7.25pt;width:143.9pt;height:0;z-index:-251658240;mso-wrap-distance-top:-3e-5mm;mso-wrap-distance-bottom:-3e-5mm;mso-position-horizontal-relative:page" coordorigin="1418,553" coordsize="28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">
                <v:shape id="Freeform 5" o:spid="_x0000_s1027" style="position:absolute;left:1418;top:553;width:2878;height:0;visibility:visible;mso-wrap-style:square;v-text-anchor:top" coordsize="28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" path="m,l2878,e" filled="f" strokeweight=".58pt">
                  <v:path arrowok="t" o:connecttype="custom" o:connectlocs="0,0;2878,0" o:connectangles="0,0"/>
                </v:shape>
                <w10:wrap anchorx="page"/>
              </v:group>
            </w:pict>
          </mc:Fallback>
        </mc:AlternateContent>
      </w:r>
    </w:p>
    <w:p w14:paraId="68C4EDF3" w14:textId="77777777" w:rsidR="00E50D77" w:rsidRPr="00D45612" w:rsidRDefault="00BF4880" w:rsidP="002D28C2">
      <w:pPr>
        <w:rPr>
          <w:rFonts w:ascii="Trebuchet MS" w:eastAsia="Arial" w:hAnsi="Trebuchet MS"/>
          <w:sz w:val="24"/>
          <w:szCs w:val="24"/>
          <w:lang w:val="ro-RO"/>
        </w:rPr>
      </w:pPr>
      <w:r w:rsidRPr="00D45612">
        <w:rPr>
          <w:rFonts w:ascii="Trebuchet MS" w:eastAsia="Arial" w:hAnsi="Trebuchet MS"/>
          <w:b/>
          <w:spacing w:val="-6"/>
          <w:sz w:val="24"/>
          <w:szCs w:val="24"/>
          <w:lang w:val="ro-RO"/>
        </w:rPr>
        <w:t>A</w:t>
      </w:r>
      <w:r w:rsidRPr="00D45612">
        <w:rPr>
          <w:rFonts w:ascii="Trebuchet MS" w:eastAsia="Arial" w:hAnsi="Trebuchet MS"/>
          <w:b/>
          <w:sz w:val="24"/>
          <w:szCs w:val="24"/>
          <w:lang w:val="ro-RO"/>
        </w:rPr>
        <w:t>r</w:t>
      </w:r>
      <w:r w:rsidRPr="00D45612">
        <w:rPr>
          <w:rFonts w:ascii="Trebuchet MS" w:eastAsia="Arial" w:hAnsi="Trebuchet MS"/>
          <w:b/>
          <w:spacing w:val="1"/>
          <w:sz w:val="24"/>
          <w:szCs w:val="24"/>
          <w:lang w:val="ro-RO"/>
        </w:rPr>
        <w:t>ti</w:t>
      </w:r>
      <w:r w:rsidRPr="00D45612">
        <w:rPr>
          <w:rFonts w:ascii="Trebuchet MS" w:eastAsia="Arial" w:hAnsi="Trebuchet MS"/>
          <w:b/>
          <w:sz w:val="24"/>
          <w:szCs w:val="24"/>
          <w:lang w:val="ro-RO"/>
        </w:rPr>
        <w:t>co</w:t>
      </w:r>
      <w:r w:rsidRPr="00D45612">
        <w:rPr>
          <w:rFonts w:ascii="Trebuchet MS" w:eastAsia="Arial" w:hAnsi="Trebuchet MS"/>
          <w:b/>
          <w:spacing w:val="1"/>
          <w:sz w:val="24"/>
          <w:szCs w:val="24"/>
          <w:lang w:val="ro-RO"/>
        </w:rPr>
        <w:t>l</w:t>
      </w:r>
      <w:r w:rsidRPr="00D45612">
        <w:rPr>
          <w:rFonts w:ascii="Trebuchet MS" w:eastAsia="Arial" w:hAnsi="Trebuchet MS"/>
          <w:b/>
          <w:sz w:val="24"/>
          <w:szCs w:val="24"/>
          <w:lang w:val="ro-RO"/>
        </w:rPr>
        <w:t>ul</w:t>
      </w:r>
      <w:r w:rsidRPr="00D45612">
        <w:rPr>
          <w:rFonts w:ascii="Trebuchet MS" w:eastAsia="Arial" w:hAnsi="Trebuchet MS"/>
          <w:b/>
          <w:spacing w:val="2"/>
          <w:sz w:val="24"/>
          <w:szCs w:val="24"/>
          <w:lang w:val="ro-RO"/>
        </w:rPr>
        <w:t xml:space="preserve"> </w:t>
      </w:r>
      <w:r w:rsidRPr="00D45612">
        <w:rPr>
          <w:rFonts w:ascii="Trebuchet MS" w:eastAsia="Arial" w:hAnsi="Trebuchet MS"/>
          <w:b/>
          <w:sz w:val="24"/>
          <w:szCs w:val="24"/>
          <w:lang w:val="ro-RO"/>
        </w:rPr>
        <w:t>4</w:t>
      </w:r>
      <w:r w:rsidRPr="00D45612">
        <w:rPr>
          <w:rFonts w:ascii="Trebuchet MS" w:eastAsia="Arial" w:hAnsi="Trebuchet MS"/>
          <w:b/>
          <w:spacing w:val="3"/>
          <w:sz w:val="24"/>
          <w:szCs w:val="24"/>
          <w:lang w:val="ro-RO"/>
        </w:rPr>
        <w:t xml:space="preserve"> </w:t>
      </w:r>
      <w:r w:rsidRPr="00D45612">
        <w:rPr>
          <w:rFonts w:ascii="Trebuchet MS" w:eastAsia="Arial" w:hAnsi="Trebuchet MS"/>
          <w:b/>
          <w:sz w:val="24"/>
          <w:szCs w:val="24"/>
          <w:lang w:val="ro-RO"/>
        </w:rPr>
        <w:t>–</w:t>
      </w:r>
      <w:r w:rsidRPr="00D45612">
        <w:rPr>
          <w:rFonts w:ascii="Trebuchet MS" w:eastAsia="Arial" w:hAnsi="Trebuchet MS"/>
          <w:b/>
          <w:spacing w:val="-1"/>
          <w:sz w:val="24"/>
          <w:szCs w:val="24"/>
          <w:lang w:val="ro-RO"/>
        </w:rPr>
        <w:t xml:space="preserve"> El</w:t>
      </w:r>
      <w:r w:rsidRPr="00D45612">
        <w:rPr>
          <w:rFonts w:ascii="Trebuchet MS" w:eastAsia="Arial" w:hAnsi="Trebuchet MS"/>
          <w:b/>
          <w:spacing w:val="1"/>
          <w:sz w:val="24"/>
          <w:szCs w:val="24"/>
          <w:lang w:val="ro-RO"/>
        </w:rPr>
        <w:t>i</w:t>
      </w:r>
      <w:r w:rsidRPr="00D45612">
        <w:rPr>
          <w:rFonts w:ascii="Trebuchet MS" w:eastAsia="Arial" w:hAnsi="Trebuchet MS"/>
          <w:b/>
          <w:sz w:val="24"/>
          <w:szCs w:val="24"/>
          <w:lang w:val="ro-RO"/>
        </w:rPr>
        <w:t>g</w:t>
      </w:r>
      <w:r w:rsidRPr="00D45612">
        <w:rPr>
          <w:rFonts w:ascii="Trebuchet MS" w:eastAsia="Arial" w:hAnsi="Trebuchet MS"/>
          <w:b/>
          <w:spacing w:val="1"/>
          <w:sz w:val="24"/>
          <w:szCs w:val="24"/>
          <w:lang w:val="ro-RO"/>
        </w:rPr>
        <w:t>i</w:t>
      </w:r>
      <w:r w:rsidRPr="00D45612">
        <w:rPr>
          <w:rFonts w:ascii="Trebuchet MS" w:eastAsia="Arial" w:hAnsi="Trebuchet MS"/>
          <w:b/>
          <w:spacing w:val="-3"/>
          <w:sz w:val="24"/>
          <w:szCs w:val="24"/>
          <w:lang w:val="ro-RO"/>
        </w:rPr>
        <w:t>b</w:t>
      </w:r>
      <w:r w:rsidRPr="00D45612">
        <w:rPr>
          <w:rFonts w:ascii="Trebuchet MS" w:eastAsia="Arial" w:hAnsi="Trebuchet MS"/>
          <w:b/>
          <w:spacing w:val="1"/>
          <w:sz w:val="24"/>
          <w:szCs w:val="24"/>
          <w:lang w:val="ro-RO"/>
        </w:rPr>
        <w:t>i</w:t>
      </w:r>
      <w:r w:rsidRPr="00D45612">
        <w:rPr>
          <w:rFonts w:ascii="Trebuchet MS" w:eastAsia="Arial" w:hAnsi="Trebuchet MS"/>
          <w:b/>
          <w:spacing w:val="-1"/>
          <w:sz w:val="24"/>
          <w:szCs w:val="24"/>
          <w:lang w:val="ro-RO"/>
        </w:rPr>
        <w:t>l</w:t>
      </w:r>
      <w:r w:rsidRPr="00D45612">
        <w:rPr>
          <w:rFonts w:ascii="Trebuchet MS" w:eastAsia="Arial" w:hAnsi="Trebuchet MS"/>
          <w:b/>
          <w:spacing w:val="1"/>
          <w:sz w:val="24"/>
          <w:szCs w:val="24"/>
          <w:lang w:val="ro-RO"/>
        </w:rPr>
        <w:t>it</w:t>
      </w:r>
      <w:r w:rsidRPr="00D45612">
        <w:rPr>
          <w:rFonts w:ascii="Trebuchet MS" w:eastAsia="Arial" w:hAnsi="Trebuchet MS"/>
          <w:b/>
          <w:spacing w:val="-3"/>
          <w:sz w:val="24"/>
          <w:szCs w:val="24"/>
          <w:lang w:val="ro-RO"/>
        </w:rPr>
        <w:t>a</w:t>
      </w:r>
      <w:r w:rsidRPr="00D45612">
        <w:rPr>
          <w:rFonts w:ascii="Trebuchet MS" w:eastAsia="Arial" w:hAnsi="Trebuchet MS"/>
          <w:b/>
          <w:spacing w:val="-1"/>
          <w:sz w:val="24"/>
          <w:szCs w:val="24"/>
          <w:lang w:val="ro-RO"/>
        </w:rPr>
        <w:t>t</w:t>
      </w:r>
      <w:r w:rsidRPr="00D45612">
        <w:rPr>
          <w:rFonts w:ascii="Trebuchet MS" w:eastAsia="Arial" w:hAnsi="Trebuchet MS"/>
          <w:b/>
          <w:sz w:val="24"/>
          <w:szCs w:val="24"/>
          <w:lang w:val="ro-RO"/>
        </w:rPr>
        <w:t>ea</w:t>
      </w:r>
      <w:r w:rsidRPr="00D45612">
        <w:rPr>
          <w:rFonts w:ascii="Trebuchet MS" w:eastAsia="Arial" w:hAnsi="Trebuchet MS"/>
          <w:b/>
          <w:spacing w:val="1"/>
          <w:sz w:val="24"/>
          <w:szCs w:val="24"/>
          <w:lang w:val="ro-RO"/>
        </w:rPr>
        <w:t xml:space="preserve"> </w:t>
      </w:r>
      <w:r w:rsidRPr="00D45612">
        <w:rPr>
          <w:rFonts w:ascii="Trebuchet MS" w:eastAsia="Arial" w:hAnsi="Trebuchet MS"/>
          <w:b/>
          <w:sz w:val="24"/>
          <w:szCs w:val="24"/>
          <w:lang w:val="ro-RO"/>
        </w:rPr>
        <w:t>che</w:t>
      </w:r>
      <w:r w:rsidRPr="00D45612">
        <w:rPr>
          <w:rFonts w:ascii="Trebuchet MS" w:eastAsia="Arial" w:hAnsi="Trebuchet MS"/>
          <w:b/>
          <w:spacing w:val="-1"/>
          <w:sz w:val="24"/>
          <w:szCs w:val="24"/>
          <w:lang w:val="ro-RO"/>
        </w:rPr>
        <w:t>l</w:t>
      </w:r>
      <w:r w:rsidRPr="00D45612">
        <w:rPr>
          <w:rFonts w:ascii="Trebuchet MS" w:eastAsia="Arial" w:hAnsi="Trebuchet MS"/>
          <w:b/>
          <w:spacing w:val="1"/>
          <w:sz w:val="24"/>
          <w:szCs w:val="24"/>
          <w:lang w:val="ro-RO"/>
        </w:rPr>
        <w:t>t</w:t>
      </w:r>
      <w:r w:rsidRPr="00D45612">
        <w:rPr>
          <w:rFonts w:ascii="Trebuchet MS" w:eastAsia="Arial" w:hAnsi="Trebuchet MS"/>
          <w:b/>
          <w:sz w:val="24"/>
          <w:szCs w:val="24"/>
          <w:lang w:val="ro-RO"/>
        </w:rPr>
        <w:t>u</w:t>
      </w:r>
      <w:r w:rsidRPr="00D45612">
        <w:rPr>
          <w:rFonts w:ascii="Trebuchet MS" w:eastAsia="Arial" w:hAnsi="Trebuchet MS"/>
          <w:b/>
          <w:spacing w:val="1"/>
          <w:sz w:val="24"/>
          <w:szCs w:val="24"/>
          <w:lang w:val="ro-RO"/>
        </w:rPr>
        <w:t>i</w:t>
      </w:r>
      <w:r w:rsidRPr="00D45612">
        <w:rPr>
          <w:rFonts w:ascii="Trebuchet MS" w:eastAsia="Arial" w:hAnsi="Trebuchet MS"/>
          <w:b/>
          <w:spacing w:val="-3"/>
          <w:sz w:val="24"/>
          <w:szCs w:val="24"/>
          <w:lang w:val="ro-RO"/>
        </w:rPr>
        <w:t>e</w:t>
      </w:r>
      <w:r w:rsidRPr="00D45612">
        <w:rPr>
          <w:rFonts w:ascii="Trebuchet MS" w:eastAsia="Arial" w:hAnsi="Trebuchet MS"/>
          <w:b/>
          <w:spacing w:val="1"/>
          <w:sz w:val="24"/>
          <w:szCs w:val="24"/>
          <w:lang w:val="ro-RO"/>
        </w:rPr>
        <w:t>l</w:t>
      </w:r>
      <w:r w:rsidRPr="00D45612">
        <w:rPr>
          <w:rFonts w:ascii="Trebuchet MS" w:eastAsia="Arial" w:hAnsi="Trebuchet MS"/>
          <w:b/>
          <w:spacing w:val="-1"/>
          <w:sz w:val="24"/>
          <w:szCs w:val="24"/>
          <w:lang w:val="ro-RO"/>
        </w:rPr>
        <w:t>i</w:t>
      </w:r>
      <w:r w:rsidRPr="00D45612">
        <w:rPr>
          <w:rFonts w:ascii="Trebuchet MS" w:eastAsia="Arial" w:hAnsi="Trebuchet MS"/>
          <w:b/>
          <w:spacing w:val="1"/>
          <w:sz w:val="24"/>
          <w:szCs w:val="24"/>
          <w:lang w:val="ro-RO"/>
        </w:rPr>
        <w:t>l</w:t>
      </w:r>
      <w:r w:rsidRPr="00D45612">
        <w:rPr>
          <w:rFonts w:ascii="Trebuchet MS" w:eastAsia="Arial" w:hAnsi="Trebuchet MS"/>
          <w:b/>
          <w:sz w:val="24"/>
          <w:szCs w:val="24"/>
          <w:lang w:val="ro-RO"/>
        </w:rPr>
        <w:t>or</w:t>
      </w:r>
    </w:p>
    <w:p w14:paraId="65E975FE" w14:textId="77777777" w:rsidR="00E50D77" w:rsidRPr="00D45612" w:rsidRDefault="00E50D77" w:rsidP="002D28C2">
      <w:pPr>
        <w:spacing w:before="16" w:line="240" w:lineRule="exact"/>
        <w:rPr>
          <w:rFonts w:ascii="Trebuchet MS" w:hAnsi="Trebuchet MS"/>
          <w:sz w:val="24"/>
          <w:szCs w:val="24"/>
          <w:lang w:val="ro-RO"/>
        </w:rPr>
      </w:pPr>
    </w:p>
    <w:p w14:paraId="5D850B41" w14:textId="198D79E1" w:rsidR="00531C07" w:rsidRPr="00D45612" w:rsidRDefault="00BF4880" w:rsidP="00531C07">
      <w:pPr>
        <w:pStyle w:val="ListParagraph"/>
        <w:numPr>
          <w:ilvl w:val="0"/>
          <w:numId w:val="18"/>
        </w:numPr>
        <w:tabs>
          <w:tab w:val="left" w:pos="180"/>
        </w:tabs>
        <w:ind w:right="76"/>
        <w:jc w:val="both"/>
        <w:rPr>
          <w:rFonts w:ascii="Trebuchet MS" w:eastAsia="Arial" w:hAnsi="Trebuchet MS"/>
          <w:sz w:val="24"/>
          <w:szCs w:val="24"/>
          <w:lang w:val="ro-RO"/>
        </w:rPr>
      </w:pPr>
      <w:r w:rsidRPr="00D45612">
        <w:rPr>
          <w:rFonts w:ascii="Trebuchet MS" w:eastAsia="Arial" w:hAnsi="Trebuchet MS"/>
          <w:sz w:val="24"/>
          <w:szCs w:val="24"/>
          <w:lang w:val="ro-RO"/>
        </w:rPr>
        <w:t xml:space="preserve">Cheltuielile sunt considerate eligibile dacă sunt în conformitate cu: </w:t>
      </w:r>
    </w:p>
    <w:p w14:paraId="48606EA2" w14:textId="6E09A892" w:rsidR="00E50D77" w:rsidRPr="00D45612" w:rsidRDefault="00BF4880" w:rsidP="00531C07">
      <w:pPr>
        <w:pStyle w:val="ListParagraph"/>
        <w:numPr>
          <w:ilvl w:val="0"/>
          <w:numId w:val="19"/>
        </w:numPr>
        <w:tabs>
          <w:tab w:val="left" w:pos="180"/>
        </w:tabs>
        <w:ind w:right="76"/>
        <w:jc w:val="both"/>
        <w:rPr>
          <w:rFonts w:ascii="Trebuchet MS" w:eastAsia="Arial" w:hAnsi="Trebuchet MS"/>
          <w:sz w:val="24"/>
          <w:szCs w:val="24"/>
          <w:lang w:val="ro-RO"/>
        </w:rPr>
      </w:pPr>
      <w:r w:rsidRPr="00D45612">
        <w:rPr>
          <w:rFonts w:ascii="Trebuchet MS" w:eastAsia="Arial" w:hAnsi="Trebuchet MS"/>
          <w:sz w:val="24"/>
          <w:szCs w:val="24"/>
          <w:lang w:val="ro-RO"/>
        </w:rPr>
        <w:t>Legislația națională și europeană aplicabil</w:t>
      </w:r>
      <w:r w:rsidR="002D28C2" w:rsidRPr="00D45612">
        <w:rPr>
          <w:rFonts w:ascii="Trebuchet MS" w:eastAsia="Arial" w:hAnsi="Trebuchet MS"/>
          <w:sz w:val="24"/>
          <w:szCs w:val="24"/>
          <w:lang w:val="ro-RO"/>
        </w:rPr>
        <w:t>ă</w:t>
      </w:r>
    </w:p>
    <w:p w14:paraId="36812321" w14:textId="24A56B9E" w:rsidR="00E50D77" w:rsidRPr="00D45612" w:rsidRDefault="00BF4880" w:rsidP="00531C07">
      <w:pPr>
        <w:pStyle w:val="ListParagraph"/>
        <w:numPr>
          <w:ilvl w:val="0"/>
          <w:numId w:val="19"/>
        </w:numPr>
        <w:tabs>
          <w:tab w:val="left" w:pos="180"/>
        </w:tabs>
        <w:ind w:right="76"/>
        <w:jc w:val="both"/>
        <w:rPr>
          <w:rFonts w:ascii="Trebuchet MS" w:eastAsia="Arial" w:hAnsi="Trebuchet MS"/>
          <w:sz w:val="24"/>
          <w:szCs w:val="24"/>
          <w:lang w:val="ro-RO"/>
        </w:rPr>
      </w:pPr>
      <w:r w:rsidRPr="00D45612">
        <w:rPr>
          <w:rFonts w:ascii="Trebuchet MS" w:eastAsia="Arial" w:hAnsi="Trebuchet MS"/>
          <w:sz w:val="24"/>
          <w:szCs w:val="24"/>
          <w:lang w:val="ro-RO"/>
        </w:rPr>
        <w:t>Ghidul Solicitantului</w:t>
      </w:r>
    </w:p>
    <w:p w14:paraId="4D778354" w14:textId="28E008FE" w:rsidR="00531C07" w:rsidRPr="00D45612" w:rsidRDefault="00BF4880" w:rsidP="00531C07">
      <w:pPr>
        <w:pStyle w:val="ListParagraph"/>
        <w:numPr>
          <w:ilvl w:val="0"/>
          <w:numId w:val="19"/>
        </w:numPr>
        <w:tabs>
          <w:tab w:val="left" w:pos="180"/>
        </w:tabs>
        <w:ind w:right="76"/>
        <w:jc w:val="both"/>
        <w:rPr>
          <w:rFonts w:ascii="Trebuchet MS" w:eastAsia="Arial" w:hAnsi="Trebuchet MS"/>
          <w:sz w:val="24"/>
          <w:szCs w:val="24"/>
          <w:lang w:val="ro-RO"/>
        </w:rPr>
      </w:pPr>
      <w:r w:rsidRPr="00D45612">
        <w:rPr>
          <w:rFonts w:ascii="Trebuchet MS" w:eastAsia="Arial" w:hAnsi="Trebuchet MS"/>
          <w:sz w:val="24"/>
          <w:szCs w:val="24"/>
          <w:lang w:val="ro-RO"/>
        </w:rPr>
        <w:t>Prezentul Contract de Finanțare</w:t>
      </w:r>
    </w:p>
    <w:p w14:paraId="011D5415" w14:textId="7DC07FBC" w:rsidR="00531C07" w:rsidRPr="00D45612" w:rsidRDefault="00BF4880" w:rsidP="00531C07">
      <w:pPr>
        <w:pStyle w:val="ListParagraph"/>
        <w:numPr>
          <w:ilvl w:val="0"/>
          <w:numId w:val="18"/>
        </w:numPr>
        <w:tabs>
          <w:tab w:val="left" w:pos="180"/>
        </w:tabs>
        <w:ind w:right="76"/>
        <w:jc w:val="both"/>
        <w:rPr>
          <w:rFonts w:ascii="Trebuchet MS" w:eastAsia="Arial" w:hAnsi="Trebuchet MS"/>
          <w:sz w:val="24"/>
          <w:szCs w:val="24"/>
          <w:lang w:val="ro-RO"/>
        </w:rPr>
      </w:pPr>
      <w:r w:rsidRPr="00D45612">
        <w:rPr>
          <w:rFonts w:ascii="Trebuchet MS" w:eastAsia="Arial" w:hAnsi="Trebuchet MS"/>
          <w:sz w:val="24"/>
          <w:szCs w:val="24"/>
          <w:lang w:val="ro-RO"/>
        </w:rPr>
        <w:t>Cheltuielile aferente Proiect</w:t>
      </w:r>
      <w:r w:rsidR="00620DA1" w:rsidRPr="00D45612">
        <w:rPr>
          <w:rFonts w:ascii="Trebuchet MS" w:eastAsia="Arial" w:hAnsi="Trebuchet MS"/>
          <w:sz w:val="24"/>
          <w:szCs w:val="24"/>
          <w:lang w:val="ro-RO"/>
        </w:rPr>
        <w:t>ului</w:t>
      </w:r>
      <w:r w:rsidRPr="00D45612">
        <w:rPr>
          <w:rFonts w:ascii="Trebuchet MS" w:eastAsia="Arial" w:hAnsi="Trebuchet MS"/>
          <w:sz w:val="24"/>
          <w:szCs w:val="24"/>
          <w:lang w:val="ro-RO"/>
        </w:rPr>
        <w:t xml:space="preserve"> sunt eligibile cu condiţia ca acestea</w:t>
      </w:r>
      <w:r w:rsidR="00623A33" w:rsidRPr="00D45612">
        <w:rPr>
          <w:rFonts w:ascii="Trebuchet MS" w:eastAsia="Arial" w:hAnsi="Trebuchet MS"/>
          <w:sz w:val="24"/>
          <w:szCs w:val="24"/>
          <w:lang w:val="ro-RO"/>
        </w:rPr>
        <w:t xml:space="preserve"> </w:t>
      </w:r>
      <w:r w:rsidRPr="00D45612">
        <w:rPr>
          <w:rFonts w:ascii="Trebuchet MS" w:eastAsia="Arial" w:hAnsi="Trebuchet MS"/>
          <w:sz w:val="24"/>
          <w:szCs w:val="24"/>
          <w:lang w:val="ro-RO"/>
        </w:rPr>
        <w:t>să  fie cuprinse în Cererea de Finanțare</w:t>
      </w:r>
      <w:r w:rsidR="006407C5" w:rsidRPr="00D45612">
        <w:rPr>
          <w:rFonts w:ascii="Trebuchet MS" w:eastAsia="Arial" w:hAnsi="Trebuchet MS"/>
          <w:sz w:val="24"/>
          <w:szCs w:val="24"/>
          <w:lang w:val="ro-RO"/>
        </w:rPr>
        <w:t xml:space="preserve"> </w:t>
      </w:r>
      <w:r w:rsidR="00784BBC" w:rsidRPr="00D45612">
        <w:rPr>
          <w:rFonts w:ascii="Trebuchet MS" w:eastAsia="Arial" w:hAnsi="Trebuchet MS"/>
          <w:sz w:val="24"/>
          <w:szCs w:val="24"/>
          <w:lang w:val="ro-RO"/>
        </w:rPr>
        <w:t>care constituie Anex</w:t>
      </w:r>
      <w:r w:rsidR="00743015" w:rsidRPr="00D45612">
        <w:rPr>
          <w:rFonts w:ascii="Trebuchet MS" w:eastAsia="Arial" w:hAnsi="Trebuchet MS"/>
          <w:sz w:val="24"/>
          <w:szCs w:val="24"/>
          <w:lang w:val="ro-RO"/>
        </w:rPr>
        <w:t xml:space="preserve">a nr. </w:t>
      </w:r>
      <w:r w:rsidR="00DF0F5D" w:rsidRPr="00D45612">
        <w:rPr>
          <w:rFonts w:ascii="Trebuchet MS" w:eastAsia="Arial" w:hAnsi="Trebuchet MS"/>
          <w:sz w:val="24"/>
          <w:szCs w:val="24"/>
          <w:lang w:val="ro-RO"/>
        </w:rPr>
        <w:t>2</w:t>
      </w:r>
      <w:r w:rsidR="00784BBC" w:rsidRPr="00D45612">
        <w:rPr>
          <w:rFonts w:ascii="Trebuchet MS" w:eastAsia="Arial" w:hAnsi="Trebuchet MS"/>
          <w:sz w:val="24"/>
          <w:szCs w:val="24"/>
          <w:lang w:val="ro-RO"/>
        </w:rPr>
        <w:t xml:space="preserve"> la acest contract.</w:t>
      </w:r>
    </w:p>
    <w:p w14:paraId="63CBF6B7" w14:textId="77777777" w:rsidR="00E50D77" w:rsidRPr="00D45612" w:rsidRDefault="00E50D77">
      <w:pPr>
        <w:spacing w:before="3" w:line="240" w:lineRule="exact"/>
        <w:rPr>
          <w:rFonts w:ascii="Trebuchet MS" w:hAnsi="Trebuchet MS"/>
          <w:sz w:val="24"/>
          <w:szCs w:val="24"/>
          <w:lang w:val="ro-RO"/>
        </w:rPr>
      </w:pPr>
    </w:p>
    <w:p w14:paraId="22C4B375" w14:textId="77777777" w:rsidR="00E50D77" w:rsidRPr="00D45612" w:rsidRDefault="00BF4880" w:rsidP="002D28C2">
      <w:pPr>
        <w:rPr>
          <w:rFonts w:ascii="Trebuchet MS" w:eastAsia="Arial" w:hAnsi="Trebuchet MS"/>
          <w:sz w:val="24"/>
          <w:szCs w:val="24"/>
          <w:lang w:val="ro-RO"/>
        </w:rPr>
      </w:pPr>
      <w:r w:rsidRPr="00D45612">
        <w:rPr>
          <w:rFonts w:ascii="Trebuchet MS" w:eastAsia="Arial" w:hAnsi="Trebuchet MS"/>
          <w:b/>
          <w:spacing w:val="-6"/>
          <w:sz w:val="24"/>
          <w:szCs w:val="24"/>
          <w:lang w:val="ro-RO"/>
        </w:rPr>
        <w:t>A</w:t>
      </w:r>
      <w:r w:rsidRPr="00D45612">
        <w:rPr>
          <w:rFonts w:ascii="Trebuchet MS" w:eastAsia="Arial" w:hAnsi="Trebuchet MS"/>
          <w:b/>
          <w:sz w:val="24"/>
          <w:szCs w:val="24"/>
          <w:lang w:val="ro-RO"/>
        </w:rPr>
        <w:t>r</w:t>
      </w:r>
      <w:r w:rsidRPr="00D45612">
        <w:rPr>
          <w:rFonts w:ascii="Trebuchet MS" w:eastAsia="Arial" w:hAnsi="Trebuchet MS"/>
          <w:b/>
          <w:spacing w:val="1"/>
          <w:sz w:val="24"/>
          <w:szCs w:val="24"/>
          <w:lang w:val="ro-RO"/>
        </w:rPr>
        <w:t>ti</w:t>
      </w:r>
      <w:r w:rsidRPr="00D45612">
        <w:rPr>
          <w:rFonts w:ascii="Trebuchet MS" w:eastAsia="Arial" w:hAnsi="Trebuchet MS"/>
          <w:b/>
          <w:sz w:val="24"/>
          <w:szCs w:val="24"/>
          <w:lang w:val="ro-RO"/>
        </w:rPr>
        <w:t>co</w:t>
      </w:r>
      <w:r w:rsidRPr="00D45612">
        <w:rPr>
          <w:rFonts w:ascii="Trebuchet MS" w:eastAsia="Arial" w:hAnsi="Trebuchet MS"/>
          <w:b/>
          <w:spacing w:val="1"/>
          <w:sz w:val="24"/>
          <w:szCs w:val="24"/>
          <w:lang w:val="ro-RO"/>
        </w:rPr>
        <w:t>l</w:t>
      </w:r>
      <w:r w:rsidRPr="00D45612">
        <w:rPr>
          <w:rFonts w:ascii="Trebuchet MS" w:eastAsia="Arial" w:hAnsi="Trebuchet MS"/>
          <w:b/>
          <w:sz w:val="24"/>
          <w:szCs w:val="24"/>
          <w:lang w:val="ro-RO"/>
        </w:rPr>
        <w:t>ul</w:t>
      </w:r>
      <w:r w:rsidRPr="00D45612">
        <w:rPr>
          <w:rFonts w:ascii="Trebuchet MS" w:eastAsia="Arial" w:hAnsi="Trebuchet MS"/>
          <w:b/>
          <w:spacing w:val="2"/>
          <w:sz w:val="24"/>
          <w:szCs w:val="24"/>
          <w:lang w:val="ro-RO"/>
        </w:rPr>
        <w:t xml:space="preserve"> </w:t>
      </w:r>
      <w:r w:rsidRPr="00D45612">
        <w:rPr>
          <w:rFonts w:ascii="Trebuchet MS" w:eastAsia="Arial" w:hAnsi="Trebuchet MS"/>
          <w:b/>
          <w:sz w:val="24"/>
          <w:szCs w:val="24"/>
          <w:lang w:val="ro-RO"/>
        </w:rPr>
        <w:t>5 -</w:t>
      </w:r>
      <w:r w:rsidRPr="00D45612">
        <w:rPr>
          <w:rFonts w:ascii="Trebuchet MS" w:eastAsia="Arial" w:hAnsi="Trebuchet MS"/>
          <w:b/>
          <w:spacing w:val="5"/>
          <w:sz w:val="24"/>
          <w:szCs w:val="24"/>
          <w:lang w:val="ro-RO"/>
        </w:rPr>
        <w:t xml:space="preserve"> </w:t>
      </w:r>
      <w:r w:rsidRPr="00D45612">
        <w:rPr>
          <w:rFonts w:ascii="Trebuchet MS" w:eastAsia="Arial" w:hAnsi="Trebuchet MS"/>
          <w:b/>
          <w:spacing w:val="-8"/>
          <w:sz w:val="24"/>
          <w:szCs w:val="24"/>
          <w:lang w:val="ro-RO"/>
        </w:rPr>
        <w:t>A</w:t>
      </w:r>
      <w:r w:rsidRPr="00D45612">
        <w:rPr>
          <w:rFonts w:ascii="Trebuchet MS" w:eastAsia="Arial" w:hAnsi="Trebuchet MS"/>
          <w:b/>
          <w:sz w:val="24"/>
          <w:szCs w:val="24"/>
          <w:lang w:val="ro-RO"/>
        </w:rPr>
        <w:t>cordarea</w:t>
      </w:r>
      <w:r w:rsidRPr="00D45612">
        <w:rPr>
          <w:rFonts w:ascii="Trebuchet MS" w:eastAsia="Arial" w:hAnsi="Trebuchet MS"/>
          <w:b/>
          <w:spacing w:val="1"/>
          <w:sz w:val="24"/>
          <w:szCs w:val="24"/>
          <w:lang w:val="ro-RO"/>
        </w:rPr>
        <w:t xml:space="preserve"> </w:t>
      </w:r>
      <w:r w:rsidRPr="00D45612">
        <w:rPr>
          <w:rFonts w:ascii="Trebuchet MS" w:eastAsia="Arial" w:hAnsi="Trebuchet MS"/>
          <w:b/>
          <w:sz w:val="24"/>
          <w:szCs w:val="24"/>
          <w:lang w:val="ro-RO"/>
        </w:rPr>
        <w:t>si</w:t>
      </w:r>
      <w:r w:rsidRPr="00D45612">
        <w:rPr>
          <w:rFonts w:ascii="Trebuchet MS" w:eastAsia="Arial" w:hAnsi="Trebuchet MS"/>
          <w:b/>
          <w:spacing w:val="3"/>
          <w:sz w:val="24"/>
          <w:szCs w:val="24"/>
          <w:lang w:val="ro-RO"/>
        </w:rPr>
        <w:t xml:space="preserve"> </w:t>
      </w:r>
      <w:r w:rsidRPr="00D45612">
        <w:rPr>
          <w:rFonts w:ascii="Trebuchet MS" w:eastAsia="Arial" w:hAnsi="Trebuchet MS"/>
          <w:b/>
          <w:sz w:val="24"/>
          <w:szCs w:val="24"/>
          <w:lang w:val="ro-RO"/>
        </w:rPr>
        <w:t>recup</w:t>
      </w:r>
      <w:r w:rsidRPr="00D45612">
        <w:rPr>
          <w:rFonts w:ascii="Trebuchet MS" w:eastAsia="Arial" w:hAnsi="Trebuchet MS"/>
          <w:b/>
          <w:spacing w:val="-3"/>
          <w:sz w:val="24"/>
          <w:szCs w:val="24"/>
          <w:lang w:val="ro-RO"/>
        </w:rPr>
        <w:t>e</w:t>
      </w:r>
      <w:r w:rsidRPr="00D45612">
        <w:rPr>
          <w:rFonts w:ascii="Trebuchet MS" w:eastAsia="Arial" w:hAnsi="Trebuchet MS"/>
          <w:b/>
          <w:sz w:val="24"/>
          <w:szCs w:val="24"/>
          <w:lang w:val="ro-RO"/>
        </w:rPr>
        <w:t>rarea</w:t>
      </w:r>
      <w:r w:rsidRPr="00D45612">
        <w:rPr>
          <w:rFonts w:ascii="Trebuchet MS" w:eastAsia="Arial" w:hAnsi="Trebuchet MS"/>
          <w:b/>
          <w:spacing w:val="-2"/>
          <w:sz w:val="24"/>
          <w:szCs w:val="24"/>
          <w:lang w:val="ro-RO"/>
        </w:rPr>
        <w:t xml:space="preserve"> </w:t>
      </w:r>
      <w:r w:rsidRPr="00D45612">
        <w:rPr>
          <w:rFonts w:ascii="Trebuchet MS" w:eastAsia="Arial" w:hAnsi="Trebuchet MS"/>
          <w:b/>
          <w:sz w:val="24"/>
          <w:szCs w:val="24"/>
          <w:lang w:val="ro-RO"/>
        </w:rPr>
        <w:t>pre</w:t>
      </w:r>
      <w:r w:rsidRPr="00D45612">
        <w:rPr>
          <w:rFonts w:ascii="Trebuchet MS" w:eastAsia="Arial" w:hAnsi="Trebuchet MS"/>
          <w:b/>
          <w:spacing w:val="-1"/>
          <w:sz w:val="24"/>
          <w:szCs w:val="24"/>
          <w:lang w:val="ro-RO"/>
        </w:rPr>
        <w:t>f</w:t>
      </w:r>
      <w:r w:rsidRPr="00D45612">
        <w:rPr>
          <w:rFonts w:ascii="Trebuchet MS" w:eastAsia="Arial" w:hAnsi="Trebuchet MS"/>
          <w:b/>
          <w:spacing w:val="1"/>
          <w:sz w:val="24"/>
          <w:szCs w:val="24"/>
          <w:lang w:val="ro-RO"/>
        </w:rPr>
        <w:t>i</w:t>
      </w:r>
      <w:r w:rsidRPr="00D45612">
        <w:rPr>
          <w:rFonts w:ascii="Trebuchet MS" w:eastAsia="Arial" w:hAnsi="Trebuchet MS"/>
          <w:b/>
          <w:sz w:val="24"/>
          <w:szCs w:val="24"/>
          <w:lang w:val="ro-RO"/>
        </w:rPr>
        <w:t>na</w:t>
      </w:r>
      <w:r w:rsidRPr="00D45612">
        <w:rPr>
          <w:rFonts w:ascii="Trebuchet MS" w:eastAsia="Arial" w:hAnsi="Trebuchet MS"/>
          <w:b/>
          <w:spacing w:val="-17"/>
          <w:sz w:val="24"/>
          <w:szCs w:val="24"/>
          <w:lang w:val="ro-RO"/>
        </w:rPr>
        <w:t>n</w:t>
      </w:r>
      <w:r w:rsidRPr="00D45612">
        <w:rPr>
          <w:rFonts w:ascii="Trebuchet MS" w:eastAsia="Arial" w:hAnsi="Trebuchet MS"/>
          <w:b/>
          <w:spacing w:val="1"/>
          <w:position w:val="1"/>
          <w:sz w:val="24"/>
          <w:szCs w:val="24"/>
          <w:lang w:val="ro-RO"/>
        </w:rPr>
        <w:t>ț</w:t>
      </w:r>
      <w:r w:rsidRPr="00D45612">
        <w:rPr>
          <w:rFonts w:ascii="Trebuchet MS" w:eastAsia="Arial" w:hAnsi="Trebuchet MS"/>
          <w:b/>
          <w:position w:val="1"/>
          <w:sz w:val="24"/>
          <w:szCs w:val="24"/>
          <w:lang w:val="ro-RO"/>
        </w:rPr>
        <w:t>ăr</w:t>
      </w:r>
      <w:r w:rsidRPr="00D45612">
        <w:rPr>
          <w:rFonts w:ascii="Trebuchet MS" w:eastAsia="Arial" w:hAnsi="Trebuchet MS"/>
          <w:b/>
          <w:spacing w:val="-1"/>
          <w:position w:val="1"/>
          <w:sz w:val="24"/>
          <w:szCs w:val="24"/>
          <w:lang w:val="ro-RO"/>
        </w:rPr>
        <w:t>i</w:t>
      </w:r>
      <w:r w:rsidRPr="00D45612">
        <w:rPr>
          <w:rFonts w:ascii="Trebuchet MS" w:eastAsia="Arial" w:hAnsi="Trebuchet MS"/>
          <w:b/>
          <w:position w:val="1"/>
          <w:sz w:val="24"/>
          <w:szCs w:val="24"/>
          <w:lang w:val="ro-RO"/>
        </w:rPr>
        <w:t>i</w:t>
      </w:r>
    </w:p>
    <w:p w14:paraId="6F255556" w14:textId="77777777" w:rsidR="00E50D77" w:rsidRPr="00D45612" w:rsidRDefault="00E50D77" w:rsidP="002D28C2">
      <w:pPr>
        <w:spacing w:before="13" w:line="220" w:lineRule="exact"/>
        <w:rPr>
          <w:rFonts w:ascii="Trebuchet MS" w:hAnsi="Trebuchet MS"/>
          <w:sz w:val="24"/>
          <w:szCs w:val="24"/>
          <w:lang w:val="ro-RO"/>
        </w:rPr>
      </w:pPr>
    </w:p>
    <w:p w14:paraId="5270B1FF" w14:textId="03D95BB1" w:rsidR="00017E92" w:rsidRPr="00D45612" w:rsidRDefault="00017E92" w:rsidP="00531C07">
      <w:pPr>
        <w:pStyle w:val="ListParagraph"/>
        <w:numPr>
          <w:ilvl w:val="0"/>
          <w:numId w:val="20"/>
        </w:numPr>
        <w:spacing w:line="270" w:lineRule="auto"/>
        <w:ind w:left="450" w:right="97" w:hanging="450"/>
        <w:jc w:val="both"/>
        <w:rPr>
          <w:rFonts w:ascii="Trebuchet MS" w:eastAsia="Arial" w:hAnsi="Trebuchet MS"/>
          <w:sz w:val="24"/>
          <w:szCs w:val="24"/>
          <w:lang w:val="ro-RO"/>
        </w:rPr>
      </w:pPr>
      <w:r w:rsidRPr="00D45612">
        <w:rPr>
          <w:rFonts w:ascii="Trebuchet MS" w:eastAsia="Arial" w:hAnsi="Trebuchet MS"/>
          <w:sz w:val="24"/>
          <w:szCs w:val="24"/>
          <w:lang w:val="ro-RO"/>
        </w:rPr>
        <w:t xml:space="preserve">Beneficiarul are dreptul de a primi prefinanțare în condițiile legislației în vigoare, conform </w:t>
      </w:r>
      <w:r w:rsidR="00241D21" w:rsidRPr="00D45612">
        <w:rPr>
          <w:rFonts w:ascii="Trebuchet MS" w:eastAsia="Arial" w:hAnsi="Trebuchet MS"/>
          <w:sz w:val="24"/>
          <w:szCs w:val="24"/>
          <w:lang w:val="ro-RO"/>
        </w:rPr>
        <w:t xml:space="preserve">în conformitate cu </w:t>
      </w:r>
      <w:r w:rsidRPr="00D45612">
        <w:rPr>
          <w:rFonts w:ascii="Trebuchet MS" w:eastAsia="Arial" w:hAnsi="Trebuchet MS"/>
          <w:sz w:val="24"/>
          <w:szCs w:val="24"/>
          <w:lang w:val="ro-RO"/>
        </w:rPr>
        <w:t>Secțiun</w:t>
      </w:r>
      <w:r w:rsidR="00241D21" w:rsidRPr="00D45612">
        <w:rPr>
          <w:rFonts w:ascii="Trebuchet MS" w:eastAsia="Arial" w:hAnsi="Trebuchet MS"/>
          <w:sz w:val="24"/>
          <w:szCs w:val="24"/>
          <w:lang w:val="ro-RO"/>
        </w:rPr>
        <w:t>ea</w:t>
      </w:r>
      <w:r w:rsidRPr="00D45612">
        <w:rPr>
          <w:rFonts w:ascii="Trebuchet MS" w:eastAsia="Arial" w:hAnsi="Trebuchet MS"/>
          <w:sz w:val="24"/>
          <w:szCs w:val="24"/>
          <w:lang w:val="ro-RO"/>
        </w:rPr>
        <w:t xml:space="preserve"> </w:t>
      </w:r>
      <w:r w:rsidR="00743015" w:rsidRPr="00D45612">
        <w:rPr>
          <w:rFonts w:ascii="Trebuchet MS" w:eastAsia="Arial" w:hAnsi="Trebuchet MS"/>
          <w:sz w:val="24"/>
          <w:szCs w:val="24"/>
          <w:lang w:val="ro-RO"/>
        </w:rPr>
        <w:t>dedicat</w:t>
      </w:r>
      <w:r w:rsidR="00241D21" w:rsidRPr="00D45612">
        <w:rPr>
          <w:rFonts w:ascii="Trebuchet MS" w:eastAsia="Arial" w:hAnsi="Trebuchet MS"/>
          <w:sz w:val="24"/>
          <w:szCs w:val="24"/>
          <w:lang w:val="ro-RO"/>
        </w:rPr>
        <w:t>ă</w:t>
      </w:r>
      <w:r w:rsidR="00743015" w:rsidRPr="00D45612">
        <w:rPr>
          <w:rFonts w:ascii="Trebuchet MS" w:eastAsia="Arial" w:hAnsi="Trebuchet MS"/>
          <w:sz w:val="24"/>
          <w:szCs w:val="24"/>
          <w:lang w:val="ro-RO"/>
        </w:rPr>
        <w:t xml:space="preserve"> din</w:t>
      </w:r>
      <w:r w:rsidRPr="00D45612">
        <w:rPr>
          <w:rFonts w:ascii="Trebuchet MS" w:eastAsia="Arial" w:hAnsi="Trebuchet MS"/>
          <w:sz w:val="24"/>
          <w:szCs w:val="24"/>
          <w:lang w:val="ro-RO"/>
        </w:rPr>
        <w:t xml:space="preserve"> </w:t>
      </w:r>
      <w:r w:rsidR="00DF0F5D" w:rsidRPr="00D45612">
        <w:rPr>
          <w:rFonts w:ascii="Trebuchet MS" w:eastAsia="Arial" w:hAnsi="Trebuchet MS"/>
          <w:sz w:val="24"/>
          <w:szCs w:val="24"/>
          <w:lang w:val="ro-RO"/>
        </w:rPr>
        <w:t xml:space="preserve">Anexa </w:t>
      </w:r>
      <w:r w:rsidRPr="00D45612">
        <w:rPr>
          <w:rFonts w:ascii="Trebuchet MS" w:eastAsia="Arial" w:hAnsi="Trebuchet MS"/>
          <w:sz w:val="24"/>
          <w:szCs w:val="24"/>
          <w:lang w:val="ro-RO"/>
        </w:rPr>
        <w:t>Condiții Specifice</w:t>
      </w:r>
      <w:r w:rsidR="006D62E1" w:rsidRPr="00D45612">
        <w:rPr>
          <w:rFonts w:ascii="Trebuchet MS" w:eastAsia="Arial" w:hAnsi="Trebuchet MS"/>
          <w:sz w:val="24"/>
          <w:szCs w:val="24"/>
          <w:lang w:val="ro-RO"/>
        </w:rPr>
        <w:t>.</w:t>
      </w:r>
      <w:r w:rsidRPr="00D45612">
        <w:rPr>
          <w:rFonts w:ascii="Trebuchet MS" w:eastAsia="Arial" w:hAnsi="Trebuchet MS"/>
          <w:sz w:val="24"/>
          <w:szCs w:val="24"/>
          <w:lang w:val="ro-RO"/>
        </w:rPr>
        <w:t xml:space="preserve"> </w:t>
      </w:r>
    </w:p>
    <w:p w14:paraId="67246BF9" w14:textId="52126D57" w:rsidR="00017E92" w:rsidRPr="00D45612" w:rsidRDefault="00017E92" w:rsidP="00017E92">
      <w:pPr>
        <w:rPr>
          <w:rFonts w:ascii="Trebuchet MS" w:hAnsi="Trebuchet MS"/>
          <w:sz w:val="24"/>
          <w:szCs w:val="24"/>
          <w:lang w:val="ro-RO"/>
        </w:rPr>
      </w:pPr>
    </w:p>
    <w:p w14:paraId="3F28440D" w14:textId="568FD67D" w:rsidR="00E50D77" w:rsidRPr="00D45612" w:rsidRDefault="00BF4880" w:rsidP="00017E92">
      <w:pPr>
        <w:rPr>
          <w:rFonts w:ascii="Trebuchet MS" w:eastAsia="Arial" w:hAnsi="Trebuchet MS"/>
          <w:sz w:val="24"/>
          <w:szCs w:val="24"/>
          <w:lang w:val="ro-RO"/>
        </w:rPr>
      </w:pPr>
      <w:r w:rsidRPr="00D45612">
        <w:rPr>
          <w:rFonts w:ascii="Trebuchet MS" w:eastAsia="Arial" w:hAnsi="Trebuchet MS"/>
          <w:b/>
          <w:spacing w:val="-6"/>
          <w:sz w:val="24"/>
          <w:szCs w:val="24"/>
          <w:lang w:val="ro-RO"/>
        </w:rPr>
        <w:t>A</w:t>
      </w:r>
      <w:r w:rsidRPr="00D45612">
        <w:rPr>
          <w:rFonts w:ascii="Trebuchet MS" w:eastAsia="Arial" w:hAnsi="Trebuchet MS"/>
          <w:b/>
          <w:sz w:val="24"/>
          <w:szCs w:val="24"/>
          <w:lang w:val="ro-RO"/>
        </w:rPr>
        <w:t>r</w:t>
      </w:r>
      <w:r w:rsidRPr="00D45612">
        <w:rPr>
          <w:rFonts w:ascii="Trebuchet MS" w:eastAsia="Arial" w:hAnsi="Trebuchet MS"/>
          <w:b/>
          <w:spacing w:val="1"/>
          <w:sz w:val="24"/>
          <w:szCs w:val="24"/>
          <w:lang w:val="ro-RO"/>
        </w:rPr>
        <w:t>ti</w:t>
      </w:r>
      <w:r w:rsidRPr="00D45612">
        <w:rPr>
          <w:rFonts w:ascii="Trebuchet MS" w:eastAsia="Arial" w:hAnsi="Trebuchet MS"/>
          <w:b/>
          <w:sz w:val="24"/>
          <w:szCs w:val="24"/>
          <w:lang w:val="ro-RO"/>
        </w:rPr>
        <w:t>co</w:t>
      </w:r>
      <w:r w:rsidRPr="00D45612">
        <w:rPr>
          <w:rFonts w:ascii="Trebuchet MS" w:eastAsia="Arial" w:hAnsi="Trebuchet MS"/>
          <w:b/>
          <w:spacing w:val="1"/>
          <w:sz w:val="24"/>
          <w:szCs w:val="24"/>
          <w:lang w:val="ro-RO"/>
        </w:rPr>
        <w:t>l</w:t>
      </w:r>
      <w:r w:rsidRPr="00D45612">
        <w:rPr>
          <w:rFonts w:ascii="Trebuchet MS" w:eastAsia="Arial" w:hAnsi="Trebuchet MS"/>
          <w:b/>
          <w:sz w:val="24"/>
          <w:szCs w:val="24"/>
          <w:lang w:val="ro-RO"/>
        </w:rPr>
        <w:t>ul</w:t>
      </w:r>
      <w:r w:rsidRPr="00D45612">
        <w:rPr>
          <w:rFonts w:ascii="Trebuchet MS" w:eastAsia="Arial" w:hAnsi="Trebuchet MS"/>
          <w:b/>
          <w:spacing w:val="2"/>
          <w:sz w:val="24"/>
          <w:szCs w:val="24"/>
          <w:lang w:val="ro-RO"/>
        </w:rPr>
        <w:t xml:space="preserve"> </w:t>
      </w:r>
      <w:r w:rsidRPr="00D45612">
        <w:rPr>
          <w:rFonts w:ascii="Trebuchet MS" w:eastAsia="Arial" w:hAnsi="Trebuchet MS"/>
          <w:b/>
          <w:sz w:val="24"/>
          <w:szCs w:val="24"/>
          <w:lang w:val="ro-RO"/>
        </w:rPr>
        <w:t>6</w:t>
      </w:r>
      <w:r w:rsidRPr="00D45612">
        <w:rPr>
          <w:rFonts w:ascii="Trebuchet MS" w:eastAsia="Arial" w:hAnsi="Trebuchet MS"/>
          <w:b/>
          <w:spacing w:val="3"/>
          <w:sz w:val="24"/>
          <w:szCs w:val="24"/>
          <w:lang w:val="ro-RO"/>
        </w:rPr>
        <w:t xml:space="preserve"> </w:t>
      </w:r>
      <w:r w:rsidRPr="00D45612">
        <w:rPr>
          <w:rFonts w:ascii="Trebuchet MS" w:eastAsia="Arial" w:hAnsi="Trebuchet MS"/>
          <w:b/>
          <w:sz w:val="24"/>
          <w:szCs w:val="24"/>
          <w:lang w:val="ro-RO"/>
        </w:rPr>
        <w:t>–</w:t>
      </w:r>
      <w:r w:rsidRPr="00D45612">
        <w:rPr>
          <w:rFonts w:ascii="Trebuchet MS" w:eastAsia="Arial" w:hAnsi="Trebuchet MS"/>
          <w:b/>
          <w:spacing w:val="-1"/>
          <w:sz w:val="24"/>
          <w:szCs w:val="24"/>
          <w:lang w:val="ro-RO"/>
        </w:rPr>
        <w:t xml:space="preserve"> R</w:t>
      </w:r>
      <w:r w:rsidRPr="00D45612">
        <w:rPr>
          <w:rFonts w:ascii="Trebuchet MS" w:eastAsia="Arial" w:hAnsi="Trebuchet MS"/>
          <w:b/>
          <w:sz w:val="24"/>
          <w:szCs w:val="24"/>
          <w:lang w:val="ro-RO"/>
        </w:rPr>
        <w:t>amburs</w:t>
      </w:r>
      <w:r w:rsidRPr="00D45612">
        <w:rPr>
          <w:rFonts w:ascii="Trebuchet MS" w:eastAsia="Arial" w:hAnsi="Trebuchet MS"/>
          <w:b/>
          <w:spacing w:val="-3"/>
          <w:sz w:val="24"/>
          <w:szCs w:val="24"/>
          <w:lang w:val="ro-RO"/>
        </w:rPr>
        <w:t>a</w:t>
      </w:r>
      <w:r w:rsidRPr="00D45612">
        <w:rPr>
          <w:rFonts w:ascii="Trebuchet MS" w:eastAsia="Arial" w:hAnsi="Trebuchet MS"/>
          <w:b/>
          <w:sz w:val="24"/>
          <w:szCs w:val="24"/>
          <w:lang w:val="ro-RO"/>
        </w:rPr>
        <w:t>rea</w:t>
      </w:r>
      <w:r w:rsidRPr="00D45612">
        <w:rPr>
          <w:rFonts w:ascii="Trebuchet MS" w:eastAsia="Arial" w:hAnsi="Trebuchet MS"/>
          <w:b/>
          <w:spacing w:val="1"/>
          <w:sz w:val="24"/>
          <w:szCs w:val="24"/>
          <w:lang w:val="ro-RO"/>
        </w:rPr>
        <w:t xml:space="preserve"> </w:t>
      </w:r>
      <w:r w:rsidRPr="00D45612">
        <w:rPr>
          <w:rFonts w:ascii="Trebuchet MS" w:eastAsia="Arial" w:hAnsi="Trebuchet MS"/>
          <w:b/>
          <w:sz w:val="24"/>
          <w:szCs w:val="24"/>
          <w:lang w:val="ro-RO"/>
        </w:rPr>
        <w:t>/ p</w:t>
      </w:r>
      <w:r w:rsidRPr="00D45612">
        <w:rPr>
          <w:rFonts w:ascii="Trebuchet MS" w:eastAsia="Arial" w:hAnsi="Trebuchet MS"/>
          <w:b/>
          <w:spacing w:val="1"/>
          <w:sz w:val="24"/>
          <w:szCs w:val="24"/>
          <w:lang w:val="ro-RO"/>
        </w:rPr>
        <w:t>l</w:t>
      </w:r>
      <w:r w:rsidRPr="00D45612">
        <w:rPr>
          <w:rFonts w:ascii="Trebuchet MS" w:eastAsia="Arial" w:hAnsi="Trebuchet MS"/>
          <w:b/>
          <w:spacing w:val="-3"/>
          <w:sz w:val="24"/>
          <w:szCs w:val="24"/>
          <w:lang w:val="ro-RO"/>
        </w:rPr>
        <w:t>a</w:t>
      </w:r>
      <w:r w:rsidRPr="00D45612">
        <w:rPr>
          <w:rFonts w:ascii="Trebuchet MS" w:eastAsia="Arial" w:hAnsi="Trebuchet MS"/>
          <w:b/>
          <w:spacing w:val="1"/>
          <w:sz w:val="24"/>
          <w:szCs w:val="24"/>
          <w:lang w:val="ro-RO"/>
        </w:rPr>
        <w:t>t</w:t>
      </w:r>
      <w:r w:rsidRPr="00D45612">
        <w:rPr>
          <w:rFonts w:ascii="Trebuchet MS" w:eastAsia="Arial" w:hAnsi="Trebuchet MS"/>
          <w:b/>
          <w:sz w:val="24"/>
          <w:szCs w:val="24"/>
          <w:lang w:val="ro-RO"/>
        </w:rPr>
        <w:t>a che</w:t>
      </w:r>
      <w:r w:rsidRPr="00D45612">
        <w:rPr>
          <w:rFonts w:ascii="Trebuchet MS" w:eastAsia="Arial" w:hAnsi="Trebuchet MS"/>
          <w:b/>
          <w:spacing w:val="-1"/>
          <w:sz w:val="24"/>
          <w:szCs w:val="24"/>
          <w:lang w:val="ro-RO"/>
        </w:rPr>
        <w:t>l</w:t>
      </w:r>
      <w:r w:rsidRPr="00D45612">
        <w:rPr>
          <w:rFonts w:ascii="Trebuchet MS" w:eastAsia="Arial" w:hAnsi="Trebuchet MS"/>
          <w:b/>
          <w:spacing w:val="1"/>
          <w:sz w:val="24"/>
          <w:szCs w:val="24"/>
          <w:lang w:val="ro-RO"/>
        </w:rPr>
        <w:t>t</w:t>
      </w:r>
      <w:r w:rsidRPr="00D45612">
        <w:rPr>
          <w:rFonts w:ascii="Trebuchet MS" w:eastAsia="Arial" w:hAnsi="Trebuchet MS"/>
          <w:b/>
          <w:sz w:val="24"/>
          <w:szCs w:val="24"/>
          <w:lang w:val="ro-RO"/>
        </w:rPr>
        <w:t>u</w:t>
      </w:r>
      <w:r w:rsidRPr="00D45612">
        <w:rPr>
          <w:rFonts w:ascii="Trebuchet MS" w:eastAsia="Arial" w:hAnsi="Trebuchet MS"/>
          <w:b/>
          <w:spacing w:val="1"/>
          <w:sz w:val="24"/>
          <w:szCs w:val="24"/>
          <w:lang w:val="ro-RO"/>
        </w:rPr>
        <w:t>i</w:t>
      </w:r>
      <w:r w:rsidRPr="00D45612">
        <w:rPr>
          <w:rFonts w:ascii="Trebuchet MS" w:eastAsia="Arial" w:hAnsi="Trebuchet MS"/>
          <w:b/>
          <w:spacing w:val="-3"/>
          <w:sz w:val="24"/>
          <w:szCs w:val="24"/>
          <w:lang w:val="ro-RO"/>
        </w:rPr>
        <w:t>e</w:t>
      </w:r>
      <w:r w:rsidRPr="00D45612">
        <w:rPr>
          <w:rFonts w:ascii="Trebuchet MS" w:eastAsia="Arial" w:hAnsi="Trebuchet MS"/>
          <w:b/>
          <w:spacing w:val="1"/>
          <w:sz w:val="24"/>
          <w:szCs w:val="24"/>
          <w:lang w:val="ro-RO"/>
        </w:rPr>
        <w:t>l</w:t>
      </w:r>
      <w:r w:rsidRPr="00D45612">
        <w:rPr>
          <w:rFonts w:ascii="Trebuchet MS" w:eastAsia="Arial" w:hAnsi="Trebuchet MS"/>
          <w:b/>
          <w:spacing w:val="-1"/>
          <w:sz w:val="24"/>
          <w:szCs w:val="24"/>
          <w:lang w:val="ro-RO"/>
        </w:rPr>
        <w:t>i</w:t>
      </w:r>
      <w:r w:rsidRPr="00D45612">
        <w:rPr>
          <w:rFonts w:ascii="Trebuchet MS" w:eastAsia="Arial" w:hAnsi="Trebuchet MS"/>
          <w:b/>
          <w:spacing w:val="1"/>
          <w:sz w:val="24"/>
          <w:szCs w:val="24"/>
          <w:lang w:val="ro-RO"/>
        </w:rPr>
        <w:t>l</w:t>
      </w:r>
      <w:r w:rsidRPr="00D45612">
        <w:rPr>
          <w:rFonts w:ascii="Trebuchet MS" w:eastAsia="Arial" w:hAnsi="Trebuchet MS"/>
          <w:b/>
          <w:sz w:val="24"/>
          <w:szCs w:val="24"/>
          <w:lang w:val="ro-RO"/>
        </w:rPr>
        <w:t>or</w:t>
      </w:r>
    </w:p>
    <w:p w14:paraId="06C781EA" w14:textId="77777777" w:rsidR="00E50D77" w:rsidRPr="00D45612" w:rsidRDefault="00E50D77">
      <w:pPr>
        <w:spacing w:before="14" w:line="280" w:lineRule="exact"/>
        <w:rPr>
          <w:rFonts w:ascii="Trebuchet MS" w:hAnsi="Trebuchet MS"/>
          <w:sz w:val="24"/>
          <w:szCs w:val="24"/>
          <w:lang w:val="ro-RO"/>
        </w:rPr>
      </w:pPr>
    </w:p>
    <w:p w14:paraId="2ECFA3A8" w14:textId="4D08EEF3" w:rsidR="00E50D77" w:rsidRPr="00D45612" w:rsidRDefault="00BF4880" w:rsidP="000C38BD">
      <w:pPr>
        <w:pStyle w:val="ListParagraph"/>
        <w:numPr>
          <w:ilvl w:val="0"/>
          <w:numId w:val="21"/>
        </w:numPr>
        <w:tabs>
          <w:tab w:val="left" w:pos="180"/>
        </w:tabs>
        <w:ind w:right="76"/>
        <w:jc w:val="both"/>
        <w:rPr>
          <w:rFonts w:ascii="Trebuchet MS" w:eastAsia="Arial" w:hAnsi="Trebuchet MS"/>
          <w:sz w:val="24"/>
          <w:szCs w:val="24"/>
          <w:lang w:val="ro-RO"/>
        </w:rPr>
      </w:pPr>
      <w:r w:rsidRPr="00D45612">
        <w:rPr>
          <w:rFonts w:ascii="Trebuchet MS" w:eastAsia="Arial" w:hAnsi="Trebuchet MS"/>
          <w:sz w:val="24"/>
          <w:szCs w:val="24"/>
          <w:lang w:val="ro-RO"/>
        </w:rPr>
        <w:t xml:space="preserve">Rambursarea sau plata se va realiza de către AM după caz OI în conformitate cu Secțiunea </w:t>
      </w:r>
      <w:r w:rsidR="00241D21" w:rsidRPr="00D45612">
        <w:rPr>
          <w:rFonts w:ascii="Trebuchet MS" w:eastAsia="Arial" w:hAnsi="Trebuchet MS"/>
          <w:sz w:val="24"/>
          <w:szCs w:val="24"/>
          <w:lang w:val="ro-RO"/>
        </w:rPr>
        <w:t>dedicată din</w:t>
      </w:r>
      <w:r w:rsidRPr="00D45612">
        <w:rPr>
          <w:rFonts w:ascii="Trebuchet MS" w:eastAsia="Arial" w:hAnsi="Trebuchet MS"/>
          <w:sz w:val="24"/>
          <w:szCs w:val="24"/>
          <w:lang w:val="ro-RO"/>
        </w:rPr>
        <w:t xml:space="preserve"> </w:t>
      </w:r>
      <w:r w:rsidR="00DF0F5D" w:rsidRPr="00D45612">
        <w:rPr>
          <w:rFonts w:ascii="Trebuchet MS" w:eastAsia="Arial" w:hAnsi="Trebuchet MS"/>
          <w:sz w:val="24"/>
          <w:szCs w:val="24"/>
          <w:lang w:val="ro-RO"/>
        </w:rPr>
        <w:t>Anexa</w:t>
      </w:r>
      <w:r w:rsidRPr="00D45612">
        <w:rPr>
          <w:rFonts w:ascii="Trebuchet MS" w:eastAsia="Arial" w:hAnsi="Trebuchet MS"/>
          <w:sz w:val="24"/>
          <w:szCs w:val="24"/>
          <w:lang w:val="ro-RO"/>
        </w:rPr>
        <w:t xml:space="preserve">– Condiții Specifice, pe baza cererilor </w:t>
      </w:r>
      <w:r w:rsidR="002C17D3" w:rsidRPr="00D45612">
        <w:rPr>
          <w:rFonts w:ascii="Trebuchet MS" w:eastAsia="Arial" w:hAnsi="Trebuchet MS"/>
          <w:sz w:val="24"/>
          <w:szCs w:val="24"/>
          <w:lang w:val="ro-RO"/>
        </w:rPr>
        <w:t xml:space="preserve">de plată / rambursare ale </w:t>
      </w:r>
      <w:r w:rsidRPr="00D45612">
        <w:rPr>
          <w:rFonts w:ascii="Trebuchet MS" w:eastAsia="Arial" w:hAnsi="Trebuchet MS"/>
          <w:sz w:val="24"/>
          <w:szCs w:val="24"/>
          <w:lang w:val="ro-RO"/>
        </w:rPr>
        <w:t>Beneficiarului</w:t>
      </w:r>
      <w:r w:rsidR="00505550" w:rsidRPr="00D45612">
        <w:rPr>
          <w:rFonts w:ascii="Trebuchet MS" w:eastAsia="Arial" w:hAnsi="Trebuchet MS"/>
          <w:sz w:val="24"/>
          <w:szCs w:val="24"/>
          <w:lang w:val="ro-RO"/>
        </w:rPr>
        <w:t>/Liderului de parteneriat</w:t>
      </w:r>
      <w:r w:rsidRPr="00D45612">
        <w:rPr>
          <w:rFonts w:ascii="Trebuchet MS" w:eastAsia="Arial" w:hAnsi="Trebuchet MS"/>
          <w:sz w:val="24"/>
          <w:szCs w:val="24"/>
          <w:lang w:val="ro-RO"/>
        </w:rPr>
        <w:t xml:space="preserve"> înaintate la AM/OI.</w:t>
      </w:r>
    </w:p>
    <w:p w14:paraId="53879BDD" w14:textId="2F247275" w:rsidR="00017E92" w:rsidRPr="00D45612" w:rsidRDefault="00017E92" w:rsidP="00531C07">
      <w:pPr>
        <w:rPr>
          <w:rFonts w:ascii="Trebuchet MS" w:eastAsia="Arial" w:hAnsi="Trebuchet MS"/>
          <w:b/>
          <w:spacing w:val="-6"/>
          <w:sz w:val="24"/>
          <w:szCs w:val="24"/>
          <w:lang w:val="ro-RO"/>
        </w:rPr>
      </w:pPr>
    </w:p>
    <w:p w14:paraId="2447B7D1" w14:textId="77777777" w:rsidR="008F731C" w:rsidRPr="00D45612" w:rsidRDefault="008F731C" w:rsidP="00531C07">
      <w:pPr>
        <w:rPr>
          <w:rFonts w:ascii="Trebuchet MS" w:eastAsia="Arial" w:hAnsi="Trebuchet MS"/>
          <w:b/>
          <w:spacing w:val="-6"/>
          <w:sz w:val="24"/>
          <w:szCs w:val="24"/>
          <w:lang w:val="ro-RO"/>
        </w:rPr>
      </w:pPr>
    </w:p>
    <w:p w14:paraId="7A6EB834" w14:textId="2E7181A6" w:rsidR="00E50D77" w:rsidRPr="00D45612" w:rsidRDefault="00BF4880" w:rsidP="00D44392">
      <w:pPr>
        <w:jc w:val="both"/>
        <w:rPr>
          <w:rFonts w:ascii="Trebuchet MS" w:eastAsia="Arial" w:hAnsi="Trebuchet MS"/>
          <w:sz w:val="24"/>
          <w:szCs w:val="24"/>
          <w:lang w:val="ro-RO"/>
        </w:rPr>
      </w:pPr>
      <w:r w:rsidRPr="00D45612">
        <w:rPr>
          <w:rFonts w:ascii="Trebuchet MS" w:eastAsia="Arial" w:hAnsi="Trebuchet MS"/>
          <w:b/>
          <w:spacing w:val="-6"/>
          <w:sz w:val="24"/>
          <w:szCs w:val="24"/>
          <w:lang w:val="ro-RO"/>
        </w:rPr>
        <w:t>A</w:t>
      </w:r>
      <w:r w:rsidRPr="00D45612">
        <w:rPr>
          <w:rFonts w:ascii="Trebuchet MS" w:eastAsia="Arial" w:hAnsi="Trebuchet MS"/>
          <w:b/>
          <w:sz w:val="24"/>
          <w:szCs w:val="24"/>
          <w:lang w:val="ro-RO"/>
        </w:rPr>
        <w:t>r</w:t>
      </w:r>
      <w:r w:rsidRPr="00D45612">
        <w:rPr>
          <w:rFonts w:ascii="Trebuchet MS" w:eastAsia="Arial" w:hAnsi="Trebuchet MS"/>
          <w:b/>
          <w:spacing w:val="1"/>
          <w:sz w:val="24"/>
          <w:szCs w:val="24"/>
          <w:lang w:val="ro-RO"/>
        </w:rPr>
        <w:t>ti</w:t>
      </w:r>
      <w:r w:rsidRPr="00D45612">
        <w:rPr>
          <w:rFonts w:ascii="Trebuchet MS" w:eastAsia="Arial" w:hAnsi="Trebuchet MS"/>
          <w:b/>
          <w:sz w:val="24"/>
          <w:szCs w:val="24"/>
          <w:lang w:val="ro-RO"/>
        </w:rPr>
        <w:t>co</w:t>
      </w:r>
      <w:r w:rsidRPr="00D45612">
        <w:rPr>
          <w:rFonts w:ascii="Trebuchet MS" w:eastAsia="Arial" w:hAnsi="Trebuchet MS"/>
          <w:b/>
          <w:spacing w:val="1"/>
          <w:sz w:val="24"/>
          <w:szCs w:val="24"/>
          <w:lang w:val="ro-RO"/>
        </w:rPr>
        <w:t>l</w:t>
      </w:r>
      <w:r w:rsidRPr="00D45612">
        <w:rPr>
          <w:rFonts w:ascii="Trebuchet MS" w:eastAsia="Arial" w:hAnsi="Trebuchet MS"/>
          <w:b/>
          <w:sz w:val="24"/>
          <w:szCs w:val="24"/>
          <w:lang w:val="ro-RO"/>
        </w:rPr>
        <w:t>ul</w:t>
      </w:r>
      <w:r w:rsidRPr="00D45612">
        <w:rPr>
          <w:rFonts w:ascii="Trebuchet MS" w:eastAsia="Arial" w:hAnsi="Trebuchet MS"/>
          <w:b/>
          <w:spacing w:val="2"/>
          <w:sz w:val="24"/>
          <w:szCs w:val="24"/>
          <w:lang w:val="ro-RO"/>
        </w:rPr>
        <w:t xml:space="preserve"> </w:t>
      </w:r>
      <w:r w:rsidRPr="00D45612">
        <w:rPr>
          <w:rFonts w:ascii="Trebuchet MS" w:eastAsia="Arial" w:hAnsi="Trebuchet MS"/>
          <w:b/>
          <w:spacing w:val="1"/>
          <w:sz w:val="24"/>
          <w:szCs w:val="24"/>
          <w:lang w:val="ro-RO"/>
        </w:rPr>
        <w:t>7</w:t>
      </w:r>
      <w:r w:rsidRPr="00D45612">
        <w:rPr>
          <w:rFonts w:ascii="Trebuchet MS" w:eastAsia="Arial" w:hAnsi="Trebuchet MS"/>
          <w:b/>
          <w:sz w:val="24"/>
          <w:szCs w:val="24"/>
          <w:lang w:val="ro-RO"/>
        </w:rPr>
        <w:t>–</w:t>
      </w:r>
      <w:r w:rsidRPr="00D45612">
        <w:rPr>
          <w:rFonts w:ascii="Trebuchet MS" w:eastAsia="Arial" w:hAnsi="Trebuchet MS"/>
          <w:b/>
          <w:spacing w:val="1"/>
          <w:sz w:val="24"/>
          <w:szCs w:val="24"/>
          <w:lang w:val="ro-RO"/>
        </w:rPr>
        <w:t xml:space="preserve"> </w:t>
      </w:r>
      <w:r w:rsidRPr="00D45612">
        <w:rPr>
          <w:rFonts w:ascii="Trebuchet MS" w:eastAsia="Arial" w:hAnsi="Trebuchet MS"/>
          <w:b/>
          <w:spacing w:val="-1"/>
          <w:sz w:val="24"/>
          <w:szCs w:val="24"/>
          <w:lang w:val="ro-RO"/>
        </w:rPr>
        <w:t>D</w:t>
      </w:r>
      <w:r w:rsidRPr="00D45612">
        <w:rPr>
          <w:rFonts w:ascii="Trebuchet MS" w:eastAsia="Arial" w:hAnsi="Trebuchet MS"/>
          <w:b/>
          <w:sz w:val="24"/>
          <w:szCs w:val="24"/>
          <w:lang w:val="ro-RO"/>
        </w:rPr>
        <w:t>re</w:t>
      </w:r>
      <w:r w:rsidRPr="00D45612">
        <w:rPr>
          <w:rFonts w:ascii="Trebuchet MS" w:eastAsia="Arial" w:hAnsi="Trebuchet MS"/>
          <w:b/>
          <w:spacing w:val="-3"/>
          <w:sz w:val="24"/>
          <w:szCs w:val="24"/>
          <w:lang w:val="ro-RO"/>
        </w:rPr>
        <w:t>p</w:t>
      </w:r>
      <w:r w:rsidRPr="00D45612">
        <w:rPr>
          <w:rFonts w:ascii="Trebuchet MS" w:eastAsia="Arial" w:hAnsi="Trebuchet MS"/>
          <w:b/>
          <w:spacing w:val="1"/>
          <w:sz w:val="24"/>
          <w:szCs w:val="24"/>
          <w:lang w:val="ro-RO"/>
        </w:rPr>
        <w:t>t</w:t>
      </w:r>
      <w:r w:rsidRPr="00D45612">
        <w:rPr>
          <w:rFonts w:ascii="Trebuchet MS" w:eastAsia="Arial" w:hAnsi="Trebuchet MS"/>
          <w:b/>
          <w:sz w:val="24"/>
          <w:szCs w:val="24"/>
          <w:lang w:val="ro-RO"/>
        </w:rPr>
        <w:t>u</w:t>
      </w:r>
      <w:r w:rsidRPr="00D45612">
        <w:rPr>
          <w:rFonts w:ascii="Trebuchet MS" w:eastAsia="Arial" w:hAnsi="Trebuchet MS"/>
          <w:b/>
          <w:spacing w:val="-2"/>
          <w:sz w:val="24"/>
          <w:szCs w:val="24"/>
          <w:lang w:val="ro-RO"/>
        </w:rPr>
        <w:t>r</w:t>
      </w:r>
      <w:r w:rsidRPr="00D45612">
        <w:rPr>
          <w:rFonts w:ascii="Trebuchet MS" w:eastAsia="Arial" w:hAnsi="Trebuchet MS"/>
          <w:b/>
          <w:spacing w:val="1"/>
          <w:sz w:val="24"/>
          <w:szCs w:val="24"/>
          <w:lang w:val="ro-RO"/>
        </w:rPr>
        <w:t>il</w:t>
      </w:r>
      <w:r w:rsidRPr="00D45612">
        <w:rPr>
          <w:rFonts w:ascii="Trebuchet MS" w:eastAsia="Arial" w:hAnsi="Trebuchet MS"/>
          <w:b/>
          <w:sz w:val="24"/>
          <w:szCs w:val="24"/>
          <w:lang w:val="ro-RO"/>
        </w:rPr>
        <w:t>e</w:t>
      </w:r>
      <w:r w:rsidRPr="00D45612">
        <w:rPr>
          <w:rFonts w:ascii="Trebuchet MS" w:eastAsia="Arial" w:hAnsi="Trebuchet MS"/>
          <w:b/>
          <w:spacing w:val="-20"/>
          <w:sz w:val="24"/>
          <w:szCs w:val="24"/>
          <w:lang w:val="ro-RO"/>
        </w:rPr>
        <w:t xml:space="preserve"> </w:t>
      </w:r>
      <w:r w:rsidRPr="00D45612">
        <w:rPr>
          <w:rFonts w:ascii="Trebuchet MS" w:eastAsia="Arial" w:hAnsi="Trebuchet MS"/>
          <w:b/>
          <w:spacing w:val="-1"/>
          <w:sz w:val="24"/>
          <w:szCs w:val="24"/>
          <w:lang w:val="ro-RO"/>
        </w:rPr>
        <w:t>și obligațiile</w:t>
      </w:r>
      <w:r w:rsidRPr="00D45612">
        <w:rPr>
          <w:rFonts w:ascii="Trebuchet MS" w:eastAsia="Arial" w:hAnsi="Trebuchet MS"/>
          <w:b/>
          <w:spacing w:val="-2"/>
          <w:position w:val="2"/>
          <w:sz w:val="24"/>
          <w:szCs w:val="24"/>
          <w:lang w:val="ro-RO"/>
        </w:rPr>
        <w:t xml:space="preserve"> </w:t>
      </w:r>
      <w:r w:rsidRPr="00D45612">
        <w:rPr>
          <w:rFonts w:ascii="Trebuchet MS" w:eastAsia="Arial" w:hAnsi="Trebuchet MS"/>
          <w:b/>
          <w:sz w:val="24"/>
          <w:szCs w:val="24"/>
          <w:lang w:val="ro-RO"/>
        </w:rPr>
        <w:t>Bene</w:t>
      </w:r>
      <w:r w:rsidRPr="00D45612">
        <w:rPr>
          <w:rFonts w:ascii="Trebuchet MS" w:eastAsia="Arial" w:hAnsi="Trebuchet MS"/>
          <w:b/>
          <w:spacing w:val="-1"/>
          <w:sz w:val="24"/>
          <w:szCs w:val="24"/>
          <w:lang w:val="ro-RO"/>
        </w:rPr>
        <w:t>f</w:t>
      </w:r>
      <w:r w:rsidRPr="00D45612">
        <w:rPr>
          <w:rFonts w:ascii="Trebuchet MS" w:eastAsia="Arial" w:hAnsi="Trebuchet MS"/>
          <w:b/>
          <w:spacing w:val="1"/>
          <w:sz w:val="24"/>
          <w:szCs w:val="24"/>
          <w:lang w:val="ro-RO"/>
        </w:rPr>
        <w:t>i</w:t>
      </w:r>
      <w:r w:rsidRPr="00D45612">
        <w:rPr>
          <w:rFonts w:ascii="Trebuchet MS" w:eastAsia="Arial" w:hAnsi="Trebuchet MS"/>
          <w:b/>
          <w:sz w:val="24"/>
          <w:szCs w:val="24"/>
          <w:lang w:val="ro-RO"/>
        </w:rPr>
        <w:t>c</w:t>
      </w:r>
      <w:r w:rsidRPr="00D45612">
        <w:rPr>
          <w:rFonts w:ascii="Trebuchet MS" w:eastAsia="Arial" w:hAnsi="Trebuchet MS"/>
          <w:b/>
          <w:spacing w:val="1"/>
          <w:sz w:val="24"/>
          <w:szCs w:val="24"/>
          <w:lang w:val="ro-RO"/>
        </w:rPr>
        <w:t>i</w:t>
      </w:r>
      <w:r w:rsidRPr="00D45612">
        <w:rPr>
          <w:rFonts w:ascii="Trebuchet MS" w:eastAsia="Arial" w:hAnsi="Trebuchet MS"/>
          <w:b/>
          <w:sz w:val="24"/>
          <w:szCs w:val="24"/>
          <w:lang w:val="ro-RO"/>
        </w:rPr>
        <w:t>a</w:t>
      </w:r>
      <w:r w:rsidRPr="00D45612">
        <w:rPr>
          <w:rFonts w:ascii="Trebuchet MS" w:eastAsia="Arial" w:hAnsi="Trebuchet MS"/>
          <w:b/>
          <w:spacing w:val="-2"/>
          <w:sz w:val="24"/>
          <w:szCs w:val="24"/>
          <w:lang w:val="ro-RO"/>
        </w:rPr>
        <w:t>r</w:t>
      </w:r>
      <w:r w:rsidRPr="00D45612">
        <w:rPr>
          <w:rFonts w:ascii="Trebuchet MS" w:eastAsia="Arial" w:hAnsi="Trebuchet MS"/>
          <w:b/>
          <w:sz w:val="24"/>
          <w:szCs w:val="24"/>
          <w:lang w:val="ro-RO"/>
        </w:rPr>
        <w:t>u</w:t>
      </w:r>
      <w:r w:rsidRPr="00D45612">
        <w:rPr>
          <w:rFonts w:ascii="Trebuchet MS" w:eastAsia="Arial" w:hAnsi="Trebuchet MS"/>
          <w:b/>
          <w:spacing w:val="1"/>
          <w:sz w:val="24"/>
          <w:szCs w:val="24"/>
          <w:lang w:val="ro-RO"/>
        </w:rPr>
        <w:t>l</w:t>
      </w:r>
      <w:r w:rsidRPr="00D45612">
        <w:rPr>
          <w:rFonts w:ascii="Trebuchet MS" w:eastAsia="Arial" w:hAnsi="Trebuchet MS"/>
          <w:b/>
          <w:sz w:val="24"/>
          <w:szCs w:val="24"/>
          <w:lang w:val="ro-RO"/>
        </w:rPr>
        <w:t>ui</w:t>
      </w:r>
    </w:p>
    <w:p w14:paraId="049DA6EB" w14:textId="77777777" w:rsidR="00E50D77" w:rsidRPr="00D45612" w:rsidRDefault="00E50D77" w:rsidP="00D44392">
      <w:pPr>
        <w:spacing w:before="13"/>
        <w:jc w:val="both"/>
        <w:rPr>
          <w:rFonts w:ascii="Trebuchet MS" w:hAnsi="Trebuchet MS"/>
          <w:sz w:val="24"/>
          <w:szCs w:val="24"/>
          <w:lang w:val="ro-RO"/>
        </w:rPr>
      </w:pPr>
    </w:p>
    <w:p w14:paraId="38C2BC1A" w14:textId="03CDE6DB" w:rsidR="00547F52" w:rsidRPr="00D45612" w:rsidRDefault="00BF4880" w:rsidP="00D44392">
      <w:pPr>
        <w:pStyle w:val="ListParagraph"/>
        <w:numPr>
          <w:ilvl w:val="0"/>
          <w:numId w:val="5"/>
        </w:numPr>
        <w:tabs>
          <w:tab w:val="left" w:pos="180"/>
        </w:tabs>
        <w:ind w:left="450" w:right="76" w:hanging="450"/>
        <w:jc w:val="both"/>
        <w:rPr>
          <w:rFonts w:ascii="Trebuchet MS" w:eastAsia="Arial" w:hAnsi="Trebuchet MS"/>
          <w:sz w:val="24"/>
          <w:szCs w:val="24"/>
          <w:lang w:val="ro-RO"/>
        </w:rPr>
      </w:pPr>
      <w:r w:rsidRPr="00D45612">
        <w:rPr>
          <w:rFonts w:ascii="Trebuchet MS" w:eastAsia="Arial" w:hAnsi="Trebuchet MS"/>
          <w:sz w:val="24"/>
          <w:szCs w:val="24"/>
          <w:lang w:val="ro-RO"/>
        </w:rPr>
        <w:t>Beneficiarul are obligația și responsabilitatea să asigure managementul  şi implementarea Proiectului în concordanţă cu prevederile acestui contract, ale legislaţiei europene şi naţionale aplicabile.</w:t>
      </w:r>
    </w:p>
    <w:p w14:paraId="57A3FE00" w14:textId="14272A33" w:rsidR="000D2ABC" w:rsidRPr="00D45612" w:rsidRDefault="00BF4880" w:rsidP="00D861E8">
      <w:pPr>
        <w:pStyle w:val="ListParagraph"/>
        <w:numPr>
          <w:ilvl w:val="0"/>
          <w:numId w:val="5"/>
        </w:numPr>
        <w:tabs>
          <w:tab w:val="left" w:pos="180"/>
        </w:tabs>
        <w:ind w:left="450" w:right="76" w:hanging="450"/>
        <w:jc w:val="both"/>
        <w:rPr>
          <w:rFonts w:ascii="Trebuchet MS" w:eastAsia="Arial" w:hAnsi="Trebuchet MS"/>
          <w:sz w:val="24"/>
          <w:szCs w:val="24"/>
          <w:lang w:val="ro-RO"/>
        </w:rPr>
      </w:pPr>
      <w:r w:rsidRPr="00D45612">
        <w:rPr>
          <w:rFonts w:ascii="Trebuchet MS" w:eastAsia="Arial" w:hAnsi="Trebuchet MS"/>
          <w:sz w:val="24"/>
          <w:szCs w:val="24"/>
          <w:lang w:val="ro-RO"/>
        </w:rPr>
        <w:t xml:space="preserve">Beneficiarul are obligația de a începe executarea contractului </w:t>
      </w:r>
      <w:r w:rsidR="004622C8" w:rsidRPr="00D45612">
        <w:rPr>
          <w:rFonts w:ascii="Trebuchet MS" w:eastAsia="Arial" w:hAnsi="Trebuchet MS"/>
          <w:sz w:val="24"/>
          <w:szCs w:val="24"/>
          <w:lang w:val="ro-RO"/>
        </w:rPr>
        <w:t xml:space="preserve">după semnarea acestuia și </w:t>
      </w:r>
      <w:r w:rsidRPr="00D45612">
        <w:rPr>
          <w:rFonts w:ascii="Trebuchet MS" w:eastAsia="Arial" w:hAnsi="Trebuchet MS"/>
          <w:sz w:val="24"/>
          <w:szCs w:val="24"/>
          <w:lang w:val="ro-RO"/>
        </w:rPr>
        <w:t>de a realiza toate activitățile prevăzute în Cererea de Finanțare, fără a depăși perioada de implementare.</w:t>
      </w:r>
    </w:p>
    <w:p w14:paraId="5948A597" w14:textId="6DE5587E" w:rsidR="00E50D77" w:rsidRPr="00D45612" w:rsidRDefault="00BF4880" w:rsidP="00D44392">
      <w:pPr>
        <w:pStyle w:val="ListParagraph"/>
        <w:numPr>
          <w:ilvl w:val="0"/>
          <w:numId w:val="5"/>
        </w:numPr>
        <w:tabs>
          <w:tab w:val="left" w:pos="180"/>
        </w:tabs>
        <w:ind w:left="450" w:right="76" w:hanging="450"/>
        <w:jc w:val="both"/>
        <w:rPr>
          <w:rFonts w:ascii="Trebuchet MS" w:eastAsia="Arial" w:hAnsi="Trebuchet MS"/>
          <w:sz w:val="24"/>
          <w:szCs w:val="24"/>
          <w:lang w:val="ro-RO"/>
        </w:rPr>
      </w:pPr>
      <w:r w:rsidRPr="00D45612">
        <w:rPr>
          <w:rFonts w:ascii="Trebuchet MS" w:eastAsia="Arial" w:hAnsi="Trebuchet MS"/>
          <w:sz w:val="24"/>
          <w:szCs w:val="24"/>
          <w:lang w:val="ro-RO"/>
        </w:rPr>
        <w:t>Beneficiarul  poate solicita în scris punctul de vedere al AM/OI, cu privire la  aspectele survenite de natură să afecteze buna implementare a proiectului.</w:t>
      </w:r>
    </w:p>
    <w:p w14:paraId="5305750F" w14:textId="77964BE3" w:rsidR="00E50D77" w:rsidRPr="00D45612" w:rsidRDefault="00BF4880" w:rsidP="004516FC">
      <w:pPr>
        <w:pStyle w:val="ListParagraph"/>
        <w:numPr>
          <w:ilvl w:val="0"/>
          <w:numId w:val="5"/>
        </w:numPr>
        <w:tabs>
          <w:tab w:val="left" w:pos="180"/>
        </w:tabs>
        <w:ind w:left="450" w:right="76" w:hanging="450"/>
        <w:jc w:val="both"/>
        <w:rPr>
          <w:rFonts w:ascii="Trebuchet MS" w:eastAsia="Arial" w:hAnsi="Trebuchet MS"/>
          <w:sz w:val="24"/>
          <w:szCs w:val="24"/>
          <w:lang w:val="ro-RO"/>
        </w:rPr>
      </w:pPr>
      <w:r w:rsidRPr="00D45612">
        <w:rPr>
          <w:rFonts w:ascii="Trebuchet MS" w:eastAsia="Arial" w:hAnsi="Trebuchet MS"/>
          <w:sz w:val="24"/>
          <w:szCs w:val="24"/>
          <w:lang w:val="ro-RO"/>
        </w:rPr>
        <w:t>Beneficiarul/Partenerii vor deschide contul/conturile de proiect în sistemul Trezoreriei Statului, în cazul în care fac parte din categoria instituţiilor publice, indiferent de sistemul de finanţare şi de subordonare. Celelalte categorii de Beneficiari/Parteneri pot opta pentru deschiderea contului/conturilor speciale de proiect în sistemul Trezoreriei Statului sau la o bancă comercială în conformitate cu legislația aplicabilă.</w:t>
      </w:r>
    </w:p>
    <w:p w14:paraId="31C839F7" w14:textId="369C06B9" w:rsidR="00E50D77" w:rsidRPr="00D45612" w:rsidRDefault="00BF4880" w:rsidP="004516FC">
      <w:pPr>
        <w:pStyle w:val="ListParagraph"/>
        <w:numPr>
          <w:ilvl w:val="0"/>
          <w:numId w:val="5"/>
        </w:numPr>
        <w:tabs>
          <w:tab w:val="left" w:pos="180"/>
        </w:tabs>
        <w:ind w:left="450" w:right="76" w:hanging="450"/>
        <w:jc w:val="both"/>
        <w:rPr>
          <w:rFonts w:ascii="Trebuchet MS" w:eastAsia="Arial" w:hAnsi="Trebuchet MS"/>
          <w:sz w:val="24"/>
          <w:szCs w:val="24"/>
          <w:lang w:val="ro-RO"/>
        </w:rPr>
      </w:pPr>
      <w:r w:rsidRPr="00D45612">
        <w:rPr>
          <w:rFonts w:ascii="Trebuchet MS" w:eastAsia="Arial" w:hAnsi="Trebuchet MS"/>
          <w:sz w:val="24"/>
          <w:szCs w:val="24"/>
          <w:lang w:val="ro-RO"/>
        </w:rPr>
        <w:t>Beneficiarul și/sau partenerii au obligația de a pune la dispoziția AM/OI, sau oricărui alt</w:t>
      </w:r>
      <w:r w:rsidR="000D2ABC" w:rsidRPr="00D45612">
        <w:rPr>
          <w:rFonts w:ascii="Trebuchet MS" w:eastAsia="Arial" w:hAnsi="Trebuchet MS"/>
          <w:sz w:val="24"/>
          <w:szCs w:val="24"/>
          <w:lang w:val="ro-RO"/>
        </w:rPr>
        <w:t xml:space="preserve"> </w:t>
      </w:r>
      <w:r w:rsidRPr="00D45612">
        <w:rPr>
          <w:rFonts w:ascii="Trebuchet MS" w:eastAsia="Arial" w:hAnsi="Trebuchet MS"/>
          <w:sz w:val="24"/>
          <w:szCs w:val="24"/>
          <w:lang w:val="ro-RO"/>
        </w:rPr>
        <w:t>organism abilitat de lege documentele și/sau informațiile necesare pentru verificarea modului de utilizare a finanțării nerambursabile, la cerere și în termen de maximum 5 zile lucrătoare, și să asigure condițiile pentru efectuarea verificărilor la fața locului.</w:t>
      </w:r>
    </w:p>
    <w:p w14:paraId="51DF0224" w14:textId="397D4146" w:rsidR="00E50D77" w:rsidRPr="00D45612" w:rsidRDefault="00BF4880" w:rsidP="004516FC">
      <w:pPr>
        <w:pStyle w:val="ListParagraph"/>
        <w:numPr>
          <w:ilvl w:val="0"/>
          <w:numId w:val="5"/>
        </w:numPr>
        <w:tabs>
          <w:tab w:val="left" w:pos="180"/>
        </w:tabs>
        <w:ind w:left="450" w:right="76" w:hanging="450"/>
        <w:jc w:val="both"/>
        <w:rPr>
          <w:rFonts w:ascii="Trebuchet MS" w:eastAsia="Arial" w:hAnsi="Trebuchet MS"/>
          <w:sz w:val="24"/>
          <w:szCs w:val="24"/>
          <w:lang w:val="ro-RO"/>
        </w:rPr>
      </w:pPr>
      <w:r w:rsidRPr="00D45612">
        <w:rPr>
          <w:rFonts w:ascii="Trebuchet MS" w:eastAsia="Arial" w:hAnsi="Trebuchet MS"/>
          <w:sz w:val="24"/>
          <w:szCs w:val="24"/>
          <w:lang w:val="ro-RO"/>
        </w:rPr>
        <w:t>În  vederea  efectuării  verificărilor  prevăzute  la  alin.  (5),  Beneficiarul  și  membrii</w:t>
      </w:r>
      <w:r w:rsidR="000D2ABC" w:rsidRPr="00D45612">
        <w:rPr>
          <w:rFonts w:ascii="Trebuchet MS" w:eastAsia="Arial" w:hAnsi="Trebuchet MS"/>
          <w:sz w:val="24"/>
          <w:szCs w:val="24"/>
          <w:lang w:val="ro-RO"/>
        </w:rPr>
        <w:t xml:space="preserve"> </w:t>
      </w:r>
      <w:r w:rsidRPr="00D45612">
        <w:rPr>
          <w:rFonts w:ascii="Trebuchet MS" w:eastAsia="Arial" w:hAnsi="Trebuchet MS"/>
          <w:sz w:val="24"/>
          <w:szCs w:val="24"/>
          <w:lang w:val="ro-RO"/>
        </w:rPr>
        <w:t xml:space="preserve">Parteneriatului se angajează să acorde dreptul de acces la locurile și spațiile unde se implementează Proiectul, inclusiv acces la sistemele informatice care au legătură directă cu proiectul, și să pună la dispoziție </w:t>
      </w:r>
      <w:r w:rsidRPr="00D45612">
        <w:rPr>
          <w:rFonts w:ascii="Trebuchet MS" w:eastAsia="Arial" w:hAnsi="Trebuchet MS"/>
          <w:sz w:val="24"/>
          <w:szCs w:val="24"/>
          <w:lang w:val="ro-RO"/>
        </w:rPr>
        <w:lastRenderedPageBreak/>
        <w:t>documentele solicitate privind gestiunea tehnică și financiară a Proiectului, pe suport hârtie</w:t>
      </w:r>
      <w:r w:rsidR="00B951C9" w:rsidRPr="00D45612">
        <w:rPr>
          <w:rFonts w:ascii="Trebuchet MS" w:eastAsia="Arial" w:hAnsi="Trebuchet MS"/>
          <w:sz w:val="24"/>
          <w:szCs w:val="24"/>
          <w:lang w:val="ro-RO"/>
        </w:rPr>
        <w:t xml:space="preserve"> </w:t>
      </w:r>
      <w:r w:rsidR="00A96798" w:rsidRPr="00D45612">
        <w:rPr>
          <w:rFonts w:ascii="Trebuchet MS" w:eastAsia="Arial" w:hAnsi="Trebuchet MS"/>
          <w:sz w:val="24"/>
          <w:szCs w:val="24"/>
          <w:lang w:val="ro-RO"/>
        </w:rPr>
        <w:t>sau</w:t>
      </w:r>
      <w:r w:rsidRPr="00D45612">
        <w:rPr>
          <w:rFonts w:ascii="Trebuchet MS" w:eastAsia="Arial" w:hAnsi="Trebuchet MS"/>
          <w:sz w:val="24"/>
          <w:szCs w:val="24"/>
          <w:lang w:val="ro-RO"/>
        </w:rPr>
        <w:t xml:space="preserve"> în format electronic. Documentele trebuie sa fie ușor accesibile și arhivate astfel încât, să permită verificarea lor. Beneficiarul este obligat să informeze organismele și autoritățile menționate la alin.(5) cu privire la locul arhivării documentelor, în termen de 3 zile de la transmiterea solicitării de către AM/OI/organismul abilitat și de a asigura accesul neîngrădit al acestora la documentație în locul respectiv.</w:t>
      </w:r>
    </w:p>
    <w:p w14:paraId="27364EB7" w14:textId="77777777" w:rsidR="008D301D" w:rsidRPr="00D45612" w:rsidRDefault="00BF4880" w:rsidP="008D301D">
      <w:pPr>
        <w:pStyle w:val="ListParagraph"/>
        <w:numPr>
          <w:ilvl w:val="0"/>
          <w:numId w:val="5"/>
        </w:numPr>
        <w:tabs>
          <w:tab w:val="left" w:pos="180"/>
        </w:tabs>
        <w:ind w:left="450" w:right="76" w:hanging="450"/>
        <w:jc w:val="both"/>
        <w:rPr>
          <w:rFonts w:ascii="Trebuchet MS" w:eastAsia="Arial" w:hAnsi="Trebuchet MS"/>
          <w:sz w:val="24"/>
          <w:szCs w:val="24"/>
          <w:lang w:val="ro-RO"/>
        </w:rPr>
      </w:pPr>
      <w:r w:rsidRPr="00D45612">
        <w:rPr>
          <w:rFonts w:ascii="Trebuchet MS" w:eastAsia="Arial" w:hAnsi="Trebuchet MS"/>
          <w:sz w:val="24"/>
          <w:szCs w:val="24"/>
          <w:lang w:val="ro-RO"/>
        </w:rPr>
        <w:t>Beneficiarul se va asigura că în contractele/acordurile încheiate cu terțe părți se prevede obligația acestora 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p w14:paraId="5745608B" w14:textId="1C563078" w:rsidR="00E50D77" w:rsidRPr="00D45612" w:rsidRDefault="00357CF2" w:rsidP="008A7BC0">
      <w:pPr>
        <w:pStyle w:val="ListParagraph"/>
        <w:numPr>
          <w:ilvl w:val="0"/>
          <w:numId w:val="5"/>
        </w:numPr>
        <w:tabs>
          <w:tab w:val="left" w:pos="180"/>
        </w:tabs>
        <w:ind w:left="450" w:right="76" w:hanging="450"/>
        <w:jc w:val="both"/>
        <w:rPr>
          <w:rFonts w:ascii="Trebuchet MS" w:eastAsia="Arial" w:hAnsi="Trebuchet MS"/>
          <w:sz w:val="24"/>
          <w:szCs w:val="24"/>
          <w:lang w:val="ro-RO"/>
        </w:rPr>
      </w:pPr>
      <w:r w:rsidRPr="00D45612">
        <w:rPr>
          <w:rFonts w:ascii="Trebuchet MS" w:eastAsia="Arial" w:hAnsi="Trebuchet MS"/>
          <w:sz w:val="24"/>
          <w:szCs w:val="24"/>
          <w:lang w:val="ro-RO"/>
        </w:rPr>
        <w:t>Beneficiarul/Liderul de parteneriat/Partenerii unui proiect finanțat din fonduri europene are/au obligația îndosarierii și păstrării în bune condiții a tuturor documentelor aferente proiectului. Obligația poate fi îndeplinită și prin arhivarea electronică a tuturor documentelor aferente proiectului,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D45612">
        <w:rPr>
          <w:rFonts w:ascii="Trebuchet MS" w:eastAsia="Arial" w:hAnsi="Trebuchet MS"/>
          <w:sz w:val="24"/>
          <w:szCs w:val="24"/>
          <w:lang w:val="ro-RO"/>
        </w:rPr>
        <w:t xml:space="preserve"> </w:t>
      </w:r>
      <w:r w:rsidR="00BF4880" w:rsidRPr="00D45612">
        <w:rPr>
          <w:rFonts w:ascii="Trebuchet MS" w:eastAsia="Arial" w:hAnsi="Trebuchet MS"/>
          <w:sz w:val="24"/>
          <w:szCs w:val="24"/>
          <w:lang w:val="ro-RO"/>
        </w:rPr>
        <w:t>Toate documentele  vor fi păstrate până la  închiderea oficială  a  Programului  sau  până  la expirarea perioadei de durabilitate a proiectului, oricare intervine ultima.</w:t>
      </w:r>
      <w:r w:rsidR="008A7BC0" w:rsidRPr="00D45612">
        <w:rPr>
          <w:rFonts w:ascii="Trebuchet MS" w:eastAsia="Arial" w:hAnsi="Trebuchet MS"/>
          <w:sz w:val="24"/>
          <w:szCs w:val="24"/>
          <w:lang w:val="ro-RO"/>
        </w:rPr>
        <w:t xml:space="preserve"> Termenul minim de asigurare a disponibilității documentelor nu poate fi mai mic de 5 ani începând cu data de 31 decembrie a anului în care a fost efectuată ultima plată de către autoritatea de management către beneficiar.</w:t>
      </w:r>
    </w:p>
    <w:p w14:paraId="01A55846" w14:textId="089F1169" w:rsidR="00CD43FD" w:rsidRPr="00D45612" w:rsidRDefault="00BF4880" w:rsidP="00CD43FD">
      <w:pPr>
        <w:pStyle w:val="ListParagraph"/>
        <w:numPr>
          <w:ilvl w:val="0"/>
          <w:numId w:val="5"/>
        </w:numPr>
        <w:tabs>
          <w:tab w:val="left" w:pos="180"/>
        </w:tabs>
        <w:ind w:left="450" w:right="76" w:hanging="450"/>
        <w:jc w:val="both"/>
        <w:rPr>
          <w:rFonts w:ascii="Trebuchet MS" w:eastAsia="Arial" w:hAnsi="Trebuchet MS"/>
          <w:sz w:val="24"/>
          <w:szCs w:val="24"/>
          <w:lang w:val="ro-RO"/>
        </w:rPr>
      </w:pPr>
      <w:r w:rsidRPr="00D45612">
        <w:rPr>
          <w:rFonts w:ascii="Trebuchet MS" w:eastAsia="Arial" w:hAnsi="Trebuchet MS"/>
          <w:sz w:val="24"/>
          <w:szCs w:val="24"/>
          <w:lang w:val="ro-RO"/>
        </w:rPr>
        <w:t xml:space="preserve">În cazul nerespectării prevederilor alin. (5) și (8), Beneficiarul este obligat să restituie suma  aferentă  documentelor  lipsă,  rambursată </w:t>
      </w:r>
      <w:r w:rsidR="004622C8" w:rsidRPr="00D45612">
        <w:rPr>
          <w:rFonts w:ascii="Trebuchet MS" w:eastAsia="Arial" w:hAnsi="Trebuchet MS"/>
          <w:sz w:val="24"/>
          <w:szCs w:val="24"/>
          <w:lang w:val="ro-RO"/>
        </w:rPr>
        <w:t>de AM/OI</w:t>
      </w:r>
      <w:r w:rsidRPr="00D45612">
        <w:rPr>
          <w:rFonts w:ascii="Trebuchet MS" w:eastAsia="Arial" w:hAnsi="Trebuchet MS"/>
          <w:sz w:val="24"/>
          <w:szCs w:val="24"/>
          <w:lang w:val="ro-RO"/>
        </w:rPr>
        <w:t xml:space="preserve"> în  cadrul  Proiectului,  reprezentând</w:t>
      </w:r>
      <w:r w:rsidR="00EC50F1" w:rsidRPr="00D45612">
        <w:rPr>
          <w:rFonts w:ascii="Trebuchet MS" w:eastAsia="Arial" w:hAnsi="Trebuchet MS"/>
          <w:sz w:val="24"/>
          <w:szCs w:val="24"/>
          <w:lang w:val="ro-RO"/>
        </w:rPr>
        <w:t xml:space="preserve"> </w:t>
      </w:r>
      <w:r w:rsidRPr="00D45612">
        <w:rPr>
          <w:rFonts w:ascii="Trebuchet MS" w:eastAsia="Arial" w:hAnsi="Trebuchet MS"/>
          <w:sz w:val="24"/>
          <w:szCs w:val="24"/>
          <w:lang w:val="ro-RO"/>
        </w:rPr>
        <w:t xml:space="preserve">asistența financiară nerambursabilă, iar în cazul nerespectării prevederilor alin. (6) Beneficiarul este obligat să restituie întreaga sumă  rambursată  </w:t>
      </w:r>
      <w:r w:rsidR="004622C8" w:rsidRPr="00D45612">
        <w:rPr>
          <w:rFonts w:ascii="Trebuchet MS" w:eastAsia="Arial" w:hAnsi="Trebuchet MS"/>
          <w:sz w:val="24"/>
          <w:szCs w:val="24"/>
          <w:lang w:val="ro-RO"/>
        </w:rPr>
        <w:t xml:space="preserve">de AM/OI </w:t>
      </w:r>
      <w:r w:rsidRPr="00D45612">
        <w:rPr>
          <w:rFonts w:ascii="Trebuchet MS" w:eastAsia="Arial" w:hAnsi="Trebuchet MS"/>
          <w:sz w:val="24"/>
          <w:szCs w:val="24"/>
          <w:lang w:val="ro-RO"/>
        </w:rPr>
        <w:t>aferentă  proiectului, inclusiv dobânzile/penalizările aferente.</w:t>
      </w:r>
    </w:p>
    <w:p w14:paraId="60F03A2A" w14:textId="1E767F5E" w:rsidR="00AD0D48" w:rsidRPr="00D45612" w:rsidRDefault="00AD0D48" w:rsidP="00CD43FD">
      <w:pPr>
        <w:pStyle w:val="ListParagraph"/>
        <w:numPr>
          <w:ilvl w:val="0"/>
          <w:numId w:val="5"/>
        </w:numPr>
        <w:tabs>
          <w:tab w:val="left" w:pos="180"/>
        </w:tabs>
        <w:ind w:left="450" w:right="76" w:hanging="450"/>
        <w:jc w:val="both"/>
        <w:rPr>
          <w:rFonts w:ascii="Trebuchet MS" w:eastAsia="Arial" w:hAnsi="Trebuchet MS"/>
          <w:sz w:val="24"/>
          <w:szCs w:val="24"/>
          <w:lang w:val="ro-RO"/>
        </w:rPr>
      </w:pPr>
      <w:r w:rsidRPr="00D45612">
        <w:rPr>
          <w:rFonts w:ascii="Trebuchet MS" w:eastAsia="Arial" w:hAnsi="Trebuchet MS"/>
          <w:sz w:val="24"/>
          <w:szCs w:val="24"/>
          <w:lang w:val="ro-RO"/>
        </w:rPr>
        <w:t>Beneficiarul</w:t>
      </w:r>
      <w:r w:rsidR="00BE442D" w:rsidRPr="00D45612">
        <w:rPr>
          <w:rFonts w:ascii="Trebuchet MS" w:eastAsia="Arial" w:hAnsi="Trebuchet MS"/>
          <w:sz w:val="24"/>
          <w:szCs w:val="24"/>
          <w:lang w:val="ro-RO"/>
        </w:rPr>
        <w:t xml:space="preserve"> este </w:t>
      </w:r>
      <w:r w:rsidRPr="00D45612">
        <w:rPr>
          <w:rFonts w:ascii="Trebuchet MS" w:eastAsia="Arial" w:hAnsi="Trebuchet MS"/>
          <w:sz w:val="24"/>
          <w:szCs w:val="24"/>
          <w:lang w:val="ro-RO"/>
        </w:rPr>
        <w:t>obliga</w:t>
      </w:r>
      <w:r w:rsidR="00BE442D" w:rsidRPr="00D45612">
        <w:rPr>
          <w:rFonts w:ascii="Trebuchet MS" w:eastAsia="Arial" w:hAnsi="Trebuchet MS"/>
          <w:sz w:val="24"/>
          <w:szCs w:val="24"/>
          <w:lang w:val="ro-RO"/>
        </w:rPr>
        <w:t>t</w:t>
      </w:r>
      <w:r w:rsidRPr="00D45612">
        <w:rPr>
          <w:rFonts w:ascii="Trebuchet MS" w:eastAsia="Arial" w:hAnsi="Trebuchet MS"/>
          <w:sz w:val="24"/>
          <w:szCs w:val="24"/>
          <w:lang w:val="ro-RO"/>
        </w:rPr>
        <w:t xml:space="preserve"> să încarce toate documentele aferente implementării semnate electronic, conform legislației în vigoare, în MySMIS20</w:t>
      </w:r>
      <w:r w:rsidR="007852FE" w:rsidRPr="00D45612">
        <w:rPr>
          <w:rFonts w:ascii="Trebuchet MS" w:eastAsia="Arial" w:hAnsi="Trebuchet MS"/>
          <w:sz w:val="24"/>
          <w:szCs w:val="24"/>
          <w:lang w:val="ro-RO"/>
        </w:rPr>
        <w:t>21</w:t>
      </w:r>
      <w:r w:rsidR="00133C49" w:rsidRPr="00D45612">
        <w:rPr>
          <w:rFonts w:ascii="Trebuchet MS" w:hAnsi="Trebuchet MS"/>
          <w:i/>
          <w:lang w:val="ro-RO"/>
        </w:rPr>
        <w:t>.</w:t>
      </w:r>
    </w:p>
    <w:p w14:paraId="0425DA7B" w14:textId="6E638113" w:rsidR="008F731C" w:rsidRPr="00D45612" w:rsidRDefault="00BF4880" w:rsidP="008F731C">
      <w:pPr>
        <w:pStyle w:val="ListParagraph"/>
        <w:numPr>
          <w:ilvl w:val="0"/>
          <w:numId w:val="5"/>
        </w:numPr>
        <w:tabs>
          <w:tab w:val="left" w:pos="180"/>
        </w:tabs>
        <w:ind w:left="450" w:right="76" w:hanging="450"/>
        <w:jc w:val="both"/>
        <w:rPr>
          <w:rFonts w:ascii="Trebuchet MS" w:eastAsia="Arial" w:hAnsi="Trebuchet MS"/>
          <w:sz w:val="24"/>
          <w:szCs w:val="24"/>
          <w:lang w:val="ro-RO"/>
        </w:rPr>
      </w:pPr>
      <w:r w:rsidRPr="00D45612">
        <w:rPr>
          <w:rFonts w:ascii="Trebuchet MS" w:eastAsia="Arial" w:hAnsi="Trebuchet MS"/>
          <w:sz w:val="24"/>
          <w:szCs w:val="24"/>
          <w:lang w:val="ro-RO"/>
        </w:rPr>
        <w:t>Beneficiarul este obligat să plătească sumele necesare asigurării cofinanţării eligibile şi a  finanţării  cheltuielilor  neeligibile  în  vederea  implementării  Proiectului,  ce  îi  revin conform articolului 3.</w:t>
      </w:r>
    </w:p>
    <w:p w14:paraId="58053AF9" w14:textId="4A29062C" w:rsidR="00E50D77" w:rsidRPr="00D45612" w:rsidRDefault="00BF4880" w:rsidP="004516FC">
      <w:pPr>
        <w:pStyle w:val="ListParagraph"/>
        <w:numPr>
          <w:ilvl w:val="0"/>
          <w:numId w:val="5"/>
        </w:numPr>
        <w:tabs>
          <w:tab w:val="left" w:pos="180"/>
        </w:tabs>
        <w:ind w:left="450" w:right="76" w:hanging="450"/>
        <w:jc w:val="both"/>
        <w:rPr>
          <w:rFonts w:ascii="Trebuchet MS" w:eastAsia="Arial" w:hAnsi="Trebuchet MS"/>
          <w:sz w:val="24"/>
          <w:szCs w:val="24"/>
          <w:lang w:val="ro-RO"/>
        </w:rPr>
      </w:pPr>
      <w:r w:rsidRPr="00D45612">
        <w:rPr>
          <w:rFonts w:ascii="Trebuchet MS" w:eastAsia="Arial" w:hAnsi="Trebuchet MS"/>
          <w:sz w:val="24"/>
          <w:szCs w:val="24"/>
          <w:lang w:val="ro-RO"/>
        </w:rPr>
        <w:t>Beneficiarul trebuie să ţină o evidenţă contabilă analitică a proiectului, utilizând conturi analitice distincte pentru reflectarea tuturor operaţiunilor referitoare la implementarea Proiectului, în conformitate cu dispoziţiile legale.</w:t>
      </w:r>
    </w:p>
    <w:p w14:paraId="2D12890C" w14:textId="43010CFE" w:rsidR="000D2ABC" w:rsidRPr="00D45612" w:rsidRDefault="00BF4880" w:rsidP="004516FC">
      <w:pPr>
        <w:pStyle w:val="ListParagraph"/>
        <w:numPr>
          <w:ilvl w:val="0"/>
          <w:numId w:val="5"/>
        </w:numPr>
        <w:tabs>
          <w:tab w:val="left" w:pos="180"/>
        </w:tabs>
        <w:ind w:left="450" w:right="76" w:hanging="450"/>
        <w:jc w:val="both"/>
        <w:rPr>
          <w:rFonts w:ascii="Trebuchet MS" w:eastAsia="Arial" w:hAnsi="Trebuchet MS"/>
          <w:sz w:val="24"/>
          <w:szCs w:val="24"/>
          <w:lang w:val="ro-RO"/>
        </w:rPr>
      </w:pPr>
      <w:r w:rsidRPr="00D45612">
        <w:rPr>
          <w:rFonts w:ascii="Trebuchet MS" w:eastAsia="Arial" w:hAnsi="Trebuchet MS"/>
          <w:sz w:val="24"/>
          <w:szCs w:val="24"/>
          <w:lang w:val="ro-RO"/>
        </w:rPr>
        <w:t xml:space="preserve">În  situaţia  în  care  implementarea  Proiectului  presupune  achiziţionarea  de  produse, servicii ori lucrări, Beneficiarul are obligaţia de a respecta prevederile legislaţiei </w:t>
      </w:r>
      <w:r w:rsidR="00DA6C6E" w:rsidRPr="00D45612">
        <w:rPr>
          <w:rFonts w:ascii="Trebuchet MS" w:eastAsia="Arial" w:hAnsi="Trebuchet MS"/>
          <w:sz w:val="24"/>
          <w:szCs w:val="24"/>
          <w:lang w:val="ro-RO"/>
        </w:rPr>
        <w:t xml:space="preserve">europene și </w:t>
      </w:r>
      <w:r w:rsidRPr="00D45612">
        <w:rPr>
          <w:rFonts w:ascii="Trebuchet MS" w:eastAsia="Arial" w:hAnsi="Trebuchet MS"/>
          <w:sz w:val="24"/>
          <w:szCs w:val="24"/>
          <w:lang w:val="ro-RO"/>
        </w:rPr>
        <w:t>naţionale</w:t>
      </w:r>
      <w:r w:rsidR="00604556" w:rsidRPr="00D45612">
        <w:rPr>
          <w:rFonts w:ascii="Trebuchet MS" w:eastAsia="Arial" w:hAnsi="Trebuchet MS"/>
          <w:sz w:val="24"/>
          <w:szCs w:val="24"/>
          <w:lang w:val="ro-RO"/>
        </w:rPr>
        <w:t xml:space="preserve"> </w:t>
      </w:r>
      <w:r w:rsidRPr="00D45612">
        <w:rPr>
          <w:rFonts w:ascii="Trebuchet MS" w:eastAsia="Arial" w:hAnsi="Trebuchet MS"/>
          <w:sz w:val="24"/>
          <w:szCs w:val="24"/>
          <w:lang w:val="ro-RO"/>
        </w:rPr>
        <w:t>în vigoare în domeniul achiziţiilor publice sau ale dispozițiilor legale privind achizițiile efectuate de beneficiarii privați, în cazul în care Beneficiarul nu reprezintă autoritate contractantă, în sensul legislaţiei naţionale privind atribuirea contractelor de achiziţii publice.</w:t>
      </w:r>
    </w:p>
    <w:p w14:paraId="2D3D787D" w14:textId="11082A11" w:rsidR="00E50D77" w:rsidRPr="00D45612" w:rsidRDefault="00BF4880" w:rsidP="004516FC">
      <w:pPr>
        <w:pStyle w:val="ListParagraph"/>
        <w:numPr>
          <w:ilvl w:val="0"/>
          <w:numId w:val="5"/>
        </w:numPr>
        <w:tabs>
          <w:tab w:val="left" w:pos="180"/>
        </w:tabs>
        <w:ind w:left="450" w:right="76" w:hanging="450"/>
        <w:jc w:val="both"/>
        <w:rPr>
          <w:rFonts w:ascii="Trebuchet MS" w:eastAsia="Arial" w:hAnsi="Trebuchet MS"/>
          <w:sz w:val="24"/>
          <w:szCs w:val="24"/>
          <w:lang w:val="ro-RO"/>
        </w:rPr>
      </w:pPr>
      <w:r w:rsidRPr="00D45612">
        <w:rPr>
          <w:rFonts w:ascii="Trebuchet MS" w:eastAsia="Arial" w:hAnsi="Trebuchet MS"/>
          <w:sz w:val="24"/>
          <w:szCs w:val="24"/>
          <w:lang w:val="ro-RO"/>
        </w:rPr>
        <w:t>Beneficiarul</w:t>
      </w:r>
      <w:r w:rsidR="00505550" w:rsidRPr="00D45612">
        <w:rPr>
          <w:rFonts w:ascii="Trebuchet MS" w:eastAsia="Arial" w:hAnsi="Trebuchet MS"/>
          <w:sz w:val="24"/>
          <w:szCs w:val="24"/>
          <w:lang w:val="ro-RO"/>
        </w:rPr>
        <w:t>/Liderul de parteneriat</w:t>
      </w:r>
      <w:r w:rsidRPr="00D45612">
        <w:rPr>
          <w:rFonts w:ascii="Trebuchet MS" w:eastAsia="Arial" w:hAnsi="Trebuchet MS"/>
          <w:sz w:val="24"/>
          <w:szCs w:val="24"/>
          <w:lang w:val="ro-RO"/>
        </w:rPr>
        <w:t xml:space="preserve"> are obligaţia întocmirii </w:t>
      </w:r>
      <w:r w:rsidR="0072104B" w:rsidRPr="00D45612">
        <w:rPr>
          <w:rFonts w:ascii="Trebuchet MS" w:eastAsia="Arial" w:hAnsi="Trebuchet MS"/>
          <w:sz w:val="24"/>
          <w:szCs w:val="24"/>
          <w:lang w:val="ro-RO"/>
        </w:rPr>
        <w:t xml:space="preserve">și transmiterii </w:t>
      </w:r>
      <w:r w:rsidRPr="00D45612">
        <w:rPr>
          <w:rFonts w:ascii="Trebuchet MS" w:eastAsia="Arial" w:hAnsi="Trebuchet MS"/>
          <w:sz w:val="24"/>
          <w:szCs w:val="24"/>
          <w:lang w:val="ro-RO"/>
        </w:rPr>
        <w:t xml:space="preserve">Rapoartelor </w:t>
      </w:r>
      <w:r w:rsidR="004622C8" w:rsidRPr="00D45612">
        <w:rPr>
          <w:rFonts w:ascii="Trebuchet MS" w:eastAsia="Arial" w:hAnsi="Trebuchet MS"/>
          <w:sz w:val="24"/>
          <w:szCs w:val="24"/>
          <w:lang w:val="ro-RO"/>
        </w:rPr>
        <w:t xml:space="preserve">de progres </w:t>
      </w:r>
      <w:r w:rsidRPr="00D45612">
        <w:rPr>
          <w:rFonts w:ascii="Trebuchet MS" w:eastAsia="Arial" w:hAnsi="Trebuchet MS"/>
          <w:sz w:val="24"/>
          <w:szCs w:val="24"/>
          <w:lang w:val="ro-RO"/>
        </w:rPr>
        <w:t>şi a Cererilor de Rambursare și, după caz, a Cererilor de Plată, şi de a pune la dispoziţia AM/OI documentele justificative ce însoţesc Cererea de Rambursare/Plată, spre a fi verificate de către AM/OI în vederea efectuării rambursării/plății.</w:t>
      </w:r>
    </w:p>
    <w:p w14:paraId="2198CAF3" w14:textId="47AFC043" w:rsidR="0072104B" w:rsidRPr="00D45612" w:rsidRDefault="0072104B" w:rsidP="004516FC">
      <w:pPr>
        <w:pStyle w:val="ListParagraph"/>
        <w:numPr>
          <w:ilvl w:val="0"/>
          <w:numId w:val="5"/>
        </w:numPr>
        <w:tabs>
          <w:tab w:val="left" w:pos="180"/>
        </w:tabs>
        <w:ind w:left="450" w:right="76" w:hanging="450"/>
        <w:jc w:val="both"/>
        <w:rPr>
          <w:rFonts w:ascii="Trebuchet MS" w:eastAsia="Arial" w:hAnsi="Trebuchet MS"/>
          <w:sz w:val="24"/>
          <w:szCs w:val="24"/>
          <w:lang w:val="ro-RO"/>
        </w:rPr>
      </w:pPr>
      <w:r w:rsidRPr="00D45612">
        <w:rPr>
          <w:rFonts w:ascii="Trebuchet MS" w:eastAsia="Arial" w:hAnsi="Trebuchet MS"/>
          <w:sz w:val="24"/>
          <w:szCs w:val="24"/>
          <w:lang w:val="ro-RO"/>
        </w:rPr>
        <w:lastRenderedPageBreak/>
        <w:t xml:space="preserve">Beneficiarul/Liderul de parteneriat are obligația respectării termenelor de transmitere a Rapoartelor </w:t>
      </w:r>
      <w:r w:rsidR="004622C8" w:rsidRPr="00D45612">
        <w:rPr>
          <w:rFonts w:ascii="Trebuchet MS" w:eastAsia="Arial" w:hAnsi="Trebuchet MS"/>
          <w:sz w:val="24"/>
          <w:szCs w:val="24"/>
          <w:lang w:val="ro-RO"/>
        </w:rPr>
        <w:t xml:space="preserve">de progres </w:t>
      </w:r>
      <w:r w:rsidRPr="00D45612">
        <w:rPr>
          <w:rFonts w:ascii="Trebuchet MS" w:eastAsia="Arial" w:hAnsi="Trebuchet MS"/>
          <w:sz w:val="24"/>
          <w:szCs w:val="24"/>
          <w:lang w:val="ro-RO"/>
        </w:rPr>
        <w:t>şi a Cererilor de Rambursare</w:t>
      </w:r>
      <w:r w:rsidR="00097763" w:rsidRPr="00D45612">
        <w:rPr>
          <w:rFonts w:ascii="Trebuchet MS" w:eastAsia="Arial" w:hAnsi="Trebuchet MS"/>
          <w:sz w:val="24"/>
          <w:szCs w:val="24"/>
          <w:lang w:val="ro-RO"/>
        </w:rPr>
        <w:t>, în termenele prevăzute de legislația națională în vigoare și de prezentul contract de finanțare</w:t>
      </w:r>
      <w:r w:rsidR="006E4750" w:rsidRPr="00D45612">
        <w:rPr>
          <w:rFonts w:ascii="Trebuchet MS" w:eastAsia="Arial" w:hAnsi="Trebuchet MS"/>
          <w:sz w:val="24"/>
          <w:szCs w:val="24"/>
          <w:lang w:val="ro-RO"/>
        </w:rPr>
        <w:t>, sub sancțiunea  declarării neeligibile a cheltuielilor solicitate la rambursare în legătură cu activitățile din trimestrul respectiv:</w:t>
      </w:r>
    </w:p>
    <w:p w14:paraId="2A44211D" w14:textId="4ABF97D9" w:rsidR="00E50D77" w:rsidRPr="00D45612" w:rsidRDefault="00BF4880" w:rsidP="004516FC">
      <w:pPr>
        <w:pStyle w:val="ListParagraph"/>
        <w:numPr>
          <w:ilvl w:val="0"/>
          <w:numId w:val="5"/>
        </w:numPr>
        <w:tabs>
          <w:tab w:val="left" w:pos="180"/>
        </w:tabs>
        <w:ind w:left="450" w:right="76" w:hanging="450"/>
        <w:jc w:val="both"/>
        <w:rPr>
          <w:rFonts w:ascii="Trebuchet MS" w:eastAsia="Arial" w:hAnsi="Trebuchet MS"/>
          <w:sz w:val="24"/>
          <w:szCs w:val="24"/>
          <w:lang w:val="ro-RO"/>
        </w:rPr>
      </w:pPr>
      <w:r w:rsidRPr="00D45612">
        <w:rPr>
          <w:rFonts w:ascii="Trebuchet MS" w:eastAsia="Arial" w:hAnsi="Trebuchet MS"/>
          <w:sz w:val="24"/>
          <w:szCs w:val="24"/>
          <w:lang w:val="ro-RO"/>
        </w:rPr>
        <w:t>Beneficiarul, pentru asigurarea finanţării cheltuielilor necesare implementării proiectului, precum și  pentru  asigurarea  durabilității,  poate  constitui  garanţii,  în  favoarea  unei instituţii de credit, sub forma instituirii unei ipoteci asupra activelor fixe care fac obiectul Contractului de Finanţare, în condiţiile legii. Beneficiarul este obligat să transmită AM/OI, o copie a Contractului de Credit şi Ipotecă în termen de maximum 10 zile lucrătoare de la semnarea acestuia; în cazul imobilelor, aceasta va fi însoţită de raportul de evaluare a imobilului finanţat în cadrul prezentului Contract de Finanțare, realizat de către un evaluator bancar sau independent.</w:t>
      </w:r>
    </w:p>
    <w:p w14:paraId="14F551D7" w14:textId="00CE28FB" w:rsidR="00E50D77" w:rsidRPr="00D45612" w:rsidRDefault="00942FC6" w:rsidP="004516FC">
      <w:pPr>
        <w:pStyle w:val="ListParagraph"/>
        <w:numPr>
          <w:ilvl w:val="0"/>
          <w:numId w:val="5"/>
        </w:numPr>
        <w:tabs>
          <w:tab w:val="left" w:pos="180"/>
        </w:tabs>
        <w:ind w:left="450" w:right="76" w:hanging="450"/>
        <w:jc w:val="both"/>
        <w:rPr>
          <w:rFonts w:ascii="Trebuchet MS" w:eastAsia="Arial" w:hAnsi="Trebuchet MS"/>
          <w:sz w:val="24"/>
          <w:szCs w:val="24"/>
          <w:lang w:val="ro-RO"/>
        </w:rPr>
      </w:pPr>
      <w:r w:rsidRPr="00D45612">
        <w:rPr>
          <w:rFonts w:ascii="Trebuchet MS" w:eastAsia="Arial" w:hAnsi="Trebuchet MS"/>
          <w:sz w:val="24"/>
          <w:szCs w:val="24"/>
          <w:lang w:val="ro-RO"/>
        </w:rPr>
        <w:t xml:space="preserve"> </w:t>
      </w:r>
      <w:r w:rsidR="00BF4880" w:rsidRPr="00D45612">
        <w:rPr>
          <w:rFonts w:ascii="Trebuchet MS" w:eastAsia="Arial" w:hAnsi="Trebuchet MS"/>
          <w:sz w:val="24"/>
          <w:szCs w:val="24"/>
          <w:lang w:val="ro-RO"/>
        </w:rPr>
        <w:t>Beneficiarul este  obligat  să  includă  în  bugetul  propriu  sumele  necesare  finanţării Proiectului, inclusiv asigurarea co-finanţării şi a finanţării cheltuielilor neeligibile în vederea implementării Proiectului.</w:t>
      </w:r>
    </w:p>
    <w:p w14:paraId="407E8269" w14:textId="1087438F" w:rsidR="00E50D77" w:rsidRPr="00D45612" w:rsidRDefault="00BF4880" w:rsidP="004516FC">
      <w:pPr>
        <w:pStyle w:val="ListParagraph"/>
        <w:numPr>
          <w:ilvl w:val="0"/>
          <w:numId w:val="5"/>
        </w:numPr>
        <w:tabs>
          <w:tab w:val="left" w:pos="180"/>
        </w:tabs>
        <w:ind w:left="450" w:right="76" w:hanging="450"/>
        <w:jc w:val="both"/>
        <w:rPr>
          <w:rFonts w:ascii="Trebuchet MS" w:eastAsia="Arial" w:hAnsi="Trebuchet MS"/>
          <w:sz w:val="24"/>
          <w:szCs w:val="24"/>
          <w:lang w:val="ro-RO"/>
        </w:rPr>
      </w:pPr>
      <w:r w:rsidRPr="00D45612">
        <w:rPr>
          <w:rFonts w:ascii="Trebuchet MS" w:eastAsia="Arial" w:hAnsi="Trebuchet MS"/>
          <w:sz w:val="24"/>
          <w:szCs w:val="24"/>
          <w:lang w:val="ro-RO"/>
        </w:rPr>
        <w:t>Beneficiarul are obligaţia să</w:t>
      </w:r>
      <w:r w:rsidR="0020329B" w:rsidRPr="00D45612">
        <w:rPr>
          <w:rFonts w:ascii="Trebuchet MS" w:eastAsia="Arial" w:hAnsi="Trebuchet MS"/>
          <w:sz w:val="24"/>
          <w:szCs w:val="24"/>
          <w:lang w:val="ro-RO"/>
        </w:rPr>
        <w:t xml:space="preserve"> </w:t>
      </w:r>
      <w:r w:rsidRPr="00D45612">
        <w:rPr>
          <w:rFonts w:ascii="Trebuchet MS" w:eastAsia="Arial" w:hAnsi="Trebuchet MS"/>
          <w:sz w:val="24"/>
          <w:szCs w:val="24"/>
          <w:lang w:val="ro-RO"/>
        </w:rPr>
        <w:t>asigure resursele necesare  desfășurării   activităților</w:t>
      </w:r>
      <w:r w:rsidR="00664DE1" w:rsidRPr="00D45612">
        <w:rPr>
          <w:rFonts w:ascii="Trebuchet MS" w:eastAsia="Arial" w:hAnsi="Trebuchet MS"/>
          <w:sz w:val="24"/>
          <w:szCs w:val="24"/>
          <w:lang w:val="ro-RO"/>
        </w:rPr>
        <w:t xml:space="preserve"> </w:t>
      </w:r>
      <w:r w:rsidRPr="00D45612">
        <w:rPr>
          <w:rFonts w:ascii="Trebuchet MS" w:eastAsia="Arial" w:hAnsi="Trebuchet MS"/>
          <w:sz w:val="24"/>
          <w:szCs w:val="24"/>
          <w:lang w:val="ro-RO"/>
        </w:rPr>
        <w:t>proiectului, conform Cererii de Finanțare, în termenele stabilite prin prezentul Contract de Finanțare.</w:t>
      </w:r>
    </w:p>
    <w:p w14:paraId="505DDA79" w14:textId="13BCD620" w:rsidR="00E50D77" w:rsidRPr="00D45612" w:rsidRDefault="00BF4880" w:rsidP="004516FC">
      <w:pPr>
        <w:pStyle w:val="ListParagraph"/>
        <w:numPr>
          <w:ilvl w:val="0"/>
          <w:numId w:val="5"/>
        </w:numPr>
        <w:tabs>
          <w:tab w:val="left" w:pos="180"/>
        </w:tabs>
        <w:ind w:left="450" w:right="76" w:hanging="450"/>
        <w:jc w:val="both"/>
        <w:rPr>
          <w:rFonts w:ascii="Trebuchet MS" w:eastAsia="Arial" w:hAnsi="Trebuchet MS"/>
          <w:sz w:val="24"/>
          <w:szCs w:val="24"/>
          <w:lang w:val="ro-RO"/>
        </w:rPr>
      </w:pPr>
      <w:r w:rsidRPr="00D45612">
        <w:rPr>
          <w:rFonts w:ascii="Trebuchet MS" w:eastAsia="Arial" w:hAnsi="Trebuchet MS"/>
          <w:sz w:val="24"/>
          <w:szCs w:val="24"/>
          <w:lang w:val="ro-RO"/>
        </w:rPr>
        <w:t xml:space="preserve">Beneficiarul este obligat să realizeze măsurile de informare şi publicitate în conformitate cu </w:t>
      </w:r>
      <w:r w:rsidR="00BA593B" w:rsidRPr="00D45612">
        <w:rPr>
          <w:rFonts w:ascii="Trebuchet MS" w:eastAsia="Arial" w:hAnsi="Trebuchet MS"/>
          <w:sz w:val="24"/>
          <w:szCs w:val="24"/>
          <w:lang w:val="ro-RO"/>
        </w:rPr>
        <w:t xml:space="preserve">art. 50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w:t>
      </w:r>
      <w:proofErr w:type="spellStart"/>
      <w:r w:rsidR="00BA593B" w:rsidRPr="00D45612">
        <w:rPr>
          <w:rFonts w:ascii="Trebuchet MS" w:eastAsia="Arial" w:hAnsi="Trebuchet MS"/>
          <w:sz w:val="24"/>
          <w:szCs w:val="24"/>
          <w:lang w:val="ro-RO"/>
        </w:rPr>
        <w:t>şi</w:t>
      </w:r>
      <w:proofErr w:type="spellEnd"/>
      <w:r w:rsidR="00BA593B" w:rsidRPr="00D45612">
        <w:rPr>
          <w:rFonts w:ascii="Trebuchet MS" w:eastAsia="Arial" w:hAnsi="Trebuchet MS"/>
          <w:sz w:val="24"/>
          <w:szCs w:val="24"/>
          <w:lang w:val="ro-RO"/>
        </w:rPr>
        <w:t xml:space="preserve"> politica de vize</w:t>
      </w:r>
      <w:r w:rsidRPr="00D45612">
        <w:rPr>
          <w:rFonts w:ascii="Trebuchet MS" w:eastAsia="Arial" w:hAnsi="Trebuchet MS"/>
          <w:sz w:val="24"/>
          <w:szCs w:val="24"/>
          <w:lang w:val="ro-RO"/>
        </w:rPr>
        <w:t>.</w:t>
      </w:r>
    </w:p>
    <w:p w14:paraId="198FCE6E" w14:textId="76B63251" w:rsidR="00E50D77" w:rsidRPr="00D45612" w:rsidRDefault="00BF4880" w:rsidP="004516FC">
      <w:pPr>
        <w:pStyle w:val="ListParagraph"/>
        <w:numPr>
          <w:ilvl w:val="0"/>
          <w:numId w:val="5"/>
        </w:numPr>
        <w:tabs>
          <w:tab w:val="left" w:pos="180"/>
        </w:tabs>
        <w:ind w:left="450" w:right="76" w:hanging="450"/>
        <w:jc w:val="both"/>
        <w:rPr>
          <w:rFonts w:ascii="Trebuchet MS" w:eastAsia="Arial" w:hAnsi="Trebuchet MS"/>
          <w:sz w:val="24"/>
          <w:szCs w:val="24"/>
          <w:lang w:val="ro-RO"/>
        </w:rPr>
      </w:pPr>
      <w:r w:rsidRPr="00D45612">
        <w:rPr>
          <w:rFonts w:ascii="Trebuchet MS" w:eastAsia="Arial" w:hAnsi="Trebuchet MS"/>
          <w:sz w:val="24"/>
          <w:szCs w:val="24"/>
          <w:lang w:val="ro-RO"/>
        </w:rPr>
        <w:t>Beneficiarul are obligaţia de a restitui AM/OI, orice sumă ce constituie plată nedatorată/sume necuvenite plătite în cadrul prezentului contract de finanţare, în</w:t>
      </w:r>
      <w:r w:rsidR="000D2ABC" w:rsidRPr="00D45612">
        <w:rPr>
          <w:rFonts w:ascii="Trebuchet MS" w:eastAsia="Arial" w:hAnsi="Trebuchet MS"/>
          <w:sz w:val="24"/>
          <w:szCs w:val="24"/>
          <w:lang w:val="ro-RO"/>
        </w:rPr>
        <w:t xml:space="preserve"> </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en</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de</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5</w:t>
      </w:r>
      <w:r w:rsidRPr="00D45612">
        <w:rPr>
          <w:rFonts w:ascii="Trebuchet MS" w:eastAsia="Arial" w:hAnsi="Trebuchet MS"/>
          <w:spacing w:val="1"/>
          <w:sz w:val="24"/>
          <w:szCs w:val="24"/>
          <w:lang w:val="ro-RO"/>
        </w:rPr>
        <w:t xml:space="preserve"> </w:t>
      </w:r>
      <w:r w:rsidRPr="00D45612">
        <w:rPr>
          <w:rFonts w:ascii="Trebuchet MS" w:eastAsia="Arial" w:hAnsi="Trebuchet MS"/>
          <w:spacing w:val="-2"/>
          <w:sz w:val="24"/>
          <w:szCs w:val="24"/>
          <w:lang w:val="ro-RO"/>
        </w:rPr>
        <w:t>z</w:t>
      </w:r>
      <w:r w:rsidRPr="00D45612">
        <w:rPr>
          <w:rFonts w:ascii="Trebuchet MS" w:eastAsia="Arial" w:hAnsi="Trebuchet MS"/>
          <w:spacing w:val="-1"/>
          <w:sz w:val="24"/>
          <w:szCs w:val="24"/>
          <w:lang w:val="ro-RO"/>
        </w:rPr>
        <w:t>il</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 xml:space="preserve"> </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uc</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ă</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o</w:t>
      </w:r>
      <w:r w:rsidRPr="00D45612">
        <w:rPr>
          <w:rFonts w:ascii="Trebuchet MS" w:eastAsia="Arial" w:hAnsi="Trebuchet MS"/>
          <w:spacing w:val="-3"/>
          <w:sz w:val="24"/>
          <w:szCs w:val="24"/>
          <w:lang w:val="ro-RO"/>
        </w:rPr>
        <w:t>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de</w:t>
      </w:r>
      <w:r w:rsidRPr="00D45612">
        <w:rPr>
          <w:rFonts w:ascii="Trebuchet MS" w:eastAsia="Arial" w:hAnsi="Trebuchet MS"/>
          <w:spacing w:val="-2"/>
          <w:sz w:val="24"/>
          <w:szCs w:val="24"/>
          <w:lang w:val="ro-RO"/>
        </w:rPr>
        <w:t xml:space="preserve"> </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da</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a</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p</w:t>
      </w:r>
      <w:r w:rsidRPr="00D45612">
        <w:rPr>
          <w:rFonts w:ascii="Trebuchet MS" w:eastAsia="Arial" w:hAnsi="Trebuchet MS"/>
          <w:spacing w:val="1"/>
          <w:sz w:val="24"/>
          <w:szCs w:val="24"/>
          <w:lang w:val="ro-RO"/>
        </w:rPr>
        <w:t>r</w:t>
      </w:r>
      <w:r w:rsidRPr="00D45612">
        <w:rPr>
          <w:rFonts w:ascii="Trebuchet MS" w:eastAsia="Arial" w:hAnsi="Trebuchet MS"/>
          <w:spacing w:val="-3"/>
          <w:sz w:val="24"/>
          <w:szCs w:val="24"/>
          <w:lang w:val="ro-RO"/>
        </w:rPr>
        <w:t>i</w:t>
      </w:r>
      <w:r w:rsidRPr="00D45612">
        <w:rPr>
          <w:rFonts w:ascii="Trebuchet MS" w:eastAsia="Arial" w:hAnsi="Trebuchet MS"/>
          <w:spacing w:val="1"/>
          <w:sz w:val="24"/>
          <w:szCs w:val="24"/>
          <w:lang w:val="ro-RO"/>
        </w:rPr>
        <w:t>m</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 xml:space="preserve">i </w:t>
      </w:r>
      <w:r w:rsidRPr="00D45612">
        <w:rPr>
          <w:rFonts w:ascii="Trebuchet MS" w:eastAsia="Arial" w:hAnsi="Trebuchet MS"/>
          <w:spacing w:val="3"/>
          <w:sz w:val="24"/>
          <w:szCs w:val="24"/>
          <w:lang w:val="ro-RO"/>
        </w:rPr>
        <w:t xml:space="preserve"> </w:t>
      </w:r>
      <w:r w:rsidRPr="00D45612">
        <w:rPr>
          <w:rFonts w:ascii="Trebuchet MS" w:eastAsia="Arial" w:hAnsi="Trebuchet MS"/>
          <w:sz w:val="24"/>
          <w:szCs w:val="24"/>
          <w:lang w:val="ro-RO"/>
        </w:rPr>
        <w:t>n</w:t>
      </w:r>
      <w:r w:rsidRPr="00D45612">
        <w:rPr>
          <w:rFonts w:ascii="Trebuchet MS" w:eastAsia="Arial" w:hAnsi="Trebuchet MS"/>
          <w:spacing w:val="-3"/>
          <w:sz w:val="24"/>
          <w:szCs w:val="24"/>
          <w:lang w:val="ro-RO"/>
        </w:rPr>
        <w:t>o</w:t>
      </w:r>
      <w:r w:rsidRPr="00D45612">
        <w:rPr>
          <w:rFonts w:ascii="Trebuchet MS" w:eastAsia="Arial" w:hAnsi="Trebuchet MS"/>
          <w:spacing w:val="1"/>
          <w:sz w:val="24"/>
          <w:szCs w:val="24"/>
          <w:lang w:val="ro-RO"/>
        </w:rPr>
        <w:t>t</w:t>
      </w:r>
      <w:r w:rsidRPr="00D45612">
        <w:rPr>
          <w:rFonts w:ascii="Trebuchet MS" w:eastAsia="Arial" w:hAnsi="Trebuchet MS"/>
          <w:spacing w:val="-1"/>
          <w:sz w:val="24"/>
          <w:szCs w:val="24"/>
          <w:lang w:val="ro-RO"/>
        </w:rPr>
        <w:t>i</w:t>
      </w:r>
      <w:r w:rsidRPr="00D45612">
        <w:rPr>
          <w:rFonts w:ascii="Trebuchet MS" w:eastAsia="Arial" w:hAnsi="Trebuchet MS"/>
          <w:spacing w:val="3"/>
          <w:sz w:val="24"/>
          <w:szCs w:val="24"/>
          <w:lang w:val="ro-RO"/>
        </w:rPr>
        <w:t>f</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c</w:t>
      </w:r>
      <w:r w:rsidRPr="00D45612">
        <w:rPr>
          <w:rFonts w:ascii="Trebuchet MS" w:eastAsia="Arial" w:hAnsi="Trebuchet MS"/>
          <w:spacing w:val="-3"/>
          <w:sz w:val="24"/>
          <w:szCs w:val="24"/>
          <w:lang w:val="ro-RO"/>
        </w:rPr>
        <w:t>ă</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ii</w:t>
      </w:r>
      <w:r w:rsidRPr="00D45612">
        <w:rPr>
          <w:rFonts w:ascii="Trebuchet MS" w:eastAsia="Arial" w:hAnsi="Trebuchet MS"/>
          <w:sz w:val="24"/>
          <w:szCs w:val="24"/>
          <w:lang w:val="ro-RO"/>
        </w:rPr>
        <w:t>.</w:t>
      </w:r>
    </w:p>
    <w:p w14:paraId="3CEF07E9" w14:textId="12387AA6" w:rsidR="00E50D77" w:rsidRPr="00D45612" w:rsidRDefault="00BF4880" w:rsidP="00241D21">
      <w:pPr>
        <w:pStyle w:val="ListParagraph"/>
        <w:numPr>
          <w:ilvl w:val="0"/>
          <w:numId w:val="5"/>
        </w:numPr>
        <w:tabs>
          <w:tab w:val="left" w:pos="180"/>
        </w:tabs>
        <w:ind w:left="450" w:right="76" w:hanging="450"/>
        <w:jc w:val="both"/>
        <w:rPr>
          <w:rFonts w:ascii="Trebuchet MS" w:eastAsia="Arial" w:hAnsi="Trebuchet MS"/>
          <w:sz w:val="24"/>
          <w:szCs w:val="24"/>
          <w:lang w:val="ro-RO"/>
        </w:rPr>
      </w:pPr>
      <w:r w:rsidRPr="00D45612">
        <w:rPr>
          <w:rFonts w:ascii="Trebuchet MS" w:eastAsia="Arial" w:hAnsi="Trebuchet MS"/>
          <w:spacing w:val="-1"/>
          <w:sz w:val="24"/>
          <w:szCs w:val="24"/>
          <w:lang w:val="ro-RO"/>
        </w:rPr>
        <w:t>B</w:t>
      </w:r>
      <w:r w:rsidRPr="00D45612">
        <w:rPr>
          <w:rFonts w:ascii="Trebuchet MS" w:eastAsia="Arial" w:hAnsi="Trebuchet MS"/>
          <w:sz w:val="24"/>
          <w:szCs w:val="24"/>
          <w:lang w:val="ro-RO"/>
        </w:rPr>
        <w:t>ene</w:t>
      </w:r>
      <w:r w:rsidRPr="00D45612">
        <w:rPr>
          <w:rFonts w:ascii="Trebuchet MS" w:eastAsia="Arial" w:hAnsi="Trebuchet MS"/>
          <w:spacing w:val="3"/>
          <w:sz w:val="24"/>
          <w:szCs w:val="24"/>
          <w:lang w:val="ro-RO"/>
        </w:rPr>
        <w:t>f</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c</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ul</w:t>
      </w:r>
      <w:r w:rsidRPr="00D45612">
        <w:rPr>
          <w:rFonts w:ascii="Trebuchet MS" w:eastAsia="Arial" w:hAnsi="Trebuchet MS"/>
          <w:spacing w:val="5"/>
          <w:sz w:val="24"/>
          <w:szCs w:val="24"/>
          <w:lang w:val="ro-RO"/>
        </w:rPr>
        <w:t xml:space="preserve"> </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s</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e</w:t>
      </w:r>
      <w:r w:rsidRPr="00D45612">
        <w:rPr>
          <w:rFonts w:ascii="Trebuchet MS" w:eastAsia="Arial" w:hAnsi="Trebuchet MS"/>
          <w:spacing w:val="6"/>
          <w:sz w:val="24"/>
          <w:szCs w:val="24"/>
          <w:lang w:val="ro-RO"/>
        </w:rPr>
        <w:t xml:space="preserve"> </w:t>
      </w:r>
      <w:r w:rsidRPr="00D45612">
        <w:rPr>
          <w:rFonts w:ascii="Trebuchet MS" w:eastAsia="Arial" w:hAnsi="Trebuchet MS"/>
          <w:sz w:val="24"/>
          <w:szCs w:val="24"/>
          <w:lang w:val="ro-RO"/>
        </w:rPr>
        <w:t>ob</w:t>
      </w:r>
      <w:r w:rsidRPr="00D45612">
        <w:rPr>
          <w:rFonts w:ascii="Trebuchet MS" w:eastAsia="Arial" w:hAnsi="Trebuchet MS"/>
          <w:spacing w:val="-1"/>
          <w:sz w:val="24"/>
          <w:szCs w:val="24"/>
          <w:lang w:val="ro-RO"/>
        </w:rPr>
        <w:t>li</w:t>
      </w:r>
      <w:r w:rsidRPr="00D45612">
        <w:rPr>
          <w:rFonts w:ascii="Trebuchet MS" w:eastAsia="Arial" w:hAnsi="Trebuchet MS"/>
          <w:spacing w:val="2"/>
          <w:sz w:val="24"/>
          <w:szCs w:val="24"/>
          <w:lang w:val="ro-RO"/>
        </w:rPr>
        <w:t>g</w:t>
      </w:r>
      <w:r w:rsidRPr="00D45612">
        <w:rPr>
          <w:rFonts w:ascii="Trebuchet MS" w:eastAsia="Arial" w:hAnsi="Trebuchet MS"/>
          <w:spacing w:val="-3"/>
          <w:sz w:val="24"/>
          <w:szCs w:val="24"/>
          <w:lang w:val="ro-RO"/>
        </w:rPr>
        <w:t>a</w:t>
      </w:r>
      <w:r w:rsidRPr="00D45612">
        <w:rPr>
          <w:rFonts w:ascii="Trebuchet MS" w:eastAsia="Arial" w:hAnsi="Trebuchet MS"/>
          <w:sz w:val="24"/>
          <w:szCs w:val="24"/>
          <w:lang w:val="ro-RO"/>
        </w:rPr>
        <w:t>t</w:t>
      </w:r>
      <w:r w:rsidRPr="00D45612">
        <w:rPr>
          <w:rFonts w:ascii="Trebuchet MS" w:eastAsia="Arial" w:hAnsi="Trebuchet MS"/>
          <w:spacing w:val="4"/>
          <w:sz w:val="24"/>
          <w:szCs w:val="24"/>
          <w:lang w:val="ro-RO"/>
        </w:rPr>
        <w:t xml:space="preserve"> </w:t>
      </w:r>
      <w:r w:rsidRPr="00D45612">
        <w:rPr>
          <w:rFonts w:ascii="Trebuchet MS" w:eastAsia="Arial" w:hAnsi="Trebuchet MS"/>
          <w:sz w:val="24"/>
          <w:szCs w:val="24"/>
          <w:lang w:val="ro-RO"/>
        </w:rPr>
        <w:t>să</w:t>
      </w:r>
      <w:r w:rsidRPr="00D45612">
        <w:rPr>
          <w:rFonts w:ascii="Trebuchet MS" w:eastAsia="Arial" w:hAnsi="Trebuchet MS"/>
          <w:spacing w:val="6"/>
          <w:sz w:val="24"/>
          <w:szCs w:val="24"/>
          <w:lang w:val="ro-RO"/>
        </w:rPr>
        <w:t xml:space="preserve"> </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n</w:t>
      </w:r>
      <w:r w:rsidRPr="00D45612">
        <w:rPr>
          <w:rFonts w:ascii="Trebuchet MS" w:eastAsia="Arial" w:hAnsi="Trebuchet MS"/>
          <w:spacing w:val="3"/>
          <w:sz w:val="24"/>
          <w:szCs w:val="24"/>
          <w:lang w:val="ro-RO"/>
        </w:rPr>
        <w:t>f</w:t>
      </w:r>
      <w:r w:rsidRPr="00D45612">
        <w:rPr>
          <w:rFonts w:ascii="Trebuchet MS" w:eastAsia="Arial" w:hAnsi="Trebuchet MS"/>
          <w:spacing w:val="-3"/>
          <w:sz w:val="24"/>
          <w:szCs w:val="24"/>
          <w:lang w:val="ro-RO"/>
        </w:rPr>
        <w:t>o</w:t>
      </w:r>
      <w:r w:rsidRPr="00D45612">
        <w:rPr>
          <w:rFonts w:ascii="Trebuchet MS" w:eastAsia="Arial" w:hAnsi="Trebuchet MS"/>
          <w:spacing w:val="1"/>
          <w:sz w:val="24"/>
          <w:szCs w:val="24"/>
          <w:lang w:val="ro-RO"/>
        </w:rPr>
        <w:t>rm</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z</w:t>
      </w:r>
      <w:r w:rsidRPr="00D45612">
        <w:rPr>
          <w:rFonts w:ascii="Trebuchet MS" w:eastAsia="Arial" w:hAnsi="Trebuchet MS"/>
          <w:sz w:val="24"/>
          <w:szCs w:val="24"/>
          <w:lang w:val="ro-RO"/>
        </w:rPr>
        <w:t>e</w:t>
      </w:r>
      <w:r w:rsidRPr="00D45612">
        <w:rPr>
          <w:rFonts w:ascii="Trebuchet MS" w:eastAsia="Arial" w:hAnsi="Trebuchet MS"/>
          <w:spacing w:val="6"/>
          <w:sz w:val="24"/>
          <w:szCs w:val="24"/>
          <w:lang w:val="ro-RO"/>
        </w:rPr>
        <w:t xml:space="preserve"> </w:t>
      </w:r>
      <w:r w:rsidRPr="00D45612">
        <w:rPr>
          <w:rFonts w:ascii="Trebuchet MS" w:eastAsia="Arial" w:hAnsi="Trebuchet MS"/>
          <w:spacing w:val="-1"/>
          <w:sz w:val="24"/>
          <w:szCs w:val="24"/>
          <w:lang w:val="ro-RO"/>
        </w:rPr>
        <w:t>A</w:t>
      </w:r>
      <w:r w:rsidRPr="00D45612">
        <w:rPr>
          <w:rFonts w:ascii="Trebuchet MS" w:eastAsia="Arial" w:hAnsi="Trebuchet MS"/>
          <w:spacing w:val="-4"/>
          <w:sz w:val="24"/>
          <w:szCs w:val="24"/>
          <w:lang w:val="ro-RO"/>
        </w:rPr>
        <w:t>M</w:t>
      </w:r>
      <w:r w:rsidRPr="00D45612">
        <w:rPr>
          <w:rFonts w:ascii="Trebuchet MS" w:eastAsia="Arial" w:hAnsi="Trebuchet MS"/>
          <w:spacing w:val="1"/>
          <w:sz w:val="24"/>
          <w:szCs w:val="24"/>
          <w:lang w:val="ro-RO"/>
        </w:rPr>
        <w:t>/O</w:t>
      </w:r>
      <w:r w:rsidRPr="00D45612">
        <w:rPr>
          <w:rFonts w:ascii="Trebuchet MS" w:eastAsia="Arial" w:hAnsi="Trebuchet MS"/>
          <w:sz w:val="24"/>
          <w:szCs w:val="24"/>
          <w:lang w:val="ro-RO"/>
        </w:rPr>
        <w:t>I</w:t>
      </w:r>
      <w:r w:rsidRPr="00D45612">
        <w:rPr>
          <w:rFonts w:ascii="Trebuchet MS" w:eastAsia="Arial" w:hAnsi="Trebuchet MS"/>
          <w:spacing w:val="13"/>
          <w:sz w:val="24"/>
          <w:szCs w:val="24"/>
          <w:lang w:val="ro-RO"/>
        </w:rPr>
        <w:t xml:space="preserve"> </w:t>
      </w:r>
      <w:r w:rsidRPr="00D45612">
        <w:rPr>
          <w:rFonts w:ascii="Trebuchet MS" w:eastAsia="Arial" w:hAnsi="Trebuchet MS"/>
          <w:sz w:val="24"/>
          <w:szCs w:val="24"/>
          <w:lang w:val="ro-RO"/>
        </w:rPr>
        <w:t>de</w:t>
      </w:r>
      <w:r w:rsidRPr="00D45612">
        <w:rPr>
          <w:rFonts w:ascii="Trebuchet MS" w:eastAsia="Arial" w:hAnsi="Trebuchet MS"/>
          <w:spacing w:val="-2"/>
          <w:sz w:val="24"/>
          <w:szCs w:val="24"/>
          <w:lang w:val="ro-RO"/>
        </w:rPr>
        <w:t>s</w:t>
      </w:r>
      <w:r w:rsidRPr="00D45612">
        <w:rPr>
          <w:rFonts w:ascii="Trebuchet MS" w:eastAsia="Arial" w:hAnsi="Trebuchet MS"/>
          <w:sz w:val="24"/>
          <w:szCs w:val="24"/>
          <w:lang w:val="ro-RO"/>
        </w:rPr>
        <w:t>p</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6"/>
          <w:sz w:val="24"/>
          <w:szCs w:val="24"/>
          <w:lang w:val="ro-RO"/>
        </w:rPr>
        <w:t xml:space="preserve"> </w:t>
      </w:r>
      <w:r w:rsidRPr="00D45612">
        <w:rPr>
          <w:rFonts w:ascii="Trebuchet MS" w:eastAsia="Arial" w:hAnsi="Trebuchet MS"/>
          <w:sz w:val="24"/>
          <w:szCs w:val="24"/>
          <w:lang w:val="ro-RO"/>
        </w:rPr>
        <w:t>o</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ce</w:t>
      </w:r>
      <w:r w:rsidRPr="00D45612">
        <w:rPr>
          <w:rFonts w:ascii="Trebuchet MS" w:eastAsia="Arial" w:hAnsi="Trebuchet MS"/>
          <w:spacing w:val="6"/>
          <w:sz w:val="24"/>
          <w:szCs w:val="24"/>
          <w:lang w:val="ro-RO"/>
        </w:rPr>
        <w:t xml:space="preserve"> </w:t>
      </w:r>
      <w:r w:rsidRPr="00D45612">
        <w:rPr>
          <w:rFonts w:ascii="Trebuchet MS" w:eastAsia="Arial" w:hAnsi="Trebuchet MS"/>
          <w:sz w:val="24"/>
          <w:szCs w:val="24"/>
          <w:lang w:val="ro-RO"/>
        </w:rPr>
        <w:t>s</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u</w:t>
      </w:r>
      <w:r w:rsidRPr="00D45612">
        <w:rPr>
          <w:rFonts w:ascii="Trebuchet MS" w:eastAsia="Arial" w:hAnsi="Trebuchet MS"/>
          <w:spacing w:val="-3"/>
          <w:sz w:val="24"/>
          <w:szCs w:val="24"/>
          <w:lang w:val="ro-RO"/>
        </w:rPr>
        <w:t>a</w:t>
      </w:r>
      <w:r w:rsidRPr="00D45612">
        <w:rPr>
          <w:rFonts w:ascii="Trebuchet MS" w:eastAsia="Arial" w:hAnsi="Trebuchet MS"/>
          <w:spacing w:val="1"/>
          <w:sz w:val="24"/>
          <w:szCs w:val="24"/>
          <w:lang w:val="ro-RO"/>
        </w:rPr>
        <w:t>ţ</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e</w:t>
      </w:r>
      <w:r w:rsidRPr="00D45612">
        <w:rPr>
          <w:rFonts w:ascii="Trebuchet MS" w:eastAsia="Arial" w:hAnsi="Trebuchet MS"/>
          <w:spacing w:val="6"/>
          <w:sz w:val="24"/>
          <w:szCs w:val="24"/>
          <w:lang w:val="ro-RO"/>
        </w:rPr>
        <w:t xml:space="preserve"> </w:t>
      </w:r>
      <w:r w:rsidRPr="00D45612">
        <w:rPr>
          <w:rFonts w:ascii="Trebuchet MS" w:eastAsia="Arial" w:hAnsi="Trebuchet MS"/>
          <w:sz w:val="24"/>
          <w:szCs w:val="24"/>
          <w:lang w:val="ro-RO"/>
        </w:rPr>
        <w:t>ca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6"/>
          <w:sz w:val="24"/>
          <w:szCs w:val="24"/>
          <w:lang w:val="ro-RO"/>
        </w:rPr>
        <w:t xml:space="preserve"> </w:t>
      </w:r>
      <w:r w:rsidRPr="00D45612">
        <w:rPr>
          <w:rFonts w:ascii="Trebuchet MS" w:eastAsia="Arial" w:hAnsi="Trebuchet MS"/>
          <w:sz w:val="24"/>
          <w:szCs w:val="24"/>
          <w:lang w:val="ro-RO"/>
        </w:rPr>
        <w:t>p</w:t>
      </w:r>
      <w:r w:rsidRPr="00D45612">
        <w:rPr>
          <w:rFonts w:ascii="Trebuchet MS" w:eastAsia="Arial" w:hAnsi="Trebuchet MS"/>
          <w:spacing w:val="-3"/>
          <w:sz w:val="24"/>
          <w:szCs w:val="24"/>
          <w:lang w:val="ro-RO"/>
        </w:rPr>
        <w:t>o</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e</w:t>
      </w:r>
      <w:r w:rsidRPr="00D45612">
        <w:rPr>
          <w:rFonts w:ascii="Trebuchet MS" w:eastAsia="Arial" w:hAnsi="Trebuchet MS"/>
          <w:spacing w:val="6"/>
          <w:sz w:val="24"/>
          <w:szCs w:val="24"/>
          <w:lang w:val="ro-RO"/>
        </w:rPr>
        <w:t xml:space="preserve"> </w:t>
      </w:r>
      <w:r w:rsidRPr="00D45612">
        <w:rPr>
          <w:rFonts w:ascii="Trebuchet MS" w:eastAsia="Arial" w:hAnsi="Trebuchet MS"/>
          <w:sz w:val="24"/>
          <w:szCs w:val="24"/>
          <w:lang w:val="ro-RO"/>
        </w:rPr>
        <w:t>de</w:t>
      </w:r>
      <w:r w:rsidRPr="00D45612">
        <w:rPr>
          <w:rFonts w:ascii="Trebuchet MS" w:eastAsia="Arial" w:hAnsi="Trebuchet MS"/>
          <w:spacing w:val="1"/>
          <w:sz w:val="24"/>
          <w:szCs w:val="24"/>
          <w:lang w:val="ro-RO"/>
        </w:rPr>
        <w:t>t</w:t>
      </w:r>
      <w:r w:rsidRPr="00D45612">
        <w:rPr>
          <w:rFonts w:ascii="Trebuchet MS" w:eastAsia="Arial" w:hAnsi="Trebuchet MS"/>
          <w:spacing w:val="-3"/>
          <w:sz w:val="24"/>
          <w:szCs w:val="24"/>
          <w:lang w:val="ro-RO"/>
        </w:rPr>
        <w:t>e</w:t>
      </w:r>
      <w:r w:rsidRPr="00D45612">
        <w:rPr>
          <w:rFonts w:ascii="Trebuchet MS" w:eastAsia="Arial" w:hAnsi="Trebuchet MS"/>
          <w:spacing w:val="1"/>
          <w:sz w:val="24"/>
          <w:szCs w:val="24"/>
          <w:lang w:val="ro-RO"/>
        </w:rPr>
        <w:t>rm</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 xml:space="preserve">na </w:t>
      </w:r>
      <w:r w:rsidRPr="00D45612">
        <w:rPr>
          <w:rFonts w:ascii="Trebuchet MS" w:eastAsia="Arial" w:hAnsi="Trebuchet MS"/>
          <w:spacing w:val="-4"/>
          <w:sz w:val="24"/>
          <w:szCs w:val="24"/>
          <w:lang w:val="ro-RO"/>
        </w:rPr>
        <w:t>î</w:t>
      </w:r>
      <w:r w:rsidRPr="00D45612">
        <w:rPr>
          <w:rFonts w:ascii="Trebuchet MS" w:eastAsia="Arial" w:hAnsi="Trebuchet MS"/>
          <w:sz w:val="24"/>
          <w:szCs w:val="24"/>
          <w:lang w:val="ro-RO"/>
        </w:rPr>
        <w:t>nce</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ea</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sau</w:t>
      </w:r>
      <w:r w:rsidRPr="00D45612">
        <w:rPr>
          <w:rFonts w:ascii="Trebuchet MS" w:eastAsia="Arial" w:hAnsi="Trebuchet MS"/>
          <w:spacing w:val="3"/>
          <w:sz w:val="24"/>
          <w:szCs w:val="24"/>
          <w:lang w:val="ro-RO"/>
        </w:rPr>
        <w:t xml:space="preserve"> </w:t>
      </w:r>
      <w:r w:rsidRPr="00D45612">
        <w:rPr>
          <w:rFonts w:ascii="Trebuchet MS" w:eastAsia="Arial" w:hAnsi="Trebuchet MS"/>
          <w:spacing w:val="-4"/>
          <w:sz w:val="24"/>
          <w:szCs w:val="24"/>
          <w:lang w:val="ro-RO"/>
        </w:rPr>
        <w:t>î</w:t>
      </w:r>
      <w:r w:rsidRPr="00D45612">
        <w:rPr>
          <w:rFonts w:ascii="Trebuchet MS" w:eastAsia="Arial" w:hAnsi="Trebuchet MS"/>
          <w:sz w:val="24"/>
          <w:szCs w:val="24"/>
          <w:lang w:val="ro-RO"/>
        </w:rPr>
        <w:t>n</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â</w:t>
      </w:r>
      <w:r w:rsidRPr="00D45612">
        <w:rPr>
          <w:rFonts w:ascii="Trebuchet MS" w:eastAsia="Arial" w:hAnsi="Trebuchet MS"/>
          <w:spacing w:val="1"/>
          <w:sz w:val="24"/>
          <w:szCs w:val="24"/>
          <w:lang w:val="ro-RO"/>
        </w:rPr>
        <w:t>r</w:t>
      </w:r>
      <w:r w:rsidRPr="00D45612">
        <w:rPr>
          <w:rFonts w:ascii="Trebuchet MS" w:eastAsia="Arial" w:hAnsi="Trebuchet MS"/>
          <w:spacing w:val="-2"/>
          <w:sz w:val="24"/>
          <w:szCs w:val="24"/>
          <w:lang w:val="ro-RO"/>
        </w:rPr>
        <w:t>z</w:t>
      </w:r>
      <w:r w:rsidRPr="00D45612">
        <w:rPr>
          <w:rFonts w:ascii="Trebuchet MS" w:eastAsia="Arial" w:hAnsi="Trebuchet MS"/>
          <w:spacing w:val="-1"/>
          <w:sz w:val="24"/>
          <w:szCs w:val="24"/>
          <w:lang w:val="ro-RO"/>
        </w:rPr>
        <w:t>ie</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ea</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x</w:t>
      </w:r>
      <w:r w:rsidRPr="00D45612">
        <w:rPr>
          <w:rFonts w:ascii="Trebuchet MS" w:eastAsia="Arial" w:hAnsi="Trebuchet MS"/>
          <w:sz w:val="24"/>
          <w:szCs w:val="24"/>
          <w:lang w:val="ro-RO"/>
        </w:rPr>
        <w:t>ecu</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ă</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 xml:space="preserve">i </w:t>
      </w:r>
      <w:r w:rsidRPr="00D45612">
        <w:rPr>
          <w:rFonts w:ascii="Trebuchet MS" w:eastAsia="Arial" w:hAnsi="Trebuchet MS"/>
          <w:spacing w:val="-1"/>
          <w:sz w:val="24"/>
          <w:szCs w:val="24"/>
          <w:lang w:val="ro-RO"/>
        </w:rPr>
        <w:t>C</w:t>
      </w:r>
      <w:r w:rsidRPr="00D45612">
        <w:rPr>
          <w:rFonts w:ascii="Trebuchet MS" w:eastAsia="Arial" w:hAnsi="Trebuchet MS"/>
          <w:sz w:val="24"/>
          <w:szCs w:val="24"/>
          <w:lang w:val="ro-RO"/>
        </w:rPr>
        <w:t>on</w:t>
      </w:r>
      <w:r w:rsidRPr="00D45612">
        <w:rPr>
          <w:rFonts w:ascii="Trebuchet MS" w:eastAsia="Arial" w:hAnsi="Trebuchet MS"/>
          <w:spacing w:val="1"/>
          <w:sz w:val="24"/>
          <w:szCs w:val="24"/>
          <w:lang w:val="ro-RO"/>
        </w:rPr>
        <w:t>tr</w:t>
      </w:r>
      <w:r w:rsidRPr="00D45612">
        <w:rPr>
          <w:rFonts w:ascii="Trebuchet MS" w:eastAsia="Arial" w:hAnsi="Trebuchet MS"/>
          <w:sz w:val="24"/>
          <w:szCs w:val="24"/>
          <w:lang w:val="ro-RO"/>
        </w:rPr>
        <w:t>ac</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u</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ui de</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F</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na</w:t>
      </w:r>
      <w:r w:rsidRPr="00D45612">
        <w:rPr>
          <w:rFonts w:ascii="Trebuchet MS" w:eastAsia="Arial" w:hAnsi="Trebuchet MS"/>
          <w:spacing w:val="-1"/>
          <w:sz w:val="24"/>
          <w:szCs w:val="24"/>
          <w:lang w:val="ro-RO"/>
        </w:rPr>
        <w:t>n</w:t>
      </w:r>
      <w:r w:rsidRPr="00D45612">
        <w:rPr>
          <w:rFonts w:ascii="Trebuchet MS" w:eastAsia="Arial" w:hAnsi="Trebuchet MS"/>
          <w:spacing w:val="1"/>
          <w:sz w:val="24"/>
          <w:szCs w:val="24"/>
          <w:lang w:val="ro-RO"/>
        </w:rPr>
        <w:t>ț</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 xml:space="preserve"> </w:t>
      </w:r>
      <w:r w:rsidRPr="00D45612">
        <w:rPr>
          <w:rFonts w:ascii="Trebuchet MS" w:eastAsia="Arial" w:hAnsi="Trebuchet MS"/>
          <w:spacing w:val="-4"/>
          <w:sz w:val="24"/>
          <w:szCs w:val="24"/>
          <w:lang w:val="ro-RO"/>
        </w:rPr>
        <w:t>î</w:t>
      </w:r>
      <w:r w:rsidRPr="00D45612">
        <w:rPr>
          <w:rFonts w:ascii="Trebuchet MS" w:eastAsia="Arial" w:hAnsi="Trebuchet MS"/>
          <w:sz w:val="24"/>
          <w:szCs w:val="24"/>
          <w:lang w:val="ro-RO"/>
        </w:rPr>
        <w:t>n</w:t>
      </w:r>
      <w:r w:rsidRPr="00D45612">
        <w:rPr>
          <w:rFonts w:ascii="Trebuchet MS" w:eastAsia="Arial" w:hAnsi="Trebuchet MS"/>
          <w:spacing w:val="1"/>
          <w:sz w:val="24"/>
          <w:szCs w:val="24"/>
          <w:lang w:val="ro-RO"/>
        </w:rPr>
        <w:t xml:space="preserve"> t</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rm</w:t>
      </w:r>
      <w:r w:rsidRPr="00D45612">
        <w:rPr>
          <w:rFonts w:ascii="Trebuchet MS" w:eastAsia="Arial" w:hAnsi="Trebuchet MS"/>
          <w:sz w:val="24"/>
          <w:szCs w:val="24"/>
          <w:lang w:val="ro-RO"/>
        </w:rPr>
        <w:t>en</w:t>
      </w:r>
      <w:r w:rsidRPr="00D45612">
        <w:rPr>
          <w:rFonts w:ascii="Trebuchet MS" w:eastAsia="Arial" w:hAnsi="Trebuchet MS"/>
          <w:spacing w:val="1"/>
          <w:sz w:val="24"/>
          <w:szCs w:val="24"/>
          <w:lang w:val="ro-RO"/>
        </w:rPr>
        <w:t xml:space="preserve"> </w:t>
      </w:r>
      <w:r w:rsidRPr="00D45612">
        <w:rPr>
          <w:rFonts w:ascii="Trebuchet MS" w:eastAsia="Arial" w:hAnsi="Trebuchet MS"/>
          <w:spacing w:val="-3"/>
          <w:sz w:val="24"/>
          <w:szCs w:val="24"/>
          <w:lang w:val="ro-RO"/>
        </w:rPr>
        <w:t>d</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 xml:space="preserve"> m</w:t>
      </w:r>
      <w:r w:rsidRPr="00D45612">
        <w:rPr>
          <w:rFonts w:ascii="Trebuchet MS" w:eastAsia="Arial" w:hAnsi="Trebuchet MS"/>
          <w:sz w:val="24"/>
          <w:szCs w:val="24"/>
          <w:lang w:val="ro-RO"/>
        </w:rPr>
        <w:t>a</w:t>
      </w:r>
      <w:r w:rsidRPr="00D45612">
        <w:rPr>
          <w:rFonts w:ascii="Trebuchet MS" w:eastAsia="Arial" w:hAnsi="Trebuchet MS"/>
          <w:spacing w:val="-2"/>
          <w:sz w:val="24"/>
          <w:szCs w:val="24"/>
          <w:lang w:val="ro-RO"/>
        </w:rPr>
        <w:t>x</w:t>
      </w:r>
      <w:r w:rsidRPr="00D45612">
        <w:rPr>
          <w:rFonts w:ascii="Trebuchet MS" w:eastAsia="Arial" w:hAnsi="Trebuchet MS"/>
          <w:spacing w:val="-1"/>
          <w:sz w:val="24"/>
          <w:szCs w:val="24"/>
          <w:lang w:val="ro-RO"/>
        </w:rPr>
        <w:t>i</w:t>
      </w:r>
      <w:r w:rsidRPr="00D45612">
        <w:rPr>
          <w:rFonts w:ascii="Trebuchet MS" w:eastAsia="Arial" w:hAnsi="Trebuchet MS"/>
          <w:spacing w:val="2"/>
          <w:sz w:val="24"/>
          <w:szCs w:val="24"/>
          <w:lang w:val="ro-RO"/>
        </w:rPr>
        <w:t>m</w:t>
      </w:r>
      <w:r w:rsidRPr="00D45612">
        <w:rPr>
          <w:rFonts w:ascii="Trebuchet MS" w:eastAsia="Arial" w:hAnsi="Trebuchet MS"/>
          <w:sz w:val="24"/>
          <w:szCs w:val="24"/>
          <w:lang w:val="ro-RO"/>
        </w:rPr>
        <w:t>um</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 xml:space="preserve">5 </w:t>
      </w:r>
      <w:r w:rsidRPr="00D45612">
        <w:rPr>
          <w:rFonts w:ascii="Trebuchet MS" w:eastAsia="Arial" w:hAnsi="Trebuchet MS"/>
          <w:spacing w:val="-2"/>
          <w:sz w:val="24"/>
          <w:szCs w:val="24"/>
          <w:lang w:val="ro-RO"/>
        </w:rPr>
        <w:t>z</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 xml:space="preserve"> </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uc</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ă</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oa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de</w:t>
      </w:r>
      <w:r w:rsidRPr="00D45612">
        <w:rPr>
          <w:rFonts w:ascii="Trebuchet MS" w:eastAsia="Arial" w:hAnsi="Trebuchet MS"/>
          <w:spacing w:val="-2"/>
          <w:sz w:val="24"/>
          <w:szCs w:val="24"/>
          <w:lang w:val="ro-RO"/>
        </w:rPr>
        <w:t xml:space="preserve"> </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da</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a</w:t>
      </w:r>
      <w:r w:rsidRPr="00D45612">
        <w:rPr>
          <w:rFonts w:ascii="Trebuchet MS" w:eastAsia="Arial" w:hAnsi="Trebuchet MS"/>
          <w:spacing w:val="-2"/>
          <w:sz w:val="24"/>
          <w:szCs w:val="24"/>
          <w:lang w:val="ro-RO"/>
        </w:rPr>
        <w:t xml:space="preserve"> </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uă</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 xml:space="preserve">i </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cunoş</w:t>
      </w:r>
      <w:r w:rsidRPr="00D45612">
        <w:rPr>
          <w:rFonts w:ascii="Trebuchet MS" w:eastAsia="Arial" w:hAnsi="Trebuchet MS"/>
          <w:spacing w:val="1"/>
          <w:sz w:val="24"/>
          <w:szCs w:val="24"/>
          <w:lang w:val="ro-RO"/>
        </w:rPr>
        <w:t>t</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n</w:t>
      </w:r>
      <w:r w:rsidRPr="00D45612">
        <w:rPr>
          <w:rFonts w:ascii="Trebuchet MS" w:eastAsia="Arial" w:hAnsi="Trebuchet MS"/>
          <w:spacing w:val="1"/>
          <w:sz w:val="24"/>
          <w:szCs w:val="24"/>
          <w:lang w:val="ro-RO"/>
        </w:rPr>
        <w:t>ţ</w:t>
      </w:r>
      <w:r w:rsidRPr="00D45612">
        <w:rPr>
          <w:rFonts w:ascii="Trebuchet MS" w:eastAsia="Arial" w:hAnsi="Trebuchet MS"/>
          <w:sz w:val="24"/>
          <w:szCs w:val="24"/>
          <w:lang w:val="ro-RO"/>
        </w:rPr>
        <w:t>ă</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des</w:t>
      </w:r>
      <w:r w:rsidRPr="00D45612">
        <w:rPr>
          <w:rFonts w:ascii="Trebuchet MS" w:eastAsia="Arial" w:hAnsi="Trebuchet MS"/>
          <w:spacing w:val="-3"/>
          <w:sz w:val="24"/>
          <w:szCs w:val="24"/>
          <w:lang w:val="ro-RO"/>
        </w:rPr>
        <w:t>p</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o</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as</w:t>
      </w:r>
      <w:r w:rsidRPr="00D45612">
        <w:rPr>
          <w:rFonts w:ascii="Trebuchet MS" w:eastAsia="Arial" w:hAnsi="Trebuchet MS"/>
          <w:spacing w:val="-1"/>
          <w:sz w:val="24"/>
          <w:szCs w:val="24"/>
          <w:lang w:val="ro-RO"/>
        </w:rPr>
        <w:t>t</w:t>
      </w:r>
      <w:r w:rsidRPr="00D45612">
        <w:rPr>
          <w:rFonts w:ascii="Trebuchet MS" w:eastAsia="Arial" w:hAnsi="Trebuchet MS"/>
          <w:spacing w:val="1"/>
          <w:sz w:val="24"/>
          <w:szCs w:val="24"/>
          <w:lang w:val="ro-RO"/>
        </w:rPr>
        <w:t>f</w:t>
      </w:r>
      <w:r w:rsidRPr="00D45612">
        <w:rPr>
          <w:rFonts w:ascii="Trebuchet MS" w:eastAsia="Arial" w:hAnsi="Trebuchet MS"/>
          <w:sz w:val="24"/>
          <w:szCs w:val="24"/>
          <w:lang w:val="ro-RO"/>
        </w:rPr>
        <w:t>el de</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s</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u</w:t>
      </w:r>
      <w:r w:rsidRPr="00D45612">
        <w:rPr>
          <w:rFonts w:ascii="Trebuchet MS" w:eastAsia="Arial" w:hAnsi="Trebuchet MS"/>
          <w:spacing w:val="-3"/>
          <w:sz w:val="24"/>
          <w:szCs w:val="24"/>
          <w:lang w:val="ro-RO"/>
        </w:rPr>
        <w:t>a</w:t>
      </w:r>
      <w:r w:rsidRPr="00D45612">
        <w:rPr>
          <w:rFonts w:ascii="Trebuchet MS" w:eastAsia="Arial" w:hAnsi="Trebuchet MS"/>
          <w:spacing w:val="1"/>
          <w:sz w:val="24"/>
          <w:szCs w:val="24"/>
          <w:lang w:val="ro-RO"/>
        </w:rPr>
        <w:t>ţ</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e</w:t>
      </w:r>
      <w:r w:rsidRPr="00D45612">
        <w:rPr>
          <w:rFonts w:ascii="Trebuchet MS" w:eastAsia="Arial" w:hAnsi="Trebuchet MS"/>
          <w:sz w:val="24"/>
          <w:szCs w:val="24"/>
          <w:lang w:val="ro-RO"/>
        </w:rPr>
        <w:t>,</w:t>
      </w:r>
      <w:r w:rsidRPr="00D45612">
        <w:rPr>
          <w:rFonts w:ascii="Trebuchet MS" w:eastAsia="Arial" w:hAnsi="Trebuchet MS"/>
          <w:spacing w:val="3"/>
          <w:sz w:val="24"/>
          <w:szCs w:val="24"/>
          <w:lang w:val="ro-RO"/>
        </w:rPr>
        <w:t xml:space="preserve"> </w:t>
      </w:r>
      <w:r w:rsidRPr="00D45612">
        <w:rPr>
          <w:rFonts w:ascii="Trebuchet MS" w:eastAsia="Arial" w:hAnsi="Trebuchet MS"/>
          <w:spacing w:val="-3"/>
          <w:sz w:val="24"/>
          <w:szCs w:val="24"/>
          <w:lang w:val="ro-RO"/>
        </w:rPr>
        <w:t>u</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ând</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ca</w:t>
      </w:r>
      <w:r w:rsidRPr="00D45612">
        <w:rPr>
          <w:rFonts w:ascii="Trebuchet MS" w:eastAsia="Arial" w:hAnsi="Trebuchet MS"/>
          <w:spacing w:val="1"/>
          <w:sz w:val="24"/>
          <w:szCs w:val="24"/>
          <w:lang w:val="ro-RO"/>
        </w:rPr>
        <w:t xml:space="preserve"> </w:t>
      </w:r>
      <w:r w:rsidRPr="00D45612">
        <w:rPr>
          <w:rFonts w:ascii="Trebuchet MS" w:eastAsia="Arial" w:hAnsi="Trebuchet MS"/>
          <w:spacing w:val="-1"/>
          <w:sz w:val="24"/>
          <w:szCs w:val="24"/>
          <w:lang w:val="ro-RO"/>
        </w:rPr>
        <w:t>A</w:t>
      </w:r>
      <w:r w:rsidRPr="00D45612">
        <w:rPr>
          <w:rFonts w:ascii="Trebuchet MS" w:eastAsia="Arial" w:hAnsi="Trebuchet MS"/>
          <w:sz w:val="24"/>
          <w:szCs w:val="24"/>
          <w:lang w:val="ro-RO"/>
        </w:rPr>
        <w:t>M</w:t>
      </w:r>
      <w:r w:rsidRPr="00D45612">
        <w:rPr>
          <w:rFonts w:ascii="Trebuchet MS" w:eastAsia="Arial" w:hAnsi="Trebuchet MS"/>
          <w:spacing w:val="-3"/>
          <w:sz w:val="24"/>
          <w:szCs w:val="24"/>
          <w:lang w:val="ro-RO"/>
        </w:rPr>
        <w:t xml:space="preserve"> </w:t>
      </w:r>
      <w:r w:rsidRPr="00D45612">
        <w:rPr>
          <w:rFonts w:ascii="Trebuchet MS" w:eastAsia="Arial" w:hAnsi="Trebuchet MS"/>
          <w:sz w:val="24"/>
          <w:szCs w:val="24"/>
          <w:lang w:val="ro-RO"/>
        </w:rPr>
        <w:t>să d</w:t>
      </w:r>
      <w:r w:rsidRPr="00D45612">
        <w:rPr>
          <w:rFonts w:ascii="Trebuchet MS" w:eastAsia="Arial" w:hAnsi="Trebuchet MS"/>
          <w:spacing w:val="-1"/>
          <w:sz w:val="24"/>
          <w:szCs w:val="24"/>
          <w:lang w:val="ro-RO"/>
        </w:rPr>
        <w:t>e</w:t>
      </w:r>
      <w:r w:rsidRPr="00D45612">
        <w:rPr>
          <w:rFonts w:ascii="Trebuchet MS" w:eastAsia="Arial" w:hAnsi="Trebuchet MS"/>
          <w:sz w:val="24"/>
          <w:szCs w:val="24"/>
          <w:lang w:val="ro-RO"/>
        </w:rPr>
        <w:t>c</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dă</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cu</w:t>
      </w:r>
      <w:r w:rsidRPr="00D45612">
        <w:rPr>
          <w:rFonts w:ascii="Trebuchet MS" w:eastAsia="Arial" w:hAnsi="Trebuchet MS"/>
          <w:spacing w:val="1"/>
          <w:sz w:val="24"/>
          <w:szCs w:val="24"/>
          <w:lang w:val="ro-RO"/>
        </w:rPr>
        <w:t xml:space="preserve"> </w:t>
      </w:r>
      <w:r w:rsidRPr="00D45612">
        <w:rPr>
          <w:rFonts w:ascii="Trebuchet MS" w:eastAsia="Arial" w:hAnsi="Trebuchet MS"/>
          <w:spacing w:val="-3"/>
          <w:sz w:val="24"/>
          <w:szCs w:val="24"/>
          <w:lang w:val="ro-RO"/>
        </w:rPr>
        <w:t>p</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i</w:t>
      </w:r>
      <w:r w:rsidRPr="00D45612">
        <w:rPr>
          <w:rFonts w:ascii="Trebuchet MS" w:eastAsia="Arial" w:hAnsi="Trebuchet MS"/>
          <w:spacing w:val="-2"/>
          <w:sz w:val="24"/>
          <w:szCs w:val="24"/>
          <w:lang w:val="ro-RO"/>
        </w:rPr>
        <w:t>v</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 xml:space="preserve"> </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 xml:space="preserve"> m</w:t>
      </w:r>
      <w:r w:rsidRPr="00D45612">
        <w:rPr>
          <w:rFonts w:ascii="Trebuchet MS" w:eastAsia="Arial" w:hAnsi="Trebuchet MS"/>
          <w:sz w:val="24"/>
          <w:szCs w:val="24"/>
          <w:lang w:val="ro-RO"/>
        </w:rPr>
        <w:t>ăs</w:t>
      </w:r>
      <w:r w:rsidRPr="00D45612">
        <w:rPr>
          <w:rFonts w:ascii="Trebuchet MS" w:eastAsia="Arial" w:hAnsi="Trebuchet MS"/>
          <w:spacing w:val="-3"/>
          <w:sz w:val="24"/>
          <w:szCs w:val="24"/>
          <w:lang w:val="ro-RO"/>
        </w:rPr>
        <w:t>u</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il</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co</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espun</w:t>
      </w:r>
      <w:r w:rsidRPr="00D45612">
        <w:rPr>
          <w:rFonts w:ascii="Trebuchet MS" w:eastAsia="Arial" w:hAnsi="Trebuchet MS"/>
          <w:spacing w:val="-2"/>
          <w:sz w:val="24"/>
          <w:szCs w:val="24"/>
          <w:lang w:val="ro-RO"/>
        </w:rPr>
        <w:t>z</w:t>
      </w:r>
      <w:r w:rsidRPr="00D45612">
        <w:rPr>
          <w:rFonts w:ascii="Trebuchet MS" w:eastAsia="Arial" w:hAnsi="Trebuchet MS"/>
          <w:spacing w:val="-1"/>
          <w:sz w:val="24"/>
          <w:szCs w:val="24"/>
          <w:lang w:val="ro-RO"/>
        </w:rPr>
        <w:t>ă</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oa</w:t>
      </w:r>
      <w:r w:rsidRPr="00D45612">
        <w:rPr>
          <w:rFonts w:ascii="Trebuchet MS" w:eastAsia="Arial" w:hAnsi="Trebuchet MS"/>
          <w:spacing w:val="1"/>
          <w:sz w:val="24"/>
          <w:szCs w:val="24"/>
          <w:lang w:val="ro-RO"/>
        </w:rPr>
        <w:t>r</w:t>
      </w:r>
      <w:r w:rsidRPr="00D45612">
        <w:rPr>
          <w:rFonts w:ascii="Trebuchet MS" w:eastAsia="Arial" w:hAnsi="Trebuchet MS"/>
          <w:spacing w:val="-3"/>
          <w:sz w:val="24"/>
          <w:szCs w:val="24"/>
          <w:lang w:val="ro-RO"/>
        </w:rPr>
        <w:t>e</w:t>
      </w:r>
      <w:r w:rsidRPr="00D45612">
        <w:rPr>
          <w:rFonts w:ascii="Trebuchet MS" w:eastAsia="Arial" w:hAnsi="Trebuchet MS"/>
          <w:sz w:val="24"/>
          <w:szCs w:val="24"/>
          <w:lang w:val="ro-RO"/>
        </w:rPr>
        <w:t xml:space="preserve">, </w:t>
      </w:r>
      <w:r w:rsidR="00241D21" w:rsidRPr="00D45612">
        <w:rPr>
          <w:rFonts w:ascii="Trebuchet MS" w:eastAsia="Arial" w:hAnsi="Trebuchet MS"/>
          <w:sz w:val="24"/>
          <w:szCs w:val="24"/>
          <w:lang w:val="ro-RO"/>
        </w:rPr>
        <w:t xml:space="preserve">în conformitate cu </w:t>
      </w:r>
      <w:r w:rsidR="00241D21" w:rsidRPr="00D45612">
        <w:rPr>
          <w:rFonts w:ascii="Trebuchet MS" w:eastAsia="Arial" w:hAnsi="Trebuchet MS"/>
          <w:spacing w:val="2"/>
          <w:sz w:val="24"/>
          <w:szCs w:val="24"/>
          <w:lang w:val="ro-RO"/>
        </w:rPr>
        <w:t>prevederile incluse în</w:t>
      </w:r>
      <w:r w:rsidR="00D861E8" w:rsidRPr="00D45612">
        <w:rPr>
          <w:rFonts w:ascii="Trebuchet MS" w:eastAsia="Arial" w:hAnsi="Trebuchet MS"/>
          <w:spacing w:val="2"/>
          <w:sz w:val="24"/>
          <w:szCs w:val="24"/>
          <w:lang w:val="ro-RO"/>
        </w:rPr>
        <w:t xml:space="preserve"> Anexa </w:t>
      </w:r>
      <w:r w:rsidRPr="00D45612">
        <w:rPr>
          <w:rFonts w:ascii="Trebuchet MS" w:eastAsia="Arial" w:hAnsi="Trebuchet MS"/>
          <w:spacing w:val="-1"/>
          <w:sz w:val="24"/>
          <w:szCs w:val="24"/>
          <w:lang w:val="ro-RO"/>
        </w:rPr>
        <w:t>C</w:t>
      </w:r>
      <w:r w:rsidRPr="00D45612">
        <w:rPr>
          <w:rFonts w:ascii="Trebuchet MS" w:eastAsia="Arial" w:hAnsi="Trebuchet MS"/>
          <w:sz w:val="24"/>
          <w:szCs w:val="24"/>
          <w:lang w:val="ro-RO"/>
        </w:rPr>
        <w:t>ond</w:t>
      </w:r>
      <w:r w:rsidRPr="00D45612">
        <w:rPr>
          <w:rFonts w:ascii="Trebuchet MS" w:eastAsia="Arial" w:hAnsi="Trebuchet MS"/>
          <w:spacing w:val="-2"/>
          <w:sz w:val="24"/>
          <w:szCs w:val="24"/>
          <w:lang w:val="ro-RO"/>
        </w:rPr>
        <w:t>i</w:t>
      </w:r>
      <w:r w:rsidRPr="00D45612">
        <w:rPr>
          <w:rFonts w:ascii="Trebuchet MS" w:eastAsia="Arial" w:hAnsi="Trebuchet MS"/>
          <w:spacing w:val="1"/>
          <w:sz w:val="24"/>
          <w:szCs w:val="24"/>
          <w:lang w:val="ro-RO"/>
        </w:rPr>
        <w:t>ț</w:t>
      </w:r>
      <w:r w:rsidRPr="00D45612">
        <w:rPr>
          <w:rFonts w:ascii="Trebuchet MS" w:eastAsia="Arial" w:hAnsi="Trebuchet MS"/>
          <w:spacing w:val="-1"/>
          <w:sz w:val="24"/>
          <w:szCs w:val="24"/>
          <w:lang w:val="ro-RO"/>
        </w:rPr>
        <w:t>ii</w:t>
      </w:r>
      <w:r w:rsidRPr="00D45612">
        <w:rPr>
          <w:rFonts w:ascii="Trebuchet MS" w:eastAsia="Arial" w:hAnsi="Trebuchet MS"/>
          <w:spacing w:val="2"/>
          <w:sz w:val="24"/>
          <w:szCs w:val="24"/>
          <w:lang w:val="ro-RO"/>
        </w:rPr>
        <w:t xml:space="preserve"> </w:t>
      </w:r>
      <w:r w:rsidRPr="00D45612">
        <w:rPr>
          <w:rFonts w:ascii="Trebuchet MS" w:eastAsia="Arial" w:hAnsi="Trebuchet MS"/>
          <w:spacing w:val="-1"/>
          <w:sz w:val="24"/>
          <w:szCs w:val="24"/>
          <w:lang w:val="ro-RO"/>
        </w:rPr>
        <w:t>S</w:t>
      </w:r>
      <w:r w:rsidRPr="00D45612">
        <w:rPr>
          <w:rFonts w:ascii="Trebuchet MS" w:eastAsia="Arial" w:hAnsi="Trebuchet MS"/>
          <w:sz w:val="24"/>
          <w:szCs w:val="24"/>
          <w:lang w:val="ro-RO"/>
        </w:rPr>
        <w:t>pec</w:t>
      </w:r>
      <w:r w:rsidRPr="00D45612">
        <w:rPr>
          <w:rFonts w:ascii="Trebuchet MS" w:eastAsia="Arial" w:hAnsi="Trebuchet MS"/>
          <w:spacing w:val="-3"/>
          <w:sz w:val="24"/>
          <w:szCs w:val="24"/>
          <w:lang w:val="ro-RO"/>
        </w:rPr>
        <w:t>i</w:t>
      </w:r>
      <w:r w:rsidRPr="00D45612">
        <w:rPr>
          <w:rFonts w:ascii="Trebuchet MS" w:eastAsia="Arial" w:hAnsi="Trebuchet MS"/>
          <w:spacing w:val="3"/>
          <w:sz w:val="24"/>
          <w:szCs w:val="24"/>
          <w:lang w:val="ro-RO"/>
        </w:rPr>
        <w:t>f</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ce.</w:t>
      </w:r>
    </w:p>
    <w:p w14:paraId="6C05EB25" w14:textId="522177ED" w:rsidR="000D2ABC" w:rsidRPr="00D45612" w:rsidRDefault="00BF4880" w:rsidP="004516FC">
      <w:pPr>
        <w:pStyle w:val="ListParagraph"/>
        <w:numPr>
          <w:ilvl w:val="0"/>
          <w:numId w:val="5"/>
        </w:numPr>
        <w:tabs>
          <w:tab w:val="left" w:pos="180"/>
        </w:tabs>
        <w:ind w:left="450" w:right="76" w:hanging="450"/>
        <w:jc w:val="both"/>
        <w:rPr>
          <w:rFonts w:ascii="Trebuchet MS" w:eastAsia="Arial" w:hAnsi="Trebuchet MS"/>
          <w:sz w:val="24"/>
          <w:szCs w:val="24"/>
          <w:lang w:val="ro-RO"/>
        </w:rPr>
      </w:pPr>
      <w:r w:rsidRPr="00D45612">
        <w:rPr>
          <w:rFonts w:ascii="Trebuchet MS" w:eastAsia="Arial" w:hAnsi="Trebuchet MS"/>
          <w:spacing w:val="-1"/>
          <w:sz w:val="24"/>
          <w:szCs w:val="24"/>
          <w:lang w:val="ro-RO"/>
        </w:rPr>
        <w:t>B</w:t>
      </w:r>
      <w:r w:rsidRPr="00D45612">
        <w:rPr>
          <w:rFonts w:ascii="Trebuchet MS" w:eastAsia="Arial" w:hAnsi="Trebuchet MS"/>
          <w:sz w:val="24"/>
          <w:szCs w:val="24"/>
          <w:lang w:val="ro-RO"/>
        </w:rPr>
        <w:t>ene</w:t>
      </w:r>
      <w:r w:rsidRPr="00D45612">
        <w:rPr>
          <w:rFonts w:ascii="Trebuchet MS" w:eastAsia="Arial" w:hAnsi="Trebuchet MS"/>
          <w:spacing w:val="3"/>
          <w:sz w:val="24"/>
          <w:szCs w:val="24"/>
          <w:lang w:val="ro-RO"/>
        </w:rPr>
        <w:t>f</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c</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ul</w:t>
      </w:r>
      <w:r w:rsidRPr="00D45612">
        <w:rPr>
          <w:rFonts w:ascii="Trebuchet MS" w:eastAsia="Arial" w:hAnsi="Trebuchet MS"/>
          <w:spacing w:val="3"/>
          <w:sz w:val="24"/>
          <w:szCs w:val="24"/>
          <w:lang w:val="ro-RO"/>
        </w:rPr>
        <w:t xml:space="preserve"> </w:t>
      </w:r>
      <w:r w:rsidRPr="00D45612">
        <w:rPr>
          <w:rFonts w:ascii="Trebuchet MS" w:eastAsia="Arial" w:hAnsi="Trebuchet MS"/>
          <w:spacing w:val="-3"/>
          <w:sz w:val="24"/>
          <w:szCs w:val="24"/>
          <w:lang w:val="ro-RO"/>
        </w:rPr>
        <w:t>a</w:t>
      </w:r>
      <w:r w:rsidRPr="00D45612">
        <w:rPr>
          <w:rFonts w:ascii="Trebuchet MS" w:eastAsia="Arial" w:hAnsi="Trebuchet MS"/>
          <w:sz w:val="24"/>
          <w:szCs w:val="24"/>
          <w:lang w:val="ro-RO"/>
        </w:rPr>
        <w:t>re</w:t>
      </w:r>
      <w:r w:rsidRPr="00D45612">
        <w:rPr>
          <w:rFonts w:ascii="Trebuchet MS" w:eastAsia="Arial" w:hAnsi="Trebuchet MS"/>
          <w:spacing w:val="3"/>
          <w:sz w:val="24"/>
          <w:szCs w:val="24"/>
          <w:lang w:val="ro-RO"/>
        </w:rPr>
        <w:t xml:space="preserve"> </w:t>
      </w:r>
      <w:r w:rsidRPr="00D45612">
        <w:rPr>
          <w:rFonts w:ascii="Trebuchet MS" w:eastAsia="Arial" w:hAnsi="Trebuchet MS"/>
          <w:sz w:val="24"/>
          <w:szCs w:val="24"/>
          <w:lang w:val="ro-RO"/>
        </w:rPr>
        <w:t>ob</w:t>
      </w:r>
      <w:r w:rsidRPr="00D45612">
        <w:rPr>
          <w:rFonts w:ascii="Trebuchet MS" w:eastAsia="Arial" w:hAnsi="Trebuchet MS"/>
          <w:spacing w:val="-1"/>
          <w:sz w:val="24"/>
          <w:szCs w:val="24"/>
          <w:lang w:val="ro-RO"/>
        </w:rPr>
        <w:t>li</w:t>
      </w:r>
      <w:r w:rsidRPr="00D45612">
        <w:rPr>
          <w:rFonts w:ascii="Trebuchet MS" w:eastAsia="Arial" w:hAnsi="Trebuchet MS"/>
          <w:spacing w:val="2"/>
          <w:sz w:val="24"/>
          <w:szCs w:val="24"/>
          <w:lang w:val="ro-RO"/>
        </w:rPr>
        <w:t>g</w:t>
      </w:r>
      <w:r w:rsidRPr="00D45612">
        <w:rPr>
          <w:rFonts w:ascii="Trebuchet MS" w:eastAsia="Arial" w:hAnsi="Trebuchet MS"/>
          <w:spacing w:val="-13"/>
          <w:sz w:val="24"/>
          <w:szCs w:val="24"/>
          <w:lang w:val="ro-RO"/>
        </w:rPr>
        <w:t>a</w:t>
      </w:r>
      <w:r w:rsidRPr="00D45612">
        <w:rPr>
          <w:rFonts w:ascii="Trebuchet MS" w:eastAsia="Arial" w:hAnsi="Trebuchet MS"/>
          <w:spacing w:val="11"/>
          <w:position w:val="2"/>
          <w:sz w:val="24"/>
          <w:szCs w:val="24"/>
          <w:lang w:val="ro-RO"/>
        </w:rPr>
        <w:t>ț</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a</w:t>
      </w:r>
      <w:r w:rsidRPr="00D45612">
        <w:rPr>
          <w:rFonts w:ascii="Trebuchet MS" w:eastAsia="Arial" w:hAnsi="Trebuchet MS"/>
          <w:spacing w:val="3"/>
          <w:sz w:val="24"/>
          <w:szCs w:val="24"/>
          <w:lang w:val="ro-RO"/>
        </w:rPr>
        <w:t xml:space="preserve"> </w:t>
      </w:r>
      <w:r w:rsidRPr="00D45612">
        <w:rPr>
          <w:rFonts w:ascii="Trebuchet MS" w:eastAsia="Arial" w:hAnsi="Trebuchet MS"/>
          <w:sz w:val="24"/>
          <w:szCs w:val="24"/>
          <w:lang w:val="ro-RO"/>
        </w:rPr>
        <w:t>de</w:t>
      </w:r>
      <w:r w:rsidRPr="00D45612">
        <w:rPr>
          <w:rFonts w:ascii="Trebuchet MS" w:eastAsia="Arial" w:hAnsi="Trebuchet MS"/>
          <w:spacing w:val="3"/>
          <w:sz w:val="24"/>
          <w:szCs w:val="24"/>
          <w:lang w:val="ro-RO"/>
        </w:rPr>
        <w:t xml:space="preserve"> </w:t>
      </w:r>
      <w:r w:rsidRPr="00D45612">
        <w:rPr>
          <w:rFonts w:ascii="Trebuchet MS" w:eastAsia="Arial" w:hAnsi="Trebuchet MS"/>
          <w:sz w:val="24"/>
          <w:szCs w:val="24"/>
          <w:lang w:val="ro-RO"/>
        </w:rPr>
        <w:t>a</w:t>
      </w:r>
      <w:r w:rsidRPr="00D45612">
        <w:rPr>
          <w:rFonts w:ascii="Trebuchet MS" w:eastAsia="Arial" w:hAnsi="Trebuchet MS"/>
          <w:spacing w:val="3"/>
          <w:sz w:val="24"/>
          <w:szCs w:val="24"/>
          <w:lang w:val="ro-RO"/>
        </w:rPr>
        <w:t xml:space="preserve"> </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n</w:t>
      </w:r>
      <w:r w:rsidRPr="00D45612">
        <w:rPr>
          <w:rFonts w:ascii="Trebuchet MS" w:eastAsia="Arial" w:hAnsi="Trebuchet MS"/>
          <w:spacing w:val="3"/>
          <w:sz w:val="24"/>
          <w:szCs w:val="24"/>
          <w:lang w:val="ro-RO"/>
        </w:rPr>
        <w:t>f</w:t>
      </w:r>
      <w:r w:rsidRPr="00D45612">
        <w:rPr>
          <w:rFonts w:ascii="Trebuchet MS" w:eastAsia="Arial" w:hAnsi="Trebuchet MS"/>
          <w:spacing w:val="-3"/>
          <w:sz w:val="24"/>
          <w:szCs w:val="24"/>
          <w:lang w:val="ro-RO"/>
        </w:rPr>
        <w:t>o</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a</w:t>
      </w:r>
      <w:r w:rsidRPr="00D45612">
        <w:rPr>
          <w:rFonts w:ascii="Trebuchet MS" w:eastAsia="Arial" w:hAnsi="Trebuchet MS"/>
          <w:spacing w:val="3"/>
          <w:sz w:val="24"/>
          <w:szCs w:val="24"/>
          <w:lang w:val="ro-RO"/>
        </w:rPr>
        <w:t xml:space="preserve"> </w:t>
      </w:r>
      <w:r w:rsidRPr="00D45612">
        <w:rPr>
          <w:rFonts w:ascii="Trebuchet MS" w:eastAsia="Arial" w:hAnsi="Trebuchet MS"/>
          <w:spacing w:val="-1"/>
          <w:sz w:val="24"/>
          <w:szCs w:val="24"/>
          <w:lang w:val="ro-RO"/>
        </w:rPr>
        <w:t>A</w:t>
      </w:r>
      <w:r w:rsidRPr="00D45612">
        <w:rPr>
          <w:rFonts w:ascii="Trebuchet MS" w:eastAsia="Arial" w:hAnsi="Trebuchet MS"/>
          <w:spacing w:val="-4"/>
          <w:sz w:val="24"/>
          <w:szCs w:val="24"/>
          <w:lang w:val="ro-RO"/>
        </w:rPr>
        <w:t>M</w:t>
      </w:r>
      <w:r w:rsidRPr="00D45612">
        <w:rPr>
          <w:rFonts w:ascii="Trebuchet MS" w:eastAsia="Arial" w:hAnsi="Trebuchet MS"/>
          <w:spacing w:val="1"/>
          <w:sz w:val="24"/>
          <w:szCs w:val="24"/>
          <w:lang w:val="ro-RO"/>
        </w:rPr>
        <w:t>/O</w:t>
      </w:r>
      <w:r w:rsidRPr="00D45612">
        <w:rPr>
          <w:rFonts w:ascii="Trebuchet MS" w:eastAsia="Arial" w:hAnsi="Trebuchet MS"/>
          <w:sz w:val="24"/>
          <w:szCs w:val="24"/>
          <w:lang w:val="ro-RO"/>
        </w:rPr>
        <w:t>I</w:t>
      </w:r>
      <w:r w:rsidRPr="00D45612">
        <w:rPr>
          <w:rFonts w:ascii="Trebuchet MS" w:eastAsia="Arial" w:hAnsi="Trebuchet MS"/>
          <w:spacing w:val="4"/>
          <w:sz w:val="24"/>
          <w:szCs w:val="24"/>
          <w:lang w:val="ro-RO"/>
        </w:rPr>
        <w:t xml:space="preserve"> </w:t>
      </w:r>
      <w:r w:rsidRPr="00D45612">
        <w:rPr>
          <w:rFonts w:ascii="Trebuchet MS" w:eastAsia="Arial" w:hAnsi="Trebuchet MS"/>
          <w:spacing w:val="-2"/>
          <w:sz w:val="24"/>
          <w:szCs w:val="24"/>
          <w:lang w:val="ro-RO"/>
        </w:rPr>
        <w:t>î</w:t>
      </w:r>
      <w:r w:rsidRPr="00D45612">
        <w:rPr>
          <w:rFonts w:ascii="Trebuchet MS" w:eastAsia="Arial" w:hAnsi="Trebuchet MS"/>
          <w:sz w:val="24"/>
          <w:szCs w:val="24"/>
          <w:lang w:val="ro-RO"/>
        </w:rPr>
        <w:t>n</w:t>
      </w:r>
      <w:r w:rsidRPr="00D45612">
        <w:rPr>
          <w:rFonts w:ascii="Trebuchet MS" w:eastAsia="Arial" w:hAnsi="Trebuchet MS"/>
          <w:spacing w:val="3"/>
          <w:sz w:val="24"/>
          <w:szCs w:val="24"/>
          <w:lang w:val="ro-RO"/>
        </w:rPr>
        <w:t xml:space="preserve"> </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rm</w:t>
      </w:r>
      <w:r w:rsidRPr="00D45612">
        <w:rPr>
          <w:rFonts w:ascii="Trebuchet MS" w:eastAsia="Arial" w:hAnsi="Trebuchet MS"/>
          <w:sz w:val="24"/>
          <w:szCs w:val="24"/>
          <w:lang w:val="ro-RO"/>
        </w:rPr>
        <w:t>en</w:t>
      </w:r>
      <w:r w:rsidRPr="00D45612">
        <w:rPr>
          <w:rFonts w:ascii="Trebuchet MS" w:eastAsia="Arial" w:hAnsi="Trebuchet MS"/>
          <w:spacing w:val="3"/>
          <w:sz w:val="24"/>
          <w:szCs w:val="24"/>
          <w:lang w:val="ro-RO"/>
        </w:rPr>
        <w:t xml:space="preserve"> </w:t>
      </w:r>
      <w:r w:rsidRPr="00D45612">
        <w:rPr>
          <w:rFonts w:ascii="Trebuchet MS" w:eastAsia="Arial" w:hAnsi="Trebuchet MS"/>
          <w:sz w:val="24"/>
          <w:szCs w:val="24"/>
          <w:lang w:val="ro-RO"/>
        </w:rPr>
        <w:t>de</w:t>
      </w:r>
      <w:r w:rsidRPr="00D45612">
        <w:rPr>
          <w:rFonts w:ascii="Trebuchet MS" w:eastAsia="Arial" w:hAnsi="Trebuchet MS"/>
          <w:spacing w:val="1"/>
          <w:sz w:val="24"/>
          <w:szCs w:val="24"/>
          <w:lang w:val="ro-RO"/>
        </w:rPr>
        <w:t xml:space="preserve"> m</w:t>
      </w:r>
      <w:r w:rsidRPr="00D45612">
        <w:rPr>
          <w:rFonts w:ascii="Trebuchet MS" w:eastAsia="Arial" w:hAnsi="Trebuchet MS"/>
          <w:sz w:val="24"/>
          <w:szCs w:val="24"/>
          <w:lang w:val="ro-RO"/>
        </w:rPr>
        <w:t>a</w:t>
      </w:r>
      <w:r w:rsidRPr="00D45612">
        <w:rPr>
          <w:rFonts w:ascii="Trebuchet MS" w:eastAsia="Arial" w:hAnsi="Trebuchet MS"/>
          <w:spacing w:val="-2"/>
          <w:sz w:val="24"/>
          <w:szCs w:val="24"/>
          <w:lang w:val="ro-RO"/>
        </w:rPr>
        <w:t>x</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um</w:t>
      </w:r>
      <w:r w:rsidRPr="00D45612">
        <w:rPr>
          <w:rFonts w:ascii="Trebuchet MS" w:eastAsia="Arial" w:hAnsi="Trebuchet MS"/>
          <w:spacing w:val="5"/>
          <w:sz w:val="24"/>
          <w:szCs w:val="24"/>
          <w:lang w:val="ro-RO"/>
        </w:rPr>
        <w:t xml:space="preserve"> </w:t>
      </w:r>
      <w:r w:rsidR="00433895" w:rsidRPr="00D45612">
        <w:rPr>
          <w:rFonts w:ascii="Trebuchet MS" w:eastAsia="Arial" w:hAnsi="Trebuchet MS"/>
          <w:b/>
          <w:sz w:val="24"/>
          <w:szCs w:val="24"/>
          <w:lang w:val="ro-RO"/>
        </w:rPr>
        <w:t>5</w:t>
      </w:r>
      <w:r w:rsidRPr="00D45612">
        <w:rPr>
          <w:rFonts w:ascii="Trebuchet MS" w:eastAsia="Arial" w:hAnsi="Trebuchet MS"/>
          <w:spacing w:val="3"/>
          <w:sz w:val="24"/>
          <w:szCs w:val="24"/>
          <w:lang w:val="ro-RO"/>
        </w:rPr>
        <w:t xml:space="preserve"> </w:t>
      </w:r>
      <w:r w:rsidRPr="00D45612">
        <w:rPr>
          <w:rFonts w:ascii="Trebuchet MS" w:eastAsia="Arial" w:hAnsi="Trebuchet MS"/>
          <w:spacing w:val="-2"/>
          <w:sz w:val="24"/>
          <w:szCs w:val="24"/>
          <w:lang w:val="ro-RO"/>
        </w:rPr>
        <w:t>z</w:t>
      </w:r>
      <w:r w:rsidRPr="00D45612">
        <w:rPr>
          <w:rFonts w:ascii="Trebuchet MS" w:eastAsia="Arial" w:hAnsi="Trebuchet MS"/>
          <w:spacing w:val="-1"/>
          <w:sz w:val="24"/>
          <w:szCs w:val="24"/>
          <w:lang w:val="ro-RO"/>
        </w:rPr>
        <w:t>il</w:t>
      </w:r>
      <w:r w:rsidRPr="00D45612">
        <w:rPr>
          <w:rFonts w:ascii="Trebuchet MS" w:eastAsia="Arial" w:hAnsi="Trebuchet MS"/>
          <w:sz w:val="24"/>
          <w:szCs w:val="24"/>
          <w:lang w:val="ro-RO"/>
        </w:rPr>
        <w:t>e</w:t>
      </w:r>
      <w:r w:rsidRPr="00D45612">
        <w:rPr>
          <w:rFonts w:ascii="Trebuchet MS" w:eastAsia="Arial" w:hAnsi="Trebuchet MS"/>
          <w:spacing w:val="3"/>
          <w:sz w:val="24"/>
          <w:szCs w:val="24"/>
          <w:lang w:val="ro-RO"/>
        </w:rPr>
        <w:t xml:space="preserve"> </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uc</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ă</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oa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 xml:space="preserve"> </w:t>
      </w:r>
      <w:r w:rsidR="00D04E03" w:rsidRPr="00D45612">
        <w:rPr>
          <w:rFonts w:ascii="Trebuchet MS" w:eastAsia="Arial" w:hAnsi="Trebuchet MS"/>
          <w:spacing w:val="1"/>
          <w:sz w:val="24"/>
          <w:szCs w:val="24"/>
          <w:lang w:val="ro-RO"/>
        </w:rPr>
        <w:t xml:space="preserve">de la data modificării intervenite </w:t>
      </w:r>
      <w:r w:rsidRPr="00D45612">
        <w:rPr>
          <w:rFonts w:ascii="Trebuchet MS" w:eastAsia="Arial" w:hAnsi="Trebuchet MS"/>
          <w:sz w:val="24"/>
          <w:szCs w:val="24"/>
          <w:lang w:val="ro-RO"/>
        </w:rPr>
        <w:t>cu</w:t>
      </w:r>
      <w:r w:rsidR="000D2ABC" w:rsidRPr="00D45612">
        <w:rPr>
          <w:rFonts w:ascii="Trebuchet MS" w:eastAsia="Arial" w:hAnsi="Trebuchet MS"/>
          <w:sz w:val="24"/>
          <w:szCs w:val="24"/>
          <w:lang w:val="ro-RO"/>
        </w:rPr>
        <w:t xml:space="preserve"> </w:t>
      </w:r>
      <w:r w:rsidRPr="00D45612">
        <w:rPr>
          <w:rFonts w:ascii="Trebuchet MS" w:eastAsia="Arial" w:hAnsi="Trebuchet MS"/>
          <w:sz w:val="24"/>
          <w:szCs w:val="24"/>
          <w:lang w:val="ro-RO"/>
        </w:rPr>
        <w:t>p</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i</w:t>
      </w:r>
      <w:r w:rsidRPr="00D45612">
        <w:rPr>
          <w:rFonts w:ascii="Trebuchet MS" w:eastAsia="Arial" w:hAnsi="Trebuchet MS"/>
          <w:spacing w:val="-2"/>
          <w:sz w:val="24"/>
          <w:szCs w:val="24"/>
          <w:lang w:val="ro-RO"/>
        </w:rPr>
        <w:t>v</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 xml:space="preserve"> </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u</w:t>
      </w:r>
      <w:r w:rsidRPr="00D45612">
        <w:rPr>
          <w:rFonts w:ascii="Trebuchet MS" w:eastAsia="Arial" w:hAnsi="Trebuchet MS"/>
          <w:spacing w:val="1"/>
          <w:sz w:val="24"/>
          <w:szCs w:val="24"/>
          <w:lang w:val="ro-RO"/>
        </w:rPr>
        <w:t>rm</w:t>
      </w:r>
      <w:r w:rsidRPr="00D45612">
        <w:rPr>
          <w:rFonts w:ascii="Trebuchet MS" w:eastAsia="Arial" w:hAnsi="Trebuchet MS"/>
          <w:spacing w:val="-2"/>
          <w:sz w:val="24"/>
          <w:szCs w:val="24"/>
          <w:lang w:val="ro-RO"/>
        </w:rPr>
        <w:t>ă</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oa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 xml:space="preserve"> </w:t>
      </w:r>
      <w:r w:rsidRPr="00D45612">
        <w:rPr>
          <w:rFonts w:ascii="Trebuchet MS" w:eastAsia="Arial" w:hAnsi="Trebuchet MS"/>
          <w:spacing w:val="-3"/>
          <w:sz w:val="24"/>
          <w:szCs w:val="24"/>
          <w:lang w:val="ro-RO"/>
        </w:rPr>
        <w:t>a</w:t>
      </w:r>
      <w:r w:rsidRPr="00D45612">
        <w:rPr>
          <w:rFonts w:ascii="Trebuchet MS" w:eastAsia="Arial" w:hAnsi="Trebuchet MS"/>
          <w:spacing w:val="-2"/>
          <w:sz w:val="24"/>
          <w:szCs w:val="24"/>
          <w:lang w:val="ro-RO"/>
        </w:rPr>
        <w:t>s</w:t>
      </w:r>
      <w:r w:rsidRPr="00D45612">
        <w:rPr>
          <w:rFonts w:ascii="Trebuchet MS" w:eastAsia="Arial" w:hAnsi="Trebuchet MS"/>
          <w:sz w:val="24"/>
          <w:szCs w:val="24"/>
          <w:lang w:val="ro-RO"/>
        </w:rPr>
        <w:t>pec</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e, ca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nu</w:t>
      </w:r>
      <w:r w:rsidRPr="00D45612">
        <w:rPr>
          <w:rFonts w:ascii="Trebuchet MS" w:eastAsia="Arial" w:hAnsi="Trebuchet MS"/>
          <w:spacing w:val="-2"/>
          <w:sz w:val="24"/>
          <w:szCs w:val="24"/>
          <w:lang w:val="ro-RO"/>
        </w:rPr>
        <w:t xml:space="preserve"> v</w:t>
      </w:r>
      <w:r w:rsidRPr="00D45612">
        <w:rPr>
          <w:rFonts w:ascii="Trebuchet MS" w:eastAsia="Arial" w:hAnsi="Trebuchet MS"/>
          <w:sz w:val="24"/>
          <w:szCs w:val="24"/>
          <w:lang w:val="ro-RO"/>
        </w:rPr>
        <w:t xml:space="preserve">or </w:t>
      </w:r>
      <w:r w:rsidRPr="00D45612">
        <w:rPr>
          <w:rFonts w:ascii="Trebuchet MS" w:eastAsia="Arial" w:hAnsi="Trebuchet MS"/>
          <w:spacing w:val="3"/>
          <w:sz w:val="24"/>
          <w:szCs w:val="24"/>
          <w:lang w:val="ro-RO"/>
        </w:rPr>
        <w:t>f</w:t>
      </w:r>
      <w:r w:rsidRPr="00D45612">
        <w:rPr>
          <w:rFonts w:ascii="Trebuchet MS" w:eastAsia="Arial" w:hAnsi="Trebuchet MS"/>
          <w:sz w:val="24"/>
          <w:szCs w:val="24"/>
          <w:lang w:val="ro-RO"/>
        </w:rPr>
        <w:t>ace</w:t>
      </w:r>
      <w:r w:rsidRPr="00D45612">
        <w:rPr>
          <w:rFonts w:ascii="Trebuchet MS" w:eastAsia="Arial" w:hAnsi="Trebuchet MS"/>
          <w:spacing w:val="-2"/>
          <w:sz w:val="24"/>
          <w:szCs w:val="24"/>
          <w:lang w:val="ro-RO"/>
        </w:rPr>
        <w:t xml:space="preserve"> </w:t>
      </w:r>
      <w:r w:rsidRPr="00D45612">
        <w:rPr>
          <w:rFonts w:ascii="Trebuchet MS" w:eastAsia="Arial" w:hAnsi="Trebuchet MS"/>
          <w:spacing w:val="-3"/>
          <w:sz w:val="24"/>
          <w:szCs w:val="24"/>
          <w:lang w:val="ro-RO"/>
        </w:rPr>
        <w:t>o</w:t>
      </w:r>
      <w:r w:rsidRPr="00D45612">
        <w:rPr>
          <w:rFonts w:ascii="Trebuchet MS" w:eastAsia="Arial" w:hAnsi="Trebuchet MS"/>
          <w:sz w:val="24"/>
          <w:szCs w:val="24"/>
          <w:lang w:val="ro-RO"/>
        </w:rPr>
        <w:t>b</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ec</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ul ap</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ob</w:t>
      </w:r>
      <w:r w:rsidRPr="00D45612">
        <w:rPr>
          <w:rFonts w:ascii="Trebuchet MS" w:eastAsia="Arial" w:hAnsi="Trebuchet MS"/>
          <w:spacing w:val="-3"/>
          <w:sz w:val="24"/>
          <w:szCs w:val="24"/>
          <w:lang w:val="ro-RO"/>
        </w:rPr>
        <w:t>ă</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 xml:space="preserve">i </w:t>
      </w:r>
      <w:r w:rsidRPr="00D45612">
        <w:rPr>
          <w:rFonts w:ascii="Trebuchet MS" w:eastAsia="Arial" w:hAnsi="Trebuchet MS"/>
          <w:spacing w:val="-1"/>
          <w:sz w:val="24"/>
          <w:szCs w:val="24"/>
          <w:lang w:val="ro-RO"/>
        </w:rPr>
        <w:t>A</w:t>
      </w:r>
      <w:r w:rsidRPr="00D45612">
        <w:rPr>
          <w:rFonts w:ascii="Trebuchet MS" w:eastAsia="Arial" w:hAnsi="Trebuchet MS"/>
          <w:spacing w:val="-4"/>
          <w:sz w:val="24"/>
          <w:szCs w:val="24"/>
          <w:lang w:val="ro-RO"/>
        </w:rPr>
        <w:t>M</w:t>
      </w:r>
      <w:r w:rsidRPr="00D45612">
        <w:rPr>
          <w:rFonts w:ascii="Trebuchet MS" w:eastAsia="Arial" w:hAnsi="Trebuchet MS"/>
          <w:spacing w:val="1"/>
          <w:sz w:val="24"/>
          <w:szCs w:val="24"/>
          <w:lang w:val="ro-RO"/>
        </w:rPr>
        <w:t>/OI</w:t>
      </w:r>
      <w:r w:rsidRPr="00D45612">
        <w:rPr>
          <w:rFonts w:ascii="Trebuchet MS" w:eastAsia="Arial" w:hAnsi="Trebuchet MS"/>
          <w:sz w:val="24"/>
          <w:szCs w:val="24"/>
          <w:lang w:val="ro-RO"/>
        </w:rPr>
        <w:t>:</w:t>
      </w:r>
    </w:p>
    <w:p w14:paraId="6A4EB57F" w14:textId="71DBCC85" w:rsidR="000D2ABC" w:rsidRPr="00D45612" w:rsidRDefault="00BF4880" w:rsidP="00D44392">
      <w:pPr>
        <w:pStyle w:val="ListParagraph"/>
        <w:numPr>
          <w:ilvl w:val="0"/>
          <w:numId w:val="6"/>
        </w:numPr>
        <w:tabs>
          <w:tab w:val="left" w:pos="180"/>
        </w:tabs>
        <w:ind w:right="76"/>
        <w:jc w:val="both"/>
        <w:rPr>
          <w:rFonts w:ascii="Trebuchet MS" w:eastAsia="Arial" w:hAnsi="Trebuchet MS"/>
          <w:sz w:val="24"/>
          <w:szCs w:val="24"/>
          <w:lang w:val="ro-RO"/>
        </w:rPr>
      </w:pPr>
      <w:r w:rsidRPr="00D45612">
        <w:rPr>
          <w:rFonts w:ascii="Trebuchet MS" w:eastAsia="Arial" w:hAnsi="Trebuchet MS"/>
          <w:sz w:val="24"/>
          <w:szCs w:val="24"/>
          <w:lang w:val="ro-RO"/>
        </w:rPr>
        <w:t>sch</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ba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ea</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denu</w:t>
      </w:r>
      <w:r w:rsidRPr="00D45612">
        <w:rPr>
          <w:rFonts w:ascii="Trebuchet MS" w:eastAsia="Arial" w:hAnsi="Trebuchet MS"/>
          <w:spacing w:val="1"/>
          <w:sz w:val="24"/>
          <w:szCs w:val="24"/>
          <w:lang w:val="ro-RO"/>
        </w:rPr>
        <w:t>m</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ii</w:t>
      </w:r>
      <w:r w:rsidRPr="00D45612">
        <w:rPr>
          <w:rFonts w:ascii="Trebuchet MS" w:eastAsia="Arial" w:hAnsi="Trebuchet MS"/>
          <w:sz w:val="24"/>
          <w:szCs w:val="24"/>
          <w:lang w:val="ro-RO"/>
        </w:rPr>
        <w:t>, s</w:t>
      </w:r>
      <w:r w:rsidRPr="00D45612">
        <w:rPr>
          <w:rFonts w:ascii="Trebuchet MS" w:eastAsia="Arial" w:hAnsi="Trebuchet MS"/>
          <w:spacing w:val="-2"/>
          <w:sz w:val="24"/>
          <w:szCs w:val="24"/>
          <w:lang w:val="ro-RO"/>
        </w:rPr>
        <w:t>c</w:t>
      </w:r>
      <w:r w:rsidRPr="00D45612">
        <w:rPr>
          <w:rFonts w:ascii="Trebuchet MS" w:eastAsia="Arial" w:hAnsi="Trebuchet MS"/>
          <w:sz w:val="24"/>
          <w:szCs w:val="24"/>
          <w:lang w:val="ro-RO"/>
        </w:rPr>
        <w:t>h</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ba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ea</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a</w:t>
      </w:r>
      <w:r w:rsidRPr="00D45612">
        <w:rPr>
          <w:rFonts w:ascii="Trebuchet MS" w:eastAsia="Arial" w:hAnsi="Trebuchet MS"/>
          <w:spacing w:val="-3"/>
          <w:sz w:val="24"/>
          <w:szCs w:val="24"/>
          <w:lang w:val="ro-RO"/>
        </w:rPr>
        <w:t>d</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esei sed</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u</w:t>
      </w:r>
      <w:r w:rsidRPr="00D45612">
        <w:rPr>
          <w:rFonts w:ascii="Trebuchet MS" w:eastAsia="Arial" w:hAnsi="Trebuchet MS"/>
          <w:spacing w:val="-3"/>
          <w:sz w:val="24"/>
          <w:szCs w:val="24"/>
          <w:lang w:val="ro-RO"/>
        </w:rPr>
        <w:t>l</w:t>
      </w:r>
      <w:r w:rsidRPr="00D45612">
        <w:rPr>
          <w:rFonts w:ascii="Trebuchet MS" w:eastAsia="Arial" w:hAnsi="Trebuchet MS"/>
          <w:sz w:val="24"/>
          <w:szCs w:val="24"/>
          <w:lang w:val="ro-RO"/>
        </w:rPr>
        <w:t>ui ben</w:t>
      </w:r>
      <w:r w:rsidRPr="00D45612">
        <w:rPr>
          <w:rFonts w:ascii="Trebuchet MS" w:eastAsia="Arial" w:hAnsi="Trebuchet MS"/>
          <w:spacing w:val="-3"/>
          <w:sz w:val="24"/>
          <w:szCs w:val="24"/>
          <w:lang w:val="ro-RO"/>
        </w:rPr>
        <w:t>e</w:t>
      </w:r>
      <w:r w:rsidRPr="00D45612">
        <w:rPr>
          <w:rFonts w:ascii="Trebuchet MS" w:eastAsia="Arial" w:hAnsi="Trebuchet MS"/>
          <w:spacing w:val="3"/>
          <w:sz w:val="24"/>
          <w:szCs w:val="24"/>
          <w:lang w:val="ro-RO"/>
        </w:rPr>
        <w:t>f</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c</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u</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u</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 xml:space="preserve">; </w:t>
      </w:r>
    </w:p>
    <w:p w14:paraId="1A272835" w14:textId="6F76F48B" w:rsidR="00E50D77" w:rsidRPr="00D45612" w:rsidRDefault="00BF4880" w:rsidP="004516FC">
      <w:pPr>
        <w:pStyle w:val="ListParagraph"/>
        <w:numPr>
          <w:ilvl w:val="0"/>
          <w:numId w:val="6"/>
        </w:numPr>
        <w:tabs>
          <w:tab w:val="left" w:pos="180"/>
        </w:tabs>
        <w:ind w:right="76"/>
        <w:jc w:val="both"/>
        <w:rPr>
          <w:rFonts w:ascii="Trebuchet MS" w:eastAsia="Arial" w:hAnsi="Trebuchet MS"/>
          <w:sz w:val="24"/>
          <w:szCs w:val="24"/>
          <w:lang w:val="ro-RO"/>
        </w:rPr>
      </w:pPr>
      <w:r w:rsidRPr="00D45612">
        <w:rPr>
          <w:rFonts w:ascii="Trebuchet MS" w:eastAsia="Arial" w:hAnsi="Trebuchet MS"/>
          <w:sz w:val="24"/>
          <w:szCs w:val="24"/>
          <w:lang w:val="ro-RO"/>
        </w:rPr>
        <w:t>sch</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ba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ea</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con</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u</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ui sp</w:t>
      </w:r>
      <w:r w:rsidRPr="00D45612">
        <w:rPr>
          <w:rFonts w:ascii="Trebuchet MS" w:eastAsia="Arial" w:hAnsi="Trebuchet MS"/>
          <w:spacing w:val="-3"/>
          <w:sz w:val="24"/>
          <w:szCs w:val="24"/>
          <w:lang w:val="ro-RO"/>
        </w:rPr>
        <w:t>e</w:t>
      </w:r>
      <w:r w:rsidRPr="00D45612">
        <w:rPr>
          <w:rFonts w:ascii="Trebuchet MS" w:eastAsia="Arial" w:hAnsi="Trebuchet MS"/>
          <w:sz w:val="24"/>
          <w:szCs w:val="24"/>
          <w:lang w:val="ro-RO"/>
        </w:rPr>
        <w:t>c</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al desch</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s</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pen</w:t>
      </w:r>
      <w:r w:rsidRPr="00D45612">
        <w:rPr>
          <w:rFonts w:ascii="Trebuchet MS" w:eastAsia="Arial" w:hAnsi="Trebuchet MS"/>
          <w:spacing w:val="-1"/>
          <w:sz w:val="24"/>
          <w:szCs w:val="24"/>
          <w:lang w:val="ro-RO"/>
        </w:rPr>
        <w:t>t</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u</w:t>
      </w:r>
      <w:r w:rsidRPr="00D45612">
        <w:rPr>
          <w:rFonts w:ascii="Trebuchet MS" w:eastAsia="Arial" w:hAnsi="Trebuchet MS"/>
          <w:spacing w:val="1"/>
          <w:sz w:val="24"/>
          <w:szCs w:val="24"/>
          <w:lang w:val="ro-RO"/>
        </w:rPr>
        <w:t xml:space="preserve"> </w:t>
      </w:r>
      <w:r w:rsidRPr="00D45612">
        <w:rPr>
          <w:rFonts w:ascii="Trebuchet MS" w:eastAsia="Arial" w:hAnsi="Trebuchet MS"/>
          <w:spacing w:val="-3"/>
          <w:sz w:val="24"/>
          <w:szCs w:val="24"/>
          <w:lang w:val="ro-RO"/>
        </w:rPr>
        <w:t>P</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o</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ec</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w:t>
      </w:r>
    </w:p>
    <w:p w14:paraId="281321D6" w14:textId="65A3D180" w:rsidR="008F731C" w:rsidRPr="00D45612" w:rsidRDefault="00BF4880" w:rsidP="008F731C">
      <w:pPr>
        <w:pStyle w:val="ListParagraph"/>
        <w:numPr>
          <w:ilvl w:val="0"/>
          <w:numId w:val="6"/>
        </w:numPr>
        <w:tabs>
          <w:tab w:val="left" w:pos="180"/>
        </w:tabs>
        <w:ind w:right="76"/>
        <w:jc w:val="both"/>
        <w:rPr>
          <w:rFonts w:ascii="Trebuchet MS" w:eastAsia="Arial" w:hAnsi="Trebuchet MS"/>
          <w:sz w:val="24"/>
          <w:szCs w:val="24"/>
          <w:lang w:val="ro-RO"/>
        </w:rPr>
      </w:pPr>
      <w:r w:rsidRPr="00D45612">
        <w:rPr>
          <w:rFonts w:ascii="Trebuchet MS" w:eastAsia="Arial" w:hAnsi="Trebuchet MS"/>
          <w:spacing w:val="-4"/>
          <w:sz w:val="24"/>
          <w:szCs w:val="24"/>
          <w:lang w:val="ro-RO"/>
        </w:rPr>
        <w:t>î</w:t>
      </w:r>
      <w:r w:rsidRPr="00D45612">
        <w:rPr>
          <w:rFonts w:ascii="Trebuchet MS" w:eastAsia="Arial" w:hAnsi="Trebuchet MS"/>
          <w:spacing w:val="2"/>
          <w:sz w:val="24"/>
          <w:szCs w:val="24"/>
          <w:lang w:val="ro-RO"/>
        </w:rPr>
        <w:t>n</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ocu</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ea</w:t>
      </w:r>
      <w:r w:rsidRPr="00D45612">
        <w:rPr>
          <w:rFonts w:ascii="Trebuchet MS" w:eastAsia="Arial" w:hAnsi="Trebuchet MS"/>
          <w:spacing w:val="1"/>
          <w:sz w:val="24"/>
          <w:szCs w:val="24"/>
          <w:lang w:val="ro-RO"/>
        </w:rPr>
        <w:t xml:space="preserve"> r</w:t>
      </w:r>
      <w:r w:rsidRPr="00D45612">
        <w:rPr>
          <w:rFonts w:ascii="Trebuchet MS" w:eastAsia="Arial" w:hAnsi="Trebuchet MS"/>
          <w:sz w:val="24"/>
          <w:szCs w:val="24"/>
          <w:lang w:val="ro-RO"/>
        </w:rPr>
        <w:t>ep</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z</w:t>
      </w:r>
      <w:r w:rsidRPr="00D45612">
        <w:rPr>
          <w:rFonts w:ascii="Trebuchet MS" w:eastAsia="Arial" w:hAnsi="Trebuchet MS"/>
          <w:sz w:val="24"/>
          <w:szCs w:val="24"/>
          <w:lang w:val="ro-RO"/>
        </w:rPr>
        <w:t>en</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an</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u</w:t>
      </w:r>
      <w:r w:rsidRPr="00D45612">
        <w:rPr>
          <w:rFonts w:ascii="Trebuchet MS" w:eastAsia="Arial" w:hAnsi="Trebuchet MS"/>
          <w:spacing w:val="-3"/>
          <w:sz w:val="24"/>
          <w:szCs w:val="24"/>
          <w:lang w:val="ro-RO"/>
        </w:rPr>
        <w:t>l</w:t>
      </w:r>
      <w:r w:rsidRPr="00D45612">
        <w:rPr>
          <w:rFonts w:ascii="Trebuchet MS" w:eastAsia="Arial" w:hAnsi="Trebuchet MS"/>
          <w:sz w:val="24"/>
          <w:szCs w:val="24"/>
          <w:lang w:val="ro-RO"/>
        </w:rPr>
        <w:t xml:space="preserve">ui </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g</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w:t>
      </w:r>
    </w:p>
    <w:p w14:paraId="0E7F28FE" w14:textId="5C5B544E" w:rsidR="00EB7940" w:rsidRPr="00D45612" w:rsidRDefault="00EB7940" w:rsidP="00D44392">
      <w:pPr>
        <w:pStyle w:val="ListParagraph"/>
        <w:numPr>
          <w:ilvl w:val="0"/>
          <w:numId w:val="5"/>
        </w:numPr>
        <w:tabs>
          <w:tab w:val="left" w:pos="180"/>
        </w:tabs>
        <w:spacing w:before="27"/>
        <w:ind w:left="540" w:right="72" w:hanging="540"/>
        <w:jc w:val="both"/>
        <w:rPr>
          <w:rFonts w:ascii="Trebuchet MS" w:eastAsia="Arial" w:hAnsi="Trebuchet MS"/>
          <w:sz w:val="24"/>
          <w:szCs w:val="24"/>
          <w:lang w:val="ro-RO"/>
        </w:rPr>
      </w:pPr>
      <w:r w:rsidRPr="00D45612">
        <w:rPr>
          <w:rFonts w:ascii="Trebuchet MS" w:eastAsia="Arial" w:hAnsi="Trebuchet MS"/>
          <w:sz w:val="24"/>
          <w:szCs w:val="24"/>
          <w:lang w:val="ro-RO"/>
        </w:rPr>
        <w:t>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w:t>
      </w:r>
    </w:p>
    <w:p w14:paraId="45F0DD9B" w14:textId="508EA29A" w:rsidR="00E50D77" w:rsidRPr="00D45612" w:rsidRDefault="00BF4880" w:rsidP="004516FC">
      <w:pPr>
        <w:pStyle w:val="ListParagraph"/>
        <w:numPr>
          <w:ilvl w:val="0"/>
          <w:numId w:val="5"/>
        </w:numPr>
        <w:tabs>
          <w:tab w:val="left" w:pos="180"/>
        </w:tabs>
        <w:spacing w:before="27"/>
        <w:ind w:left="540" w:right="72" w:hanging="540"/>
        <w:jc w:val="both"/>
        <w:rPr>
          <w:rFonts w:ascii="Trebuchet MS" w:eastAsia="Arial" w:hAnsi="Trebuchet MS"/>
          <w:sz w:val="24"/>
          <w:szCs w:val="24"/>
          <w:lang w:val="ro-RO"/>
        </w:rPr>
      </w:pPr>
      <w:r w:rsidRPr="00D45612">
        <w:rPr>
          <w:rFonts w:ascii="Trebuchet MS" w:eastAsia="Arial" w:hAnsi="Trebuchet MS"/>
          <w:spacing w:val="1"/>
          <w:sz w:val="24"/>
          <w:szCs w:val="24"/>
          <w:lang w:val="ro-RO"/>
        </w:rPr>
        <w:t>Î</w:t>
      </w:r>
      <w:r w:rsidRPr="00D45612">
        <w:rPr>
          <w:rFonts w:ascii="Trebuchet MS" w:eastAsia="Arial" w:hAnsi="Trebuchet MS"/>
          <w:sz w:val="24"/>
          <w:szCs w:val="24"/>
          <w:lang w:val="ro-RO"/>
        </w:rPr>
        <w:t xml:space="preserve">n </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ca</w:t>
      </w:r>
      <w:r w:rsidRPr="00D45612">
        <w:rPr>
          <w:rFonts w:ascii="Trebuchet MS" w:eastAsia="Arial" w:hAnsi="Trebuchet MS"/>
          <w:spacing w:val="-2"/>
          <w:sz w:val="24"/>
          <w:szCs w:val="24"/>
          <w:lang w:val="ro-RO"/>
        </w:rPr>
        <w:t>z</w:t>
      </w:r>
      <w:r w:rsidRPr="00D45612">
        <w:rPr>
          <w:rFonts w:ascii="Trebuchet MS" w:eastAsia="Arial" w:hAnsi="Trebuchet MS"/>
          <w:sz w:val="24"/>
          <w:szCs w:val="24"/>
          <w:lang w:val="ro-RO"/>
        </w:rPr>
        <w:t xml:space="preserve">ul </w:t>
      </w:r>
      <w:r w:rsidRPr="00D45612">
        <w:rPr>
          <w:rFonts w:ascii="Trebuchet MS" w:eastAsia="Arial" w:hAnsi="Trebuchet MS"/>
          <w:spacing w:val="2"/>
          <w:sz w:val="24"/>
          <w:szCs w:val="24"/>
          <w:lang w:val="ro-RO"/>
        </w:rPr>
        <w:t xml:space="preserve"> </w:t>
      </w:r>
      <w:r w:rsidRPr="00D45612">
        <w:rPr>
          <w:rFonts w:ascii="Trebuchet MS" w:eastAsia="Arial" w:hAnsi="Trebuchet MS"/>
          <w:spacing w:val="-4"/>
          <w:sz w:val="24"/>
          <w:szCs w:val="24"/>
          <w:lang w:val="ro-RO"/>
        </w:rPr>
        <w:t>î</w:t>
      </w:r>
      <w:r w:rsidRPr="00D45612">
        <w:rPr>
          <w:rFonts w:ascii="Trebuchet MS" w:eastAsia="Arial" w:hAnsi="Trebuchet MS"/>
          <w:sz w:val="24"/>
          <w:szCs w:val="24"/>
          <w:lang w:val="ro-RO"/>
        </w:rPr>
        <w:t xml:space="preserve">n </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ca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 xml:space="preserve">e </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 xml:space="preserve">se </w:t>
      </w:r>
      <w:r w:rsidRPr="00D45612">
        <w:rPr>
          <w:rFonts w:ascii="Trebuchet MS" w:eastAsia="Arial" w:hAnsi="Trebuchet MS"/>
          <w:spacing w:val="2"/>
          <w:sz w:val="24"/>
          <w:szCs w:val="24"/>
          <w:lang w:val="ro-RO"/>
        </w:rPr>
        <w:t xml:space="preserve"> </w:t>
      </w:r>
      <w:r w:rsidRPr="00D45612">
        <w:rPr>
          <w:rFonts w:ascii="Trebuchet MS" w:eastAsia="Arial" w:hAnsi="Trebuchet MS"/>
          <w:spacing w:val="1"/>
          <w:sz w:val="24"/>
          <w:szCs w:val="24"/>
          <w:lang w:val="ro-RO"/>
        </w:rPr>
        <w:t>r</w:t>
      </w:r>
      <w:r w:rsidRPr="00D45612">
        <w:rPr>
          <w:rFonts w:ascii="Trebuchet MS" w:eastAsia="Arial" w:hAnsi="Trebuchet MS"/>
          <w:spacing w:val="-3"/>
          <w:sz w:val="24"/>
          <w:szCs w:val="24"/>
          <w:lang w:val="ro-RO"/>
        </w:rPr>
        <w:t>e</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l</w:t>
      </w:r>
      <w:r w:rsidRPr="00D45612">
        <w:rPr>
          <w:rFonts w:ascii="Trebuchet MS" w:eastAsia="Arial" w:hAnsi="Trebuchet MS"/>
          <w:spacing w:val="1"/>
          <w:sz w:val="24"/>
          <w:szCs w:val="24"/>
          <w:lang w:val="ro-RO"/>
        </w:rPr>
        <w:t>i</w:t>
      </w:r>
      <w:r w:rsidRPr="00D45612">
        <w:rPr>
          <w:rFonts w:ascii="Trebuchet MS" w:eastAsia="Arial" w:hAnsi="Trebuchet MS"/>
          <w:spacing w:val="-2"/>
          <w:sz w:val="24"/>
          <w:szCs w:val="24"/>
          <w:lang w:val="ro-RO"/>
        </w:rPr>
        <w:t>z</w:t>
      </w:r>
      <w:r w:rsidRPr="00D45612">
        <w:rPr>
          <w:rFonts w:ascii="Trebuchet MS" w:eastAsia="Arial" w:hAnsi="Trebuchet MS"/>
          <w:sz w:val="24"/>
          <w:szCs w:val="24"/>
          <w:lang w:val="ro-RO"/>
        </w:rPr>
        <w:t>ea</w:t>
      </w:r>
      <w:r w:rsidRPr="00D45612">
        <w:rPr>
          <w:rFonts w:ascii="Trebuchet MS" w:eastAsia="Arial" w:hAnsi="Trebuchet MS"/>
          <w:spacing w:val="-3"/>
          <w:sz w:val="24"/>
          <w:szCs w:val="24"/>
          <w:lang w:val="ro-RO"/>
        </w:rPr>
        <w:t>z</w:t>
      </w:r>
      <w:r w:rsidRPr="00D45612">
        <w:rPr>
          <w:rFonts w:ascii="Trebuchet MS" w:eastAsia="Arial" w:hAnsi="Trebuchet MS"/>
          <w:sz w:val="24"/>
          <w:szCs w:val="24"/>
          <w:lang w:val="ro-RO"/>
        </w:rPr>
        <w:t xml:space="preserve">ă </w:t>
      </w:r>
      <w:r w:rsidRPr="00D45612">
        <w:rPr>
          <w:rFonts w:ascii="Trebuchet MS" w:eastAsia="Arial" w:hAnsi="Trebuchet MS"/>
          <w:spacing w:val="5"/>
          <w:sz w:val="24"/>
          <w:szCs w:val="24"/>
          <w:lang w:val="ro-RO"/>
        </w:rPr>
        <w:t xml:space="preserve"> </w:t>
      </w:r>
      <w:r w:rsidRPr="00D45612">
        <w:rPr>
          <w:rFonts w:ascii="Trebuchet MS" w:eastAsia="Arial" w:hAnsi="Trebuchet MS"/>
          <w:spacing w:val="-2"/>
          <w:sz w:val="24"/>
          <w:szCs w:val="24"/>
          <w:lang w:val="ro-RO"/>
        </w:rPr>
        <w:t>v</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i</w:t>
      </w:r>
      <w:r w:rsidRPr="00D45612">
        <w:rPr>
          <w:rFonts w:ascii="Trebuchet MS" w:eastAsia="Arial" w:hAnsi="Trebuchet MS"/>
          <w:spacing w:val="3"/>
          <w:sz w:val="24"/>
          <w:szCs w:val="24"/>
          <w:lang w:val="ro-RO"/>
        </w:rPr>
        <w:t>f</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că</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 xml:space="preserve">i </w:t>
      </w:r>
      <w:r w:rsidRPr="00D45612">
        <w:rPr>
          <w:rFonts w:ascii="Trebuchet MS" w:eastAsia="Arial" w:hAnsi="Trebuchet MS"/>
          <w:spacing w:val="2"/>
          <w:sz w:val="24"/>
          <w:szCs w:val="24"/>
          <w:lang w:val="ro-RO"/>
        </w:rPr>
        <w:t xml:space="preserve"> </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a</w:t>
      </w:r>
      <w:r w:rsidRPr="00D45612">
        <w:rPr>
          <w:rFonts w:ascii="Trebuchet MS" w:eastAsia="Arial" w:hAnsi="Trebuchet MS"/>
          <w:spacing w:val="61"/>
          <w:sz w:val="24"/>
          <w:szCs w:val="24"/>
          <w:lang w:val="ro-RO"/>
        </w:rPr>
        <w:t xml:space="preserve"> </w:t>
      </w:r>
      <w:r w:rsidRPr="00D45612">
        <w:rPr>
          <w:rFonts w:ascii="Trebuchet MS" w:eastAsia="Arial" w:hAnsi="Trebuchet MS"/>
          <w:spacing w:val="3"/>
          <w:sz w:val="24"/>
          <w:szCs w:val="24"/>
          <w:lang w:val="ro-RO"/>
        </w:rPr>
        <w:t>f</w:t>
      </w:r>
      <w:r w:rsidRPr="00D45612">
        <w:rPr>
          <w:rFonts w:ascii="Trebuchet MS" w:eastAsia="Arial" w:hAnsi="Trebuchet MS"/>
          <w:spacing w:val="-2"/>
          <w:sz w:val="24"/>
          <w:szCs w:val="24"/>
          <w:lang w:val="ro-RO"/>
        </w:rPr>
        <w:t>a</w:t>
      </w:r>
      <w:r w:rsidRPr="00D45612">
        <w:rPr>
          <w:rFonts w:ascii="Trebuchet MS" w:eastAsia="Arial" w:hAnsi="Trebuchet MS"/>
          <w:spacing w:val="-1"/>
          <w:sz w:val="24"/>
          <w:szCs w:val="24"/>
          <w:lang w:val="ro-RO"/>
        </w:rPr>
        <w:t>ț</w:t>
      </w:r>
      <w:r w:rsidRPr="00D45612">
        <w:rPr>
          <w:rFonts w:ascii="Trebuchet MS" w:eastAsia="Arial" w:hAnsi="Trebuchet MS"/>
          <w:sz w:val="24"/>
          <w:szCs w:val="24"/>
          <w:lang w:val="ro-RO"/>
        </w:rPr>
        <w:t xml:space="preserve">a </w:t>
      </w:r>
      <w:r w:rsidRPr="00D45612">
        <w:rPr>
          <w:rFonts w:ascii="Trebuchet MS" w:eastAsia="Arial" w:hAnsi="Trebuchet MS"/>
          <w:spacing w:val="2"/>
          <w:sz w:val="24"/>
          <w:szCs w:val="24"/>
          <w:lang w:val="ro-RO"/>
        </w:rPr>
        <w:t xml:space="preserve"> </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ocu</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u</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 xml:space="preserve">, </w:t>
      </w:r>
      <w:r w:rsidRPr="00D45612">
        <w:rPr>
          <w:rFonts w:ascii="Trebuchet MS" w:eastAsia="Arial" w:hAnsi="Trebuchet MS"/>
          <w:spacing w:val="4"/>
          <w:sz w:val="24"/>
          <w:szCs w:val="24"/>
          <w:lang w:val="ro-RO"/>
        </w:rPr>
        <w:t xml:space="preserve"> </w:t>
      </w:r>
      <w:r w:rsidRPr="00D45612">
        <w:rPr>
          <w:rFonts w:ascii="Trebuchet MS" w:eastAsia="Arial" w:hAnsi="Trebuchet MS"/>
          <w:spacing w:val="-1"/>
          <w:sz w:val="24"/>
          <w:szCs w:val="24"/>
          <w:lang w:val="ro-RO"/>
        </w:rPr>
        <w:t>B</w:t>
      </w:r>
      <w:r w:rsidRPr="00D45612">
        <w:rPr>
          <w:rFonts w:ascii="Trebuchet MS" w:eastAsia="Arial" w:hAnsi="Trebuchet MS"/>
          <w:sz w:val="24"/>
          <w:szCs w:val="24"/>
          <w:lang w:val="ro-RO"/>
        </w:rPr>
        <w:t>en</w:t>
      </w:r>
      <w:r w:rsidRPr="00D45612">
        <w:rPr>
          <w:rFonts w:ascii="Trebuchet MS" w:eastAsia="Arial" w:hAnsi="Trebuchet MS"/>
          <w:spacing w:val="-3"/>
          <w:sz w:val="24"/>
          <w:szCs w:val="24"/>
          <w:lang w:val="ro-RO"/>
        </w:rPr>
        <w:t>e</w:t>
      </w:r>
      <w:r w:rsidRPr="00D45612">
        <w:rPr>
          <w:rFonts w:ascii="Trebuchet MS" w:eastAsia="Arial" w:hAnsi="Trebuchet MS"/>
          <w:spacing w:val="3"/>
          <w:sz w:val="24"/>
          <w:szCs w:val="24"/>
          <w:lang w:val="ro-RO"/>
        </w:rPr>
        <w:t>f</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c</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 xml:space="preserve">ul </w:t>
      </w:r>
      <w:r w:rsidRPr="00D45612">
        <w:rPr>
          <w:rFonts w:ascii="Trebuchet MS" w:eastAsia="Arial" w:hAnsi="Trebuchet MS"/>
          <w:spacing w:val="2"/>
          <w:sz w:val="24"/>
          <w:szCs w:val="24"/>
          <w:lang w:val="ro-RO"/>
        </w:rPr>
        <w:t xml:space="preserve"> </w:t>
      </w:r>
      <w:r w:rsidRPr="00D45612">
        <w:rPr>
          <w:rFonts w:ascii="Trebuchet MS" w:eastAsia="Arial" w:hAnsi="Trebuchet MS"/>
          <w:spacing w:val="-3"/>
          <w:sz w:val="24"/>
          <w:szCs w:val="24"/>
          <w:lang w:val="ro-RO"/>
        </w:rPr>
        <w:t>e</w:t>
      </w:r>
      <w:r w:rsidRPr="00D45612">
        <w:rPr>
          <w:rFonts w:ascii="Trebuchet MS" w:eastAsia="Arial" w:hAnsi="Trebuchet MS"/>
          <w:sz w:val="24"/>
          <w:szCs w:val="24"/>
          <w:lang w:val="ro-RO"/>
        </w:rPr>
        <w:t>s</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 xml:space="preserve">e </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ob</w:t>
      </w:r>
      <w:r w:rsidRPr="00D45612">
        <w:rPr>
          <w:rFonts w:ascii="Trebuchet MS" w:eastAsia="Arial" w:hAnsi="Trebuchet MS"/>
          <w:spacing w:val="-1"/>
          <w:sz w:val="24"/>
          <w:szCs w:val="24"/>
          <w:lang w:val="ro-RO"/>
        </w:rPr>
        <w:t>li</w:t>
      </w:r>
      <w:r w:rsidRPr="00D45612">
        <w:rPr>
          <w:rFonts w:ascii="Trebuchet MS" w:eastAsia="Arial" w:hAnsi="Trebuchet MS"/>
          <w:spacing w:val="2"/>
          <w:sz w:val="24"/>
          <w:szCs w:val="24"/>
          <w:lang w:val="ro-RO"/>
        </w:rPr>
        <w:t>g</w:t>
      </w:r>
      <w:r w:rsidRPr="00D45612">
        <w:rPr>
          <w:rFonts w:ascii="Trebuchet MS" w:eastAsia="Arial" w:hAnsi="Trebuchet MS"/>
          <w:spacing w:val="-3"/>
          <w:sz w:val="24"/>
          <w:szCs w:val="24"/>
          <w:lang w:val="ro-RO"/>
        </w:rPr>
        <w:t>a</w:t>
      </w:r>
      <w:r w:rsidRPr="00D45612">
        <w:rPr>
          <w:rFonts w:ascii="Trebuchet MS" w:eastAsia="Arial" w:hAnsi="Trebuchet MS"/>
          <w:sz w:val="24"/>
          <w:szCs w:val="24"/>
          <w:lang w:val="ro-RO"/>
        </w:rPr>
        <w:t xml:space="preserve">t </w:t>
      </w:r>
      <w:r w:rsidRPr="00D45612">
        <w:rPr>
          <w:rFonts w:ascii="Trebuchet MS" w:eastAsia="Arial" w:hAnsi="Trebuchet MS"/>
          <w:spacing w:val="4"/>
          <w:sz w:val="24"/>
          <w:szCs w:val="24"/>
          <w:lang w:val="ro-RO"/>
        </w:rPr>
        <w:t xml:space="preserve"> </w:t>
      </w:r>
      <w:r w:rsidRPr="00D45612">
        <w:rPr>
          <w:rFonts w:ascii="Trebuchet MS" w:eastAsia="Arial" w:hAnsi="Trebuchet MS"/>
          <w:sz w:val="24"/>
          <w:szCs w:val="24"/>
          <w:lang w:val="ro-RO"/>
        </w:rPr>
        <w:t>să pa</w:t>
      </w:r>
      <w:r w:rsidRPr="00D45612">
        <w:rPr>
          <w:rFonts w:ascii="Trebuchet MS" w:eastAsia="Arial" w:hAnsi="Trebuchet MS"/>
          <w:spacing w:val="1"/>
          <w:sz w:val="24"/>
          <w:szCs w:val="24"/>
          <w:lang w:val="ro-RO"/>
        </w:rPr>
        <w:t>rt</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c</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 xml:space="preserve">pe </w:t>
      </w:r>
      <w:r w:rsidRPr="00D45612">
        <w:rPr>
          <w:rFonts w:ascii="Trebuchet MS" w:eastAsia="Arial" w:hAnsi="Trebuchet MS"/>
          <w:position w:val="1"/>
          <w:sz w:val="24"/>
          <w:szCs w:val="24"/>
          <w:lang w:val="ro-RO"/>
        </w:rPr>
        <w:t>și</w:t>
      </w:r>
      <w:r w:rsidRPr="00D45612">
        <w:rPr>
          <w:rFonts w:ascii="Trebuchet MS" w:eastAsia="Arial" w:hAnsi="Trebuchet MS"/>
          <w:spacing w:val="11"/>
          <w:position w:val="1"/>
          <w:sz w:val="24"/>
          <w:szCs w:val="24"/>
          <w:lang w:val="ro-RO"/>
        </w:rPr>
        <w:t xml:space="preserve"> </w:t>
      </w:r>
      <w:r w:rsidRPr="00D45612">
        <w:rPr>
          <w:rFonts w:ascii="Trebuchet MS" w:eastAsia="Arial" w:hAnsi="Trebuchet MS"/>
          <w:position w:val="1"/>
          <w:sz w:val="24"/>
          <w:szCs w:val="24"/>
          <w:lang w:val="ro-RO"/>
        </w:rPr>
        <w:t>să</w:t>
      </w:r>
      <w:r w:rsidRPr="00D45612">
        <w:rPr>
          <w:rFonts w:ascii="Trebuchet MS" w:eastAsia="Arial" w:hAnsi="Trebuchet MS"/>
          <w:spacing w:val="10"/>
          <w:position w:val="1"/>
          <w:sz w:val="24"/>
          <w:szCs w:val="24"/>
          <w:lang w:val="ro-RO"/>
        </w:rPr>
        <w:t xml:space="preserve"> </w:t>
      </w:r>
      <w:r w:rsidRPr="00D45612">
        <w:rPr>
          <w:rFonts w:ascii="Trebuchet MS" w:eastAsia="Arial" w:hAnsi="Trebuchet MS"/>
          <w:spacing w:val="-1"/>
          <w:position w:val="1"/>
          <w:sz w:val="24"/>
          <w:szCs w:val="24"/>
          <w:lang w:val="ro-RO"/>
        </w:rPr>
        <w:t>i</w:t>
      </w:r>
      <w:r w:rsidRPr="00D45612">
        <w:rPr>
          <w:rFonts w:ascii="Trebuchet MS" w:eastAsia="Arial" w:hAnsi="Trebuchet MS"/>
          <w:position w:val="1"/>
          <w:sz w:val="24"/>
          <w:szCs w:val="24"/>
          <w:lang w:val="ro-RO"/>
        </w:rPr>
        <w:t>n</w:t>
      </w:r>
      <w:r w:rsidRPr="00D45612">
        <w:rPr>
          <w:rFonts w:ascii="Trebuchet MS" w:eastAsia="Arial" w:hAnsi="Trebuchet MS"/>
          <w:spacing w:val="-2"/>
          <w:position w:val="1"/>
          <w:sz w:val="24"/>
          <w:szCs w:val="24"/>
          <w:lang w:val="ro-RO"/>
        </w:rPr>
        <w:t>v</w:t>
      </w:r>
      <w:r w:rsidRPr="00D45612">
        <w:rPr>
          <w:rFonts w:ascii="Trebuchet MS" w:eastAsia="Arial" w:hAnsi="Trebuchet MS"/>
          <w:spacing w:val="-1"/>
          <w:position w:val="1"/>
          <w:sz w:val="24"/>
          <w:szCs w:val="24"/>
          <w:lang w:val="ro-RO"/>
        </w:rPr>
        <w:t>i</w:t>
      </w:r>
      <w:r w:rsidRPr="00D45612">
        <w:rPr>
          <w:rFonts w:ascii="Trebuchet MS" w:eastAsia="Arial" w:hAnsi="Trebuchet MS"/>
          <w:spacing w:val="1"/>
          <w:position w:val="1"/>
          <w:sz w:val="24"/>
          <w:szCs w:val="24"/>
          <w:lang w:val="ro-RO"/>
        </w:rPr>
        <w:t>t</w:t>
      </w:r>
      <w:r w:rsidRPr="00D45612">
        <w:rPr>
          <w:rFonts w:ascii="Trebuchet MS" w:eastAsia="Arial" w:hAnsi="Trebuchet MS"/>
          <w:position w:val="1"/>
          <w:sz w:val="24"/>
          <w:szCs w:val="24"/>
          <w:lang w:val="ro-RO"/>
        </w:rPr>
        <w:t>e</w:t>
      </w:r>
      <w:r w:rsidRPr="00D45612">
        <w:rPr>
          <w:rFonts w:ascii="Trebuchet MS" w:eastAsia="Arial" w:hAnsi="Trebuchet MS"/>
          <w:spacing w:val="12"/>
          <w:position w:val="1"/>
          <w:sz w:val="24"/>
          <w:szCs w:val="24"/>
          <w:lang w:val="ro-RO"/>
        </w:rPr>
        <w:t xml:space="preserve"> </w:t>
      </w:r>
      <w:r w:rsidRPr="00D45612">
        <w:rPr>
          <w:rFonts w:ascii="Trebuchet MS" w:eastAsia="Arial" w:hAnsi="Trebuchet MS"/>
          <w:position w:val="1"/>
          <w:sz w:val="24"/>
          <w:szCs w:val="24"/>
          <w:lang w:val="ro-RO"/>
        </w:rPr>
        <w:t>pe</w:t>
      </w:r>
      <w:r w:rsidRPr="00D45612">
        <w:rPr>
          <w:rFonts w:ascii="Trebuchet MS" w:eastAsia="Arial" w:hAnsi="Trebuchet MS"/>
          <w:spacing w:val="-1"/>
          <w:position w:val="1"/>
          <w:sz w:val="24"/>
          <w:szCs w:val="24"/>
          <w:lang w:val="ro-RO"/>
        </w:rPr>
        <w:t>r</w:t>
      </w:r>
      <w:r w:rsidRPr="00D45612">
        <w:rPr>
          <w:rFonts w:ascii="Trebuchet MS" w:eastAsia="Arial" w:hAnsi="Trebuchet MS"/>
          <w:position w:val="1"/>
          <w:sz w:val="24"/>
          <w:szCs w:val="24"/>
          <w:lang w:val="ro-RO"/>
        </w:rPr>
        <w:t>soane</w:t>
      </w:r>
      <w:r w:rsidRPr="00D45612">
        <w:rPr>
          <w:rFonts w:ascii="Trebuchet MS" w:eastAsia="Arial" w:hAnsi="Trebuchet MS"/>
          <w:spacing w:val="-1"/>
          <w:position w:val="1"/>
          <w:sz w:val="24"/>
          <w:szCs w:val="24"/>
          <w:lang w:val="ro-RO"/>
        </w:rPr>
        <w:t>l</w:t>
      </w:r>
      <w:r w:rsidRPr="00D45612">
        <w:rPr>
          <w:rFonts w:ascii="Trebuchet MS" w:eastAsia="Arial" w:hAnsi="Trebuchet MS"/>
          <w:position w:val="1"/>
          <w:sz w:val="24"/>
          <w:szCs w:val="24"/>
          <w:lang w:val="ro-RO"/>
        </w:rPr>
        <w:t>e</w:t>
      </w:r>
      <w:r w:rsidRPr="00D45612">
        <w:rPr>
          <w:rFonts w:ascii="Trebuchet MS" w:eastAsia="Arial" w:hAnsi="Trebuchet MS"/>
          <w:spacing w:val="12"/>
          <w:position w:val="1"/>
          <w:sz w:val="24"/>
          <w:szCs w:val="24"/>
          <w:lang w:val="ro-RO"/>
        </w:rPr>
        <w:t xml:space="preserve"> </w:t>
      </w:r>
      <w:r w:rsidRPr="00D45612">
        <w:rPr>
          <w:rFonts w:ascii="Trebuchet MS" w:eastAsia="Arial" w:hAnsi="Trebuchet MS"/>
          <w:position w:val="1"/>
          <w:sz w:val="24"/>
          <w:szCs w:val="24"/>
          <w:lang w:val="ro-RO"/>
        </w:rPr>
        <w:t>ca</w:t>
      </w:r>
      <w:r w:rsidRPr="00D45612">
        <w:rPr>
          <w:rFonts w:ascii="Trebuchet MS" w:eastAsia="Arial" w:hAnsi="Trebuchet MS"/>
          <w:spacing w:val="1"/>
          <w:position w:val="1"/>
          <w:sz w:val="24"/>
          <w:szCs w:val="24"/>
          <w:lang w:val="ro-RO"/>
        </w:rPr>
        <w:t>r</w:t>
      </w:r>
      <w:r w:rsidRPr="00D45612">
        <w:rPr>
          <w:rFonts w:ascii="Trebuchet MS" w:eastAsia="Arial" w:hAnsi="Trebuchet MS"/>
          <w:position w:val="1"/>
          <w:sz w:val="24"/>
          <w:szCs w:val="24"/>
          <w:lang w:val="ro-RO"/>
        </w:rPr>
        <w:t>e</w:t>
      </w:r>
      <w:r w:rsidRPr="00D45612">
        <w:rPr>
          <w:rFonts w:ascii="Trebuchet MS" w:eastAsia="Arial" w:hAnsi="Trebuchet MS"/>
          <w:spacing w:val="10"/>
          <w:position w:val="1"/>
          <w:sz w:val="24"/>
          <w:szCs w:val="24"/>
          <w:lang w:val="ro-RO"/>
        </w:rPr>
        <w:t xml:space="preserve"> </w:t>
      </w:r>
      <w:r w:rsidRPr="00D45612">
        <w:rPr>
          <w:rFonts w:ascii="Trebuchet MS" w:eastAsia="Arial" w:hAnsi="Trebuchet MS"/>
          <w:position w:val="1"/>
          <w:sz w:val="24"/>
          <w:szCs w:val="24"/>
          <w:lang w:val="ro-RO"/>
        </w:rPr>
        <w:t>sunt</w:t>
      </w:r>
      <w:r w:rsidRPr="00D45612">
        <w:rPr>
          <w:rFonts w:ascii="Trebuchet MS" w:eastAsia="Arial" w:hAnsi="Trebuchet MS"/>
          <w:spacing w:val="11"/>
          <w:position w:val="1"/>
          <w:sz w:val="24"/>
          <w:szCs w:val="24"/>
          <w:lang w:val="ro-RO"/>
        </w:rPr>
        <w:t xml:space="preserve"> </w:t>
      </w:r>
      <w:r w:rsidRPr="00D45612">
        <w:rPr>
          <w:rFonts w:ascii="Trebuchet MS" w:eastAsia="Arial" w:hAnsi="Trebuchet MS"/>
          <w:spacing w:val="-1"/>
          <w:position w:val="1"/>
          <w:sz w:val="24"/>
          <w:szCs w:val="24"/>
          <w:lang w:val="ro-RO"/>
        </w:rPr>
        <w:t>i</w:t>
      </w:r>
      <w:r w:rsidRPr="00D45612">
        <w:rPr>
          <w:rFonts w:ascii="Trebuchet MS" w:eastAsia="Arial" w:hAnsi="Trebuchet MS"/>
          <w:spacing w:val="1"/>
          <w:position w:val="1"/>
          <w:sz w:val="24"/>
          <w:szCs w:val="24"/>
          <w:lang w:val="ro-RO"/>
        </w:rPr>
        <w:t>m</w:t>
      </w:r>
      <w:r w:rsidRPr="00D45612">
        <w:rPr>
          <w:rFonts w:ascii="Trebuchet MS" w:eastAsia="Arial" w:hAnsi="Trebuchet MS"/>
          <w:position w:val="1"/>
          <w:sz w:val="24"/>
          <w:szCs w:val="24"/>
          <w:lang w:val="ro-RO"/>
        </w:rPr>
        <w:t>p</w:t>
      </w:r>
      <w:r w:rsidRPr="00D45612">
        <w:rPr>
          <w:rFonts w:ascii="Trebuchet MS" w:eastAsia="Arial" w:hAnsi="Trebuchet MS"/>
          <w:spacing w:val="-1"/>
          <w:position w:val="1"/>
          <w:sz w:val="24"/>
          <w:szCs w:val="24"/>
          <w:lang w:val="ro-RO"/>
        </w:rPr>
        <w:t>li</w:t>
      </w:r>
      <w:r w:rsidRPr="00D45612">
        <w:rPr>
          <w:rFonts w:ascii="Trebuchet MS" w:eastAsia="Arial" w:hAnsi="Trebuchet MS"/>
          <w:position w:val="1"/>
          <w:sz w:val="24"/>
          <w:szCs w:val="24"/>
          <w:lang w:val="ro-RO"/>
        </w:rPr>
        <w:t>ca</w:t>
      </w:r>
      <w:r w:rsidRPr="00D45612">
        <w:rPr>
          <w:rFonts w:ascii="Trebuchet MS" w:eastAsia="Arial" w:hAnsi="Trebuchet MS"/>
          <w:spacing w:val="1"/>
          <w:position w:val="1"/>
          <w:sz w:val="24"/>
          <w:szCs w:val="24"/>
          <w:lang w:val="ro-RO"/>
        </w:rPr>
        <w:t>t</w:t>
      </w:r>
      <w:r w:rsidRPr="00D45612">
        <w:rPr>
          <w:rFonts w:ascii="Trebuchet MS" w:eastAsia="Arial" w:hAnsi="Trebuchet MS"/>
          <w:position w:val="1"/>
          <w:sz w:val="24"/>
          <w:szCs w:val="24"/>
          <w:lang w:val="ro-RO"/>
        </w:rPr>
        <w:t>e</w:t>
      </w:r>
      <w:r w:rsidRPr="00D45612">
        <w:rPr>
          <w:rFonts w:ascii="Trebuchet MS" w:eastAsia="Arial" w:hAnsi="Trebuchet MS"/>
          <w:spacing w:val="12"/>
          <w:position w:val="1"/>
          <w:sz w:val="24"/>
          <w:szCs w:val="24"/>
          <w:lang w:val="ro-RO"/>
        </w:rPr>
        <w:t xml:space="preserve"> </w:t>
      </w:r>
      <w:r w:rsidRPr="00D45612">
        <w:rPr>
          <w:rFonts w:ascii="Trebuchet MS" w:eastAsia="Arial" w:hAnsi="Trebuchet MS"/>
          <w:spacing w:val="-4"/>
          <w:position w:val="1"/>
          <w:sz w:val="24"/>
          <w:szCs w:val="24"/>
          <w:lang w:val="ro-RO"/>
        </w:rPr>
        <w:t>î</w:t>
      </w:r>
      <w:r w:rsidRPr="00D45612">
        <w:rPr>
          <w:rFonts w:ascii="Trebuchet MS" w:eastAsia="Arial" w:hAnsi="Trebuchet MS"/>
          <w:position w:val="1"/>
          <w:sz w:val="24"/>
          <w:szCs w:val="24"/>
          <w:lang w:val="ro-RO"/>
        </w:rPr>
        <w:t>n</w:t>
      </w:r>
      <w:r w:rsidRPr="00D45612">
        <w:rPr>
          <w:rFonts w:ascii="Trebuchet MS" w:eastAsia="Arial" w:hAnsi="Trebuchet MS"/>
          <w:spacing w:val="12"/>
          <w:position w:val="1"/>
          <w:sz w:val="24"/>
          <w:szCs w:val="24"/>
          <w:lang w:val="ro-RO"/>
        </w:rPr>
        <w:t xml:space="preserve"> </w:t>
      </w:r>
      <w:r w:rsidRPr="00D45612">
        <w:rPr>
          <w:rFonts w:ascii="Trebuchet MS" w:eastAsia="Arial" w:hAnsi="Trebuchet MS"/>
          <w:spacing w:val="-1"/>
          <w:position w:val="1"/>
          <w:sz w:val="24"/>
          <w:szCs w:val="24"/>
          <w:lang w:val="ro-RO"/>
        </w:rPr>
        <w:t>i</w:t>
      </w:r>
      <w:r w:rsidRPr="00D45612">
        <w:rPr>
          <w:rFonts w:ascii="Trebuchet MS" w:eastAsia="Arial" w:hAnsi="Trebuchet MS"/>
          <w:spacing w:val="1"/>
          <w:position w:val="1"/>
          <w:sz w:val="24"/>
          <w:szCs w:val="24"/>
          <w:lang w:val="ro-RO"/>
        </w:rPr>
        <w:t>m</w:t>
      </w:r>
      <w:r w:rsidRPr="00D45612">
        <w:rPr>
          <w:rFonts w:ascii="Trebuchet MS" w:eastAsia="Arial" w:hAnsi="Trebuchet MS"/>
          <w:position w:val="1"/>
          <w:sz w:val="24"/>
          <w:szCs w:val="24"/>
          <w:lang w:val="ro-RO"/>
        </w:rPr>
        <w:t>p</w:t>
      </w:r>
      <w:r w:rsidRPr="00D45612">
        <w:rPr>
          <w:rFonts w:ascii="Trebuchet MS" w:eastAsia="Arial" w:hAnsi="Trebuchet MS"/>
          <w:spacing w:val="-1"/>
          <w:position w:val="1"/>
          <w:sz w:val="24"/>
          <w:szCs w:val="24"/>
          <w:lang w:val="ro-RO"/>
        </w:rPr>
        <w:t>l</w:t>
      </w:r>
      <w:r w:rsidRPr="00D45612">
        <w:rPr>
          <w:rFonts w:ascii="Trebuchet MS" w:eastAsia="Arial" w:hAnsi="Trebuchet MS"/>
          <w:position w:val="1"/>
          <w:sz w:val="24"/>
          <w:szCs w:val="24"/>
          <w:lang w:val="ro-RO"/>
        </w:rPr>
        <w:t>e</w:t>
      </w:r>
      <w:r w:rsidRPr="00D45612">
        <w:rPr>
          <w:rFonts w:ascii="Trebuchet MS" w:eastAsia="Arial" w:hAnsi="Trebuchet MS"/>
          <w:spacing w:val="1"/>
          <w:position w:val="1"/>
          <w:sz w:val="24"/>
          <w:szCs w:val="24"/>
          <w:lang w:val="ro-RO"/>
        </w:rPr>
        <w:t>m</w:t>
      </w:r>
      <w:r w:rsidRPr="00D45612">
        <w:rPr>
          <w:rFonts w:ascii="Trebuchet MS" w:eastAsia="Arial" w:hAnsi="Trebuchet MS"/>
          <w:position w:val="1"/>
          <w:sz w:val="24"/>
          <w:szCs w:val="24"/>
          <w:lang w:val="ro-RO"/>
        </w:rPr>
        <w:t>en</w:t>
      </w:r>
      <w:r w:rsidRPr="00D45612">
        <w:rPr>
          <w:rFonts w:ascii="Trebuchet MS" w:eastAsia="Arial" w:hAnsi="Trebuchet MS"/>
          <w:spacing w:val="1"/>
          <w:position w:val="1"/>
          <w:sz w:val="24"/>
          <w:szCs w:val="24"/>
          <w:lang w:val="ro-RO"/>
        </w:rPr>
        <w:t>t</w:t>
      </w:r>
      <w:r w:rsidRPr="00D45612">
        <w:rPr>
          <w:rFonts w:ascii="Trebuchet MS" w:eastAsia="Arial" w:hAnsi="Trebuchet MS"/>
          <w:spacing w:val="-3"/>
          <w:position w:val="1"/>
          <w:sz w:val="24"/>
          <w:szCs w:val="24"/>
          <w:lang w:val="ro-RO"/>
        </w:rPr>
        <w:t>a</w:t>
      </w:r>
      <w:r w:rsidRPr="00D45612">
        <w:rPr>
          <w:rFonts w:ascii="Trebuchet MS" w:eastAsia="Arial" w:hAnsi="Trebuchet MS"/>
          <w:spacing w:val="1"/>
          <w:position w:val="1"/>
          <w:sz w:val="24"/>
          <w:szCs w:val="24"/>
          <w:lang w:val="ro-RO"/>
        </w:rPr>
        <w:t>r</w:t>
      </w:r>
      <w:r w:rsidRPr="00D45612">
        <w:rPr>
          <w:rFonts w:ascii="Trebuchet MS" w:eastAsia="Arial" w:hAnsi="Trebuchet MS"/>
          <w:position w:val="1"/>
          <w:sz w:val="24"/>
          <w:szCs w:val="24"/>
          <w:lang w:val="ro-RO"/>
        </w:rPr>
        <w:t>ea</w:t>
      </w:r>
      <w:r w:rsidRPr="00D45612">
        <w:rPr>
          <w:rFonts w:ascii="Trebuchet MS" w:eastAsia="Arial" w:hAnsi="Trebuchet MS"/>
          <w:spacing w:val="12"/>
          <w:position w:val="1"/>
          <w:sz w:val="24"/>
          <w:szCs w:val="24"/>
          <w:lang w:val="ro-RO"/>
        </w:rPr>
        <w:t xml:space="preserve"> </w:t>
      </w:r>
      <w:r w:rsidRPr="00D45612">
        <w:rPr>
          <w:rFonts w:ascii="Trebuchet MS" w:eastAsia="Arial" w:hAnsi="Trebuchet MS"/>
          <w:spacing w:val="-3"/>
          <w:position w:val="1"/>
          <w:sz w:val="24"/>
          <w:szCs w:val="24"/>
          <w:lang w:val="ro-RO"/>
        </w:rPr>
        <w:t>p</w:t>
      </w:r>
      <w:r w:rsidRPr="00D45612">
        <w:rPr>
          <w:rFonts w:ascii="Trebuchet MS" w:eastAsia="Arial" w:hAnsi="Trebuchet MS"/>
          <w:spacing w:val="-1"/>
          <w:position w:val="1"/>
          <w:sz w:val="24"/>
          <w:szCs w:val="24"/>
          <w:lang w:val="ro-RO"/>
        </w:rPr>
        <w:t>r</w:t>
      </w:r>
      <w:r w:rsidRPr="00D45612">
        <w:rPr>
          <w:rFonts w:ascii="Trebuchet MS" w:eastAsia="Arial" w:hAnsi="Trebuchet MS"/>
          <w:position w:val="1"/>
          <w:sz w:val="24"/>
          <w:szCs w:val="24"/>
          <w:lang w:val="ro-RO"/>
        </w:rPr>
        <w:t>o</w:t>
      </w:r>
      <w:r w:rsidRPr="00D45612">
        <w:rPr>
          <w:rFonts w:ascii="Trebuchet MS" w:eastAsia="Arial" w:hAnsi="Trebuchet MS"/>
          <w:spacing w:val="-1"/>
          <w:position w:val="1"/>
          <w:sz w:val="24"/>
          <w:szCs w:val="24"/>
          <w:lang w:val="ro-RO"/>
        </w:rPr>
        <w:t>i</w:t>
      </w:r>
      <w:r w:rsidRPr="00D45612">
        <w:rPr>
          <w:rFonts w:ascii="Trebuchet MS" w:eastAsia="Arial" w:hAnsi="Trebuchet MS"/>
          <w:position w:val="1"/>
          <w:sz w:val="24"/>
          <w:szCs w:val="24"/>
          <w:lang w:val="ro-RO"/>
        </w:rPr>
        <w:t>ec</w:t>
      </w:r>
      <w:r w:rsidRPr="00D45612">
        <w:rPr>
          <w:rFonts w:ascii="Trebuchet MS" w:eastAsia="Arial" w:hAnsi="Trebuchet MS"/>
          <w:spacing w:val="1"/>
          <w:position w:val="1"/>
          <w:sz w:val="24"/>
          <w:szCs w:val="24"/>
          <w:lang w:val="ro-RO"/>
        </w:rPr>
        <w:t>t</w:t>
      </w:r>
      <w:r w:rsidRPr="00D45612">
        <w:rPr>
          <w:rFonts w:ascii="Trebuchet MS" w:eastAsia="Arial" w:hAnsi="Trebuchet MS"/>
          <w:position w:val="1"/>
          <w:sz w:val="24"/>
          <w:szCs w:val="24"/>
          <w:lang w:val="ro-RO"/>
        </w:rPr>
        <w:t>u</w:t>
      </w:r>
      <w:r w:rsidRPr="00D45612">
        <w:rPr>
          <w:rFonts w:ascii="Trebuchet MS" w:eastAsia="Arial" w:hAnsi="Trebuchet MS"/>
          <w:spacing w:val="-1"/>
          <w:position w:val="1"/>
          <w:sz w:val="24"/>
          <w:szCs w:val="24"/>
          <w:lang w:val="ro-RO"/>
        </w:rPr>
        <w:t>l</w:t>
      </w:r>
      <w:r w:rsidRPr="00D45612">
        <w:rPr>
          <w:rFonts w:ascii="Trebuchet MS" w:eastAsia="Arial" w:hAnsi="Trebuchet MS"/>
          <w:position w:val="1"/>
          <w:sz w:val="24"/>
          <w:szCs w:val="24"/>
          <w:lang w:val="ro-RO"/>
        </w:rPr>
        <w:t>ui</w:t>
      </w:r>
      <w:r w:rsidRPr="00D45612">
        <w:rPr>
          <w:rFonts w:ascii="Trebuchet MS" w:eastAsia="Arial" w:hAnsi="Trebuchet MS"/>
          <w:spacing w:val="11"/>
          <w:position w:val="1"/>
          <w:sz w:val="24"/>
          <w:szCs w:val="24"/>
          <w:lang w:val="ro-RO"/>
        </w:rPr>
        <w:t xml:space="preserve"> </w:t>
      </w:r>
      <w:r w:rsidRPr="00D45612">
        <w:rPr>
          <w:rFonts w:ascii="Trebuchet MS" w:eastAsia="Arial" w:hAnsi="Trebuchet MS"/>
          <w:position w:val="1"/>
          <w:sz w:val="24"/>
          <w:szCs w:val="24"/>
          <w:lang w:val="ro-RO"/>
        </w:rPr>
        <w:t>și</w:t>
      </w:r>
      <w:r w:rsidRPr="00D45612">
        <w:rPr>
          <w:rFonts w:ascii="Trebuchet MS" w:eastAsia="Arial" w:hAnsi="Trebuchet MS"/>
          <w:spacing w:val="11"/>
          <w:position w:val="1"/>
          <w:sz w:val="24"/>
          <w:szCs w:val="24"/>
          <w:lang w:val="ro-RO"/>
        </w:rPr>
        <w:t xml:space="preserve"> </w:t>
      </w:r>
      <w:r w:rsidRPr="00D45612">
        <w:rPr>
          <w:rFonts w:ascii="Trebuchet MS" w:eastAsia="Arial" w:hAnsi="Trebuchet MS"/>
          <w:position w:val="1"/>
          <w:sz w:val="24"/>
          <w:szCs w:val="24"/>
          <w:lang w:val="ro-RO"/>
        </w:rPr>
        <w:t>ca</w:t>
      </w:r>
      <w:r w:rsidRPr="00D45612">
        <w:rPr>
          <w:rFonts w:ascii="Trebuchet MS" w:eastAsia="Arial" w:hAnsi="Trebuchet MS"/>
          <w:spacing w:val="1"/>
          <w:position w:val="1"/>
          <w:sz w:val="24"/>
          <w:szCs w:val="24"/>
          <w:lang w:val="ro-RO"/>
        </w:rPr>
        <w:t>r</w:t>
      </w:r>
      <w:r w:rsidRPr="00D45612">
        <w:rPr>
          <w:rFonts w:ascii="Trebuchet MS" w:eastAsia="Arial" w:hAnsi="Trebuchet MS"/>
          <w:position w:val="1"/>
          <w:sz w:val="24"/>
          <w:szCs w:val="24"/>
          <w:lang w:val="ro-RO"/>
        </w:rPr>
        <w:t xml:space="preserve">e </w:t>
      </w:r>
      <w:r w:rsidRPr="00D45612">
        <w:rPr>
          <w:rFonts w:ascii="Trebuchet MS" w:eastAsia="Arial" w:hAnsi="Trebuchet MS"/>
          <w:sz w:val="24"/>
          <w:szCs w:val="24"/>
          <w:lang w:val="ro-RO"/>
        </w:rPr>
        <w:t xml:space="preserve">pot </w:t>
      </w:r>
      <w:r w:rsidRPr="00D45612">
        <w:rPr>
          <w:rFonts w:ascii="Trebuchet MS" w:eastAsia="Arial" w:hAnsi="Trebuchet MS"/>
          <w:spacing w:val="1"/>
          <w:sz w:val="24"/>
          <w:szCs w:val="24"/>
          <w:lang w:val="ro-RO"/>
        </w:rPr>
        <w:t>f</w:t>
      </w:r>
      <w:r w:rsidRPr="00D45612">
        <w:rPr>
          <w:rFonts w:ascii="Trebuchet MS" w:eastAsia="Arial" w:hAnsi="Trebuchet MS"/>
          <w:sz w:val="24"/>
          <w:szCs w:val="24"/>
          <w:lang w:val="ro-RO"/>
        </w:rPr>
        <w:t>u</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n</w:t>
      </w:r>
      <w:r w:rsidRPr="00D45612">
        <w:rPr>
          <w:rFonts w:ascii="Trebuchet MS" w:eastAsia="Arial" w:hAnsi="Trebuchet MS"/>
          <w:spacing w:val="-1"/>
          <w:sz w:val="24"/>
          <w:szCs w:val="24"/>
          <w:lang w:val="ro-RO"/>
        </w:rPr>
        <w:t>i</w:t>
      </w:r>
      <w:r w:rsidRPr="00D45612">
        <w:rPr>
          <w:rFonts w:ascii="Trebuchet MS" w:eastAsia="Arial" w:hAnsi="Trebuchet MS"/>
          <w:spacing w:val="-2"/>
          <w:sz w:val="24"/>
          <w:szCs w:val="24"/>
          <w:lang w:val="ro-RO"/>
        </w:rPr>
        <w:t>z</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 xml:space="preserve"> </w:t>
      </w:r>
      <w:r w:rsidRPr="00D45612">
        <w:rPr>
          <w:rFonts w:ascii="Trebuchet MS" w:eastAsia="Arial" w:hAnsi="Trebuchet MS"/>
          <w:spacing w:val="-1"/>
          <w:sz w:val="24"/>
          <w:szCs w:val="24"/>
          <w:lang w:val="ro-RO"/>
        </w:rPr>
        <w:t>i</w:t>
      </w:r>
      <w:r w:rsidRPr="00D45612">
        <w:rPr>
          <w:rFonts w:ascii="Trebuchet MS" w:eastAsia="Arial" w:hAnsi="Trebuchet MS"/>
          <w:spacing w:val="-3"/>
          <w:sz w:val="24"/>
          <w:szCs w:val="24"/>
          <w:lang w:val="ro-RO"/>
        </w:rPr>
        <w:t>n</w:t>
      </w:r>
      <w:r w:rsidRPr="00D45612">
        <w:rPr>
          <w:rFonts w:ascii="Trebuchet MS" w:eastAsia="Arial" w:hAnsi="Trebuchet MS"/>
          <w:spacing w:val="3"/>
          <w:sz w:val="24"/>
          <w:szCs w:val="24"/>
          <w:lang w:val="ro-RO"/>
        </w:rPr>
        <w:t>f</w:t>
      </w:r>
      <w:r w:rsidRPr="00D45612">
        <w:rPr>
          <w:rFonts w:ascii="Trebuchet MS" w:eastAsia="Arial" w:hAnsi="Trebuchet MS"/>
          <w:sz w:val="24"/>
          <w:szCs w:val="24"/>
          <w:lang w:val="ro-RO"/>
        </w:rPr>
        <w:t>o</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m</w:t>
      </w:r>
      <w:r w:rsidRPr="00D45612">
        <w:rPr>
          <w:rFonts w:ascii="Trebuchet MS" w:eastAsia="Arial" w:hAnsi="Trebuchet MS"/>
          <w:spacing w:val="-10"/>
          <w:sz w:val="24"/>
          <w:szCs w:val="24"/>
          <w:lang w:val="ro-RO"/>
        </w:rPr>
        <w:t>a</w:t>
      </w:r>
      <w:r w:rsidRPr="00D45612">
        <w:rPr>
          <w:rFonts w:ascii="Trebuchet MS" w:eastAsia="Arial" w:hAnsi="Trebuchet MS"/>
          <w:spacing w:val="1"/>
          <w:sz w:val="24"/>
          <w:szCs w:val="24"/>
          <w:lang w:val="ro-RO"/>
        </w:rPr>
        <w:t>ț</w:t>
      </w:r>
      <w:r w:rsidRPr="00D45612">
        <w:rPr>
          <w:rFonts w:ascii="Trebuchet MS" w:eastAsia="Arial" w:hAnsi="Trebuchet MS"/>
          <w:spacing w:val="-1"/>
          <w:sz w:val="24"/>
          <w:szCs w:val="24"/>
          <w:lang w:val="ro-RO"/>
        </w:rPr>
        <w:t>iil</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și</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docu</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en</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necesa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 xml:space="preserve"> v</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r</w:t>
      </w:r>
      <w:r w:rsidRPr="00D45612">
        <w:rPr>
          <w:rFonts w:ascii="Trebuchet MS" w:eastAsia="Arial" w:hAnsi="Trebuchet MS"/>
          <w:spacing w:val="-3"/>
          <w:sz w:val="24"/>
          <w:szCs w:val="24"/>
          <w:lang w:val="ro-RO"/>
        </w:rPr>
        <w:t>i</w:t>
      </w:r>
      <w:r w:rsidRPr="00D45612">
        <w:rPr>
          <w:rFonts w:ascii="Trebuchet MS" w:eastAsia="Arial" w:hAnsi="Trebuchet MS"/>
          <w:spacing w:val="3"/>
          <w:sz w:val="24"/>
          <w:szCs w:val="24"/>
          <w:lang w:val="ro-RO"/>
        </w:rPr>
        <w:t>f</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că</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il</w:t>
      </w:r>
      <w:r w:rsidRPr="00D45612">
        <w:rPr>
          <w:rFonts w:ascii="Trebuchet MS" w:eastAsia="Arial" w:hAnsi="Trebuchet MS"/>
          <w:sz w:val="24"/>
          <w:szCs w:val="24"/>
          <w:lang w:val="ro-RO"/>
        </w:rPr>
        <w:t>o</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 co</w:t>
      </w:r>
      <w:r w:rsidRPr="00D45612">
        <w:rPr>
          <w:rFonts w:ascii="Trebuchet MS" w:eastAsia="Arial" w:hAnsi="Trebuchet MS"/>
          <w:spacing w:val="-3"/>
          <w:sz w:val="24"/>
          <w:szCs w:val="24"/>
          <w:lang w:val="ro-RO"/>
        </w:rPr>
        <w:t>n</w:t>
      </w:r>
      <w:r w:rsidRPr="00D45612">
        <w:rPr>
          <w:rFonts w:ascii="Trebuchet MS" w:eastAsia="Arial" w:hAnsi="Trebuchet MS"/>
          <w:spacing w:val="3"/>
          <w:sz w:val="24"/>
          <w:szCs w:val="24"/>
          <w:lang w:val="ro-RO"/>
        </w:rPr>
        <w:t>f</w:t>
      </w:r>
      <w:r w:rsidRPr="00D45612">
        <w:rPr>
          <w:rFonts w:ascii="Trebuchet MS" w:eastAsia="Arial" w:hAnsi="Trebuchet MS"/>
          <w:spacing w:val="-3"/>
          <w:sz w:val="24"/>
          <w:szCs w:val="24"/>
          <w:lang w:val="ro-RO"/>
        </w:rPr>
        <w:t>o</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m</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so</w:t>
      </w:r>
      <w:r w:rsidRPr="00D45612">
        <w:rPr>
          <w:rFonts w:ascii="Trebuchet MS" w:eastAsia="Arial" w:hAnsi="Trebuchet MS"/>
          <w:spacing w:val="-1"/>
          <w:sz w:val="24"/>
          <w:szCs w:val="24"/>
          <w:lang w:val="ro-RO"/>
        </w:rPr>
        <w:t>li</w:t>
      </w:r>
      <w:r w:rsidRPr="00D45612">
        <w:rPr>
          <w:rFonts w:ascii="Trebuchet MS" w:eastAsia="Arial" w:hAnsi="Trebuchet MS"/>
          <w:spacing w:val="10"/>
          <w:sz w:val="24"/>
          <w:szCs w:val="24"/>
          <w:lang w:val="ro-RO"/>
        </w:rPr>
        <w:t>c</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ă</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il</w:t>
      </w:r>
      <w:r w:rsidRPr="00D45612">
        <w:rPr>
          <w:rFonts w:ascii="Trebuchet MS" w:eastAsia="Arial" w:hAnsi="Trebuchet MS"/>
          <w:sz w:val="24"/>
          <w:szCs w:val="24"/>
          <w:lang w:val="ro-RO"/>
        </w:rPr>
        <w:t>or</w:t>
      </w:r>
      <w:r w:rsidRPr="00D45612">
        <w:rPr>
          <w:rFonts w:ascii="Trebuchet MS" w:eastAsia="Arial" w:hAnsi="Trebuchet MS"/>
          <w:spacing w:val="2"/>
          <w:sz w:val="24"/>
          <w:szCs w:val="24"/>
          <w:lang w:val="ro-RO"/>
        </w:rPr>
        <w:t xml:space="preserve"> </w:t>
      </w:r>
      <w:r w:rsidRPr="00D45612">
        <w:rPr>
          <w:rFonts w:ascii="Trebuchet MS" w:eastAsia="Arial" w:hAnsi="Trebuchet MS"/>
          <w:spacing w:val="-1"/>
          <w:sz w:val="24"/>
          <w:szCs w:val="24"/>
          <w:lang w:val="ro-RO"/>
        </w:rPr>
        <w:t>A</w:t>
      </w:r>
      <w:r w:rsidRPr="00D45612">
        <w:rPr>
          <w:rFonts w:ascii="Trebuchet MS" w:eastAsia="Arial" w:hAnsi="Trebuchet MS"/>
          <w:spacing w:val="-4"/>
          <w:sz w:val="24"/>
          <w:szCs w:val="24"/>
          <w:lang w:val="ro-RO"/>
        </w:rPr>
        <w:t>M</w:t>
      </w:r>
      <w:r w:rsidRPr="00D45612">
        <w:rPr>
          <w:rFonts w:ascii="Trebuchet MS" w:eastAsia="Arial" w:hAnsi="Trebuchet MS"/>
          <w:spacing w:val="1"/>
          <w:sz w:val="24"/>
          <w:szCs w:val="24"/>
          <w:lang w:val="ro-RO"/>
        </w:rPr>
        <w:t>/</w:t>
      </w:r>
      <w:r w:rsidRPr="00D45612">
        <w:rPr>
          <w:rFonts w:ascii="Trebuchet MS" w:eastAsia="Arial" w:hAnsi="Trebuchet MS"/>
          <w:spacing w:val="-1"/>
          <w:sz w:val="24"/>
          <w:szCs w:val="24"/>
          <w:lang w:val="ro-RO"/>
        </w:rPr>
        <w:t>O</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w:t>
      </w:r>
    </w:p>
    <w:p w14:paraId="44725548" w14:textId="23D40EC1" w:rsidR="00E50D77" w:rsidRPr="00D45612" w:rsidRDefault="00BF4880" w:rsidP="004516FC">
      <w:pPr>
        <w:pStyle w:val="ListParagraph"/>
        <w:numPr>
          <w:ilvl w:val="0"/>
          <w:numId w:val="5"/>
        </w:numPr>
        <w:tabs>
          <w:tab w:val="left" w:pos="180"/>
        </w:tabs>
        <w:spacing w:before="27"/>
        <w:ind w:left="540" w:right="72" w:hanging="540"/>
        <w:jc w:val="both"/>
        <w:rPr>
          <w:rFonts w:ascii="Trebuchet MS" w:eastAsia="Arial" w:hAnsi="Trebuchet MS"/>
          <w:sz w:val="24"/>
          <w:szCs w:val="24"/>
          <w:lang w:val="ro-RO"/>
        </w:rPr>
      </w:pPr>
      <w:r w:rsidRPr="00D45612">
        <w:rPr>
          <w:rFonts w:ascii="Trebuchet MS" w:eastAsia="Arial" w:hAnsi="Trebuchet MS"/>
          <w:spacing w:val="-26"/>
          <w:sz w:val="24"/>
          <w:szCs w:val="24"/>
          <w:lang w:val="ro-RO"/>
        </w:rPr>
        <w:lastRenderedPageBreak/>
        <w:t xml:space="preserve"> </w:t>
      </w:r>
      <w:r w:rsidRPr="00D45612">
        <w:rPr>
          <w:rFonts w:ascii="Trebuchet MS" w:eastAsia="Arial" w:hAnsi="Trebuchet MS"/>
          <w:spacing w:val="-1"/>
          <w:sz w:val="24"/>
          <w:szCs w:val="24"/>
          <w:lang w:val="ro-RO"/>
        </w:rPr>
        <w:t>B</w:t>
      </w:r>
      <w:r w:rsidRPr="00D45612">
        <w:rPr>
          <w:rFonts w:ascii="Trebuchet MS" w:eastAsia="Arial" w:hAnsi="Trebuchet MS"/>
          <w:sz w:val="24"/>
          <w:szCs w:val="24"/>
          <w:lang w:val="ro-RO"/>
        </w:rPr>
        <w:t>ene</w:t>
      </w:r>
      <w:r w:rsidRPr="00D45612">
        <w:rPr>
          <w:rFonts w:ascii="Trebuchet MS" w:eastAsia="Arial" w:hAnsi="Trebuchet MS"/>
          <w:spacing w:val="3"/>
          <w:sz w:val="24"/>
          <w:szCs w:val="24"/>
          <w:lang w:val="ro-RO"/>
        </w:rPr>
        <w:t>f</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c</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ul</w:t>
      </w:r>
      <w:r w:rsidRPr="00D45612">
        <w:rPr>
          <w:rFonts w:ascii="Trebuchet MS" w:eastAsia="Arial" w:hAnsi="Trebuchet MS"/>
          <w:spacing w:val="29"/>
          <w:sz w:val="24"/>
          <w:szCs w:val="24"/>
          <w:lang w:val="ro-RO"/>
        </w:rPr>
        <w:t xml:space="preserve"> </w:t>
      </w:r>
      <w:r w:rsidRPr="00D45612">
        <w:rPr>
          <w:rFonts w:ascii="Trebuchet MS" w:eastAsia="Arial" w:hAnsi="Trebuchet MS"/>
          <w:spacing w:val="-4"/>
          <w:sz w:val="24"/>
          <w:szCs w:val="24"/>
          <w:lang w:val="ro-RO"/>
        </w:rPr>
        <w:t>î</w:t>
      </w:r>
      <w:r w:rsidRPr="00D45612">
        <w:rPr>
          <w:rFonts w:ascii="Trebuchet MS" w:eastAsia="Arial" w:hAnsi="Trebuchet MS"/>
          <w:sz w:val="24"/>
          <w:szCs w:val="24"/>
          <w:lang w:val="ro-RO"/>
        </w:rPr>
        <w:t>şi</w:t>
      </w:r>
      <w:r w:rsidRPr="00D45612">
        <w:rPr>
          <w:rFonts w:ascii="Trebuchet MS" w:eastAsia="Arial" w:hAnsi="Trebuchet MS"/>
          <w:spacing w:val="29"/>
          <w:sz w:val="24"/>
          <w:szCs w:val="24"/>
          <w:lang w:val="ro-RO"/>
        </w:rPr>
        <w:t xml:space="preserve"> </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x</w:t>
      </w:r>
      <w:r w:rsidRPr="00D45612">
        <w:rPr>
          <w:rFonts w:ascii="Trebuchet MS" w:eastAsia="Arial" w:hAnsi="Trebuchet MS"/>
          <w:sz w:val="24"/>
          <w:szCs w:val="24"/>
          <w:lang w:val="ro-RO"/>
        </w:rPr>
        <w:t>p</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ă</w:t>
      </w:r>
      <w:r w:rsidRPr="00D45612">
        <w:rPr>
          <w:rFonts w:ascii="Trebuchet MS" w:eastAsia="Arial" w:hAnsi="Trebuchet MS"/>
          <w:spacing w:val="32"/>
          <w:sz w:val="24"/>
          <w:szCs w:val="24"/>
          <w:lang w:val="ro-RO"/>
        </w:rPr>
        <w:t xml:space="preserve"> </w:t>
      </w:r>
      <w:r w:rsidRPr="00D45612">
        <w:rPr>
          <w:rFonts w:ascii="Trebuchet MS" w:eastAsia="Arial" w:hAnsi="Trebuchet MS"/>
          <w:sz w:val="24"/>
          <w:szCs w:val="24"/>
          <w:lang w:val="ro-RO"/>
        </w:rPr>
        <w:t>aco</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dul</w:t>
      </w:r>
      <w:r w:rsidRPr="00D45612">
        <w:rPr>
          <w:rFonts w:ascii="Trebuchet MS" w:eastAsia="Arial" w:hAnsi="Trebuchet MS"/>
          <w:spacing w:val="29"/>
          <w:sz w:val="24"/>
          <w:szCs w:val="24"/>
          <w:lang w:val="ro-RO"/>
        </w:rPr>
        <w:t xml:space="preserve"> </w:t>
      </w:r>
      <w:r w:rsidRPr="00D45612">
        <w:rPr>
          <w:rFonts w:ascii="Trebuchet MS" w:eastAsia="Arial" w:hAnsi="Trebuchet MS"/>
          <w:sz w:val="24"/>
          <w:szCs w:val="24"/>
          <w:lang w:val="ro-RO"/>
        </w:rPr>
        <w:t>cu</w:t>
      </w:r>
      <w:r w:rsidRPr="00D45612">
        <w:rPr>
          <w:rFonts w:ascii="Trebuchet MS" w:eastAsia="Arial" w:hAnsi="Trebuchet MS"/>
          <w:spacing w:val="30"/>
          <w:sz w:val="24"/>
          <w:szCs w:val="24"/>
          <w:lang w:val="ro-RO"/>
        </w:rPr>
        <w:t xml:space="preserve"> </w:t>
      </w:r>
      <w:r w:rsidRPr="00D45612">
        <w:rPr>
          <w:rFonts w:ascii="Trebuchet MS" w:eastAsia="Arial" w:hAnsi="Trebuchet MS"/>
          <w:sz w:val="24"/>
          <w:szCs w:val="24"/>
          <w:lang w:val="ro-RO"/>
        </w:rPr>
        <w:t>p</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i</w:t>
      </w:r>
      <w:r w:rsidRPr="00D45612">
        <w:rPr>
          <w:rFonts w:ascii="Trebuchet MS" w:eastAsia="Arial" w:hAnsi="Trebuchet MS"/>
          <w:spacing w:val="-2"/>
          <w:sz w:val="24"/>
          <w:szCs w:val="24"/>
          <w:lang w:val="ro-RO"/>
        </w:rPr>
        <w:t>v</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30"/>
          <w:sz w:val="24"/>
          <w:szCs w:val="24"/>
          <w:lang w:val="ro-RO"/>
        </w:rPr>
        <w:t xml:space="preserve"> </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a</w:t>
      </w:r>
      <w:r w:rsidRPr="00D45612">
        <w:rPr>
          <w:rFonts w:ascii="Trebuchet MS" w:eastAsia="Arial" w:hAnsi="Trebuchet MS"/>
          <w:spacing w:val="30"/>
          <w:sz w:val="24"/>
          <w:szCs w:val="24"/>
          <w:lang w:val="ro-RO"/>
        </w:rPr>
        <w:t xml:space="preserve"> </w:t>
      </w:r>
      <w:r w:rsidRPr="00D45612">
        <w:rPr>
          <w:rFonts w:ascii="Trebuchet MS" w:eastAsia="Arial" w:hAnsi="Trebuchet MS"/>
          <w:sz w:val="24"/>
          <w:szCs w:val="24"/>
          <w:lang w:val="ro-RO"/>
        </w:rPr>
        <w:t>p</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uc</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3"/>
          <w:sz w:val="24"/>
          <w:szCs w:val="24"/>
          <w:lang w:val="ro-RO"/>
        </w:rPr>
        <w:t>a</w:t>
      </w:r>
      <w:r w:rsidRPr="00D45612">
        <w:rPr>
          <w:rFonts w:ascii="Trebuchet MS" w:eastAsia="Arial" w:hAnsi="Trebuchet MS"/>
          <w:sz w:val="24"/>
          <w:szCs w:val="24"/>
          <w:lang w:val="ro-RO"/>
        </w:rPr>
        <w:t>,</w:t>
      </w:r>
      <w:r w:rsidRPr="00D45612">
        <w:rPr>
          <w:rFonts w:ascii="Trebuchet MS" w:eastAsia="Arial" w:hAnsi="Trebuchet MS"/>
          <w:spacing w:val="31"/>
          <w:sz w:val="24"/>
          <w:szCs w:val="24"/>
          <w:lang w:val="ro-RO"/>
        </w:rPr>
        <w:t xml:space="preserve"> </w:t>
      </w:r>
      <w:r w:rsidRPr="00D45612">
        <w:rPr>
          <w:rFonts w:ascii="Trebuchet MS" w:eastAsia="Arial" w:hAnsi="Trebuchet MS"/>
          <w:sz w:val="24"/>
          <w:szCs w:val="24"/>
          <w:lang w:val="ro-RO"/>
        </w:rPr>
        <w:t>s</w:t>
      </w:r>
      <w:r w:rsidRPr="00D45612">
        <w:rPr>
          <w:rFonts w:ascii="Trebuchet MS" w:eastAsia="Arial" w:hAnsi="Trebuchet MS"/>
          <w:spacing w:val="1"/>
          <w:sz w:val="24"/>
          <w:szCs w:val="24"/>
          <w:lang w:val="ro-RO"/>
        </w:rPr>
        <w:t>t</w:t>
      </w:r>
      <w:r w:rsidRPr="00D45612">
        <w:rPr>
          <w:rFonts w:ascii="Trebuchet MS" w:eastAsia="Arial" w:hAnsi="Trebuchet MS"/>
          <w:spacing w:val="-3"/>
          <w:sz w:val="24"/>
          <w:szCs w:val="24"/>
          <w:lang w:val="ro-RO"/>
        </w:rPr>
        <w:t>o</w:t>
      </w:r>
      <w:r w:rsidRPr="00D45612">
        <w:rPr>
          <w:rFonts w:ascii="Trebuchet MS" w:eastAsia="Arial" w:hAnsi="Trebuchet MS"/>
          <w:sz w:val="24"/>
          <w:szCs w:val="24"/>
          <w:lang w:val="ro-RO"/>
        </w:rPr>
        <w:t>ca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ea</w:t>
      </w:r>
      <w:r w:rsidRPr="00D45612">
        <w:rPr>
          <w:rFonts w:ascii="Trebuchet MS" w:eastAsia="Arial" w:hAnsi="Trebuchet MS"/>
          <w:spacing w:val="30"/>
          <w:sz w:val="24"/>
          <w:szCs w:val="24"/>
          <w:lang w:val="ro-RO"/>
        </w:rPr>
        <w:t xml:space="preserve"> </w:t>
      </w:r>
      <w:r w:rsidRPr="00D45612">
        <w:rPr>
          <w:rFonts w:ascii="Trebuchet MS" w:eastAsia="Arial" w:hAnsi="Trebuchet MS"/>
          <w:sz w:val="24"/>
          <w:szCs w:val="24"/>
          <w:lang w:val="ro-RO"/>
        </w:rPr>
        <w:t>şi</w:t>
      </w:r>
      <w:r w:rsidRPr="00D45612">
        <w:rPr>
          <w:rFonts w:ascii="Trebuchet MS" w:eastAsia="Arial" w:hAnsi="Trebuchet MS"/>
          <w:spacing w:val="29"/>
          <w:sz w:val="24"/>
          <w:szCs w:val="24"/>
          <w:lang w:val="ro-RO"/>
        </w:rPr>
        <w:t xml:space="preserve"> </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h</w:t>
      </w:r>
      <w:r w:rsidRPr="00D45612">
        <w:rPr>
          <w:rFonts w:ascii="Trebuchet MS" w:eastAsia="Arial" w:hAnsi="Trebuchet MS"/>
          <w:spacing w:val="-3"/>
          <w:sz w:val="24"/>
          <w:szCs w:val="24"/>
          <w:lang w:val="ro-RO"/>
        </w:rPr>
        <w:t>i</w:t>
      </w:r>
      <w:r w:rsidRPr="00D45612">
        <w:rPr>
          <w:rFonts w:ascii="Trebuchet MS" w:eastAsia="Arial" w:hAnsi="Trebuchet MS"/>
          <w:spacing w:val="-2"/>
          <w:sz w:val="24"/>
          <w:szCs w:val="24"/>
          <w:lang w:val="ro-RO"/>
        </w:rPr>
        <w:t>v</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ea</w:t>
      </w:r>
      <w:r w:rsidRPr="00D45612">
        <w:rPr>
          <w:rFonts w:ascii="Trebuchet MS" w:eastAsia="Arial" w:hAnsi="Trebuchet MS"/>
          <w:spacing w:val="30"/>
          <w:sz w:val="24"/>
          <w:szCs w:val="24"/>
          <w:lang w:val="ro-RO"/>
        </w:rPr>
        <w:t xml:space="preserve"> </w:t>
      </w:r>
      <w:r w:rsidRPr="00D45612">
        <w:rPr>
          <w:rFonts w:ascii="Trebuchet MS" w:eastAsia="Arial" w:hAnsi="Trebuchet MS"/>
          <w:sz w:val="24"/>
          <w:szCs w:val="24"/>
          <w:lang w:val="ro-RO"/>
        </w:rPr>
        <w:t>da</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or o</w:t>
      </w:r>
      <w:r w:rsidRPr="00D45612">
        <w:rPr>
          <w:rFonts w:ascii="Trebuchet MS" w:eastAsia="Arial" w:hAnsi="Trebuchet MS"/>
          <w:spacing w:val="-10"/>
          <w:sz w:val="24"/>
          <w:szCs w:val="24"/>
          <w:lang w:val="ro-RO"/>
        </w:rPr>
        <w:t>b</w:t>
      </w:r>
      <w:r w:rsidRPr="00D45612">
        <w:rPr>
          <w:rFonts w:ascii="Trebuchet MS" w:eastAsia="Arial" w:hAnsi="Trebuchet MS"/>
          <w:spacing w:val="1"/>
          <w:sz w:val="24"/>
          <w:szCs w:val="24"/>
          <w:lang w:val="ro-RO"/>
        </w:rPr>
        <w:t>ț</w:t>
      </w:r>
      <w:r w:rsidRPr="00D45612">
        <w:rPr>
          <w:rFonts w:ascii="Trebuchet MS" w:eastAsia="Arial" w:hAnsi="Trebuchet MS"/>
          <w:spacing w:val="9"/>
          <w:sz w:val="24"/>
          <w:szCs w:val="24"/>
          <w:lang w:val="ro-RO"/>
        </w:rPr>
        <w:t>i</w:t>
      </w:r>
      <w:r w:rsidRPr="00D45612">
        <w:rPr>
          <w:rFonts w:ascii="Trebuchet MS" w:eastAsia="Arial" w:hAnsi="Trebuchet MS"/>
          <w:sz w:val="24"/>
          <w:szCs w:val="24"/>
          <w:lang w:val="ro-RO"/>
        </w:rPr>
        <w:t>nu</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e</w:t>
      </w:r>
      <w:r w:rsidRPr="00D45612">
        <w:rPr>
          <w:rFonts w:ascii="Trebuchet MS" w:eastAsia="Arial" w:hAnsi="Trebuchet MS"/>
          <w:spacing w:val="54"/>
          <w:sz w:val="24"/>
          <w:szCs w:val="24"/>
          <w:lang w:val="ro-RO"/>
        </w:rPr>
        <w:t xml:space="preserve"> </w:t>
      </w:r>
      <w:r w:rsidRPr="00D45612">
        <w:rPr>
          <w:rFonts w:ascii="Trebuchet MS" w:eastAsia="Arial" w:hAnsi="Trebuchet MS"/>
          <w:sz w:val="24"/>
          <w:szCs w:val="24"/>
          <w:lang w:val="ro-RO"/>
        </w:rPr>
        <w:t>pe</w:t>
      </w:r>
      <w:r w:rsidRPr="00D45612">
        <w:rPr>
          <w:rFonts w:ascii="Trebuchet MS" w:eastAsia="Arial" w:hAnsi="Trebuchet MS"/>
          <w:spacing w:val="54"/>
          <w:sz w:val="24"/>
          <w:szCs w:val="24"/>
          <w:lang w:val="ro-RO"/>
        </w:rPr>
        <w:t xml:space="preserve"> </w:t>
      </w:r>
      <w:r w:rsidRPr="00D45612">
        <w:rPr>
          <w:rFonts w:ascii="Trebuchet MS" w:eastAsia="Arial" w:hAnsi="Trebuchet MS"/>
          <w:sz w:val="24"/>
          <w:szCs w:val="24"/>
          <w:lang w:val="ro-RO"/>
        </w:rPr>
        <w:t>p</w:t>
      </w:r>
      <w:r w:rsidRPr="00D45612">
        <w:rPr>
          <w:rFonts w:ascii="Trebuchet MS" w:eastAsia="Arial" w:hAnsi="Trebuchet MS"/>
          <w:spacing w:val="-3"/>
          <w:sz w:val="24"/>
          <w:szCs w:val="24"/>
          <w:lang w:val="ro-RO"/>
        </w:rPr>
        <w:t>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cu</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sul</w:t>
      </w:r>
      <w:r w:rsidRPr="00D45612">
        <w:rPr>
          <w:rFonts w:ascii="Trebuchet MS" w:eastAsia="Arial" w:hAnsi="Trebuchet MS"/>
          <w:spacing w:val="53"/>
          <w:sz w:val="24"/>
          <w:szCs w:val="24"/>
          <w:lang w:val="ro-RO"/>
        </w:rPr>
        <w:t xml:space="preserve"> </w:t>
      </w:r>
      <w:r w:rsidRPr="00D45612">
        <w:rPr>
          <w:rFonts w:ascii="Trebuchet MS" w:eastAsia="Arial" w:hAnsi="Trebuchet MS"/>
          <w:spacing w:val="-3"/>
          <w:sz w:val="24"/>
          <w:szCs w:val="24"/>
          <w:lang w:val="ro-RO"/>
        </w:rPr>
        <w:t>d</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s</w:t>
      </w:r>
      <w:r w:rsidRPr="00D45612">
        <w:rPr>
          <w:rFonts w:ascii="Trebuchet MS" w:eastAsia="Arial" w:hAnsi="Trebuchet MS"/>
          <w:spacing w:val="3"/>
          <w:sz w:val="24"/>
          <w:szCs w:val="24"/>
          <w:lang w:val="ro-RO"/>
        </w:rPr>
        <w:t>f</w:t>
      </w:r>
      <w:r w:rsidRPr="00D45612">
        <w:rPr>
          <w:rFonts w:ascii="Trebuchet MS" w:eastAsia="Arial" w:hAnsi="Trebuchet MS"/>
          <w:sz w:val="24"/>
          <w:szCs w:val="24"/>
          <w:lang w:val="ro-RO"/>
        </w:rPr>
        <w:t>ăşu</w:t>
      </w:r>
      <w:r w:rsidRPr="00D45612">
        <w:rPr>
          <w:rFonts w:ascii="Trebuchet MS" w:eastAsia="Arial" w:hAnsi="Trebuchet MS"/>
          <w:spacing w:val="1"/>
          <w:sz w:val="24"/>
          <w:szCs w:val="24"/>
          <w:lang w:val="ro-RO"/>
        </w:rPr>
        <w:t>r</w:t>
      </w:r>
      <w:r w:rsidRPr="00D45612">
        <w:rPr>
          <w:rFonts w:ascii="Trebuchet MS" w:eastAsia="Arial" w:hAnsi="Trebuchet MS"/>
          <w:spacing w:val="-3"/>
          <w:sz w:val="24"/>
          <w:szCs w:val="24"/>
          <w:lang w:val="ro-RO"/>
        </w:rPr>
        <w:t>ă</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i</w:t>
      </w:r>
      <w:r w:rsidRPr="00D45612">
        <w:rPr>
          <w:rFonts w:ascii="Trebuchet MS" w:eastAsia="Arial" w:hAnsi="Trebuchet MS"/>
          <w:spacing w:val="53"/>
          <w:sz w:val="24"/>
          <w:szCs w:val="24"/>
          <w:lang w:val="ro-RO"/>
        </w:rPr>
        <w:t xml:space="preserve"> </w:t>
      </w:r>
      <w:r w:rsidRPr="00D45612">
        <w:rPr>
          <w:rFonts w:ascii="Trebuchet MS" w:eastAsia="Arial" w:hAnsi="Trebuchet MS"/>
          <w:spacing w:val="-1"/>
          <w:sz w:val="24"/>
          <w:szCs w:val="24"/>
          <w:lang w:val="ro-RO"/>
        </w:rPr>
        <w:t>C</w:t>
      </w:r>
      <w:r w:rsidRPr="00D45612">
        <w:rPr>
          <w:rFonts w:ascii="Trebuchet MS" w:eastAsia="Arial" w:hAnsi="Trebuchet MS"/>
          <w:sz w:val="24"/>
          <w:szCs w:val="24"/>
          <w:lang w:val="ro-RO"/>
        </w:rPr>
        <w:t>on</w:t>
      </w:r>
      <w:r w:rsidRPr="00D45612">
        <w:rPr>
          <w:rFonts w:ascii="Trebuchet MS" w:eastAsia="Arial" w:hAnsi="Trebuchet MS"/>
          <w:spacing w:val="1"/>
          <w:sz w:val="24"/>
          <w:szCs w:val="24"/>
          <w:lang w:val="ro-RO"/>
        </w:rPr>
        <w:t>tr</w:t>
      </w:r>
      <w:r w:rsidRPr="00D45612">
        <w:rPr>
          <w:rFonts w:ascii="Trebuchet MS" w:eastAsia="Arial" w:hAnsi="Trebuchet MS"/>
          <w:sz w:val="24"/>
          <w:szCs w:val="24"/>
          <w:lang w:val="ro-RO"/>
        </w:rPr>
        <w:t>a</w:t>
      </w:r>
      <w:r w:rsidRPr="00D45612">
        <w:rPr>
          <w:rFonts w:ascii="Trebuchet MS" w:eastAsia="Arial" w:hAnsi="Trebuchet MS"/>
          <w:spacing w:val="-2"/>
          <w:sz w:val="24"/>
          <w:szCs w:val="24"/>
          <w:lang w:val="ro-RO"/>
        </w:rPr>
        <w:t>c</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u</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ui</w:t>
      </w:r>
      <w:r w:rsidRPr="00D45612">
        <w:rPr>
          <w:rFonts w:ascii="Trebuchet MS" w:eastAsia="Arial" w:hAnsi="Trebuchet MS"/>
          <w:spacing w:val="53"/>
          <w:sz w:val="24"/>
          <w:szCs w:val="24"/>
          <w:lang w:val="ro-RO"/>
        </w:rPr>
        <w:t xml:space="preserve"> </w:t>
      </w:r>
      <w:r w:rsidRPr="00D45612">
        <w:rPr>
          <w:rFonts w:ascii="Trebuchet MS" w:eastAsia="Arial" w:hAnsi="Trebuchet MS"/>
          <w:sz w:val="24"/>
          <w:szCs w:val="24"/>
          <w:lang w:val="ro-RO"/>
        </w:rPr>
        <w:t>de</w:t>
      </w:r>
      <w:r w:rsidRPr="00D45612">
        <w:rPr>
          <w:rFonts w:ascii="Trebuchet MS" w:eastAsia="Arial" w:hAnsi="Trebuchet MS"/>
          <w:spacing w:val="54"/>
          <w:sz w:val="24"/>
          <w:szCs w:val="24"/>
          <w:lang w:val="ro-RO"/>
        </w:rPr>
        <w:t xml:space="preserve"> </w:t>
      </w:r>
      <w:r w:rsidRPr="00D45612">
        <w:rPr>
          <w:rFonts w:ascii="Trebuchet MS" w:eastAsia="Arial" w:hAnsi="Trebuchet MS"/>
          <w:sz w:val="24"/>
          <w:szCs w:val="24"/>
          <w:lang w:val="ro-RO"/>
        </w:rPr>
        <w:t>F</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na</w:t>
      </w:r>
      <w:r w:rsidRPr="00D45612">
        <w:rPr>
          <w:rFonts w:ascii="Trebuchet MS" w:eastAsia="Arial" w:hAnsi="Trebuchet MS"/>
          <w:spacing w:val="-15"/>
          <w:sz w:val="24"/>
          <w:szCs w:val="24"/>
          <w:lang w:val="ro-RO"/>
        </w:rPr>
        <w:t>n</w:t>
      </w:r>
      <w:r w:rsidRPr="00D45612">
        <w:rPr>
          <w:rFonts w:ascii="Trebuchet MS" w:eastAsia="Arial" w:hAnsi="Trebuchet MS"/>
          <w:spacing w:val="1"/>
          <w:sz w:val="24"/>
          <w:szCs w:val="24"/>
          <w:lang w:val="ro-RO"/>
        </w:rPr>
        <w:t>ț</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53"/>
          <w:sz w:val="24"/>
          <w:szCs w:val="24"/>
          <w:lang w:val="ro-RO"/>
        </w:rPr>
        <w:t xml:space="preserve"> </w:t>
      </w:r>
      <w:r w:rsidRPr="00D45612">
        <w:rPr>
          <w:rFonts w:ascii="Trebuchet MS" w:eastAsia="Arial" w:hAnsi="Trebuchet MS"/>
          <w:spacing w:val="-4"/>
          <w:sz w:val="24"/>
          <w:szCs w:val="24"/>
          <w:lang w:val="ro-RO"/>
        </w:rPr>
        <w:t>î</w:t>
      </w:r>
      <w:r w:rsidRPr="00D45612">
        <w:rPr>
          <w:rFonts w:ascii="Trebuchet MS" w:eastAsia="Arial" w:hAnsi="Trebuchet MS"/>
          <w:sz w:val="24"/>
          <w:szCs w:val="24"/>
          <w:lang w:val="ro-RO"/>
        </w:rPr>
        <w:t>n</w:t>
      </w:r>
      <w:r w:rsidRPr="00D45612">
        <w:rPr>
          <w:rFonts w:ascii="Trebuchet MS" w:eastAsia="Arial" w:hAnsi="Trebuchet MS"/>
          <w:spacing w:val="56"/>
          <w:sz w:val="24"/>
          <w:szCs w:val="24"/>
          <w:lang w:val="ro-RO"/>
        </w:rPr>
        <w:t xml:space="preserve"> </w:t>
      </w:r>
      <w:r w:rsidRPr="00D45612">
        <w:rPr>
          <w:rFonts w:ascii="Trebuchet MS" w:eastAsia="Arial" w:hAnsi="Trebuchet MS"/>
          <w:spacing w:val="-2"/>
          <w:sz w:val="24"/>
          <w:szCs w:val="24"/>
          <w:lang w:val="ro-RO"/>
        </w:rPr>
        <w:t>v</w:t>
      </w:r>
      <w:r w:rsidRPr="00D45612">
        <w:rPr>
          <w:rFonts w:ascii="Trebuchet MS" w:eastAsia="Arial" w:hAnsi="Trebuchet MS"/>
          <w:sz w:val="24"/>
          <w:szCs w:val="24"/>
          <w:lang w:val="ro-RO"/>
        </w:rPr>
        <w:t>ede</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ea</w:t>
      </w:r>
      <w:r w:rsidRPr="00D45612">
        <w:rPr>
          <w:rFonts w:ascii="Trebuchet MS" w:eastAsia="Arial" w:hAnsi="Trebuchet MS"/>
          <w:spacing w:val="54"/>
          <w:sz w:val="24"/>
          <w:szCs w:val="24"/>
          <w:lang w:val="ro-RO"/>
        </w:rPr>
        <w:t xml:space="preserve"> </w:t>
      </w:r>
      <w:r w:rsidRPr="00D45612">
        <w:rPr>
          <w:rFonts w:ascii="Trebuchet MS" w:eastAsia="Arial" w:hAnsi="Trebuchet MS"/>
          <w:sz w:val="24"/>
          <w:szCs w:val="24"/>
          <w:lang w:val="ro-RO"/>
        </w:rPr>
        <w:t>u</w:t>
      </w:r>
      <w:r w:rsidRPr="00D45612">
        <w:rPr>
          <w:rFonts w:ascii="Trebuchet MS" w:eastAsia="Arial" w:hAnsi="Trebuchet MS"/>
          <w:spacing w:val="1"/>
          <w:sz w:val="24"/>
          <w:szCs w:val="24"/>
          <w:lang w:val="ro-RO"/>
        </w:rPr>
        <w:t>t</w:t>
      </w:r>
      <w:r w:rsidRPr="00D45612">
        <w:rPr>
          <w:rFonts w:ascii="Trebuchet MS" w:eastAsia="Arial" w:hAnsi="Trebuchet MS"/>
          <w:spacing w:val="-1"/>
          <w:sz w:val="24"/>
          <w:szCs w:val="24"/>
          <w:lang w:val="ro-RO"/>
        </w:rPr>
        <w:t>ili</w:t>
      </w:r>
      <w:r w:rsidRPr="00D45612">
        <w:rPr>
          <w:rFonts w:ascii="Trebuchet MS" w:eastAsia="Arial" w:hAnsi="Trebuchet MS"/>
          <w:spacing w:val="-2"/>
          <w:sz w:val="24"/>
          <w:szCs w:val="24"/>
          <w:lang w:val="ro-RO"/>
        </w:rPr>
        <w:t>z</w:t>
      </w:r>
      <w:r w:rsidRPr="00D45612">
        <w:rPr>
          <w:rFonts w:ascii="Trebuchet MS" w:eastAsia="Arial" w:hAnsi="Trebuchet MS"/>
          <w:sz w:val="24"/>
          <w:szCs w:val="24"/>
          <w:lang w:val="ro-RO"/>
        </w:rPr>
        <w:t>ă</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ii</w:t>
      </w:r>
      <w:r w:rsidRPr="00D45612">
        <w:rPr>
          <w:rFonts w:ascii="Trebuchet MS" w:eastAsia="Arial" w:hAnsi="Trebuchet MS"/>
          <w:sz w:val="24"/>
          <w:szCs w:val="24"/>
          <w:lang w:val="ro-RO"/>
        </w:rPr>
        <w:t>,</w:t>
      </w:r>
      <w:r w:rsidRPr="00D45612">
        <w:rPr>
          <w:rFonts w:ascii="Trebuchet MS" w:eastAsia="Arial" w:hAnsi="Trebuchet MS"/>
          <w:spacing w:val="55"/>
          <w:sz w:val="24"/>
          <w:szCs w:val="24"/>
          <w:lang w:val="ro-RO"/>
        </w:rPr>
        <w:t xml:space="preserve"> </w:t>
      </w:r>
      <w:r w:rsidRPr="00D45612">
        <w:rPr>
          <w:rFonts w:ascii="Trebuchet MS" w:eastAsia="Arial" w:hAnsi="Trebuchet MS"/>
          <w:sz w:val="24"/>
          <w:szCs w:val="24"/>
          <w:lang w:val="ro-RO"/>
        </w:rPr>
        <w:t xml:space="preserve">pe </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oa</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ă</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du</w:t>
      </w:r>
      <w:r w:rsidRPr="00D45612">
        <w:rPr>
          <w:rFonts w:ascii="Trebuchet MS" w:eastAsia="Arial" w:hAnsi="Trebuchet MS"/>
          <w:spacing w:val="1"/>
          <w:sz w:val="24"/>
          <w:szCs w:val="24"/>
          <w:lang w:val="ro-RO"/>
        </w:rPr>
        <w:t>r</w:t>
      </w:r>
      <w:r w:rsidRPr="00D45612">
        <w:rPr>
          <w:rFonts w:ascii="Trebuchet MS" w:eastAsia="Arial" w:hAnsi="Trebuchet MS"/>
          <w:spacing w:val="-3"/>
          <w:sz w:val="24"/>
          <w:szCs w:val="24"/>
          <w:lang w:val="ro-RO"/>
        </w:rPr>
        <w:t>a</w:t>
      </w:r>
      <w:r w:rsidRPr="00D45612">
        <w:rPr>
          <w:rFonts w:ascii="Trebuchet MS" w:eastAsia="Arial" w:hAnsi="Trebuchet MS"/>
          <w:spacing w:val="1"/>
          <w:sz w:val="24"/>
          <w:szCs w:val="24"/>
          <w:lang w:val="ro-RO"/>
        </w:rPr>
        <w:t>t</w:t>
      </w:r>
      <w:r w:rsidRPr="00D45612">
        <w:rPr>
          <w:rFonts w:ascii="Trebuchet MS" w:eastAsia="Arial" w:hAnsi="Trebuchet MS"/>
          <w:spacing w:val="-3"/>
          <w:sz w:val="24"/>
          <w:szCs w:val="24"/>
          <w:lang w:val="ro-RO"/>
        </w:rPr>
        <w:t>a</w:t>
      </w:r>
      <w:r w:rsidRPr="00D45612">
        <w:rPr>
          <w:rFonts w:ascii="Trebuchet MS" w:eastAsia="Arial" w:hAnsi="Trebuchet MS"/>
          <w:sz w:val="24"/>
          <w:szCs w:val="24"/>
          <w:lang w:val="ro-RO"/>
        </w:rPr>
        <w:t>,</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p</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ec</w:t>
      </w:r>
      <w:r w:rsidRPr="00D45612">
        <w:rPr>
          <w:rFonts w:ascii="Trebuchet MS" w:eastAsia="Arial" w:hAnsi="Trebuchet MS"/>
          <w:spacing w:val="-3"/>
          <w:sz w:val="24"/>
          <w:szCs w:val="24"/>
          <w:lang w:val="ro-RO"/>
        </w:rPr>
        <w:t>u</w:t>
      </w:r>
      <w:r w:rsidRPr="00D45612">
        <w:rPr>
          <w:rFonts w:ascii="Trebuchet MS" w:eastAsia="Arial" w:hAnsi="Trebuchet MS"/>
          <w:sz w:val="24"/>
          <w:szCs w:val="24"/>
          <w:lang w:val="ro-RO"/>
        </w:rPr>
        <w:t>m</w:t>
      </w:r>
      <w:r w:rsidRPr="00D45612">
        <w:rPr>
          <w:rFonts w:ascii="Trebuchet MS" w:eastAsia="Arial" w:hAnsi="Trebuchet MS"/>
          <w:spacing w:val="2"/>
          <w:sz w:val="24"/>
          <w:szCs w:val="24"/>
          <w:lang w:val="ro-RO"/>
        </w:rPr>
        <w:t xml:space="preserve"> </w:t>
      </w:r>
      <w:r w:rsidRPr="00D45612">
        <w:rPr>
          <w:rFonts w:ascii="Trebuchet MS" w:eastAsia="Arial" w:hAnsi="Trebuchet MS"/>
          <w:spacing w:val="-2"/>
          <w:sz w:val="24"/>
          <w:szCs w:val="24"/>
          <w:lang w:val="ro-RO"/>
        </w:rPr>
        <w:t>ş</w:t>
      </w:r>
      <w:r w:rsidRPr="00D45612">
        <w:rPr>
          <w:rFonts w:ascii="Trebuchet MS" w:eastAsia="Arial" w:hAnsi="Trebuchet MS"/>
          <w:sz w:val="24"/>
          <w:szCs w:val="24"/>
          <w:lang w:val="ro-RO"/>
        </w:rPr>
        <w:t>i după</w:t>
      </w:r>
      <w:r w:rsidRPr="00D45612">
        <w:rPr>
          <w:rFonts w:ascii="Trebuchet MS" w:eastAsia="Arial" w:hAnsi="Trebuchet MS"/>
          <w:spacing w:val="3"/>
          <w:sz w:val="24"/>
          <w:szCs w:val="24"/>
          <w:lang w:val="ro-RO"/>
        </w:rPr>
        <w:t xml:space="preserve"> </w:t>
      </w:r>
      <w:r w:rsidRPr="00D45612">
        <w:rPr>
          <w:rFonts w:ascii="Trebuchet MS" w:eastAsia="Arial" w:hAnsi="Trebuchet MS"/>
          <w:spacing w:val="-4"/>
          <w:sz w:val="24"/>
          <w:szCs w:val="24"/>
          <w:lang w:val="ro-RO"/>
        </w:rPr>
        <w:t>î</w:t>
      </w:r>
      <w:r w:rsidRPr="00D45612">
        <w:rPr>
          <w:rFonts w:ascii="Trebuchet MS" w:eastAsia="Arial" w:hAnsi="Trebuchet MS"/>
          <w:sz w:val="24"/>
          <w:szCs w:val="24"/>
          <w:lang w:val="ro-RO"/>
        </w:rPr>
        <w:t>nce</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ea</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aces</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u</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a,</w:t>
      </w:r>
      <w:r w:rsidRPr="00D45612">
        <w:rPr>
          <w:rFonts w:ascii="Trebuchet MS" w:eastAsia="Arial" w:hAnsi="Trebuchet MS"/>
          <w:spacing w:val="2"/>
          <w:sz w:val="24"/>
          <w:szCs w:val="24"/>
          <w:lang w:val="ro-RO"/>
        </w:rPr>
        <w:t xml:space="preserve"> </w:t>
      </w:r>
      <w:r w:rsidRPr="00D45612">
        <w:rPr>
          <w:rFonts w:ascii="Trebuchet MS" w:eastAsia="Arial" w:hAnsi="Trebuchet MS"/>
          <w:spacing w:val="-4"/>
          <w:sz w:val="24"/>
          <w:szCs w:val="24"/>
          <w:lang w:val="ro-RO"/>
        </w:rPr>
        <w:t>î</w:t>
      </w:r>
      <w:r w:rsidRPr="00D45612">
        <w:rPr>
          <w:rFonts w:ascii="Trebuchet MS" w:eastAsia="Arial" w:hAnsi="Trebuchet MS"/>
          <w:sz w:val="24"/>
          <w:szCs w:val="24"/>
          <w:lang w:val="ro-RO"/>
        </w:rPr>
        <w:t>n</w:t>
      </w:r>
      <w:r w:rsidRPr="00D45612">
        <w:rPr>
          <w:rFonts w:ascii="Trebuchet MS" w:eastAsia="Arial" w:hAnsi="Trebuchet MS"/>
          <w:spacing w:val="3"/>
          <w:sz w:val="24"/>
          <w:szCs w:val="24"/>
          <w:lang w:val="ro-RO"/>
        </w:rPr>
        <w:t xml:space="preserve"> </w:t>
      </w:r>
      <w:r w:rsidRPr="00D45612">
        <w:rPr>
          <w:rFonts w:ascii="Trebuchet MS" w:eastAsia="Arial" w:hAnsi="Trebuchet MS"/>
          <w:sz w:val="24"/>
          <w:szCs w:val="24"/>
          <w:lang w:val="ro-RO"/>
        </w:rPr>
        <w:t>scopul</w:t>
      </w:r>
      <w:r w:rsidRPr="00D45612">
        <w:rPr>
          <w:rFonts w:ascii="Trebuchet MS" w:eastAsia="Arial" w:hAnsi="Trebuchet MS"/>
          <w:spacing w:val="2"/>
          <w:sz w:val="24"/>
          <w:szCs w:val="24"/>
          <w:lang w:val="ro-RO"/>
        </w:rPr>
        <w:t xml:space="preserve"> </w:t>
      </w:r>
      <w:r w:rsidRPr="00D45612">
        <w:rPr>
          <w:rFonts w:ascii="Trebuchet MS" w:eastAsia="Arial" w:hAnsi="Trebuchet MS"/>
          <w:spacing w:val="-2"/>
          <w:sz w:val="24"/>
          <w:szCs w:val="24"/>
          <w:lang w:val="ro-RO"/>
        </w:rPr>
        <w:t>v</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i</w:t>
      </w:r>
      <w:r w:rsidRPr="00D45612">
        <w:rPr>
          <w:rFonts w:ascii="Trebuchet MS" w:eastAsia="Arial" w:hAnsi="Trebuchet MS"/>
          <w:spacing w:val="3"/>
          <w:sz w:val="24"/>
          <w:szCs w:val="24"/>
          <w:lang w:val="ro-RO"/>
        </w:rPr>
        <w:t>f</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că</w:t>
      </w:r>
      <w:r w:rsidRPr="00D45612">
        <w:rPr>
          <w:rFonts w:ascii="Trebuchet MS" w:eastAsia="Arial" w:hAnsi="Trebuchet MS"/>
          <w:spacing w:val="1"/>
          <w:sz w:val="24"/>
          <w:szCs w:val="24"/>
          <w:lang w:val="ro-RO"/>
        </w:rPr>
        <w:t>r</w:t>
      </w:r>
      <w:r w:rsidRPr="00D45612">
        <w:rPr>
          <w:rFonts w:ascii="Trebuchet MS" w:eastAsia="Arial" w:hAnsi="Trebuchet MS"/>
          <w:spacing w:val="-3"/>
          <w:sz w:val="24"/>
          <w:szCs w:val="24"/>
          <w:lang w:val="ro-RO"/>
        </w:rPr>
        <w:t>i</w:t>
      </w:r>
      <w:r w:rsidRPr="00D45612">
        <w:rPr>
          <w:rFonts w:ascii="Trebuchet MS" w:eastAsia="Arial" w:hAnsi="Trebuchet MS"/>
          <w:sz w:val="24"/>
          <w:szCs w:val="24"/>
          <w:lang w:val="ro-RO"/>
        </w:rPr>
        <w:t>i</w:t>
      </w:r>
      <w:r w:rsidRPr="00D45612">
        <w:rPr>
          <w:rFonts w:ascii="Trebuchet MS" w:eastAsia="Arial" w:hAnsi="Trebuchet MS"/>
          <w:spacing w:val="1"/>
          <w:sz w:val="24"/>
          <w:szCs w:val="24"/>
          <w:lang w:val="ro-RO"/>
        </w:rPr>
        <w:t xml:space="preserve"> m</w:t>
      </w:r>
      <w:r w:rsidRPr="00D45612">
        <w:rPr>
          <w:rFonts w:ascii="Trebuchet MS" w:eastAsia="Arial" w:hAnsi="Trebuchet MS"/>
          <w:sz w:val="24"/>
          <w:szCs w:val="24"/>
          <w:lang w:val="ro-RO"/>
        </w:rPr>
        <w:t>odu</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 xml:space="preserve">ui de </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p</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en</w:t>
      </w:r>
      <w:r w:rsidRPr="00D45612">
        <w:rPr>
          <w:rFonts w:ascii="Trebuchet MS" w:eastAsia="Arial" w:hAnsi="Trebuchet MS"/>
          <w:spacing w:val="1"/>
          <w:sz w:val="24"/>
          <w:szCs w:val="24"/>
          <w:lang w:val="ro-RO"/>
        </w:rPr>
        <w:t>t</w:t>
      </w:r>
      <w:r w:rsidRPr="00D45612">
        <w:rPr>
          <w:rFonts w:ascii="Trebuchet MS" w:eastAsia="Arial" w:hAnsi="Trebuchet MS"/>
          <w:spacing w:val="-3"/>
          <w:sz w:val="24"/>
          <w:szCs w:val="24"/>
          <w:lang w:val="ro-RO"/>
        </w:rPr>
        <w:t>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ş</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w:t>
      </w:r>
      <w:r w:rsidRPr="00D45612">
        <w:rPr>
          <w:rFonts w:ascii="Trebuchet MS" w:eastAsia="Arial" w:hAnsi="Trebuchet MS"/>
          <w:sz w:val="24"/>
          <w:szCs w:val="24"/>
          <w:lang w:val="ro-RO"/>
        </w:rPr>
        <w:t>sau</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 xml:space="preserve"> r</w:t>
      </w:r>
      <w:r w:rsidRPr="00D45612">
        <w:rPr>
          <w:rFonts w:ascii="Trebuchet MS" w:eastAsia="Arial" w:hAnsi="Trebuchet MS"/>
          <w:sz w:val="24"/>
          <w:szCs w:val="24"/>
          <w:lang w:val="ro-RO"/>
        </w:rPr>
        <w:t>espec</w:t>
      </w:r>
      <w:r w:rsidRPr="00D45612">
        <w:rPr>
          <w:rFonts w:ascii="Trebuchet MS" w:eastAsia="Arial" w:hAnsi="Trebuchet MS"/>
          <w:spacing w:val="1"/>
          <w:sz w:val="24"/>
          <w:szCs w:val="24"/>
          <w:lang w:val="ro-RO"/>
        </w:rPr>
        <w:t>t</w:t>
      </w:r>
      <w:r w:rsidRPr="00D45612">
        <w:rPr>
          <w:rFonts w:ascii="Trebuchet MS" w:eastAsia="Arial" w:hAnsi="Trebuchet MS"/>
          <w:spacing w:val="-3"/>
          <w:sz w:val="24"/>
          <w:szCs w:val="24"/>
          <w:lang w:val="ro-RO"/>
        </w:rPr>
        <w:t>ă</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i c</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au</w:t>
      </w:r>
      <w:r w:rsidRPr="00D45612">
        <w:rPr>
          <w:rFonts w:ascii="Trebuchet MS" w:eastAsia="Arial" w:hAnsi="Trebuchet MS"/>
          <w:spacing w:val="-2"/>
          <w:sz w:val="24"/>
          <w:szCs w:val="24"/>
          <w:lang w:val="ro-RO"/>
        </w:rPr>
        <w:t>z</w:t>
      </w:r>
      <w:r w:rsidRPr="00D45612">
        <w:rPr>
          <w:rFonts w:ascii="Trebuchet MS" w:eastAsia="Arial" w:hAnsi="Trebuchet MS"/>
          <w:spacing w:val="2"/>
          <w:sz w:val="24"/>
          <w:szCs w:val="24"/>
          <w:lang w:val="ro-RO"/>
        </w:rPr>
        <w:t>e</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or</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c</w:t>
      </w:r>
      <w:r w:rsidRPr="00D45612">
        <w:rPr>
          <w:rFonts w:ascii="Trebuchet MS" w:eastAsia="Arial" w:hAnsi="Trebuchet MS"/>
          <w:spacing w:val="2"/>
          <w:sz w:val="24"/>
          <w:szCs w:val="24"/>
          <w:lang w:val="ro-RO"/>
        </w:rPr>
        <w:t>o</w:t>
      </w:r>
      <w:r w:rsidRPr="00D45612">
        <w:rPr>
          <w:rFonts w:ascii="Trebuchet MS" w:eastAsia="Arial" w:hAnsi="Trebuchet MS"/>
          <w:sz w:val="24"/>
          <w:szCs w:val="24"/>
          <w:lang w:val="ro-RO"/>
        </w:rPr>
        <w:t>n</w:t>
      </w:r>
      <w:r w:rsidRPr="00D45612">
        <w:rPr>
          <w:rFonts w:ascii="Trebuchet MS" w:eastAsia="Arial" w:hAnsi="Trebuchet MS"/>
          <w:spacing w:val="1"/>
          <w:sz w:val="24"/>
          <w:szCs w:val="24"/>
          <w:lang w:val="ro-RO"/>
        </w:rPr>
        <w:t>tr</w:t>
      </w:r>
      <w:r w:rsidRPr="00D45612">
        <w:rPr>
          <w:rFonts w:ascii="Trebuchet MS" w:eastAsia="Arial" w:hAnsi="Trebuchet MS"/>
          <w:sz w:val="24"/>
          <w:szCs w:val="24"/>
          <w:lang w:val="ro-RO"/>
        </w:rPr>
        <w:t>a</w:t>
      </w:r>
      <w:r w:rsidRPr="00D45612">
        <w:rPr>
          <w:rFonts w:ascii="Trebuchet MS" w:eastAsia="Arial" w:hAnsi="Trebuchet MS"/>
          <w:spacing w:val="-2"/>
          <w:sz w:val="24"/>
          <w:szCs w:val="24"/>
          <w:lang w:val="ro-RO"/>
        </w:rPr>
        <w:t>c</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ua</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şi a</w:t>
      </w:r>
      <w:r w:rsidRPr="00D45612">
        <w:rPr>
          <w:rFonts w:ascii="Trebuchet MS" w:eastAsia="Arial" w:hAnsi="Trebuchet MS"/>
          <w:spacing w:val="3"/>
          <w:sz w:val="24"/>
          <w:szCs w:val="24"/>
          <w:lang w:val="ro-RO"/>
        </w:rPr>
        <w:t xml:space="preserve"> </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g</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s</w:t>
      </w:r>
      <w:r w:rsidRPr="00D45612">
        <w:rPr>
          <w:rFonts w:ascii="Trebuchet MS" w:eastAsia="Arial" w:hAnsi="Trebuchet MS"/>
          <w:spacing w:val="-1"/>
          <w:sz w:val="24"/>
          <w:szCs w:val="24"/>
          <w:lang w:val="ro-RO"/>
        </w:rPr>
        <w:t>l</w:t>
      </w:r>
      <w:r w:rsidRPr="00D45612">
        <w:rPr>
          <w:rFonts w:ascii="Trebuchet MS" w:eastAsia="Arial" w:hAnsi="Trebuchet MS"/>
          <w:spacing w:val="-3"/>
          <w:sz w:val="24"/>
          <w:szCs w:val="24"/>
          <w:lang w:val="ro-RO"/>
        </w:rPr>
        <w:t>a</w:t>
      </w:r>
      <w:r w:rsidRPr="00D45612">
        <w:rPr>
          <w:rFonts w:ascii="Trebuchet MS" w:eastAsia="Arial" w:hAnsi="Trebuchet MS"/>
          <w:spacing w:val="1"/>
          <w:sz w:val="24"/>
          <w:szCs w:val="24"/>
          <w:lang w:val="ro-RO"/>
        </w:rPr>
        <w:t>ț</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ei na</w:t>
      </w:r>
      <w:r w:rsidRPr="00D45612">
        <w:rPr>
          <w:rFonts w:ascii="Trebuchet MS" w:eastAsia="Arial" w:hAnsi="Trebuchet MS"/>
          <w:spacing w:val="1"/>
          <w:sz w:val="24"/>
          <w:szCs w:val="24"/>
          <w:lang w:val="ro-RO"/>
        </w:rPr>
        <w:t>ț</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ona</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 xml:space="preserve"> </w:t>
      </w:r>
      <w:r w:rsidRPr="00D45612">
        <w:rPr>
          <w:rFonts w:ascii="Trebuchet MS" w:eastAsia="Arial" w:hAnsi="Trebuchet MS"/>
          <w:spacing w:val="2"/>
          <w:sz w:val="24"/>
          <w:szCs w:val="24"/>
          <w:lang w:val="ro-RO"/>
        </w:rPr>
        <w:t>ş</w:t>
      </w:r>
      <w:r w:rsidRPr="00D45612">
        <w:rPr>
          <w:rFonts w:ascii="Trebuchet MS" w:eastAsia="Arial" w:hAnsi="Trebuchet MS"/>
          <w:sz w:val="24"/>
          <w:szCs w:val="24"/>
          <w:lang w:val="ro-RO"/>
        </w:rPr>
        <w:t>i eu</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open</w:t>
      </w:r>
      <w:r w:rsidRPr="00D45612">
        <w:rPr>
          <w:rFonts w:ascii="Trebuchet MS" w:eastAsia="Arial" w:hAnsi="Trebuchet MS"/>
          <w:spacing w:val="-1"/>
          <w:sz w:val="24"/>
          <w:szCs w:val="24"/>
          <w:lang w:val="ro-RO"/>
        </w:rPr>
        <w:t>e</w:t>
      </w:r>
      <w:r w:rsidRPr="00D45612">
        <w:rPr>
          <w:rFonts w:ascii="Trebuchet MS" w:eastAsia="Arial" w:hAnsi="Trebuchet MS"/>
          <w:sz w:val="24"/>
          <w:szCs w:val="24"/>
          <w:lang w:val="ro-RO"/>
        </w:rPr>
        <w:t>.</w:t>
      </w:r>
    </w:p>
    <w:p w14:paraId="713E7A0E" w14:textId="4697D9E2" w:rsidR="00E50D77" w:rsidRPr="00D45612" w:rsidRDefault="00BF4880" w:rsidP="004516FC">
      <w:pPr>
        <w:pStyle w:val="ListParagraph"/>
        <w:numPr>
          <w:ilvl w:val="0"/>
          <w:numId w:val="5"/>
        </w:numPr>
        <w:tabs>
          <w:tab w:val="left" w:pos="180"/>
        </w:tabs>
        <w:spacing w:before="27"/>
        <w:ind w:left="540" w:right="72" w:hanging="540"/>
        <w:jc w:val="both"/>
        <w:rPr>
          <w:rFonts w:ascii="Trebuchet MS" w:eastAsia="Arial" w:hAnsi="Trebuchet MS"/>
          <w:sz w:val="24"/>
          <w:szCs w:val="24"/>
          <w:lang w:val="ro-RO"/>
        </w:rPr>
      </w:pPr>
      <w:r w:rsidRPr="00D45612">
        <w:rPr>
          <w:rFonts w:ascii="Trebuchet MS" w:eastAsia="Arial" w:hAnsi="Trebuchet MS"/>
          <w:spacing w:val="1"/>
          <w:sz w:val="24"/>
          <w:szCs w:val="24"/>
          <w:lang w:val="ro-RO"/>
        </w:rPr>
        <w:t>Î</w:t>
      </w:r>
      <w:r w:rsidRPr="00D45612">
        <w:rPr>
          <w:rFonts w:ascii="Trebuchet MS" w:eastAsia="Arial" w:hAnsi="Trebuchet MS"/>
          <w:sz w:val="24"/>
          <w:szCs w:val="24"/>
          <w:lang w:val="ro-RO"/>
        </w:rPr>
        <w:t>n</w:t>
      </w:r>
      <w:r w:rsidRPr="00D45612">
        <w:rPr>
          <w:rFonts w:ascii="Trebuchet MS" w:eastAsia="Arial" w:hAnsi="Trebuchet MS"/>
          <w:spacing w:val="49"/>
          <w:sz w:val="24"/>
          <w:szCs w:val="24"/>
          <w:lang w:val="ro-RO"/>
        </w:rPr>
        <w:t xml:space="preserve"> </w:t>
      </w:r>
      <w:r w:rsidRPr="00D45612">
        <w:rPr>
          <w:rFonts w:ascii="Trebuchet MS" w:eastAsia="Arial" w:hAnsi="Trebuchet MS"/>
          <w:sz w:val="24"/>
          <w:szCs w:val="24"/>
          <w:lang w:val="ro-RO"/>
        </w:rPr>
        <w:t>ca</w:t>
      </w:r>
      <w:r w:rsidRPr="00D45612">
        <w:rPr>
          <w:rFonts w:ascii="Trebuchet MS" w:eastAsia="Arial" w:hAnsi="Trebuchet MS"/>
          <w:spacing w:val="-2"/>
          <w:sz w:val="24"/>
          <w:szCs w:val="24"/>
          <w:lang w:val="ro-RO"/>
        </w:rPr>
        <w:t>z</w:t>
      </w:r>
      <w:r w:rsidRPr="00D45612">
        <w:rPr>
          <w:rFonts w:ascii="Trebuchet MS" w:eastAsia="Arial" w:hAnsi="Trebuchet MS"/>
          <w:sz w:val="24"/>
          <w:szCs w:val="24"/>
          <w:lang w:val="ro-RO"/>
        </w:rPr>
        <w:t>ul</w:t>
      </w:r>
      <w:r w:rsidRPr="00D45612">
        <w:rPr>
          <w:rFonts w:ascii="Trebuchet MS" w:eastAsia="Arial" w:hAnsi="Trebuchet MS"/>
          <w:spacing w:val="48"/>
          <w:sz w:val="24"/>
          <w:szCs w:val="24"/>
          <w:lang w:val="ro-RO"/>
        </w:rPr>
        <w:t xml:space="preserve"> </w:t>
      </w:r>
      <w:r w:rsidRPr="00D45612">
        <w:rPr>
          <w:rFonts w:ascii="Trebuchet MS" w:eastAsia="Arial" w:hAnsi="Trebuchet MS"/>
          <w:sz w:val="24"/>
          <w:szCs w:val="24"/>
          <w:lang w:val="ro-RO"/>
        </w:rPr>
        <w:t>unei</w:t>
      </w:r>
      <w:r w:rsidRPr="00D45612">
        <w:rPr>
          <w:rFonts w:ascii="Trebuchet MS" w:eastAsia="Arial" w:hAnsi="Trebuchet MS"/>
          <w:spacing w:val="48"/>
          <w:sz w:val="24"/>
          <w:szCs w:val="24"/>
          <w:lang w:val="ro-RO"/>
        </w:rPr>
        <w:t xml:space="preserve"> </w:t>
      </w:r>
      <w:r w:rsidRPr="00D45612">
        <w:rPr>
          <w:rFonts w:ascii="Trebuchet MS" w:eastAsia="Arial" w:hAnsi="Trebuchet MS"/>
          <w:sz w:val="24"/>
          <w:szCs w:val="24"/>
          <w:lang w:val="ro-RO"/>
        </w:rPr>
        <w:t>de</w:t>
      </w:r>
      <w:r w:rsidRPr="00D45612">
        <w:rPr>
          <w:rFonts w:ascii="Trebuchet MS" w:eastAsia="Arial" w:hAnsi="Trebuchet MS"/>
          <w:spacing w:val="3"/>
          <w:sz w:val="24"/>
          <w:szCs w:val="24"/>
          <w:lang w:val="ro-RO"/>
        </w:rPr>
        <w:t>f</w:t>
      </w:r>
      <w:r w:rsidRPr="00D45612">
        <w:rPr>
          <w:rFonts w:ascii="Trebuchet MS" w:eastAsia="Arial" w:hAnsi="Trebuchet MS"/>
          <w:sz w:val="24"/>
          <w:szCs w:val="24"/>
          <w:lang w:val="ro-RO"/>
        </w:rPr>
        <w:t>e</w:t>
      </w:r>
      <w:r w:rsidRPr="00D45612">
        <w:rPr>
          <w:rFonts w:ascii="Trebuchet MS" w:eastAsia="Arial" w:hAnsi="Trebuchet MS"/>
          <w:spacing w:val="-10"/>
          <w:sz w:val="24"/>
          <w:szCs w:val="24"/>
          <w:lang w:val="ro-RO"/>
        </w:rPr>
        <w:t>c</w:t>
      </w:r>
      <w:r w:rsidRPr="00D45612">
        <w:rPr>
          <w:rFonts w:ascii="Trebuchet MS" w:eastAsia="Arial" w:hAnsi="Trebuchet MS"/>
          <w:spacing w:val="1"/>
          <w:sz w:val="24"/>
          <w:szCs w:val="24"/>
          <w:lang w:val="ro-RO"/>
        </w:rPr>
        <w:t>ț</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uni</w:t>
      </w:r>
      <w:r w:rsidRPr="00D45612">
        <w:rPr>
          <w:rFonts w:ascii="Trebuchet MS" w:eastAsia="Arial" w:hAnsi="Trebuchet MS"/>
          <w:spacing w:val="48"/>
          <w:sz w:val="24"/>
          <w:szCs w:val="24"/>
          <w:lang w:val="ro-RO"/>
        </w:rPr>
        <w:t xml:space="preserve"> </w:t>
      </w:r>
      <w:r w:rsidRPr="00D45612">
        <w:rPr>
          <w:rFonts w:ascii="Trebuchet MS" w:eastAsia="Arial" w:hAnsi="Trebuchet MS"/>
          <w:sz w:val="24"/>
          <w:szCs w:val="24"/>
          <w:lang w:val="ro-RO"/>
        </w:rPr>
        <w:t>a</w:t>
      </w:r>
      <w:r w:rsidRPr="00D45612">
        <w:rPr>
          <w:rFonts w:ascii="Trebuchet MS" w:eastAsia="Arial" w:hAnsi="Trebuchet MS"/>
          <w:spacing w:val="49"/>
          <w:sz w:val="24"/>
          <w:szCs w:val="24"/>
          <w:lang w:val="ro-RO"/>
        </w:rPr>
        <w:t xml:space="preserve"> </w:t>
      </w:r>
      <w:r w:rsidRPr="00D45612">
        <w:rPr>
          <w:rFonts w:ascii="Trebuchet MS" w:eastAsia="Arial" w:hAnsi="Trebuchet MS"/>
          <w:sz w:val="24"/>
          <w:szCs w:val="24"/>
          <w:lang w:val="ro-RO"/>
        </w:rPr>
        <w:t>s</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s</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u</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ui</w:t>
      </w:r>
      <w:r w:rsidR="00433895" w:rsidRPr="00D45612">
        <w:rPr>
          <w:rFonts w:ascii="Trebuchet MS" w:eastAsia="Arial" w:hAnsi="Trebuchet MS"/>
          <w:sz w:val="24"/>
          <w:szCs w:val="24"/>
          <w:lang w:val="ro-RO"/>
        </w:rPr>
        <w:t xml:space="preserve"> </w:t>
      </w:r>
      <w:r w:rsidRPr="00D45612">
        <w:rPr>
          <w:rFonts w:ascii="Trebuchet MS" w:eastAsia="Arial" w:hAnsi="Trebuchet MS"/>
          <w:spacing w:val="-4"/>
          <w:sz w:val="24"/>
          <w:szCs w:val="24"/>
          <w:lang w:val="ro-RO"/>
        </w:rPr>
        <w:t>M</w:t>
      </w:r>
      <w:r w:rsidRPr="00D45612">
        <w:rPr>
          <w:rFonts w:ascii="Trebuchet MS" w:eastAsia="Arial" w:hAnsi="Trebuchet MS"/>
          <w:spacing w:val="-2"/>
          <w:sz w:val="24"/>
          <w:szCs w:val="24"/>
          <w:lang w:val="ro-RO"/>
        </w:rPr>
        <w:t>y</w:t>
      </w:r>
      <w:r w:rsidRPr="00D45612">
        <w:rPr>
          <w:rFonts w:ascii="Trebuchet MS" w:eastAsia="Arial" w:hAnsi="Trebuchet MS"/>
          <w:spacing w:val="1"/>
          <w:sz w:val="24"/>
          <w:szCs w:val="24"/>
          <w:lang w:val="ro-RO"/>
        </w:rPr>
        <w:t>S</w:t>
      </w:r>
      <w:r w:rsidRPr="00D45612">
        <w:rPr>
          <w:rFonts w:ascii="Trebuchet MS" w:eastAsia="Arial" w:hAnsi="Trebuchet MS"/>
          <w:spacing w:val="-4"/>
          <w:sz w:val="24"/>
          <w:szCs w:val="24"/>
          <w:lang w:val="ro-RO"/>
        </w:rPr>
        <w:t>M</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S</w:t>
      </w:r>
      <w:r w:rsidRPr="00D45612">
        <w:rPr>
          <w:rFonts w:ascii="Trebuchet MS" w:eastAsia="Arial" w:hAnsi="Trebuchet MS"/>
          <w:spacing w:val="51"/>
          <w:sz w:val="24"/>
          <w:szCs w:val="24"/>
          <w:lang w:val="ro-RO"/>
        </w:rPr>
        <w:t xml:space="preserve"> </w:t>
      </w:r>
      <w:r w:rsidRPr="00D45612">
        <w:rPr>
          <w:rFonts w:ascii="Trebuchet MS" w:eastAsia="Arial" w:hAnsi="Trebuchet MS"/>
          <w:sz w:val="24"/>
          <w:szCs w:val="24"/>
          <w:lang w:val="ro-RO"/>
        </w:rPr>
        <w:t>20</w:t>
      </w:r>
      <w:r w:rsidR="008819F0" w:rsidRPr="00D45612">
        <w:rPr>
          <w:rFonts w:ascii="Trebuchet MS" w:eastAsia="Arial" w:hAnsi="Trebuchet MS"/>
          <w:sz w:val="24"/>
          <w:szCs w:val="24"/>
          <w:lang w:val="ro-RO"/>
        </w:rPr>
        <w:t>21</w:t>
      </w:r>
      <w:r w:rsidRPr="00D45612">
        <w:rPr>
          <w:rFonts w:ascii="Trebuchet MS" w:eastAsia="Arial" w:hAnsi="Trebuchet MS"/>
          <w:spacing w:val="49"/>
          <w:sz w:val="24"/>
          <w:szCs w:val="24"/>
          <w:lang w:val="ro-RO"/>
        </w:rPr>
        <w:t xml:space="preserve"> </w:t>
      </w:r>
      <w:r w:rsidRPr="00D45612">
        <w:rPr>
          <w:rFonts w:ascii="Trebuchet MS" w:eastAsia="Arial" w:hAnsi="Trebuchet MS"/>
          <w:sz w:val="24"/>
          <w:szCs w:val="24"/>
          <w:lang w:val="ro-RO"/>
        </w:rPr>
        <w:t>sau</w:t>
      </w:r>
      <w:r w:rsidRPr="00D45612">
        <w:rPr>
          <w:rFonts w:ascii="Trebuchet MS" w:eastAsia="Arial" w:hAnsi="Trebuchet MS"/>
          <w:spacing w:val="49"/>
          <w:sz w:val="24"/>
          <w:szCs w:val="24"/>
          <w:lang w:val="ro-RO"/>
        </w:rPr>
        <w:t xml:space="preserve"> </w:t>
      </w:r>
      <w:r w:rsidRPr="00D45612">
        <w:rPr>
          <w:rFonts w:ascii="Trebuchet MS" w:eastAsia="Arial" w:hAnsi="Trebuchet MS"/>
          <w:sz w:val="24"/>
          <w:szCs w:val="24"/>
          <w:lang w:val="ro-RO"/>
        </w:rPr>
        <w:t>a</w:t>
      </w:r>
      <w:r w:rsidRPr="00D45612">
        <w:rPr>
          <w:rFonts w:ascii="Trebuchet MS" w:eastAsia="Arial" w:hAnsi="Trebuchet MS"/>
          <w:spacing w:val="47"/>
          <w:sz w:val="24"/>
          <w:szCs w:val="24"/>
          <w:lang w:val="ro-RO"/>
        </w:rPr>
        <w:t xml:space="preserve"> </w:t>
      </w:r>
      <w:r w:rsidRPr="00D45612">
        <w:rPr>
          <w:rFonts w:ascii="Trebuchet MS" w:eastAsia="Arial" w:hAnsi="Trebuchet MS"/>
          <w:spacing w:val="3"/>
          <w:sz w:val="24"/>
          <w:szCs w:val="24"/>
          <w:lang w:val="ro-RO"/>
        </w:rPr>
        <w:t>f</w:t>
      </w:r>
      <w:r w:rsidRPr="00D45612">
        <w:rPr>
          <w:rFonts w:ascii="Trebuchet MS" w:eastAsia="Arial" w:hAnsi="Trebuchet MS"/>
          <w:spacing w:val="-3"/>
          <w:sz w:val="24"/>
          <w:szCs w:val="24"/>
          <w:lang w:val="ro-RO"/>
        </w:rPr>
        <w:t>o</w:t>
      </w:r>
      <w:r w:rsidRPr="00D45612">
        <w:rPr>
          <w:rFonts w:ascii="Trebuchet MS" w:eastAsia="Arial" w:hAnsi="Trebuchet MS"/>
          <w:spacing w:val="1"/>
          <w:sz w:val="24"/>
          <w:szCs w:val="24"/>
          <w:lang w:val="ro-RO"/>
        </w:rPr>
        <w:t>rț</w:t>
      </w:r>
      <w:r w:rsidRPr="00D45612">
        <w:rPr>
          <w:rFonts w:ascii="Trebuchet MS" w:eastAsia="Arial" w:hAnsi="Trebuchet MS"/>
          <w:sz w:val="24"/>
          <w:szCs w:val="24"/>
          <w:lang w:val="ro-RO"/>
        </w:rPr>
        <w:t>ei</w:t>
      </w:r>
      <w:r w:rsidRPr="00D45612">
        <w:rPr>
          <w:rFonts w:ascii="Trebuchet MS" w:eastAsia="Arial" w:hAnsi="Trebuchet MS"/>
          <w:spacing w:val="46"/>
          <w:sz w:val="24"/>
          <w:szCs w:val="24"/>
          <w:lang w:val="ro-RO"/>
        </w:rPr>
        <w:t xml:space="preserve"> </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j</w:t>
      </w:r>
      <w:r w:rsidRPr="00D45612">
        <w:rPr>
          <w:rFonts w:ascii="Trebuchet MS" w:eastAsia="Arial" w:hAnsi="Trebuchet MS"/>
          <w:spacing w:val="-3"/>
          <w:sz w:val="24"/>
          <w:szCs w:val="24"/>
          <w:lang w:val="ro-RO"/>
        </w:rPr>
        <w:t>o</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50"/>
          <w:sz w:val="24"/>
          <w:szCs w:val="24"/>
          <w:lang w:val="ro-RO"/>
        </w:rPr>
        <w:t xml:space="preserve"> </w:t>
      </w:r>
      <w:r w:rsidRPr="00D45612">
        <w:rPr>
          <w:rFonts w:ascii="Trebuchet MS" w:eastAsia="Arial" w:hAnsi="Trebuchet MS"/>
          <w:spacing w:val="-1"/>
          <w:sz w:val="24"/>
          <w:szCs w:val="24"/>
          <w:lang w:val="ro-RO"/>
        </w:rPr>
        <w:t>B</w:t>
      </w:r>
      <w:r w:rsidRPr="00D45612">
        <w:rPr>
          <w:rFonts w:ascii="Trebuchet MS" w:eastAsia="Arial" w:hAnsi="Trebuchet MS"/>
          <w:sz w:val="24"/>
          <w:szCs w:val="24"/>
          <w:lang w:val="ro-RO"/>
        </w:rPr>
        <w:t>en</w:t>
      </w:r>
      <w:r w:rsidRPr="00D45612">
        <w:rPr>
          <w:rFonts w:ascii="Trebuchet MS" w:eastAsia="Arial" w:hAnsi="Trebuchet MS"/>
          <w:spacing w:val="-3"/>
          <w:sz w:val="24"/>
          <w:szCs w:val="24"/>
          <w:lang w:val="ro-RO"/>
        </w:rPr>
        <w:t>e</w:t>
      </w:r>
      <w:r w:rsidRPr="00D45612">
        <w:rPr>
          <w:rFonts w:ascii="Trebuchet MS" w:eastAsia="Arial" w:hAnsi="Trebuchet MS"/>
          <w:spacing w:val="3"/>
          <w:sz w:val="24"/>
          <w:szCs w:val="24"/>
          <w:lang w:val="ro-RO"/>
        </w:rPr>
        <w:t>f</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c</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ul poa</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 xml:space="preserve">e </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p</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z</w:t>
      </w:r>
      <w:r w:rsidRPr="00D45612">
        <w:rPr>
          <w:rFonts w:ascii="Trebuchet MS" w:eastAsia="Arial" w:hAnsi="Trebuchet MS"/>
          <w:sz w:val="24"/>
          <w:szCs w:val="24"/>
          <w:lang w:val="ro-RO"/>
        </w:rPr>
        <w:t>en</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 xml:space="preserve">a </w:t>
      </w:r>
      <w:r w:rsidRPr="00D45612">
        <w:rPr>
          <w:rFonts w:ascii="Trebuchet MS" w:eastAsia="Arial" w:hAnsi="Trebuchet MS"/>
          <w:spacing w:val="1"/>
          <w:sz w:val="24"/>
          <w:szCs w:val="24"/>
          <w:lang w:val="ro-RO"/>
        </w:rPr>
        <w:t xml:space="preserve"> </w:t>
      </w:r>
      <w:r w:rsidRPr="00D45612">
        <w:rPr>
          <w:rFonts w:ascii="Trebuchet MS" w:eastAsia="Arial" w:hAnsi="Trebuchet MS"/>
          <w:spacing w:val="-1"/>
          <w:sz w:val="24"/>
          <w:szCs w:val="24"/>
          <w:lang w:val="ro-RO"/>
        </w:rPr>
        <w:t>i</w:t>
      </w:r>
      <w:r w:rsidRPr="00D45612">
        <w:rPr>
          <w:rFonts w:ascii="Trebuchet MS" w:eastAsia="Arial" w:hAnsi="Trebuchet MS"/>
          <w:spacing w:val="-3"/>
          <w:sz w:val="24"/>
          <w:szCs w:val="24"/>
          <w:lang w:val="ro-RO"/>
        </w:rPr>
        <w:t>n</w:t>
      </w:r>
      <w:r w:rsidRPr="00D45612">
        <w:rPr>
          <w:rFonts w:ascii="Trebuchet MS" w:eastAsia="Arial" w:hAnsi="Trebuchet MS"/>
          <w:spacing w:val="3"/>
          <w:sz w:val="24"/>
          <w:szCs w:val="24"/>
          <w:lang w:val="ro-RO"/>
        </w:rPr>
        <w:t>f</w:t>
      </w:r>
      <w:r w:rsidRPr="00D45612">
        <w:rPr>
          <w:rFonts w:ascii="Trebuchet MS" w:eastAsia="Arial" w:hAnsi="Trebuchet MS"/>
          <w:spacing w:val="-3"/>
          <w:sz w:val="24"/>
          <w:szCs w:val="24"/>
          <w:lang w:val="ro-RO"/>
        </w:rPr>
        <w:t>o</w:t>
      </w:r>
      <w:r w:rsidRPr="00D45612">
        <w:rPr>
          <w:rFonts w:ascii="Trebuchet MS" w:eastAsia="Arial" w:hAnsi="Trebuchet MS"/>
          <w:spacing w:val="1"/>
          <w:sz w:val="24"/>
          <w:szCs w:val="24"/>
          <w:lang w:val="ro-RO"/>
        </w:rPr>
        <w:t>rm</w:t>
      </w:r>
      <w:r w:rsidRPr="00D45612">
        <w:rPr>
          <w:rFonts w:ascii="Trebuchet MS" w:eastAsia="Arial" w:hAnsi="Trebuchet MS"/>
          <w:spacing w:val="-19"/>
          <w:sz w:val="24"/>
          <w:szCs w:val="24"/>
          <w:lang w:val="ro-RO"/>
        </w:rPr>
        <w:t>a</w:t>
      </w:r>
      <w:r w:rsidRPr="00D45612">
        <w:rPr>
          <w:rFonts w:ascii="Trebuchet MS" w:eastAsia="Arial" w:hAnsi="Trebuchet MS"/>
          <w:spacing w:val="-1"/>
          <w:position w:val="1"/>
          <w:sz w:val="24"/>
          <w:szCs w:val="24"/>
          <w:lang w:val="ro-RO"/>
        </w:rPr>
        <w:t>țiil</w:t>
      </w:r>
      <w:r w:rsidRPr="00D45612">
        <w:rPr>
          <w:rFonts w:ascii="Trebuchet MS" w:eastAsia="Arial" w:hAnsi="Trebuchet MS"/>
          <w:position w:val="1"/>
          <w:sz w:val="24"/>
          <w:szCs w:val="24"/>
          <w:lang w:val="ro-RO"/>
        </w:rPr>
        <w:t xml:space="preserve">e </w:t>
      </w:r>
      <w:r w:rsidRPr="00D45612">
        <w:rPr>
          <w:rFonts w:ascii="Trebuchet MS" w:eastAsia="Arial" w:hAnsi="Trebuchet MS"/>
          <w:spacing w:val="1"/>
          <w:position w:val="1"/>
          <w:sz w:val="24"/>
          <w:szCs w:val="24"/>
          <w:lang w:val="ro-RO"/>
        </w:rPr>
        <w:t xml:space="preserve"> </w:t>
      </w:r>
      <w:r w:rsidRPr="00D45612">
        <w:rPr>
          <w:rFonts w:ascii="Trebuchet MS" w:eastAsia="Arial" w:hAnsi="Trebuchet MS"/>
          <w:position w:val="1"/>
          <w:sz w:val="24"/>
          <w:szCs w:val="24"/>
          <w:lang w:val="ro-RO"/>
        </w:rPr>
        <w:t>so</w:t>
      </w:r>
      <w:r w:rsidRPr="00D45612">
        <w:rPr>
          <w:rFonts w:ascii="Trebuchet MS" w:eastAsia="Arial" w:hAnsi="Trebuchet MS"/>
          <w:spacing w:val="1"/>
          <w:position w:val="1"/>
          <w:sz w:val="24"/>
          <w:szCs w:val="24"/>
          <w:lang w:val="ro-RO"/>
        </w:rPr>
        <w:t>l</w:t>
      </w:r>
      <w:r w:rsidRPr="00D45612">
        <w:rPr>
          <w:rFonts w:ascii="Trebuchet MS" w:eastAsia="Arial" w:hAnsi="Trebuchet MS"/>
          <w:spacing w:val="-1"/>
          <w:position w:val="1"/>
          <w:sz w:val="24"/>
          <w:szCs w:val="24"/>
          <w:lang w:val="ro-RO"/>
        </w:rPr>
        <w:t>i</w:t>
      </w:r>
      <w:r w:rsidRPr="00D45612">
        <w:rPr>
          <w:rFonts w:ascii="Trebuchet MS" w:eastAsia="Arial" w:hAnsi="Trebuchet MS"/>
          <w:position w:val="1"/>
          <w:sz w:val="24"/>
          <w:szCs w:val="24"/>
          <w:lang w:val="ro-RO"/>
        </w:rPr>
        <w:t>c</w:t>
      </w:r>
      <w:r w:rsidRPr="00D45612">
        <w:rPr>
          <w:rFonts w:ascii="Trebuchet MS" w:eastAsia="Arial" w:hAnsi="Trebuchet MS"/>
          <w:spacing w:val="-1"/>
          <w:position w:val="1"/>
          <w:sz w:val="24"/>
          <w:szCs w:val="24"/>
          <w:lang w:val="ro-RO"/>
        </w:rPr>
        <w:t>i</w:t>
      </w:r>
      <w:r w:rsidRPr="00D45612">
        <w:rPr>
          <w:rFonts w:ascii="Trebuchet MS" w:eastAsia="Arial" w:hAnsi="Trebuchet MS"/>
          <w:spacing w:val="1"/>
          <w:position w:val="1"/>
          <w:sz w:val="24"/>
          <w:szCs w:val="24"/>
          <w:lang w:val="ro-RO"/>
        </w:rPr>
        <w:t>t</w:t>
      </w:r>
      <w:r w:rsidRPr="00D45612">
        <w:rPr>
          <w:rFonts w:ascii="Trebuchet MS" w:eastAsia="Arial" w:hAnsi="Trebuchet MS"/>
          <w:position w:val="1"/>
          <w:sz w:val="24"/>
          <w:szCs w:val="24"/>
          <w:lang w:val="ro-RO"/>
        </w:rPr>
        <w:t>a</w:t>
      </w:r>
      <w:r w:rsidRPr="00D45612">
        <w:rPr>
          <w:rFonts w:ascii="Trebuchet MS" w:eastAsia="Arial" w:hAnsi="Trebuchet MS"/>
          <w:spacing w:val="1"/>
          <w:position w:val="1"/>
          <w:sz w:val="24"/>
          <w:szCs w:val="24"/>
          <w:lang w:val="ro-RO"/>
        </w:rPr>
        <w:t>t</w:t>
      </w:r>
      <w:r w:rsidRPr="00D45612">
        <w:rPr>
          <w:rFonts w:ascii="Trebuchet MS" w:eastAsia="Arial" w:hAnsi="Trebuchet MS"/>
          <w:position w:val="1"/>
          <w:sz w:val="24"/>
          <w:szCs w:val="24"/>
          <w:lang w:val="ro-RO"/>
        </w:rPr>
        <w:t xml:space="preserve">e </w:t>
      </w:r>
      <w:r w:rsidRPr="00D45612">
        <w:rPr>
          <w:rFonts w:ascii="Trebuchet MS" w:eastAsia="Arial" w:hAnsi="Trebuchet MS"/>
          <w:spacing w:val="1"/>
          <w:position w:val="1"/>
          <w:sz w:val="24"/>
          <w:szCs w:val="24"/>
          <w:lang w:val="ro-RO"/>
        </w:rPr>
        <w:t xml:space="preserve"> </w:t>
      </w:r>
      <w:r w:rsidRPr="00D45612">
        <w:rPr>
          <w:rFonts w:ascii="Trebuchet MS" w:eastAsia="Arial" w:hAnsi="Trebuchet MS"/>
          <w:spacing w:val="-4"/>
          <w:position w:val="1"/>
          <w:sz w:val="24"/>
          <w:szCs w:val="24"/>
          <w:lang w:val="ro-RO"/>
        </w:rPr>
        <w:t>î</w:t>
      </w:r>
      <w:r w:rsidRPr="00D45612">
        <w:rPr>
          <w:rFonts w:ascii="Trebuchet MS" w:eastAsia="Arial" w:hAnsi="Trebuchet MS"/>
          <w:position w:val="1"/>
          <w:sz w:val="24"/>
          <w:szCs w:val="24"/>
          <w:lang w:val="ro-RO"/>
        </w:rPr>
        <w:t xml:space="preserve">n </w:t>
      </w:r>
      <w:r w:rsidRPr="00D45612">
        <w:rPr>
          <w:rFonts w:ascii="Trebuchet MS" w:eastAsia="Arial" w:hAnsi="Trebuchet MS"/>
          <w:spacing w:val="1"/>
          <w:position w:val="1"/>
          <w:sz w:val="24"/>
          <w:szCs w:val="24"/>
          <w:lang w:val="ro-RO"/>
        </w:rPr>
        <w:t xml:space="preserve"> </w:t>
      </w:r>
      <w:r w:rsidRPr="00D45612">
        <w:rPr>
          <w:rFonts w:ascii="Trebuchet MS" w:eastAsia="Arial" w:hAnsi="Trebuchet MS"/>
          <w:spacing w:val="3"/>
          <w:position w:val="1"/>
          <w:sz w:val="24"/>
          <w:szCs w:val="24"/>
          <w:lang w:val="ro-RO"/>
        </w:rPr>
        <w:t>f</w:t>
      </w:r>
      <w:r w:rsidRPr="00D45612">
        <w:rPr>
          <w:rFonts w:ascii="Trebuchet MS" w:eastAsia="Arial" w:hAnsi="Trebuchet MS"/>
          <w:position w:val="1"/>
          <w:sz w:val="24"/>
          <w:szCs w:val="24"/>
          <w:lang w:val="ro-RO"/>
        </w:rPr>
        <w:t>o</w:t>
      </w:r>
      <w:r w:rsidRPr="00D45612">
        <w:rPr>
          <w:rFonts w:ascii="Trebuchet MS" w:eastAsia="Arial" w:hAnsi="Trebuchet MS"/>
          <w:spacing w:val="-1"/>
          <w:position w:val="1"/>
          <w:sz w:val="24"/>
          <w:szCs w:val="24"/>
          <w:lang w:val="ro-RO"/>
        </w:rPr>
        <w:t>r</w:t>
      </w:r>
      <w:r w:rsidRPr="00D45612">
        <w:rPr>
          <w:rFonts w:ascii="Trebuchet MS" w:eastAsia="Arial" w:hAnsi="Trebuchet MS"/>
          <w:spacing w:val="1"/>
          <w:position w:val="1"/>
          <w:sz w:val="24"/>
          <w:szCs w:val="24"/>
          <w:lang w:val="ro-RO"/>
        </w:rPr>
        <w:t>m</w:t>
      </w:r>
      <w:r w:rsidRPr="00D45612">
        <w:rPr>
          <w:rFonts w:ascii="Trebuchet MS" w:eastAsia="Arial" w:hAnsi="Trebuchet MS"/>
          <w:position w:val="1"/>
          <w:sz w:val="24"/>
          <w:szCs w:val="24"/>
          <w:lang w:val="ro-RO"/>
        </w:rPr>
        <w:t>at  sc</w:t>
      </w:r>
      <w:r w:rsidRPr="00D45612">
        <w:rPr>
          <w:rFonts w:ascii="Trebuchet MS" w:eastAsia="Arial" w:hAnsi="Trebuchet MS"/>
          <w:spacing w:val="1"/>
          <w:position w:val="1"/>
          <w:sz w:val="24"/>
          <w:szCs w:val="24"/>
          <w:lang w:val="ro-RO"/>
        </w:rPr>
        <w:t>r</w:t>
      </w:r>
      <w:r w:rsidRPr="00D45612">
        <w:rPr>
          <w:rFonts w:ascii="Trebuchet MS" w:eastAsia="Arial" w:hAnsi="Trebuchet MS"/>
          <w:spacing w:val="-1"/>
          <w:position w:val="1"/>
          <w:sz w:val="24"/>
          <w:szCs w:val="24"/>
          <w:lang w:val="ro-RO"/>
        </w:rPr>
        <w:t>i</w:t>
      </w:r>
      <w:r w:rsidRPr="00D45612">
        <w:rPr>
          <w:rFonts w:ascii="Trebuchet MS" w:eastAsia="Arial" w:hAnsi="Trebuchet MS"/>
          <w:position w:val="1"/>
          <w:sz w:val="24"/>
          <w:szCs w:val="24"/>
          <w:lang w:val="ro-RO"/>
        </w:rPr>
        <w:t>p</w:t>
      </w:r>
      <w:r w:rsidRPr="00D45612">
        <w:rPr>
          <w:rFonts w:ascii="Trebuchet MS" w:eastAsia="Arial" w:hAnsi="Trebuchet MS"/>
          <w:spacing w:val="1"/>
          <w:position w:val="1"/>
          <w:sz w:val="24"/>
          <w:szCs w:val="24"/>
          <w:lang w:val="ro-RO"/>
        </w:rPr>
        <w:t>t</w:t>
      </w:r>
      <w:r w:rsidRPr="00D45612">
        <w:rPr>
          <w:rFonts w:ascii="Trebuchet MS" w:eastAsia="Arial" w:hAnsi="Trebuchet MS"/>
          <w:spacing w:val="-1"/>
          <w:position w:val="1"/>
          <w:sz w:val="24"/>
          <w:szCs w:val="24"/>
          <w:lang w:val="ro-RO"/>
        </w:rPr>
        <w:t>i</w:t>
      </w:r>
      <w:r w:rsidRPr="00D45612">
        <w:rPr>
          <w:rFonts w:ascii="Trebuchet MS" w:eastAsia="Arial" w:hAnsi="Trebuchet MS"/>
          <w:position w:val="1"/>
          <w:sz w:val="24"/>
          <w:szCs w:val="24"/>
          <w:lang w:val="ro-RO"/>
        </w:rPr>
        <w:t xml:space="preserve">c. </w:t>
      </w:r>
      <w:r w:rsidRPr="00D45612">
        <w:rPr>
          <w:rFonts w:ascii="Trebuchet MS" w:eastAsia="Arial" w:hAnsi="Trebuchet MS"/>
          <w:spacing w:val="3"/>
          <w:position w:val="1"/>
          <w:sz w:val="24"/>
          <w:szCs w:val="24"/>
          <w:lang w:val="ro-RO"/>
        </w:rPr>
        <w:t xml:space="preserve"> </w:t>
      </w:r>
      <w:r w:rsidRPr="00D45612">
        <w:rPr>
          <w:rFonts w:ascii="Trebuchet MS" w:eastAsia="Arial" w:hAnsi="Trebuchet MS"/>
          <w:spacing w:val="-1"/>
          <w:position w:val="1"/>
          <w:sz w:val="24"/>
          <w:szCs w:val="24"/>
          <w:lang w:val="ro-RO"/>
        </w:rPr>
        <w:t>D</w:t>
      </w:r>
      <w:r w:rsidRPr="00D45612">
        <w:rPr>
          <w:rFonts w:ascii="Trebuchet MS" w:eastAsia="Arial" w:hAnsi="Trebuchet MS"/>
          <w:position w:val="1"/>
          <w:sz w:val="24"/>
          <w:szCs w:val="24"/>
          <w:lang w:val="ro-RO"/>
        </w:rPr>
        <w:t xml:space="preserve">e </w:t>
      </w:r>
      <w:r w:rsidRPr="00D45612">
        <w:rPr>
          <w:rFonts w:ascii="Trebuchet MS" w:eastAsia="Arial" w:hAnsi="Trebuchet MS"/>
          <w:spacing w:val="1"/>
          <w:position w:val="1"/>
          <w:sz w:val="24"/>
          <w:szCs w:val="24"/>
          <w:lang w:val="ro-RO"/>
        </w:rPr>
        <w:t xml:space="preserve"> </w:t>
      </w:r>
      <w:r w:rsidRPr="00D45612">
        <w:rPr>
          <w:rFonts w:ascii="Trebuchet MS" w:eastAsia="Arial" w:hAnsi="Trebuchet MS"/>
          <w:spacing w:val="-4"/>
          <w:position w:val="1"/>
          <w:sz w:val="24"/>
          <w:szCs w:val="24"/>
          <w:lang w:val="ro-RO"/>
        </w:rPr>
        <w:t>î</w:t>
      </w:r>
      <w:r w:rsidRPr="00D45612">
        <w:rPr>
          <w:rFonts w:ascii="Trebuchet MS" w:eastAsia="Arial" w:hAnsi="Trebuchet MS"/>
          <w:position w:val="1"/>
          <w:sz w:val="24"/>
          <w:szCs w:val="24"/>
          <w:lang w:val="ro-RO"/>
        </w:rPr>
        <w:t>nda</w:t>
      </w:r>
      <w:r w:rsidRPr="00D45612">
        <w:rPr>
          <w:rFonts w:ascii="Trebuchet MS" w:eastAsia="Arial" w:hAnsi="Trebuchet MS"/>
          <w:spacing w:val="1"/>
          <w:position w:val="1"/>
          <w:sz w:val="24"/>
          <w:szCs w:val="24"/>
          <w:lang w:val="ro-RO"/>
        </w:rPr>
        <w:t>t</w:t>
      </w:r>
      <w:r w:rsidRPr="00D45612">
        <w:rPr>
          <w:rFonts w:ascii="Trebuchet MS" w:eastAsia="Arial" w:hAnsi="Trebuchet MS"/>
          <w:position w:val="1"/>
          <w:sz w:val="24"/>
          <w:szCs w:val="24"/>
          <w:lang w:val="ro-RO"/>
        </w:rPr>
        <w:t xml:space="preserve">ă </w:t>
      </w:r>
      <w:r w:rsidRPr="00D45612">
        <w:rPr>
          <w:rFonts w:ascii="Trebuchet MS" w:eastAsia="Arial" w:hAnsi="Trebuchet MS"/>
          <w:spacing w:val="1"/>
          <w:position w:val="1"/>
          <w:sz w:val="24"/>
          <w:szCs w:val="24"/>
          <w:lang w:val="ro-RO"/>
        </w:rPr>
        <w:t xml:space="preserve"> </w:t>
      </w:r>
      <w:r w:rsidRPr="00D45612">
        <w:rPr>
          <w:rFonts w:ascii="Trebuchet MS" w:eastAsia="Arial" w:hAnsi="Trebuchet MS"/>
          <w:position w:val="1"/>
          <w:sz w:val="24"/>
          <w:szCs w:val="24"/>
          <w:lang w:val="ro-RO"/>
        </w:rPr>
        <w:t xml:space="preserve">ce </w:t>
      </w:r>
      <w:r w:rsidRPr="00D45612">
        <w:rPr>
          <w:rFonts w:ascii="Trebuchet MS" w:eastAsia="Arial" w:hAnsi="Trebuchet MS"/>
          <w:spacing w:val="20"/>
          <w:position w:val="1"/>
          <w:sz w:val="24"/>
          <w:szCs w:val="24"/>
          <w:lang w:val="ro-RO"/>
        </w:rPr>
        <w:t xml:space="preserve"> </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pos</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b</w:t>
      </w:r>
      <w:r w:rsidRPr="00D45612">
        <w:rPr>
          <w:rFonts w:ascii="Trebuchet MS" w:eastAsia="Arial" w:hAnsi="Trebuchet MS"/>
          <w:spacing w:val="-1"/>
          <w:sz w:val="24"/>
          <w:szCs w:val="24"/>
          <w:lang w:val="ro-RO"/>
        </w:rPr>
        <w:t>ili</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 xml:space="preserve">ea </w:t>
      </w:r>
      <w:r w:rsidRPr="00D45612">
        <w:rPr>
          <w:rFonts w:ascii="Trebuchet MS" w:eastAsia="Arial" w:hAnsi="Trebuchet MS"/>
          <w:spacing w:val="1"/>
          <w:sz w:val="24"/>
          <w:szCs w:val="24"/>
          <w:lang w:val="ro-RO"/>
        </w:rPr>
        <w:t>f</w:t>
      </w:r>
      <w:r w:rsidRPr="00D45612">
        <w:rPr>
          <w:rFonts w:ascii="Trebuchet MS" w:eastAsia="Arial" w:hAnsi="Trebuchet MS"/>
          <w:sz w:val="24"/>
          <w:szCs w:val="24"/>
          <w:lang w:val="ro-RO"/>
        </w:rPr>
        <w:t>o</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os</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 xml:space="preserve">i </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s</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s</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u</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 xml:space="preserve">ui </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sau</w:t>
      </w:r>
      <w:r w:rsidRPr="00D45612">
        <w:rPr>
          <w:rFonts w:ascii="Trebuchet MS" w:eastAsia="Arial" w:hAnsi="Trebuchet MS"/>
          <w:spacing w:val="61"/>
          <w:sz w:val="24"/>
          <w:szCs w:val="24"/>
          <w:lang w:val="ro-RO"/>
        </w:rPr>
        <w:t xml:space="preserve"> </w:t>
      </w:r>
      <w:r w:rsidRPr="00D45612">
        <w:rPr>
          <w:rFonts w:ascii="Trebuchet MS" w:eastAsia="Arial" w:hAnsi="Trebuchet MS"/>
          <w:spacing w:val="1"/>
          <w:sz w:val="24"/>
          <w:szCs w:val="24"/>
          <w:lang w:val="ro-RO"/>
        </w:rPr>
        <w:t>f</w:t>
      </w:r>
      <w:r w:rsidRPr="00D45612">
        <w:rPr>
          <w:rFonts w:ascii="Trebuchet MS" w:eastAsia="Arial" w:hAnsi="Trebuchet MS"/>
          <w:sz w:val="24"/>
          <w:szCs w:val="24"/>
          <w:lang w:val="ro-RO"/>
        </w:rPr>
        <w:t>o</w:t>
      </w:r>
      <w:r w:rsidRPr="00D45612">
        <w:rPr>
          <w:rFonts w:ascii="Trebuchet MS" w:eastAsia="Arial" w:hAnsi="Trebuchet MS"/>
          <w:spacing w:val="-13"/>
          <w:sz w:val="24"/>
          <w:szCs w:val="24"/>
          <w:lang w:val="ro-RO"/>
        </w:rPr>
        <w:t>r</w:t>
      </w:r>
      <w:r w:rsidRPr="00D45612">
        <w:rPr>
          <w:rFonts w:ascii="Trebuchet MS" w:eastAsia="Arial" w:hAnsi="Trebuchet MS"/>
          <w:spacing w:val="1"/>
          <w:sz w:val="24"/>
          <w:szCs w:val="24"/>
          <w:lang w:val="ro-RO"/>
        </w:rPr>
        <w:t>ț</w:t>
      </w:r>
      <w:r w:rsidRPr="00D45612">
        <w:rPr>
          <w:rFonts w:ascii="Trebuchet MS" w:eastAsia="Arial" w:hAnsi="Trebuchet MS"/>
          <w:sz w:val="24"/>
          <w:szCs w:val="24"/>
          <w:lang w:val="ro-RO"/>
        </w:rPr>
        <w:t>a</w:t>
      </w:r>
      <w:r w:rsidRPr="00D45612">
        <w:rPr>
          <w:rFonts w:ascii="Trebuchet MS" w:eastAsia="Arial" w:hAnsi="Trebuchet MS"/>
          <w:spacing w:val="61"/>
          <w:sz w:val="24"/>
          <w:szCs w:val="24"/>
          <w:lang w:val="ro-RO"/>
        </w:rPr>
        <w:t xml:space="preserve"> </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j</w:t>
      </w:r>
      <w:r w:rsidRPr="00D45612">
        <w:rPr>
          <w:rFonts w:ascii="Trebuchet MS" w:eastAsia="Arial" w:hAnsi="Trebuchet MS"/>
          <w:spacing w:val="-3"/>
          <w:sz w:val="24"/>
          <w:szCs w:val="24"/>
          <w:lang w:val="ro-RO"/>
        </w:rPr>
        <w:t>o</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 xml:space="preserve">ă </w:t>
      </w:r>
      <w:r w:rsidRPr="00D45612">
        <w:rPr>
          <w:rFonts w:ascii="Trebuchet MS" w:eastAsia="Arial" w:hAnsi="Trebuchet MS"/>
          <w:spacing w:val="2"/>
          <w:sz w:val="24"/>
          <w:szCs w:val="24"/>
          <w:lang w:val="ro-RO"/>
        </w:rPr>
        <w:t xml:space="preserve"> </w:t>
      </w:r>
      <w:r w:rsidRPr="00D45612">
        <w:rPr>
          <w:rFonts w:ascii="Trebuchet MS" w:eastAsia="Arial" w:hAnsi="Trebuchet MS"/>
          <w:spacing w:val="-4"/>
          <w:sz w:val="24"/>
          <w:szCs w:val="24"/>
          <w:lang w:val="ro-RO"/>
        </w:rPr>
        <w:t>î</w:t>
      </w:r>
      <w:r w:rsidRPr="00D45612">
        <w:rPr>
          <w:rFonts w:ascii="Trebuchet MS" w:eastAsia="Arial" w:hAnsi="Trebuchet MS"/>
          <w:sz w:val="24"/>
          <w:szCs w:val="24"/>
          <w:lang w:val="ro-RO"/>
        </w:rPr>
        <w:t>nce</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ea</w:t>
      </w:r>
      <w:r w:rsidRPr="00D45612">
        <w:rPr>
          <w:rFonts w:ascii="Trebuchet MS" w:eastAsia="Arial" w:hAnsi="Trebuchet MS"/>
          <w:spacing w:val="-2"/>
          <w:sz w:val="24"/>
          <w:szCs w:val="24"/>
          <w:lang w:val="ro-RO"/>
        </w:rPr>
        <w:t>z</w:t>
      </w:r>
      <w:r w:rsidRPr="00D45612">
        <w:rPr>
          <w:rFonts w:ascii="Trebuchet MS" w:eastAsia="Arial" w:hAnsi="Trebuchet MS"/>
          <w:sz w:val="24"/>
          <w:szCs w:val="24"/>
          <w:lang w:val="ro-RO"/>
        </w:rPr>
        <w:t xml:space="preserve">ă, </w:t>
      </w:r>
      <w:r w:rsidRPr="00D45612">
        <w:rPr>
          <w:rFonts w:ascii="Trebuchet MS" w:eastAsia="Arial" w:hAnsi="Trebuchet MS"/>
          <w:spacing w:val="4"/>
          <w:sz w:val="24"/>
          <w:szCs w:val="24"/>
          <w:lang w:val="ro-RO"/>
        </w:rPr>
        <w:t xml:space="preserve"> </w:t>
      </w:r>
      <w:r w:rsidRPr="00D45612">
        <w:rPr>
          <w:rFonts w:ascii="Trebuchet MS" w:eastAsia="Arial" w:hAnsi="Trebuchet MS"/>
          <w:spacing w:val="-1"/>
          <w:sz w:val="24"/>
          <w:szCs w:val="24"/>
          <w:lang w:val="ro-RO"/>
        </w:rPr>
        <w:t>B</w:t>
      </w:r>
      <w:r w:rsidRPr="00D45612">
        <w:rPr>
          <w:rFonts w:ascii="Trebuchet MS" w:eastAsia="Arial" w:hAnsi="Trebuchet MS"/>
          <w:sz w:val="24"/>
          <w:szCs w:val="24"/>
          <w:lang w:val="ro-RO"/>
        </w:rPr>
        <w:t>ene</w:t>
      </w:r>
      <w:r w:rsidRPr="00D45612">
        <w:rPr>
          <w:rFonts w:ascii="Trebuchet MS" w:eastAsia="Arial" w:hAnsi="Trebuchet MS"/>
          <w:spacing w:val="3"/>
          <w:sz w:val="24"/>
          <w:szCs w:val="24"/>
          <w:lang w:val="ro-RO"/>
        </w:rPr>
        <w:t>f</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c</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 xml:space="preserve">ul </w:t>
      </w:r>
      <w:r w:rsidRPr="00D45612">
        <w:rPr>
          <w:rFonts w:ascii="Trebuchet MS" w:eastAsia="Arial" w:hAnsi="Trebuchet MS"/>
          <w:spacing w:val="2"/>
          <w:sz w:val="24"/>
          <w:szCs w:val="24"/>
          <w:lang w:val="ro-RO"/>
        </w:rPr>
        <w:t xml:space="preserve"> </w:t>
      </w:r>
      <w:r w:rsidRPr="00D45612">
        <w:rPr>
          <w:rFonts w:ascii="Trebuchet MS" w:eastAsia="Arial" w:hAnsi="Trebuchet MS"/>
          <w:spacing w:val="-2"/>
          <w:sz w:val="24"/>
          <w:szCs w:val="24"/>
          <w:lang w:val="ro-RO"/>
        </w:rPr>
        <w:t>v</w:t>
      </w:r>
      <w:r w:rsidRPr="00D45612">
        <w:rPr>
          <w:rFonts w:ascii="Trebuchet MS" w:eastAsia="Arial" w:hAnsi="Trebuchet MS"/>
          <w:sz w:val="24"/>
          <w:szCs w:val="24"/>
          <w:lang w:val="ro-RO"/>
        </w:rPr>
        <w:t xml:space="preserve">a </w:t>
      </w:r>
      <w:r w:rsidRPr="00D45612">
        <w:rPr>
          <w:rFonts w:ascii="Trebuchet MS" w:eastAsia="Arial" w:hAnsi="Trebuchet MS"/>
          <w:spacing w:val="2"/>
          <w:sz w:val="24"/>
          <w:szCs w:val="24"/>
          <w:lang w:val="ro-RO"/>
        </w:rPr>
        <w:t xml:space="preserve"> </w:t>
      </w:r>
      <w:r w:rsidR="005B0042" w:rsidRPr="00D45612">
        <w:rPr>
          <w:rFonts w:ascii="Trebuchet MS" w:eastAsia="Arial" w:hAnsi="Trebuchet MS"/>
          <w:sz w:val="24"/>
          <w:szCs w:val="24"/>
          <w:lang w:val="ro-RO"/>
        </w:rPr>
        <w:t xml:space="preserve">încărca  </w:t>
      </w:r>
      <w:r w:rsidRPr="00D45612">
        <w:rPr>
          <w:rFonts w:ascii="Trebuchet MS" w:eastAsia="Arial" w:hAnsi="Trebuchet MS"/>
          <w:sz w:val="24"/>
          <w:szCs w:val="24"/>
          <w:lang w:val="ro-RO"/>
        </w:rPr>
        <w:t>docu</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en</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 xml:space="preserve">e </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espec</w:t>
      </w:r>
      <w:r w:rsidRPr="00D45612">
        <w:rPr>
          <w:rFonts w:ascii="Trebuchet MS" w:eastAsia="Arial" w:hAnsi="Trebuchet MS"/>
          <w:spacing w:val="1"/>
          <w:sz w:val="24"/>
          <w:szCs w:val="24"/>
          <w:lang w:val="ro-RO"/>
        </w:rPr>
        <w:t>t</w:t>
      </w:r>
      <w:r w:rsidRPr="00D45612">
        <w:rPr>
          <w:rFonts w:ascii="Trebuchet MS" w:eastAsia="Arial" w:hAnsi="Trebuchet MS"/>
          <w:spacing w:val="-1"/>
          <w:sz w:val="24"/>
          <w:szCs w:val="24"/>
          <w:lang w:val="ro-RO"/>
        </w:rPr>
        <w:t>i</w:t>
      </w:r>
      <w:r w:rsidRPr="00D45612">
        <w:rPr>
          <w:rFonts w:ascii="Trebuchet MS" w:eastAsia="Arial" w:hAnsi="Trebuchet MS"/>
          <w:spacing w:val="-2"/>
          <w:sz w:val="24"/>
          <w:szCs w:val="24"/>
          <w:lang w:val="ro-RO"/>
        </w:rPr>
        <w:t>v</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 xml:space="preserve"> </w:t>
      </w:r>
      <w:r w:rsidRPr="00D45612">
        <w:rPr>
          <w:rFonts w:ascii="Trebuchet MS" w:eastAsia="Arial" w:hAnsi="Trebuchet MS"/>
          <w:spacing w:val="-4"/>
          <w:sz w:val="24"/>
          <w:szCs w:val="24"/>
          <w:lang w:val="ro-RO"/>
        </w:rPr>
        <w:t>î</w:t>
      </w:r>
      <w:r w:rsidRPr="00D45612">
        <w:rPr>
          <w:rFonts w:ascii="Trebuchet MS" w:eastAsia="Arial" w:hAnsi="Trebuchet MS"/>
          <w:sz w:val="24"/>
          <w:szCs w:val="24"/>
          <w:lang w:val="ro-RO"/>
        </w:rPr>
        <w:t>n</w:t>
      </w:r>
      <w:r w:rsidRPr="00D45612">
        <w:rPr>
          <w:rFonts w:ascii="Trebuchet MS" w:eastAsia="Arial" w:hAnsi="Trebuchet MS"/>
          <w:spacing w:val="3"/>
          <w:sz w:val="24"/>
          <w:szCs w:val="24"/>
          <w:lang w:val="ro-RO"/>
        </w:rPr>
        <w:t xml:space="preserve"> </w:t>
      </w:r>
      <w:r w:rsidRPr="00D45612">
        <w:rPr>
          <w:rFonts w:ascii="Trebuchet MS" w:eastAsia="Arial" w:hAnsi="Trebuchet MS"/>
          <w:spacing w:val="-4"/>
          <w:sz w:val="24"/>
          <w:szCs w:val="24"/>
          <w:lang w:val="ro-RO"/>
        </w:rPr>
        <w:t>M</w:t>
      </w:r>
      <w:r w:rsidRPr="00D45612">
        <w:rPr>
          <w:rFonts w:ascii="Trebuchet MS" w:eastAsia="Arial" w:hAnsi="Trebuchet MS"/>
          <w:sz w:val="24"/>
          <w:szCs w:val="24"/>
          <w:lang w:val="ro-RO"/>
        </w:rPr>
        <w:t>y</w:t>
      </w:r>
      <w:r w:rsidRPr="00D45612">
        <w:rPr>
          <w:rFonts w:ascii="Trebuchet MS" w:eastAsia="Arial" w:hAnsi="Trebuchet MS"/>
          <w:spacing w:val="1"/>
          <w:sz w:val="24"/>
          <w:szCs w:val="24"/>
          <w:lang w:val="ro-RO"/>
        </w:rPr>
        <w:t>S</w:t>
      </w:r>
      <w:r w:rsidRPr="00D45612">
        <w:rPr>
          <w:rFonts w:ascii="Trebuchet MS" w:eastAsia="Arial" w:hAnsi="Trebuchet MS"/>
          <w:spacing w:val="-4"/>
          <w:sz w:val="24"/>
          <w:szCs w:val="24"/>
          <w:lang w:val="ro-RO"/>
        </w:rPr>
        <w:t>M</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S 20</w:t>
      </w:r>
      <w:r w:rsidR="008819F0" w:rsidRPr="00D45612">
        <w:rPr>
          <w:rFonts w:ascii="Trebuchet MS" w:eastAsia="Arial" w:hAnsi="Trebuchet MS"/>
          <w:sz w:val="24"/>
          <w:szCs w:val="24"/>
          <w:lang w:val="ro-RO"/>
        </w:rPr>
        <w:t>21</w:t>
      </w:r>
      <w:r w:rsidRPr="00D45612">
        <w:rPr>
          <w:rFonts w:ascii="Trebuchet MS" w:eastAsia="Arial" w:hAnsi="Trebuchet MS"/>
          <w:sz w:val="24"/>
          <w:szCs w:val="24"/>
          <w:lang w:val="ro-RO"/>
        </w:rPr>
        <w:t>.</w:t>
      </w:r>
    </w:p>
    <w:p w14:paraId="461464CF" w14:textId="2AC32F34" w:rsidR="002D3AE6" w:rsidRPr="00D45612" w:rsidRDefault="002D3AE6" w:rsidP="004516FC">
      <w:pPr>
        <w:pStyle w:val="ListParagraph"/>
        <w:numPr>
          <w:ilvl w:val="0"/>
          <w:numId w:val="5"/>
        </w:numPr>
        <w:tabs>
          <w:tab w:val="left" w:pos="180"/>
        </w:tabs>
        <w:spacing w:before="27"/>
        <w:ind w:left="540" w:right="72" w:hanging="540"/>
        <w:jc w:val="both"/>
        <w:rPr>
          <w:rFonts w:ascii="Trebuchet MS" w:eastAsia="Arial" w:hAnsi="Trebuchet MS"/>
          <w:sz w:val="24"/>
          <w:szCs w:val="24"/>
          <w:lang w:val="ro-RO"/>
        </w:rPr>
      </w:pPr>
      <w:r w:rsidRPr="00D45612">
        <w:rPr>
          <w:rFonts w:ascii="Trebuchet MS" w:eastAsia="Arial" w:hAnsi="Trebuchet MS" w:cs="Arial"/>
          <w:spacing w:val="-1"/>
          <w:sz w:val="24"/>
          <w:szCs w:val="24"/>
          <w:lang w:val="ro-RO"/>
        </w:rPr>
        <w:t>Beneficiarul are obligaţia de a asigura funcţionarea tuturor bunurilor, echipamentelor achiziţionate din finanţarea nerambursabilă, la locul de desfăşurare a proiectului şi exclusiv în scopul pentru care au fost achiziţionate, pe perioada de min</w:t>
      </w:r>
      <w:r w:rsidR="008819F0" w:rsidRPr="00D45612">
        <w:rPr>
          <w:rFonts w:ascii="Trebuchet MS" w:eastAsia="Arial" w:hAnsi="Trebuchet MS" w:cs="Arial"/>
          <w:spacing w:val="-1"/>
          <w:sz w:val="24"/>
          <w:szCs w:val="24"/>
          <w:lang w:val="ro-RO"/>
        </w:rPr>
        <w:t>im</w:t>
      </w:r>
      <w:r w:rsidRPr="00D45612">
        <w:rPr>
          <w:rFonts w:ascii="Trebuchet MS" w:eastAsia="Arial" w:hAnsi="Trebuchet MS" w:cs="Arial"/>
          <w:spacing w:val="-1"/>
          <w:sz w:val="24"/>
          <w:szCs w:val="24"/>
          <w:lang w:val="ro-RO"/>
        </w:rPr>
        <w:t xml:space="preserve"> </w:t>
      </w:r>
      <w:r w:rsidR="006607D8" w:rsidRPr="00D45612">
        <w:rPr>
          <w:rFonts w:ascii="Trebuchet MS" w:eastAsia="Arial" w:hAnsi="Trebuchet MS" w:cs="Arial"/>
          <w:spacing w:val="-1"/>
          <w:sz w:val="24"/>
          <w:szCs w:val="24"/>
          <w:lang w:val="ro-RO"/>
        </w:rPr>
        <w:t>5</w:t>
      </w:r>
      <w:r w:rsidRPr="00D45612">
        <w:rPr>
          <w:rFonts w:ascii="Trebuchet MS" w:eastAsia="Arial" w:hAnsi="Trebuchet MS" w:cs="Arial"/>
          <w:spacing w:val="-1"/>
          <w:sz w:val="24"/>
          <w:szCs w:val="24"/>
          <w:lang w:val="ro-RO"/>
        </w:rPr>
        <w:t xml:space="preserve"> ani de la finalizarea implementarii proiectului.</w:t>
      </w:r>
    </w:p>
    <w:p w14:paraId="539A906A" w14:textId="3E7AC38C" w:rsidR="002D3AE6" w:rsidRPr="00D45612" w:rsidRDefault="0007074F" w:rsidP="004516FC">
      <w:pPr>
        <w:pStyle w:val="ListParagraph"/>
        <w:numPr>
          <w:ilvl w:val="0"/>
          <w:numId w:val="5"/>
        </w:numPr>
        <w:tabs>
          <w:tab w:val="left" w:pos="180"/>
        </w:tabs>
        <w:spacing w:before="27"/>
        <w:ind w:left="540" w:right="72" w:hanging="540"/>
        <w:jc w:val="both"/>
        <w:rPr>
          <w:rFonts w:ascii="Trebuchet MS" w:eastAsia="Arial" w:hAnsi="Trebuchet MS"/>
          <w:sz w:val="24"/>
          <w:szCs w:val="24"/>
          <w:lang w:val="ro-RO"/>
        </w:rPr>
      </w:pPr>
      <w:r w:rsidRPr="00D45612">
        <w:rPr>
          <w:rFonts w:ascii="Trebuchet MS" w:eastAsia="Arial" w:hAnsi="Trebuchet MS" w:cs="Arial"/>
          <w:spacing w:val="-1"/>
          <w:sz w:val="24"/>
          <w:szCs w:val="24"/>
          <w:lang w:val="ro-RO"/>
        </w:rPr>
        <w:t>Beneficiarul are</w:t>
      </w:r>
      <w:r w:rsidR="002D3AE6" w:rsidRPr="00D45612">
        <w:rPr>
          <w:rFonts w:ascii="Trebuchet MS" w:eastAsia="Arial" w:hAnsi="Trebuchet MS" w:cs="Arial"/>
          <w:spacing w:val="-1"/>
          <w:sz w:val="24"/>
          <w:szCs w:val="24"/>
          <w:lang w:val="ro-RO"/>
        </w:rPr>
        <w:t xml:space="preserve"> obligaţia să nu înstrăineze, închirieze, gajeze bunurile achiziţionate ca urmare a obţinerii finanţării prin Program, pe o perioadă de </w:t>
      </w:r>
      <w:r w:rsidR="006607D8" w:rsidRPr="00D45612">
        <w:rPr>
          <w:rFonts w:ascii="Trebuchet MS" w:eastAsia="Arial" w:hAnsi="Trebuchet MS" w:cs="Arial"/>
          <w:spacing w:val="-1"/>
          <w:sz w:val="24"/>
          <w:szCs w:val="24"/>
          <w:lang w:val="ro-RO"/>
        </w:rPr>
        <w:t>5</w:t>
      </w:r>
      <w:r w:rsidR="002D3AE6" w:rsidRPr="00D45612">
        <w:rPr>
          <w:rFonts w:ascii="Trebuchet MS" w:eastAsia="Arial" w:hAnsi="Trebuchet MS" w:cs="Arial"/>
          <w:spacing w:val="-1"/>
          <w:sz w:val="24"/>
          <w:szCs w:val="24"/>
          <w:lang w:val="ro-RO"/>
        </w:rPr>
        <w:t xml:space="preserve">  ani de la finalizarea proiectului.</w:t>
      </w:r>
    </w:p>
    <w:p w14:paraId="04548466" w14:textId="619FCDA4" w:rsidR="002D3AE6" w:rsidRPr="00D45612" w:rsidRDefault="002D3AE6" w:rsidP="002D3AE6">
      <w:pPr>
        <w:pStyle w:val="ListParagraph"/>
        <w:numPr>
          <w:ilvl w:val="0"/>
          <w:numId w:val="5"/>
        </w:numPr>
        <w:tabs>
          <w:tab w:val="left" w:pos="180"/>
        </w:tabs>
        <w:spacing w:before="27"/>
        <w:ind w:left="540" w:right="72" w:hanging="540"/>
        <w:jc w:val="both"/>
        <w:rPr>
          <w:rFonts w:ascii="Trebuchet MS" w:eastAsia="Arial" w:hAnsi="Trebuchet MS"/>
          <w:sz w:val="24"/>
          <w:szCs w:val="24"/>
          <w:lang w:val="ro-RO"/>
        </w:rPr>
      </w:pPr>
      <w:r w:rsidRPr="00D45612">
        <w:rPr>
          <w:rFonts w:ascii="Trebuchet MS" w:eastAsia="Arial" w:hAnsi="Trebuchet MS" w:cs="Arial"/>
          <w:spacing w:val="-1"/>
          <w:sz w:val="24"/>
          <w:szCs w:val="24"/>
          <w:lang w:val="ro-RO"/>
        </w:rPr>
        <w:t>În cazul nerespectării prevederilor alin. (</w:t>
      </w:r>
      <w:r w:rsidR="0007074F" w:rsidRPr="00D45612">
        <w:rPr>
          <w:rFonts w:ascii="Trebuchet MS" w:eastAsia="Arial" w:hAnsi="Trebuchet MS" w:cs="Arial"/>
          <w:spacing w:val="-1"/>
          <w:sz w:val="24"/>
          <w:szCs w:val="24"/>
          <w:lang w:val="ro-RO"/>
        </w:rPr>
        <w:t>2</w:t>
      </w:r>
      <w:r w:rsidR="00901B69" w:rsidRPr="00D45612">
        <w:rPr>
          <w:rFonts w:ascii="Trebuchet MS" w:eastAsia="Arial" w:hAnsi="Trebuchet MS" w:cs="Arial"/>
          <w:spacing w:val="-1"/>
          <w:sz w:val="24"/>
          <w:szCs w:val="24"/>
          <w:lang w:val="ro-RO"/>
        </w:rPr>
        <w:t>7</w:t>
      </w:r>
      <w:r w:rsidRPr="00D45612">
        <w:rPr>
          <w:rFonts w:ascii="Trebuchet MS" w:eastAsia="Arial" w:hAnsi="Trebuchet MS" w:cs="Arial"/>
          <w:spacing w:val="-1"/>
          <w:sz w:val="24"/>
          <w:szCs w:val="24"/>
          <w:lang w:val="ro-RO"/>
        </w:rPr>
        <w:t>) și (</w:t>
      </w:r>
      <w:r w:rsidR="0007074F" w:rsidRPr="00D45612">
        <w:rPr>
          <w:rFonts w:ascii="Trebuchet MS" w:eastAsia="Arial" w:hAnsi="Trebuchet MS" w:cs="Arial"/>
          <w:spacing w:val="-1"/>
          <w:sz w:val="24"/>
          <w:szCs w:val="24"/>
          <w:lang w:val="ro-RO"/>
        </w:rPr>
        <w:t>2</w:t>
      </w:r>
      <w:r w:rsidR="00901B69" w:rsidRPr="00D45612">
        <w:rPr>
          <w:rFonts w:ascii="Trebuchet MS" w:eastAsia="Arial" w:hAnsi="Trebuchet MS" w:cs="Arial"/>
          <w:spacing w:val="-1"/>
          <w:sz w:val="24"/>
          <w:szCs w:val="24"/>
          <w:lang w:val="ro-RO"/>
        </w:rPr>
        <w:t>8</w:t>
      </w:r>
      <w:r w:rsidRPr="00D45612">
        <w:rPr>
          <w:rFonts w:ascii="Trebuchet MS" w:eastAsia="Arial" w:hAnsi="Trebuchet MS" w:cs="Arial"/>
          <w:spacing w:val="-1"/>
          <w:sz w:val="24"/>
          <w:szCs w:val="24"/>
          <w:lang w:val="ro-RO"/>
        </w:rPr>
        <w:t>), beneficiarul este obligat să restituie suma aferentă bunurilor/echipamentelor, inclusiv dobânzile/penalizările aferente.</w:t>
      </w:r>
    </w:p>
    <w:p w14:paraId="448F163B" w14:textId="2512ECBE" w:rsidR="004112F3" w:rsidRPr="00D45612" w:rsidRDefault="00B903F1" w:rsidP="00B903F1">
      <w:pPr>
        <w:pStyle w:val="ListParagraph"/>
        <w:numPr>
          <w:ilvl w:val="0"/>
          <w:numId w:val="5"/>
        </w:numPr>
        <w:tabs>
          <w:tab w:val="left" w:pos="180"/>
        </w:tabs>
        <w:spacing w:before="27"/>
        <w:ind w:left="540" w:right="72" w:hanging="540"/>
        <w:jc w:val="both"/>
        <w:rPr>
          <w:rFonts w:ascii="Trebuchet MS" w:eastAsia="Arial" w:hAnsi="Trebuchet MS"/>
          <w:sz w:val="24"/>
          <w:szCs w:val="24"/>
          <w:lang w:val="ro-RO"/>
        </w:rPr>
      </w:pPr>
      <w:r w:rsidRPr="00D45612">
        <w:rPr>
          <w:rFonts w:ascii="Trebuchet MS" w:eastAsia="Arial" w:hAnsi="Trebuchet MS" w:cs="Arial"/>
          <w:b/>
          <w:i/>
          <w:spacing w:val="-1"/>
          <w:sz w:val="24"/>
          <w:szCs w:val="24"/>
          <w:lang w:val="ro-RO"/>
        </w:rPr>
        <w:t>(</w:t>
      </w:r>
      <w:r w:rsidRPr="00D45612">
        <w:rPr>
          <w:rFonts w:ascii="Trebuchet MS" w:eastAsia="Arial" w:hAnsi="Trebuchet MS" w:cs="Arial"/>
          <w:i/>
          <w:spacing w:val="-1"/>
          <w:sz w:val="24"/>
          <w:szCs w:val="24"/>
          <w:lang w:val="ro-RO"/>
        </w:rPr>
        <w:t>pentru proiectele de infrastructură</w:t>
      </w:r>
      <w:r w:rsidRPr="00D45612">
        <w:rPr>
          <w:rFonts w:ascii="Trebuchet MS" w:eastAsia="Arial" w:hAnsi="Trebuchet MS" w:cs="Arial"/>
          <w:b/>
          <w:i/>
          <w:spacing w:val="-1"/>
          <w:sz w:val="24"/>
          <w:szCs w:val="24"/>
          <w:lang w:val="ro-RO"/>
        </w:rPr>
        <w:t xml:space="preserve">) </w:t>
      </w:r>
      <w:r w:rsidR="00FC49C6" w:rsidRPr="00D45612">
        <w:rPr>
          <w:rFonts w:ascii="Trebuchet MS" w:eastAsia="Arial" w:hAnsi="Trebuchet MS" w:cs="Arial"/>
          <w:b/>
          <w:spacing w:val="-1"/>
          <w:sz w:val="24"/>
          <w:szCs w:val="24"/>
          <w:lang w:val="ro-RO"/>
        </w:rPr>
        <w:t xml:space="preserve">Beneficiarul este obligat </w:t>
      </w:r>
      <w:r w:rsidRPr="00D45612">
        <w:rPr>
          <w:rFonts w:ascii="Trebuchet MS" w:hAnsi="Trebuchet MS"/>
          <w:b/>
          <w:sz w:val="24"/>
          <w:szCs w:val="24"/>
          <w:lang w:val="ro-RO"/>
        </w:rPr>
        <w:t>să prevadă clauze în contractele de achiziție publică aferente activității de bază, conform cărora contractorii constituie și mențin la zi  jurnalele de șantier în conformitate cu prevederile HG nr. 1/2018, elaborează procesele verbale de lucrări ascunse, fazele determinante și alte documente similare ori de câte ori este cazul. Beneficiarul are pbligația de a încărca aceste documente, la solicitarea AM / OI în sistemul informatic MySMIS2021.</w:t>
      </w:r>
      <w:r w:rsidRPr="00D45612">
        <w:rPr>
          <w:rFonts w:ascii="Trebuchet MS" w:eastAsia="Arial" w:hAnsi="Trebuchet MS"/>
          <w:sz w:val="24"/>
          <w:szCs w:val="24"/>
          <w:lang w:val="ro-RO"/>
        </w:rPr>
        <w:t xml:space="preserve"> </w:t>
      </w:r>
    </w:p>
    <w:p w14:paraId="0B85BB7B" w14:textId="77777777" w:rsidR="000D2ABC" w:rsidRPr="00D45612" w:rsidRDefault="000D2ABC" w:rsidP="000D2ABC">
      <w:pPr>
        <w:rPr>
          <w:rFonts w:ascii="Trebuchet MS" w:hAnsi="Trebuchet MS"/>
          <w:sz w:val="24"/>
          <w:szCs w:val="24"/>
          <w:lang w:val="ro-RO"/>
        </w:rPr>
      </w:pPr>
    </w:p>
    <w:p w14:paraId="1F42622F" w14:textId="502919BD" w:rsidR="00E50D77" w:rsidRPr="00D45612" w:rsidRDefault="00BF4880" w:rsidP="00D44392">
      <w:pPr>
        <w:rPr>
          <w:rFonts w:ascii="Trebuchet MS" w:eastAsia="Arial" w:hAnsi="Trebuchet MS"/>
          <w:bCs/>
          <w:sz w:val="24"/>
          <w:szCs w:val="24"/>
          <w:lang w:val="ro-RO"/>
        </w:rPr>
      </w:pPr>
      <w:r w:rsidRPr="00D45612">
        <w:rPr>
          <w:rFonts w:ascii="Trebuchet MS" w:eastAsia="Arial" w:hAnsi="Trebuchet MS"/>
          <w:bCs/>
          <w:spacing w:val="-6"/>
          <w:sz w:val="24"/>
          <w:szCs w:val="24"/>
          <w:lang w:val="ro-RO"/>
        </w:rPr>
        <w:t>A</w:t>
      </w:r>
      <w:r w:rsidRPr="00D45612">
        <w:rPr>
          <w:rFonts w:ascii="Trebuchet MS" w:eastAsia="Arial" w:hAnsi="Trebuchet MS"/>
          <w:bCs/>
          <w:sz w:val="24"/>
          <w:szCs w:val="24"/>
          <w:lang w:val="ro-RO"/>
        </w:rPr>
        <w:t>r</w:t>
      </w:r>
      <w:r w:rsidRPr="00D45612">
        <w:rPr>
          <w:rFonts w:ascii="Trebuchet MS" w:eastAsia="Arial" w:hAnsi="Trebuchet MS"/>
          <w:bCs/>
          <w:spacing w:val="1"/>
          <w:sz w:val="24"/>
          <w:szCs w:val="24"/>
          <w:lang w:val="ro-RO"/>
        </w:rPr>
        <w:t>ti</w:t>
      </w:r>
      <w:r w:rsidRPr="00D45612">
        <w:rPr>
          <w:rFonts w:ascii="Trebuchet MS" w:eastAsia="Arial" w:hAnsi="Trebuchet MS"/>
          <w:bCs/>
          <w:sz w:val="24"/>
          <w:szCs w:val="24"/>
          <w:lang w:val="ro-RO"/>
        </w:rPr>
        <w:t>co</w:t>
      </w:r>
      <w:r w:rsidRPr="00D45612">
        <w:rPr>
          <w:rFonts w:ascii="Trebuchet MS" w:eastAsia="Arial" w:hAnsi="Trebuchet MS"/>
          <w:bCs/>
          <w:spacing w:val="1"/>
          <w:sz w:val="24"/>
          <w:szCs w:val="24"/>
          <w:lang w:val="ro-RO"/>
        </w:rPr>
        <w:t>l</w:t>
      </w:r>
      <w:r w:rsidRPr="00D45612">
        <w:rPr>
          <w:rFonts w:ascii="Trebuchet MS" w:eastAsia="Arial" w:hAnsi="Trebuchet MS"/>
          <w:bCs/>
          <w:sz w:val="24"/>
          <w:szCs w:val="24"/>
          <w:lang w:val="ro-RO"/>
        </w:rPr>
        <w:t>ul</w:t>
      </w:r>
      <w:r w:rsidRPr="00D45612">
        <w:rPr>
          <w:rFonts w:ascii="Trebuchet MS" w:eastAsia="Arial" w:hAnsi="Trebuchet MS"/>
          <w:bCs/>
          <w:spacing w:val="2"/>
          <w:sz w:val="24"/>
          <w:szCs w:val="24"/>
          <w:lang w:val="ro-RO"/>
        </w:rPr>
        <w:t xml:space="preserve"> </w:t>
      </w:r>
      <w:r w:rsidRPr="00D45612">
        <w:rPr>
          <w:rFonts w:ascii="Trebuchet MS" w:eastAsia="Arial" w:hAnsi="Trebuchet MS"/>
          <w:bCs/>
          <w:sz w:val="24"/>
          <w:szCs w:val="24"/>
          <w:lang w:val="ro-RO"/>
        </w:rPr>
        <w:t>8</w:t>
      </w:r>
      <w:r w:rsidRPr="00D45612">
        <w:rPr>
          <w:rFonts w:ascii="Trebuchet MS" w:eastAsia="Arial" w:hAnsi="Trebuchet MS"/>
          <w:bCs/>
          <w:spacing w:val="3"/>
          <w:sz w:val="24"/>
          <w:szCs w:val="24"/>
          <w:lang w:val="ro-RO"/>
        </w:rPr>
        <w:t xml:space="preserve"> </w:t>
      </w:r>
      <w:r w:rsidRPr="00D45612">
        <w:rPr>
          <w:rFonts w:ascii="Trebuchet MS" w:eastAsia="Arial" w:hAnsi="Trebuchet MS"/>
          <w:bCs/>
          <w:sz w:val="24"/>
          <w:szCs w:val="24"/>
          <w:lang w:val="ro-RO"/>
        </w:rPr>
        <w:t>–</w:t>
      </w:r>
      <w:r w:rsidRPr="00D45612">
        <w:rPr>
          <w:rFonts w:ascii="Trebuchet MS" w:eastAsia="Arial" w:hAnsi="Trebuchet MS"/>
          <w:bCs/>
          <w:spacing w:val="-1"/>
          <w:sz w:val="24"/>
          <w:szCs w:val="24"/>
          <w:lang w:val="ro-RO"/>
        </w:rPr>
        <w:t xml:space="preserve"> D</w:t>
      </w:r>
      <w:r w:rsidRPr="00D45612">
        <w:rPr>
          <w:rFonts w:ascii="Trebuchet MS" w:eastAsia="Arial" w:hAnsi="Trebuchet MS"/>
          <w:bCs/>
          <w:sz w:val="24"/>
          <w:szCs w:val="24"/>
          <w:lang w:val="ro-RO"/>
        </w:rPr>
        <w:t>rep</w:t>
      </w:r>
      <w:r w:rsidRPr="00D45612">
        <w:rPr>
          <w:rFonts w:ascii="Trebuchet MS" w:eastAsia="Arial" w:hAnsi="Trebuchet MS"/>
          <w:bCs/>
          <w:spacing w:val="1"/>
          <w:sz w:val="24"/>
          <w:szCs w:val="24"/>
          <w:lang w:val="ro-RO"/>
        </w:rPr>
        <w:t>t</w:t>
      </w:r>
      <w:r w:rsidRPr="00D45612">
        <w:rPr>
          <w:rFonts w:ascii="Trebuchet MS" w:eastAsia="Arial" w:hAnsi="Trebuchet MS"/>
          <w:bCs/>
          <w:spacing w:val="-3"/>
          <w:sz w:val="24"/>
          <w:szCs w:val="24"/>
          <w:lang w:val="ro-RO"/>
        </w:rPr>
        <w:t>u</w:t>
      </w:r>
      <w:r w:rsidRPr="00D45612">
        <w:rPr>
          <w:rFonts w:ascii="Trebuchet MS" w:eastAsia="Arial" w:hAnsi="Trebuchet MS"/>
          <w:bCs/>
          <w:sz w:val="24"/>
          <w:szCs w:val="24"/>
          <w:lang w:val="ro-RO"/>
        </w:rPr>
        <w:t>r</w:t>
      </w:r>
      <w:r w:rsidRPr="00D45612">
        <w:rPr>
          <w:rFonts w:ascii="Trebuchet MS" w:eastAsia="Arial" w:hAnsi="Trebuchet MS"/>
          <w:bCs/>
          <w:spacing w:val="-1"/>
          <w:sz w:val="24"/>
          <w:szCs w:val="24"/>
          <w:lang w:val="ro-RO"/>
        </w:rPr>
        <w:t>i</w:t>
      </w:r>
      <w:r w:rsidRPr="00D45612">
        <w:rPr>
          <w:rFonts w:ascii="Trebuchet MS" w:eastAsia="Arial" w:hAnsi="Trebuchet MS"/>
          <w:bCs/>
          <w:spacing w:val="1"/>
          <w:sz w:val="24"/>
          <w:szCs w:val="24"/>
          <w:lang w:val="ro-RO"/>
        </w:rPr>
        <w:t>l</w:t>
      </w:r>
      <w:r w:rsidRPr="00D45612">
        <w:rPr>
          <w:rFonts w:ascii="Trebuchet MS" w:eastAsia="Arial" w:hAnsi="Trebuchet MS"/>
          <w:bCs/>
          <w:sz w:val="24"/>
          <w:szCs w:val="24"/>
          <w:lang w:val="ro-RO"/>
        </w:rPr>
        <w:t xml:space="preserve">e </w:t>
      </w:r>
      <w:r w:rsidRPr="00D45612">
        <w:rPr>
          <w:rFonts w:ascii="Trebuchet MS" w:eastAsia="Arial" w:hAnsi="Trebuchet MS"/>
          <w:bCs/>
          <w:spacing w:val="-1"/>
          <w:sz w:val="24"/>
          <w:szCs w:val="24"/>
          <w:lang w:val="ro-RO"/>
        </w:rPr>
        <w:t>și obligațiile AM/OI</w:t>
      </w:r>
    </w:p>
    <w:p w14:paraId="50BD79D1" w14:textId="77777777" w:rsidR="00E50D77" w:rsidRPr="00D45612" w:rsidRDefault="00E50D77">
      <w:pPr>
        <w:spacing w:before="16" w:line="280" w:lineRule="exact"/>
        <w:rPr>
          <w:rFonts w:ascii="Trebuchet MS" w:hAnsi="Trebuchet MS"/>
          <w:bCs/>
          <w:sz w:val="24"/>
          <w:szCs w:val="24"/>
          <w:lang w:val="ro-RO"/>
        </w:rPr>
      </w:pPr>
    </w:p>
    <w:p w14:paraId="2DE15D7F" w14:textId="77777777" w:rsidR="00B903F1" w:rsidRPr="00D45612" w:rsidRDefault="00BF4880" w:rsidP="00B903F1">
      <w:pPr>
        <w:pStyle w:val="ListParagraph"/>
        <w:numPr>
          <w:ilvl w:val="0"/>
          <w:numId w:val="7"/>
        </w:numPr>
        <w:ind w:right="80"/>
        <w:jc w:val="both"/>
        <w:rPr>
          <w:rFonts w:ascii="Trebuchet MS" w:eastAsia="Arial" w:hAnsi="Trebuchet MS"/>
          <w:bCs/>
          <w:sz w:val="24"/>
          <w:szCs w:val="24"/>
          <w:lang w:val="ro-RO"/>
        </w:rPr>
      </w:pPr>
      <w:r w:rsidRPr="00D45612">
        <w:rPr>
          <w:rFonts w:ascii="Trebuchet MS" w:eastAsia="Arial" w:hAnsi="Trebuchet MS"/>
          <w:bCs/>
          <w:spacing w:val="1"/>
          <w:sz w:val="24"/>
          <w:szCs w:val="24"/>
          <w:lang w:val="ro-RO"/>
        </w:rPr>
        <w:t>A</w:t>
      </w:r>
      <w:r w:rsidRPr="00D45612">
        <w:rPr>
          <w:rFonts w:ascii="Trebuchet MS" w:eastAsia="Arial" w:hAnsi="Trebuchet MS"/>
          <w:bCs/>
          <w:spacing w:val="-4"/>
          <w:sz w:val="24"/>
          <w:szCs w:val="24"/>
          <w:lang w:val="ro-RO"/>
        </w:rPr>
        <w:t>M</w:t>
      </w:r>
      <w:r w:rsidRPr="00D45612">
        <w:rPr>
          <w:rFonts w:ascii="Trebuchet MS" w:eastAsia="Arial" w:hAnsi="Trebuchet MS"/>
          <w:bCs/>
          <w:spacing w:val="1"/>
          <w:sz w:val="24"/>
          <w:szCs w:val="24"/>
          <w:lang w:val="ro-RO"/>
        </w:rPr>
        <w:t>/O</w:t>
      </w:r>
      <w:r w:rsidRPr="00D45612">
        <w:rPr>
          <w:rFonts w:ascii="Trebuchet MS" w:eastAsia="Arial" w:hAnsi="Trebuchet MS"/>
          <w:bCs/>
          <w:sz w:val="24"/>
          <w:szCs w:val="24"/>
          <w:lang w:val="ro-RO"/>
        </w:rPr>
        <w:t>I</w:t>
      </w:r>
      <w:r w:rsidRPr="00D45612">
        <w:rPr>
          <w:rFonts w:ascii="Trebuchet MS" w:eastAsia="Arial" w:hAnsi="Trebuchet MS"/>
          <w:bCs/>
          <w:spacing w:val="2"/>
          <w:sz w:val="24"/>
          <w:szCs w:val="24"/>
          <w:lang w:val="ro-RO"/>
        </w:rPr>
        <w:t xml:space="preserve"> </w:t>
      </w:r>
      <w:r w:rsidRPr="00D45612">
        <w:rPr>
          <w:rFonts w:ascii="Trebuchet MS" w:eastAsia="Arial" w:hAnsi="Trebuchet MS"/>
          <w:bCs/>
          <w:sz w:val="24"/>
          <w:szCs w:val="24"/>
          <w:lang w:val="ro-RO"/>
        </w:rPr>
        <w:t>a</w:t>
      </w:r>
      <w:r w:rsidRPr="00D45612">
        <w:rPr>
          <w:rFonts w:ascii="Trebuchet MS" w:eastAsia="Arial" w:hAnsi="Trebuchet MS"/>
          <w:bCs/>
          <w:spacing w:val="1"/>
          <w:sz w:val="24"/>
          <w:szCs w:val="24"/>
          <w:lang w:val="ro-RO"/>
        </w:rPr>
        <w:t>r</w:t>
      </w:r>
      <w:r w:rsidRPr="00D45612">
        <w:rPr>
          <w:rFonts w:ascii="Trebuchet MS" w:eastAsia="Arial" w:hAnsi="Trebuchet MS"/>
          <w:bCs/>
          <w:sz w:val="24"/>
          <w:szCs w:val="24"/>
          <w:lang w:val="ro-RO"/>
        </w:rPr>
        <w:t>e ob</w:t>
      </w:r>
      <w:r w:rsidRPr="00D45612">
        <w:rPr>
          <w:rFonts w:ascii="Trebuchet MS" w:eastAsia="Arial" w:hAnsi="Trebuchet MS"/>
          <w:bCs/>
          <w:spacing w:val="-1"/>
          <w:sz w:val="24"/>
          <w:szCs w:val="24"/>
          <w:lang w:val="ro-RO"/>
        </w:rPr>
        <w:t>li</w:t>
      </w:r>
      <w:r w:rsidRPr="00D45612">
        <w:rPr>
          <w:rFonts w:ascii="Trebuchet MS" w:eastAsia="Arial" w:hAnsi="Trebuchet MS"/>
          <w:bCs/>
          <w:spacing w:val="2"/>
          <w:sz w:val="24"/>
          <w:szCs w:val="24"/>
          <w:lang w:val="ro-RO"/>
        </w:rPr>
        <w:t>g</w:t>
      </w:r>
      <w:r w:rsidRPr="00D45612">
        <w:rPr>
          <w:rFonts w:ascii="Trebuchet MS" w:eastAsia="Arial" w:hAnsi="Trebuchet MS"/>
          <w:bCs/>
          <w:spacing w:val="-3"/>
          <w:sz w:val="24"/>
          <w:szCs w:val="24"/>
          <w:lang w:val="ro-RO"/>
        </w:rPr>
        <w:t>a</w:t>
      </w:r>
      <w:r w:rsidRPr="00D45612">
        <w:rPr>
          <w:rFonts w:ascii="Trebuchet MS" w:eastAsia="Arial" w:hAnsi="Trebuchet MS"/>
          <w:bCs/>
          <w:spacing w:val="1"/>
          <w:sz w:val="24"/>
          <w:szCs w:val="24"/>
          <w:lang w:val="ro-RO"/>
        </w:rPr>
        <w:t>ţ</w:t>
      </w:r>
      <w:r w:rsidRPr="00D45612">
        <w:rPr>
          <w:rFonts w:ascii="Trebuchet MS" w:eastAsia="Arial" w:hAnsi="Trebuchet MS"/>
          <w:bCs/>
          <w:spacing w:val="-1"/>
          <w:sz w:val="24"/>
          <w:szCs w:val="24"/>
          <w:lang w:val="ro-RO"/>
        </w:rPr>
        <w:t>i</w:t>
      </w:r>
      <w:r w:rsidRPr="00D45612">
        <w:rPr>
          <w:rFonts w:ascii="Trebuchet MS" w:eastAsia="Arial" w:hAnsi="Trebuchet MS"/>
          <w:bCs/>
          <w:sz w:val="24"/>
          <w:szCs w:val="24"/>
          <w:lang w:val="ro-RO"/>
        </w:rPr>
        <w:t>a</w:t>
      </w:r>
      <w:r w:rsidRPr="00D45612">
        <w:rPr>
          <w:rFonts w:ascii="Trebuchet MS" w:eastAsia="Arial" w:hAnsi="Trebuchet MS"/>
          <w:bCs/>
          <w:spacing w:val="3"/>
          <w:sz w:val="24"/>
          <w:szCs w:val="24"/>
          <w:lang w:val="ro-RO"/>
        </w:rPr>
        <w:t xml:space="preserve"> </w:t>
      </w:r>
      <w:r w:rsidRPr="00D45612">
        <w:rPr>
          <w:rFonts w:ascii="Trebuchet MS" w:eastAsia="Arial" w:hAnsi="Trebuchet MS"/>
          <w:bCs/>
          <w:sz w:val="24"/>
          <w:szCs w:val="24"/>
          <w:lang w:val="ro-RO"/>
        </w:rPr>
        <w:t>de</w:t>
      </w:r>
      <w:r w:rsidRPr="00D45612">
        <w:rPr>
          <w:rFonts w:ascii="Trebuchet MS" w:eastAsia="Arial" w:hAnsi="Trebuchet MS"/>
          <w:bCs/>
          <w:spacing w:val="3"/>
          <w:sz w:val="24"/>
          <w:szCs w:val="24"/>
          <w:lang w:val="ro-RO"/>
        </w:rPr>
        <w:t xml:space="preserve"> </w:t>
      </w:r>
      <w:r w:rsidRPr="00D45612">
        <w:rPr>
          <w:rFonts w:ascii="Trebuchet MS" w:eastAsia="Arial" w:hAnsi="Trebuchet MS"/>
          <w:bCs/>
          <w:sz w:val="24"/>
          <w:szCs w:val="24"/>
          <w:lang w:val="ro-RO"/>
        </w:rPr>
        <w:t xml:space="preserve">a </w:t>
      </w:r>
      <w:r w:rsidRPr="00D45612">
        <w:rPr>
          <w:rFonts w:ascii="Trebuchet MS" w:eastAsia="Arial" w:hAnsi="Trebuchet MS"/>
          <w:bCs/>
          <w:spacing w:val="-1"/>
          <w:sz w:val="24"/>
          <w:szCs w:val="24"/>
          <w:lang w:val="ro-RO"/>
        </w:rPr>
        <w:t>i</w:t>
      </w:r>
      <w:r w:rsidRPr="00D45612">
        <w:rPr>
          <w:rFonts w:ascii="Trebuchet MS" w:eastAsia="Arial" w:hAnsi="Trebuchet MS"/>
          <w:bCs/>
          <w:spacing w:val="-3"/>
          <w:sz w:val="24"/>
          <w:szCs w:val="24"/>
          <w:lang w:val="ro-RO"/>
        </w:rPr>
        <w:t>n</w:t>
      </w:r>
      <w:r w:rsidRPr="00D45612">
        <w:rPr>
          <w:rFonts w:ascii="Trebuchet MS" w:eastAsia="Arial" w:hAnsi="Trebuchet MS"/>
          <w:bCs/>
          <w:spacing w:val="3"/>
          <w:sz w:val="24"/>
          <w:szCs w:val="24"/>
          <w:lang w:val="ro-RO"/>
        </w:rPr>
        <w:t>f</w:t>
      </w:r>
      <w:r w:rsidRPr="00D45612">
        <w:rPr>
          <w:rFonts w:ascii="Trebuchet MS" w:eastAsia="Arial" w:hAnsi="Trebuchet MS"/>
          <w:bCs/>
          <w:sz w:val="24"/>
          <w:szCs w:val="24"/>
          <w:lang w:val="ro-RO"/>
        </w:rPr>
        <w:t>o</w:t>
      </w:r>
      <w:r w:rsidRPr="00D45612">
        <w:rPr>
          <w:rFonts w:ascii="Trebuchet MS" w:eastAsia="Arial" w:hAnsi="Trebuchet MS"/>
          <w:bCs/>
          <w:spacing w:val="-1"/>
          <w:sz w:val="24"/>
          <w:szCs w:val="24"/>
          <w:lang w:val="ro-RO"/>
        </w:rPr>
        <w:t>r</w:t>
      </w:r>
      <w:r w:rsidRPr="00D45612">
        <w:rPr>
          <w:rFonts w:ascii="Trebuchet MS" w:eastAsia="Arial" w:hAnsi="Trebuchet MS"/>
          <w:bCs/>
          <w:spacing w:val="1"/>
          <w:sz w:val="24"/>
          <w:szCs w:val="24"/>
          <w:lang w:val="ro-RO"/>
        </w:rPr>
        <w:t>m</w:t>
      </w:r>
      <w:r w:rsidRPr="00D45612">
        <w:rPr>
          <w:rFonts w:ascii="Trebuchet MS" w:eastAsia="Arial" w:hAnsi="Trebuchet MS"/>
          <w:bCs/>
          <w:sz w:val="24"/>
          <w:szCs w:val="24"/>
          <w:lang w:val="ro-RO"/>
        </w:rPr>
        <w:t>a</w:t>
      </w:r>
      <w:r w:rsidRPr="00D45612">
        <w:rPr>
          <w:rFonts w:ascii="Trebuchet MS" w:eastAsia="Arial" w:hAnsi="Trebuchet MS"/>
          <w:bCs/>
          <w:spacing w:val="3"/>
          <w:sz w:val="24"/>
          <w:szCs w:val="24"/>
          <w:lang w:val="ro-RO"/>
        </w:rPr>
        <w:t xml:space="preserve"> </w:t>
      </w:r>
      <w:r w:rsidRPr="00D45612">
        <w:rPr>
          <w:rFonts w:ascii="Trebuchet MS" w:eastAsia="Arial" w:hAnsi="Trebuchet MS"/>
          <w:bCs/>
          <w:spacing w:val="-1"/>
          <w:sz w:val="24"/>
          <w:szCs w:val="24"/>
          <w:lang w:val="ro-RO"/>
        </w:rPr>
        <w:t>B</w:t>
      </w:r>
      <w:r w:rsidRPr="00D45612">
        <w:rPr>
          <w:rFonts w:ascii="Trebuchet MS" w:eastAsia="Arial" w:hAnsi="Trebuchet MS"/>
          <w:bCs/>
          <w:sz w:val="24"/>
          <w:szCs w:val="24"/>
          <w:lang w:val="ro-RO"/>
        </w:rPr>
        <w:t>en</w:t>
      </w:r>
      <w:r w:rsidRPr="00D45612">
        <w:rPr>
          <w:rFonts w:ascii="Trebuchet MS" w:eastAsia="Arial" w:hAnsi="Trebuchet MS"/>
          <w:bCs/>
          <w:spacing w:val="-3"/>
          <w:sz w:val="24"/>
          <w:szCs w:val="24"/>
          <w:lang w:val="ro-RO"/>
        </w:rPr>
        <w:t>e</w:t>
      </w:r>
      <w:r w:rsidRPr="00D45612">
        <w:rPr>
          <w:rFonts w:ascii="Trebuchet MS" w:eastAsia="Arial" w:hAnsi="Trebuchet MS"/>
          <w:bCs/>
          <w:spacing w:val="3"/>
          <w:sz w:val="24"/>
          <w:szCs w:val="24"/>
          <w:lang w:val="ro-RO"/>
        </w:rPr>
        <w:t>f</w:t>
      </w:r>
      <w:r w:rsidRPr="00D45612">
        <w:rPr>
          <w:rFonts w:ascii="Trebuchet MS" w:eastAsia="Arial" w:hAnsi="Trebuchet MS"/>
          <w:bCs/>
          <w:spacing w:val="-1"/>
          <w:sz w:val="24"/>
          <w:szCs w:val="24"/>
          <w:lang w:val="ro-RO"/>
        </w:rPr>
        <w:t>i</w:t>
      </w:r>
      <w:r w:rsidRPr="00D45612">
        <w:rPr>
          <w:rFonts w:ascii="Trebuchet MS" w:eastAsia="Arial" w:hAnsi="Trebuchet MS"/>
          <w:bCs/>
          <w:sz w:val="24"/>
          <w:szCs w:val="24"/>
          <w:lang w:val="ro-RO"/>
        </w:rPr>
        <w:t>c</w:t>
      </w:r>
      <w:r w:rsidRPr="00D45612">
        <w:rPr>
          <w:rFonts w:ascii="Trebuchet MS" w:eastAsia="Arial" w:hAnsi="Trebuchet MS"/>
          <w:bCs/>
          <w:spacing w:val="-1"/>
          <w:sz w:val="24"/>
          <w:szCs w:val="24"/>
          <w:lang w:val="ro-RO"/>
        </w:rPr>
        <w:t>i</w:t>
      </w:r>
      <w:r w:rsidRPr="00D45612">
        <w:rPr>
          <w:rFonts w:ascii="Trebuchet MS" w:eastAsia="Arial" w:hAnsi="Trebuchet MS"/>
          <w:bCs/>
          <w:spacing w:val="-3"/>
          <w:sz w:val="24"/>
          <w:szCs w:val="24"/>
          <w:lang w:val="ro-RO"/>
        </w:rPr>
        <w:t>a</w:t>
      </w:r>
      <w:r w:rsidRPr="00D45612">
        <w:rPr>
          <w:rFonts w:ascii="Trebuchet MS" w:eastAsia="Arial" w:hAnsi="Trebuchet MS"/>
          <w:bCs/>
          <w:spacing w:val="1"/>
          <w:sz w:val="24"/>
          <w:szCs w:val="24"/>
          <w:lang w:val="ro-RO"/>
        </w:rPr>
        <w:t>r</w:t>
      </w:r>
      <w:r w:rsidRPr="00D45612">
        <w:rPr>
          <w:rFonts w:ascii="Trebuchet MS" w:eastAsia="Arial" w:hAnsi="Trebuchet MS"/>
          <w:bCs/>
          <w:sz w:val="24"/>
          <w:szCs w:val="24"/>
          <w:lang w:val="ro-RO"/>
        </w:rPr>
        <w:t>u</w:t>
      </w:r>
      <w:r w:rsidRPr="00D45612">
        <w:rPr>
          <w:rFonts w:ascii="Trebuchet MS" w:eastAsia="Arial" w:hAnsi="Trebuchet MS"/>
          <w:bCs/>
          <w:spacing w:val="-1"/>
          <w:sz w:val="24"/>
          <w:szCs w:val="24"/>
          <w:lang w:val="ro-RO"/>
        </w:rPr>
        <w:t>l</w:t>
      </w:r>
      <w:r w:rsidRPr="00D45612">
        <w:rPr>
          <w:rFonts w:ascii="Trebuchet MS" w:eastAsia="Arial" w:hAnsi="Trebuchet MS"/>
          <w:bCs/>
          <w:sz w:val="24"/>
          <w:szCs w:val="24"/>
          <w:lang w:val="ro-RO"/>
        </w:rPr>
        <w:t>,</w:t>
      </w:r>
      <w:r w:rsidRPr="00D45612">
        <w:rPr>
          <w:rFonts w:ascii="Trebuchet MS" w:eastAsia="Arial" w:hAnsi="Trebuchet MS"/>
          <w:bCs/>
          <w:spacing w:val="4"/>
          <w:sz w:val="24"/>
          <w:szCs w:val="24"/>
          <w:lang w:val="ro-RO"/>
        </w:rPr>
        <w:t xml:space="preserve"> </w:t>
      </w:r>
      <w:r w:rsidRPr="00D45612">
        <w:rPr>
          <w:rFonts w:ascii="Trebuchet MS" w:eastAsia="Arial" w:hAnsi="Trebuchet MS"/>
          <w:bCs/>
          <w:spacing w:val="-4"/>
          <w:sz w:val="24"/>
          <w:szCs w:val="24"/>
          <w:lang w:val="ro-RO"/>
        </w:rPr>
        <w:t>î</w:t>
      </w:r>
      <w:r w:rsidRPr="00D45612">
        <w:rPr>
          <w:rFonts w:ascii="Trebuchet MS" w:eastAsia="Arial" w:hAnsi="Trebuchet MS"/>
          <w:bCs/>
          <w:sz w:val="24"/>
          <w:szCs w:val="24"/>
          <w:lang w:val="ro-RO"/>
        </w:rPr>
        <w:t>n</w:t>
      </w:r>
      <w:r w:rsidRPr="00D45612">
        <w:rPr>
          <w:rFonts w:ascii="Trebuchet MS" w:eastAsia="Arial" w:hAnsi="Trebuchet MS"/>
          <w:bCs/>
          <w:spacing w:val="3"/>
          <w:sz w:val="24"/>
          <w:szCs w:val="24"/>
          <w:lang w:val="ro-RO"/>
        </w:rPr>
        <w:t xml:space="preserve"> </w:t>
      </w:r>
      <w:r w:rsidRPr="00D45612">
        <w:rPr>
          <w:rFonts w:ascii="Trebuchet MS" w:eastAsia="Arial" w:hAnsi="Trebuchet MS"/>
          <w:bCs/>
          <w:spacing w:val="-1"/>
          <w:sz w:val="24"/>
          <w:szCs w:val="24"/>
          <w:lang w:val="ro-RO"/>
        </w:rPr>
        <w:t>ti</w:t>
      </w:r>
      <w:r w:rsidRPr="00D45612">
        <w:rPr>
          <w:rFonts w:ascii="Trebuchet MS" w:eastAsia="Arial" w:hAnsi="Trebuchet MS"/>
          <w:bCs/>
          <w:spacing w:val="1"/>
          <w:sz w:val="24"/>
          <w:szCs w:val="24"/>
          <w:lang w:val="ro-RO"/>
        </w:rPr>
        <w:t>m</w:t>
      </w:r>
      <w:r w:rsidRPr="00D45612">
        <w:rPr>
          <w:rFonts w:ascii="Trebuchet MS" w:eastAsia="Arial" w:hAnsi="Trebuchet MS"/>
          <w:bCs/>
          <w:sz w:val="24"/>
          <w:szCs w:val="24"/>
          <w:lang w:val="ro-RO"/>
        </w:rPr>
        <w:t>p</w:t>
      </w:r>
      <w:r w:rsidRPr="00D45612">
        <w:rPr>
          <w:rFonts w:ascii="Trebuchet MS" w:eastAsia="Arial" w:hAnsi="Trebuchet MS"/>
          <w:bCs/>
          <w:spacing w:val="3"/>
          <w:sz w:val="24"/>
          <w:szCs w:val="24"/>
          <w:lang w:val="ro-RO"/>
        </w:rPr>
        <w:t xml:space="preserve"> </w:t>
      </w:r>
      <w:r w:rsidRPr="00D45612">
        <w:rPr>
          <w:rFonts w:ascii="Trebuchet MS" w:eastAsia="Arial" w:hAnsi="Trebuchet MS"/>
          <w:bCs/>
          <w:sz w:val="24"/>
          <w:szCs w:val="24"/>
          <w:lang w:val="ro-RO"/>
        </w:rPr>
        <w:t>u</w:t>
      </w:r>
      <w:r w:rsidRPr="00D45612">
        <w:rPr>
          <w:rFonts w:ascii="Trebuchet MS" w:eastAsia="Arial" w:hAnsi="Trebuchet MS"/>
          <w:bCs/>
          <w:spacing w:val="1"/>
          <w:sz w:val="24"/>
          <w:szCs w:val="24"/>
          <w:lang w:val="ro-RO"/>
        </w:rPr>
        <w:t>t</w:t>
      </w:r>
      <w:r w:rsidRPr="00D45612">
        <w:rPr>
          <w:rFonts w:ascii="Trebuchet MS" w:eastAsia="Arial" w:hAnsi="Trebuchet MS"/>
          <w:bCs/>
          <w:spacing w:val="-1"/>
          <w:sz w:val="24"/>
          <w:szCs w:val="24"/>
          <w:lang w:val="ro-RO"/>
        </w:rPr>
        <w:t>il</w:t>
      </w:r>
      <w:r w:rsidRPr="00D45612">
        <w:rPr>
          <w:rFonts w:ascii="Trebuchet MS" w:eastAsia="Arial" w:hAnsi="Trebuchet MS"/>
          <w:bCs/>
          <w:sz w:val="24"/>
          <w:szCs w:val="24"/>
          <w:lang w:val="ro-RO"/>
        </w:rPr>
        <w:t>,</w:t>
      </w:r>
      <w:r w:rsidRPr="00D45612">
        <w:rPr>
          <w:rFonts w:ascii="Trebuchet MS" w:eastAsia="Arial" w:hAnsi="Trebuchet MS"/>
          <w:bCs/>
          <w:spacing w:val="2"/>
          <w:sz w:val="24"/>
          <w:szCs w:val="24"/>
          <w:lang w:val="ro-RO"/>
        </w:rPr>
        <w:t xml:space="preserve"> </w:t>
      </w:r>
      <w:r w:rsidRPr="00D45612">
        <w:rPr>
          <w:rFonts w:ascii="Trebuchet MS" w:eastAsia="Arial" w:hAnsi="Trebuchet MS"/>
          <w:bCs/>
          <w:sz w:val="24"/>
          <w:szCs w:val="24"/>
          <w:lang w:val="ro-RO"/>
        </w:rPr>
        <w:t>cu</w:t>
      </w:r>
      <w:r w:rsidRPr="00D45612">
        <w:rPr>
          <w:rFonts w:ascii="Trebuchet MS" w:eastAsia="Arial" w:hAnsi="Trebuchet MS"/>
          <w:bCs/>
          <w:spacing w:val="3"/>
          <w:sz w:val="24"/>
          <w:szCs w:val="24"/>
          <w:lang w:val="ro-RO"/>
        </w:rPr>
        <w:t xml:space="preserve"> </w:t>
      </w:r>
      <w:r w:rsidRPr="00D45612">
        <w:rPr>
          <w:rFonts w:ascii="Trebuchet MS" w:eastAsia="Arial" w:hAnsi="Trebuchet MS"/>
          <w:bCs/>
          <w:spacing w:val="-3"/>
          <w:sz w:val="24"/>
          <w:szCs w:val="24"/>
          <w:lang w:val="ro-RO"/>
        </w:rPr>
        <w:t>p</w:t>
      </w:r>
      <w:r w:rsidRPr="00D45612">
        <w:rPr>
          <w:rFonts w:ascii="Trebuchet MS" w:eastAsia="Arial" w:hAnsi="Trebuchet MS"/>
          <w:bCs/>
          <w:spacing w:val="1"/>
          <w:sz w:val="24"/>
          <w:szCs w:val="24"/>
          <w:lang w:val="ro-RO"/>
        </w:rPr>
        <w:t>r</w:t>
      </w:r>
      <w:r w:rsidRPr="00D45612">
        <w:rPr>
          <w:rFonts w:ascii="Trebuchet MS" w:eastAsia="Arial" w:hAnsi="Trebuchet MS"/>
          <w:bCs/>
          <w:spacing w:val="-1"/>
          <w:sz w:val="24"/>
          <w:szCs w:val="24"/>
          <w:lang w:val="ro-RO"/>
        </w:rPr>
        <w:t>i</w:t>
      </w:r>
      <w:r w:rsidRPr="00D45612">
        <w:rPr>
          <w:rFonts w:ascii="Trebuchet MS" w:eastAsia="Arial" w:hAnsi="Trebuchet MS"/>
          <w:bCs/>
          <w:spacing w:val="-2"/>
          <w:sz w:val="24"/>
          <w:szCs w:val="24"/>
          <w:lang w:val="ro-RO"/>
        </w:rPr>
        <w:t>v</w:t>
      </w:r>
      <w:r w:rsidRPr="00D45612">
        <w:rPr>
          <w:rFonts w:ascii="Trebuchet MS" w:eastAsia="Arial" w:hAnsi="Trebuchet MS"/>
          <w:bCs/>
          <w:spacing w:val="-1"/>
          <w:sz w:val="24"/>
          <w:szCs w:val="24"/>
          <w:lang w:val="ro-RO"/>
        </w:rPr>
        <w:t>i</w:t>
      </w:r>
      <w:r w:rsidRPr="00D45612">
        <w:rPr>
          <w:rFonts w:ascii="Trebuchet MS" w:eastAsia="Arial" w:hAnsi="Trebuchet MS"/>
          <w:bCs/>
          <w:spacing w:val="1"/>
          <w:sz w:val="24"/>
          <w:szCs w:val="24"/>
          <w:lang w:val="ro-RO"/>
        </w:rPr>
        <w:t>r</w:t>
      </w:r>
      <w:r w:rsidRPr="00D45612">
        <w:rPr>
          <w:rFonts w:ascii="Trebuchet MS" w:eastAsia="Arial" w:hAnsi="Trebuchet MS"/>
          <w:bCs/>
          <w:sz w:val="24"/>
          <w:szCs w:val="24"/>
          <w:lang w:val="ro-RO"/>
        </w:rPr>
        <w:t>e</w:t>
      </w:r>
      <w:r w:rsidRPr="00D45612">
        <w:rPr>
          <w:rFonts w:ascii="Trebuchet MS" w:eastAsia="Arial" w:hAnsi="Trebuchet MS"/>
          <w:bCs/>
          <w:spacing w:val="3"/>
          <w:sz w:val="24"/>
          <w:szCs w:val="24"/>
          <w:lang w:val="ro-RO"/>
        </w:rPr>
        <w:t xml:space="preserve"> </w:t>
      </w:r>
      <w:r w:rsidRPr="00D45612">
        <w:rPr>
          <w:rFonts w:ascii="Trebuchet MS" w:eastAsia="Arial" w:hAnsi="Trebuchet MS"/>
          <w:bCs/>
          <w:spacing w:val="-1"/>
          <w:sz w:val="24"/>
          <w:szCs w:val="24"/>
          <w:lang w:val="ro-RO"/>
        </w:rPr>
        <w:t>l</w:t>
      </w:r>
      <w:r w:rsidRPr="00D45612">
        <w:rPr>
          <w:rFonts w:ascii="Trebuchet MS" w:eastAsia="Arial" w:hAnsi="Trebuchet MS"/>
          <w:bCs/>
          <w:sz w:val="24"/>
          <w:szCs w:val="24"/>
          <w:lang w:val="ro-RO"/>
        </w:rPr>
        <w:t>a</w:t>
      </w:r>
      <w:r w:rsidRPr="00D45612">
        <w:rPr>
          <w:rFonts w:ascii="Trebuchet MS" w:eastAsia="Arial" w:hAnsi="Trebuchet MS"/>
          <w:bCs/>
          <w:spacing w:val="3"/>
          <w:sz w:val="24"/>
          <w:szCs w:val="24"/>
          <w:lang w:val="ro-RO"/>
        </w:rPr>
        <w:t xml:space="preserve"> </w:t>
      </w:r>
      <w:r w:rsidRPr="00D45612">
        <w:rPr>
          <w:rFonts w:ascii="Trebuchet MS" w:eastAsia="Arial" w:hAnsi="Trebuchet MS"/>
          <w:bCs/>
          <w:sz w:val="24"/>
          <w:szCs w:val="24"/>
          <w:lang w:val="ro-RO"/>
        </w:rPr>
        <w:t>o</w:t>
      </w:r>
      <w:r w:rsidRPr="00D45612">
        <w:rPr>
          <w:rFonts w:ascii="Trebuchet MS" w:eastAsia="Arial" w:hAnsi="Trebuchet MS"/>
          <w:bCs/>
          <w:spacing w:val="1"/>
          <w:sz w:val="24"/>
          <w:szCs w:val="24"/>
          <w:lang w:val="ro-RO"/>
        </w:rPr>
        <w:t>r</w:t>
      </w:r>
      <w:r w:rsidRPr="00D45612">
        <w:rPr>
          <w:rFonts w:ascii="Trebuchet MS" w:eastAsia="Arial" w:hAnsi="Trebuchet MS"/>
          <w:bCs/>
          <w:spacing w:val="-1"/>
          <w:sz w:val="24"/>
          <w:szCs w:val="24"/>
          <w:lang w:val="ro-RO"/>
        </w:rPr>
        <w:t>i</w:t>
      </w:r>
      <w:r w:rsidRPr="00D45612">
        <w:rPr>
          <w:rFonts w:ascii="Trebuchet MS" w:eastAsia="Arial" w:hAnsi="Trebuchet MS"/>
          <w:bCs/>
          <w:sz w:val="24"/>
          <w:szCs w:val="24"/>
          <w:lang w:val="ro-RO"/>
        </w:rPr>
        <w:t>ce</w:t>
      </w:r>
      <w:r w:rsidRPr="00D45612">
        <w:rPr>
          <w:rFonts w:ascii="Trebuchet MS" w:eastAsia="Arial" w:hAnsi="Trebuchet MS"/>
          <w:bCs/>
          <w:spacing w:val="3"/>
          <w:sz w:val="24"/>
          <w:szCs w:val="24"/>
          <w:lang w:val="ro-RO"/>
        </w:rPr>
        <w:t xml:space="preserve"> </w:t>
      </w:r>
      <w:r w:rsidRPr="00D45612">
        <w:rPr>
          <w:rFonts w:ascii="Trebuchet MS" w:eastAsia="Arial" w:hAnsi="Trebuchet MS"/>
          <w:bCs/>
          <w:sz w:val="24"/>
          <w:szCs w:val="24"/>
          <w:lang w:val="ro-RO"/>
        </w:rPr>
        <w:t>dec</w:t>
      </w:r>
      <w:r w:rsidRPr="00D45612">
        <w:rPr>
          <w:rFonts w:ascii="Trebuchet MS" w:eastAsia="Arial" w:hAnsi="Trebuchet MS"/>
          <w:bCs/>
          <w:spacing w:val="-1"/>
          <w:sz w:val="24"/>
          <w:szCs w:val="24"/>
          <w:lang w:val="ro-RO"/>
        </w:rPr>
        <w:t>i</w:t>
      </w:r>
      <w:r w:rsidRPr="00D45612">
        <w:rPr>
          <w:rFonts w:ascii="Trebuchet MS" w:eastAsia="Arial" w:hAnsi="Trebuchet MS"/>
          <w:bCs/>
          <w:spacing w:val="-2"/>
          <w:sz w:val="24"/>
          <w:szCs w:val="24"/>
          <w:lang w:val="ro-RO"/>
        </w:rPr>
        <w:t>z</w:t>
      </w:r>
      <w:r w:rsidRPr="00D45612">
        <w:rPr>
          <w:rFonts w:ascii="Trebuchet MS" w:eastAsia="Arial" w:hAnsi="Trebuchet MS"/>
          <w:bCs/>
          <w:spacing w:val="-1"/>
          <w:sz w:val="24"/>
          <w:szCs w:val="24"/>
          <w:lang w:val="ro-RO"/>
        </w:rPr>
        <w:t>i</w:t>
      </w:r>
      <w:r w:rsidRPr="00D45612">
        <w:rPr>
          <w:rFonts w:ascii="Trebuchet MS" w:eastAsia="Arial" w:hAnsi="Trebuchet MS"/>
          <w:bCs/>
          <w:sz w:val="24"/>
          <w:szCs w:val="24"/>
          <w:lang w:val="ro-RO"/>
        </w:rPr>
        <w:t>e</w:t>
      </w:r>
      <w:r w:rsidRPr="00D45612">
        <w:rPr>
          <w:rFonts w:ascii="Trebuchet MS" w:eastAsia="Arial" w:hAnsi="Trebuchet MS"/>
          <w:bCs/>
          <w:spacing w:val="3"/>
          <w:sz w:val="24"/>
          <w:szCs w:val="24"/>
          <w:lang w:val="ro-RO"/>
        </w:rPr>
        <w:t xml:space="preserve"> </w:t>
      </w:r>
      <w:r w:rsidRPr="00D45612">
        <w:rPr>
          <w:rFonts w:ascii="Trebuchet MS" w:eastAsia="Arial" w:hAnsi="Trebuchet MS"/>
          <w:bCs/>
          <w:spacing w:val="-1"/>
          <w:sz w:val="24"/>
          <w:szCs w:val="24"/>
          <w:lang w:val="ro-RO"/>
        </w:rPr>
        <w:t>l</w:t>
      </w:r>
      <w:r w:rsidRPr="00D45612">
        <w:rPr>
          <w:rFonts w:ascii="Trebuchet MS" w:eastAsia="Arial" w:hAnsi="Trebuchet MS"/>
          <w:bCs/>
          <w:sz w:val="24"/>
          <w:szCs w:val="24"/>
          <w:lang w:val="ro-RO"/>
        </w:rPr>
        <w:t>ua</w:t>
      </w:r>
      <w:r w:rsidRPr="00D45612">
        <w:rPr>
          <w:rFonts w:ascii="Trebuchet MS" w:eastAsia="Arial" w:hAnsi="Trebuchet MS"/>
          <w:bCs/>
          <w:spacing w:val="1"/>
          <w:sz w:val="24"/>
          <w:szCs w:val="24"/>
          <w:lang w:val="ro-RO"/>
        </w:rPr>
        <w:t>t</w:t>
      </w:r>
      <w:r w:rsidRPr="00D45612">
        <w:rPr>
          <w:rFonts w:ascii="Trebuchet MS" w:eastAsia="Arial" w:hAnsi="Trebuchet MS"/>
          <w:bCs/>
          <w:sz w:val="24"/>
          <w:szCs w:val="24"/>
          <w:lang w:val="ro-RO"/>
        </w:rPr>
        <w:t>ă ca</w:t>
      </w:r>
      <w:r w:rsidRPr="00D45612">
        <w:rPr>
          <w:rFonts w:ascii="Trebuchet MS" w:eastAsia="Arial" w:hAnsi="Trebuchet MS"/>
          <w:bCs/>
          <w:spacing w:val="1"/>
          <w:sz w:val="24"/>
          <w:szCs w:val="24"/>
          <w:lang w:val="ro-RO"/>
        </w:rPr>
        <w:t>r</w:t>
      </w:r>
      <w:r w:rsidRPr="00D45612">
        <w:rPr>
          <w:rFonts w:ascii="Trebuchet MS" w:eastAsia="Arial" w:hAnsi="Trebuchet MS"/>
          <w:bCs/>
          <w:sz w:val="24"/>
          <w:szCs w:val="24"/>
          <w:lang w:val="ro-RO"/>
        </w:rPr>
        <w:t>e</w:t>
      </w:r>
      <w:r w:rsidRPr="00D45612">
        <w:rPr>
          <w:rFonts w:ascii="Trebuchet MS" w:eastAsia="Arial" w:hAnsi="Trebuchet MS"/>
          <w:bCs/>
          <w:spacing w:val="1"/>
          <w:sz w:val="24"/>
          <w:szCs w:val="24"/>
          <w:lang w:val="ro-RO"/>
        </w:rPr>
        <w:t xml:space="preserve"> </w:t>
      </w:r>
      <w:r w:rsidRPr="00D45612">
        <w:rPr>
          <w:rFonts w:ascii="Trebuchet MS" w:eastAsia="Arial" w:hAnsi="Trebuchet MS"/>
          <w:bCs/>
          <w:sz w:val="24"/>
          <w:szCs w:val="24"/>
          <w:lang w:val="ro-RO"/>
        </w:rPr>
        <w:t>po</w:t>
      </w:r>
      <w:r w:rsidRPr="00D45612">
        <w:rPr>
          <w:rFonts w:ascii="Trebuchet MS" w:eastAsia="Arial" w:hAnsi="Trebuchet MS"/>
          <w:bCs/>
          <w:spacing w:val="-3"/>
          <w:sz w:val="24"/>
          <w:szCs w:val="24"/>
          <w:lang w:val="ro-RO"/>
        </w:rPr>
        <w:t>a</w:t>
      </w:r>
      <w:r w:rsidRPr="00D45612">
        <w:rPr>
          <w:rFonts w:ascii="Trebuchet MS" w:eastAsia="Arial" w:hAnsi="Trebuchet MS"/>
          <w:bCs/>
          <w:spacing w:val="1"/>
          <w:sz w:val="24"/>
          <w:szCs w:val="24"/>
          <w:lang w:val="ro-RO"/>
        </w:rPr>
        <w:t>t</w:t>
      </w:r>
      <w:r w:rsidRPr="00D45612">
        <w:rPr>
          <w:rFonts w:ascii="Trebuchet MS" w:eastAsia="Arial" w:hAnsi="Trebuchet MS"/>
          <w:bCs/>
          <w:sz w:val="24"/>
          <w:szCs w:val="24"/>
          <w:lang w:val="ro-RO"/>
        </w:rPr>
        <w:t>e</w:t>
      </w:r>
      <w:r w:rsidRPr="00D45612">
        <w:rPr>
          <w:rFonts w:ascii="Trebuchet MS" w:eastAsia="Arial" w:hAnsi="Trebuchet MS"/>
          <w:bCs/>
          <w:spacing w:val="1"/>
          <w:sz w:val="24"/>
          <w:szCs w:val="24"/>
          <w:lang w:val="ro-RO"/>
        </w:rPr>
        <w:t xml:space="preserve"> </w:t>
      </w:r>
      <w:r w:rsidRPr="00D45612">
        <w:rPr>
          <w:rFonts w:ascii="Trebuchet MS" w:eastAsia="Arial" w:hAnsi="Trebuchet MS"/>
          <w:bCs/>
          <w:spacing w:val="-3"/>
          <w:sz w:val="24"/>
          <w:szCs w:val="24"/>
          <w:lang w:val="ro-RO"/>
        </w:rPr>
        <w:t>a</w:t>
      </w:r>
      <w:r w:rsidRPr="00D45612">
        <w:rPr>
          <w:rFonts w:ascii="Trebuchet MS" w:eastAsia="Arial" w:hAnsi="Trebuchet MS"/>
          <w:bCs/>
          <w:spacing w:val="1"/>
          <w:sz w:val="24"/>
          <w:szCs w:val="24"/>
          <w:lang w:val="ro-RO"/>
        </w:rPr>
        <w:t>f</w:t>
      </w:r>
      <w:r w:rsidRPr="00D45612">
        <w:rPr>
          <w:rFonts w:ascii="Trebuchet MS" w:eastAsia="Arial" w:hAnsi="Trebuchet MS"/>
          <w:bCs/>
          <w:sz w:val="24"/>
          <w:szCs w:val="24"/>
          <w:lang w:val="ro-RO"/>
        </w:rPr>
        <w:t>e</w:t>
      </w:r>
      <w:r w:rsidRPr="00D45612">
        <w:rPr>
          <w:rFonts w:ascii="Trebuchet MS" w:eastAsia="Arial" w:hAnsi="Trebuchet MS"/>
          <w:bCs/>
          <w:spacing w:val="-2"/>
          <w:sz w:val="24"/>
          <w:szCs w:val="24"/>
          <w:lang w:val="ro-RO"/>
        </w:rPr>
        <w:t>c</w:t>
      </w:r>
      <w:r w:rsidRPr="00D45612">
        <w:rPr>
          <w:rFonts w:ascii="Trebuchet MS" w:eastAsia="Arial" w:hAnsi="Trebuchet MS"/>
          <w:bCs/>
          <w:spacing w:val="1"/>
          <w:sz w:val="24"/>
          <w:szCs w:val="24"/>
          <w:lang w:val="ro-RO"/>
        </w:rPr>
        <w:t>t</w:t>
      </w:r>
      <w:r w:rsidRPr="00D45612">
        <w:rPr>
          <w:rFonts w:ascii="Trebuchet MS" w:eastAsia="Arial" w:hAnsi="Trebuchet MS"/>
          <w:bCs/>
          <w:sz w:val="24"/>
          <w:szCs w:val="24"/>
          <w:lang w:val="ro-RO"/>
        </w:rPr>
        <w:t>a</w:t>
      </w:r>
      <w:r w:rsidRPr="00D45612">
        <w:rPr>
          <w:rFonts w:ascii="Trebuchet MS" w:eastAsia="Arial" w:hAnsi="Trebuchet MS"/>
          <w:bCs/>
          <w:spacing w:val="1"/>
          <w:sz w:val="24"/>
          <w:szCs w:val="24"/>
          <w:lang w:val="ro-RO"/>
        </w:rPr>
        <w:t xml:space="preserve"> </w:t>
      </w:r>
      <w:r w:rsidRPr="00D45612">
        <w:rPr>
          <w:rFonts w:ascii="Trebuchet MS" w:eastAsia="Arial" w:hAnsi="Trebuchet MS"/>
          <w:bCs/>
          <w:spacing w:val="-1"/>
          <w:sz w:val="24"/>
          <w:szCs w:val="24"/>
          <w:lang w:val="ro-RO"/>
        </w:rPr>
        <w:t>i</w:t>
      </w:r>
      <w:r w:rsidRPr="00D45612">
        <w:rPr>
          <w:rFonts w:ascii="Trebuchet MS" w:eastAsia="Arial" w:hAnsi="Trebuchet MS"/>
          <w:bCs/>
          <w:spacing w:val="1"/>
          <w:sz w:val="24"/>
          <w:szCs w:val="24"/>
          <w:lang w:val="ro-RO"/>
        </w:rPr>
        <w:t>m</w:t>
      </w:r>
      <w:r w:rsidRPr="00D45612">
        <w:rPr>
          <w:rFonts w:ascii="Trebuchet MS" w:eastAsia="Arial" w:hAnsi="Trebuchet MS"/>
          <w:bCs/>
          <w:sz w:val="24"/>
          <w:szCs w:val="24"/>
          <w:lang w:val="ro-RO"/>
        </w:rPr>
        <w:t>p</w:t>
      </w:r>
      <w:r w:rsidRPr="00D45612">
        <w:rPr>
          <w:rFonts w:ascii="Trebuchet MS" w:eastAsia="Arial" w:hAnsi="Trebuchet MS"/>
          <w:bCs/>
          <w:spacing w:val="-1"/>
          <w:sz w:val="24"/>
          <w:szCs w:val="24"/>
          <w:lang w:val="ro-RO"/>
        </w:rPr>
        <w:t>l</w:t>
      </w:r>
      <w:r w:rsidRPr="00D45612">
        <w:rPr>
          <w:rFonts w:ascii="Trebuchet MS" w:eastAsia="Arial" w:hAnsi="Trebuchet MS"/>
          <w:bCs/>
          <w:spacing w:val="-3"/>
          <w:sz w:val="24"/>
          <w:szCs w:val="24"/>
          <w:lang w:val="ro-RO"/>
        </w:rPr>
        <w:t>e</w:t>
      </w:r>
      <w:r w:rsidRPr="00D45612">
        <w:rPr>
          <w:rFonts w:ascii="Trebuchet MS" w:eastAsia="Arial" w:hAnsi="Trebuchet MS"/>
          <w:bCs/>
          <w:spacing w:val="1"/>
          <w:sz w:val="24"/>
          <w:szCs w:val="24"/>
          <w:lang w:val="ro-RO"/>
        </w:rPr>
        <w:t>m</w:t>
      </w:r>
      <w:r w:rsidRPr="00D45612">
        <w:rPr>
          <w:rFonts w:ascii="Trebuchet MS" w:eastAsia="Arial" w:hAnsi="Trebuchet MS"/>
          <w:bCs/>
          <w:sz w:val="24"/>
          <w:szCs w:val="24"/>
          <w:lang w:val="ro-RO"/>
        </w:rPr>
        <w:t>en</w:t>
      </w:r>
      <w:r w:rsidRPr="00D45612">
        <w:rPr>
          <w:rFonts w:ascii="Trebuchet MS" w:eastAsia="Arial" w:hAnsi="Trebuchet MS"/>
          <w:bCs/>
          <w:spacing w:val="1"/>
          <w:sz w:val="24"/>
          <w:szCs w:val="24"/>
          <w:lang w:val="ro-RO"/>
        </w:rPr>
        <w:t>t</w:t>
      </w:r>
      <w:r w:rsidRPr="00D45612">
        <w:rPr>
          <w:rFonts w:ascii="Trebuchet MS" w:eastAsia="Arial" w:hAnsi="Trebuchet MS"/>
          <w:bCs/>
          <w:spacing w:val="-3"/>
          <w:sz w:val="24"/>
          <w:szCs w:val="24"/>
          <w:lang w:val="ro-RO"/>
        </w:rPr>
        <w:t>a</w:t>
      </w:r>
      <w:r w:rsidRPr="00D45612">
        <w:rPr>
          <w:rFonts w:ascii="Trebuchet MS" w:eastAsia="Arial" w:hAnsi="Trebuchet MS"/>
          <w:bCs/>
          <w:spacing w:val="1"/>
          <w:sz w:val="24"/>
          <w:szCs w:val="24"/>
          <w:lang w:val="ro-RO"/>
        </w:rPr>
        <w:t>r</w:t>
      </w:r>
      <w:r w:rsidRPr="00D45612">
        <w:rPr>
          <w:rFonts w:ascii="Trebuchet MS" w:eastAsia="Arial" w:hAnsi="Trebuchet MS"/>
          <w:bCs/>
          <w:sz w:val="24"/>
          <w:szCs w:val="24"/>
          <w:lang w:val="ro-RO"/>
        </w:rPr>
        <w:t>ea</w:t>
      </w:r>
      <w:r w:rsidRPr="00D45612">
        <w:rPr>
          <w:rFonts w:ascii="Trebuchet MS" w:eastAsia="Arial" w:hAnsi="Trebuchet MS"/>
          <w:bCs/>
          <w:spacing w:val="2"/>
          <w:sz w:val="24"/>
          <w:szCs w:val="24"/>
          <w:lang w:val="ro-RO"/>
        </w:rPr>
        <w:t xml:space="preserve"> </w:t>
      </w:r>
      <w:r w:rsidRPr="00D45612">
        <w:rPr>
          <w:rFonts w:ascii="Trebuchet MS" w:eastAsia="Arial" w:hAnsi="Trebuchet MS"/>
          <w:bCs/>
          <w:spacing w:val="-3"/>
          <w:sz w:val="24"/>
          <w:szCs w:val="24"/>
          <w:lang w:val="ro-RO"/>
        </w:rPr>
        <w:t>P</w:t>
      </w:r>
      <w:r w:rsidRPr="00D45612">
        <w:rPr>
          <w:rFonts w:ascii="Trebuchet MS" w:eastAsia="Arial" w:hAnsi="Trebuchet MS"/>
          <w:bCs/>
          <w:spacing w:val="1"/>
          <w:sz w:val="24"/>
          <w:szCs w:val="24"/>
          <w:lang w:val="ro-RO"/>
        </w:rPr>
        <w:t>r</w:t>
      </w:r>
      <w:r w:rsidRPr="00D45612">
        <w:rPr>
          <w:rFonts w:ascii="Trebuchet MS" w:eastAsia="Arial" w:hAnsi="Trebuchet MS"/>
          <w:bCs/>
          <w:sz w:val="24"/>
          <w:szCs w:val="24"/>
          <w:lang w:val="ro-RO"/>
        </w:rPr>
        <w:t>o</w:t>
      </w:r>
      <w:r w:rsidRPr="00D45612">
        <w:rPr>
          <w:rFonts w:ascii="Trebuchet MS" w:eastAsia="Arial" w:hAnsi="Trebuchet MS"/>
          <w:bCs/>
          <w:spacing w:val="-1"/>
          <w:sz w:val="24"/>
          <w:szCs w:val="24"/>
          <w:lang w:val="ro-RO"/>
        </w:rPr>
        <w:t>i</w:t>
      </w:r>
      <w:r w:rsidRPr="00D45612">
        <w:rPr>
          <w:rFonts w:ascii="Trebuchet MS" w:eastAsia="Arial" w:hAnsi="Trebuchet MS"/>
          <w:bCs/>
          <w:sz w:val="24"/>
          <w:szCs w:val="24"/>
          <w:lang w:val="ro-RO"/>
        </w:rPr>
        <w:t>ec</w:t>
      </w:r>
      <w:r w:rsidRPr="00D45612">
        <w:rPr>
          <w:rFonts w:ascii="Trebuchet MS" w:eastAsia="Arial" w:hAnsi="Trebuchet MS"/>
          <w:bCs/>
          <w:spacing w:val="1"/>
          <w:sz w:val="24"/>
          <w:szCs w:val="24"/>
          <w:lang w:val="ro-RO"/>
        </w:rPr>
        <w:t>t</w:t>
      </w:r>
      <w:r w:rsidRPr="00D45612">
        <w:rPr>
          <w:rFonts w:ascii="Trebuchet MS" w:eastAsia="Arial" w:hAnsi="Trebuchet MS"/>
          <w:bCs/>
          <w:sz w:val="24"/>
          <w:szCs w:val="24"/>
          <w:lang w:val="ro-RO"/>
        </w:rPr>
        <w:t>u</w:t>
      </w:r>
      <w:r w:rsidRPr="00D45612">
        <w:rPr>
          <w:rFonts w:ascii="Trebuchet MS" w:eastAsia="Arial" w:hAnsi="Trebuchet MS"/>
          <w:bCs/>
          <w:spacing w:val="-1"/>
          <w:sz w:val="24"/>
          <w:szCs w:val="24"/>
          <w:lang w:val="ro-RO"/>
        </w:rPr>
        <w:t>l</w:t>
      </w:r>
      <w:r w:rsidRPr="00D45612">
        <w:rPr>
          <w:rFonts w:ascii="Trebuchet MS" w:eastAsia="Arial" w:hAnsi="Trebuchet MS"/>
          <w:bCs/>
          <w:sz w:val="24"/>
          <w:szCs w:val="24"/>
          <w:lang w:val="ro-RO"/>
        </w:rPr>
        <w:t>u</w:t>
      </w:r>
      <w:r w:rsidRPr="00D45612">
        <w:rPr>
          <w:rFonts w:ascii="Trebuchet MS" w:eastAsia="Arial" w:hAnsi="Trebuchet MS"/>
          <w:bCs/>
          <w:spacing w:val="-1"/>
          <w:sz w:val="24"/>
          <w:szCs w:val="24"/>
          <w:lang w:val="ro-RO"/>
        </w:rPr>
        <w:t>i</w:t>
      </w:r>
      <w:r w:rsidR="00B903F1" w:rsidRPr="00D45612">
        <w:rPr>
          <w:rFonts w:ascii="Trebuchet MS" w:eastAsia="Arial" w:hAnsi="Trebuchet MS"/>
          <w:bCs/>
          <w:spacing w:val="-1"/>
          <w:sz w:val="24"/>
          <w:szCs w:val="24"/>
          <w:lang w:val="ro-RO"/>
        </w:rPr>
        <w:t xml:space="preserve">, dar nu mai târziu de 5 zile lucrătoare de la data adoptării respectivei decizii care va produce efecte de la data la care a fost comunicată beneficiarului </w:t>
      </w:r>
      <w:r w:rsidR="00B903F1" w:rsidRPr="00D45612">
        <w:rPr>
          <w:rFonts w:ascii="Trebuchet MS" w:eastAsia="Arial" w:hAnsi="Trebuchet MS"/>
          <w:bCs/>
          <w:spacing w:val="-3"/>
          <w:sz w:val="24"/>
          <w:szCs w:val="24"/>
          <w:lang w:val="ro-RO"/>
        </w:rPr>
        <w:t xml:space="preserve">prin intermediul sistemului </w:t>
      </w:r>
      <w:proofErr w:type="spellStart"/>
      <w:r w:rsidR="00B903F1" w:rsidRPr="00D45612">
        <w:rPr>
          <w:rFonts w:ascii="Trebuchet MS" w:eastAsia="Arial" w:hAnsi="Trebuchet MS"/>
          <w:bCs/>
          <w:spacing w:val="-3"/>
          <w:sz w:val="24"/>
          <w:szCs w:val="24"/>
          <w:lang w:val="ro-RO"/>
        </w:rPr>
        <w:t>MySMIS</w:t>
      </w:r>
      <w:proofErr w:type="spellEnd"/>
      <w:r w:rsidR="00B903F1" w:rsidRPr="00D45612">
        <w:rPr>
          <w:rFonts w:ascii="Trebuchet MS" w:eastAsia="Arial" w:hAnsi="Trebuchet MS"/>
          <w:bCs/>
          <w:spacing w:val="-3"/>
          <w:sz w:val="24"/>
          <w:szCs w:val="24"/>
          <w:lang w:val="ro-RO"/>
        </w:rPr>
        <w:t xml:space="preserve"> 2021.</w:t>
      </w:r>
    </w:p>
    <w:p w14:paraId="1931D40A" w14:textId="46FFA0BC" w:rsidR="00E50D77" w:rsidRPr="00D45612" w:rsidRDefault="00BF4880" w:rsidP="00D44392">
      <w:pPr>
        <w:pStyle w:val="ListParagraph"/>
        <w:numPr>
          <w:ilvl w:val="0"/>
          <w:numId w:val="7"/>
        </w:numPr>
        <w:ind w:right="80"/>
        <w:jc w:val="both"/>
        <w:rPr>
          <w:rFonts w:ascii="Trebuchet MS" w:eastAsia="Arial" w:hAnsi="Trebuchet MS"/>
          <w:bCs/>
          <w:sz w:val="24"/>
          <w:szCs w:val="24"/>
          <w:lang w:val="ro-RO"/>
        </w:rPr>
      </w:pPr>
      <w:r w:rsidRPr="00D45612">
        <w:rPr>
          <w:rFonts w:ascii="Trebuchet MS" w:eastAsia="Arial" w:hAnsi="Trebuchet MS"/>
          <w:bCs/>
          <w:spacing w:val="-1"/>
          <w:sz w:val="24"/>
          <w:szCs w:val="24"/>
          <w:lang w:val="ro-RO"/>
        </w:rPr>
        <w:t>A</w:t>
      </w:r>
      <w:r w:rsidRPr="00D45612">
        <w:rPr>
          <w:rFonts w:ascii="Trebuchet MS" w:eastAsia="Arial" w:hAnsi="Trebuchet MS"/>
          <w:bCs/>
          <w:spacing w:val="-4"/>
          <w:sz w:val="24"/>
          <w:szCs w:val="24"/>
          <w:lang w:val="ro-RO"/>
        </w:rPr>
        <w:t>M</w:t>
      </w:r>
      <w:r w:rsidRPr="00D45612">
        <w:rPr>
          <w:rFonts w:ascii="Trebuchet MS" w:eastAsia="Arial" w:hAnsi="Trebuchet MS"/>
          <w:bCs/>
          <w:spacing w:val="1"/>
          <w:sz w:val="24"/>
          <w:szCs w:val="24"/>
          <w:lang w:val="ro-RO"/>
        </w:rPr>
        <w:t>/O</w:t>
      </w:r>
      <w:r w:rsidRPr="00D45612">
        <w:rPr>
          <w:rFonts w:ascii="Trebuchet MS" w:eastAsia="Arial" w:hAnsi="Trebuchet MS"/>
          <w:bCs/>
          <w:sz w:val="24"/>
          <w:szCs w:val="24"/>
          <w:lang w:val="ro-RO"/>
        </w:rPr>
        <w:t>I</w:t>
      </w:r>
      <w:r w:rsidRPr="00D45612">
        <w:rPr>
          <w:rFonts w:ascii="Trebuchet MS" w:eastAsia="Arial" w:hAnsi="Trebuchet MS"/>
          <w:bCs/>
          <w:spacing w:val="4"/>
          <w:sz w:val="24"/>
          <w:szCs w:val="24"/>
          <w:lang w:val="ro-RO"/>
        </w:rPr>
        <w:t xml:space="preserve"> </w:t>
      </w:r>
      <w:r w:rsidRPr="00D45612">
        <w:rPr>
          <w:rFonts w:ascii="Trebuchet MS" w:eastAsia="Arial" w:hAnsi="Trebuchet MS"/>
          <w:bCs/>
          <w:sz w:val="24"/>
          <w:szCs w:val="24"/>
          <w:lang w:val="ro-RO"/>
        </w:rPr>
        <w:t>a</w:t>
      </w:r>
      <w:r w:rsidRPr="00D45612">
        <w:rPr>
          <w:rFonts w:ascii="Trebuchet MS" w:eastAsia="Arial" w:hAnsi="Trebuchet MS"/>
          <w:bCs/>
          <w:spacing w:val="-1"/>
          <w:sz w:val="24"/>
          <w:szCs w:val="24"/>
          <w:lang w:val="ro-RO"/>
        </w:rPr>
        <w:t>r</w:t>
      </w:r>
      <w:r w:rsidRPr="00D45612">
        <w:rPr>
          <w:rFonts w:ascii="Trebuchet MS" w:eastAsia="Arial" w:hAnsi="Trebuchet MS"/>
          <w:bCs/>
          <w:sz w:val="24"/>
          <w:szCs w:val="24"/>
          <w:lang w:val="ro-RO"/>
        </w:rPr>
        <w:t>e</w:t>
      </w:r>
      <w:r w:rsidRPr="00D45612">
        <w:rPr>
          <w:rFonts w:ascii="Trebuchet MS" w:eastAsia="Arial" w:hAnsi="Trebuchet MS"/>
          <w:bCs/>
          <w:spacing w:val="3"/>
          <w:sz w:val="24"/>
          <w:szCs w:val="24"/>
          <w:lang w:val="ro-RO"/>
        </w:rPr>
        <w:t xml:space="preserve"> </w:t>
      </w:r>
      <w:r w:rsidRPr="00D45612">
        <w:rPr>
          <w:rFonts w:ascii="Trebuchet MS" w:eastAsia="Arial" w:hAnsi="Trebuchet MS"/>
          <w:bCs/>
          <w:sz w:val="24"/>
          <w:szCs w:val="24"/>
          <w:lang w:val="ro-RO"/>
        </w:rPr>
        <w:t>ob</w:t>
      </w:r>
      <w:r w:rsidRPr="00D45612">
        <w:rPr>
          <w:rFonts w:ascii="Trebuchet MS" w:eastAsia="Arial" w:hAnsi="Trebuchet MS"/>
          <w:bCs/>
          <w:spacing w:val="-1"/>
          <w:sz w:val="24"/>
          <w:szCs w:val="24"/>
          <w:lang w:val="ro-RO"/>
        </w:rPr>
        <w:t>li</w:t>
      </w:r>
      <w:r w:rsidRPr="00D45612">
        <w:rPr>
          <w:rFonts w:ascii="Trebuchet MS" w:eastAsia="Arial" w:hAnsi="Trebuchet MS"/>
          <w:bCs/>
          <w:spacing w:val="2"/>
          <w:sz w:val="24"/>
          <w:szCs w:val="24"/>
          <w:lang w:val="ro-RO"/>
        </w:rPr>
        <w:t>g</w:t>
      </w:r>
      <w:r w:rsidRPr="00D45612">
        <w:rPr>
          <w:rFonts w:ascii="Trebuchet MS" w:eastAsia="Arial" w:hAnsi="Trebuchet MS"/>
          <w:bCs/>
          <w:sz w:val="24"/>
          <w:szCs w:val="24"/>
          <w:lang w:val="ro-RO"/>
        </w:rPr>
        <w:t>a</w:t>
      </w:r>
      <w:r w:rsidRPr="00D45612">
        <w:rPr>
          <w:rFonts w:ascii="Trebuchet MS" w:eastAsia="Arial" w:hAnsi="Trebuchet MS"/>
          <w:bCs/>
          <w:spacing w:val="1"/>
          <w:sz w:val="24"/>
          <w:szCs w:val="24"/>
          <w:lang w:val="ro-RO"/>
        </w:rPr>
        <w:t>ţ</w:t>
      </w:r>
      <w:r w:rsidRPr="00D45612">
        <w:rPr>
          <w:rFonts w:ascii="Trebuchet MS" w:eastAsia="Arial" w:hAnsi="Trebuchet MS"/>
          <w:bCs/>
          <w:spacing w:val="-1"/>
          <w:sz w:val="24"/>
          <w:szCs w:val="24"/>
          <w:lang w:val="ro-RO"/>
        </w:rPr>
        <w:t>i</w:t>
      </w:r>
      <w:r w:rsidRPr="00D45612">
        <w:rPr>
          <w:rFonts w:ascii="Trebuchet MS" w:eastAsia="Arial" w:hAnsi="Trebuchet MS"/>
          <w:bCs/>
          <w:sz w:val="24"/>
          <w:szCs w:val="24"/>
          <w:lang w:val="ro-RO"/>
        </w:rPr>
        <w:t>a de</w:t>
      </w:r>
      <w:r w:rsidRPr="00D45612">
        <w:rPr>
          <w:rFonts w:ascii="Trebuchet MS" w:eastAsia="Arial" w:hAnsi="Trebuchet MS"/>
          <w:bCs/>
          <w:spacing w:val="3"/>
          <w:sz w:val="24"/>
          <w:szCs w:val="24"/>
          <w:lang w:val="ro-RO"/>
        </w:rPr>
        <w:t xml:space="preserve"> </w:t>
      </w:r>
      <w:r w:rsidRPr="00D45612">
        <w:rPr>
          <w:rFonts w:ascii="Trebuchet MS" w:eastAsia="Arial" w:hAnsi="Trebuchet MS"/>
          <w:bCs/>
          <w:sz w:val="24"/>
          <w:szCs w:val="24"/>
          <w:lang w:val="ro-RO"/>
        </w:rPr>
        <w:t>a</w:t>
      </w:r>
      <w:r w:rsidRPr="00D45612">
        <w:rPr>
          <w:rFonts w:ascii="Trebuchet MS" w:eastAsia="Arial" w:hAnsi="Trebuchet MS"/>
          <w:bCs/>
          <w:spacing w:val="3"/>
          <w:sz w:val="24"/>
          <w:szCs w:val="24"/>
          <w:lang w:val="ro-RO"/>
        </w:rPr>
        <w:t xml:space="preserve"> </w:t>
      </w:r>
      <w:r w:rsidRPr="00D45612">
        <w:rPr>
          <w:rFonts w:ascii="Trebuchet MS" w:eastAsia="Arial" w:hAnsi="Trebuchet MS"/>
          <w:bCs/>
          <w:spacing w:val="-1"/>
          <w:sz w:val="24"/>
          <w:szCs w:val="24"/>
          <w:lang w:val="ro-RO"/>
        </w:rPr>
        <w:t>i</w:t>
      </w:r>
      <w:r w:rsidRPr="00D45612">
        <w:rPr>
          <w:rFonts w:ascii="Trebuchet MS" w:eastAsia="Arial" w:hAnsi="Trebuchet MS"/>
          <w:bCs/>
          <w:sz w:val="24"/>
          <w:szCs w:val="24"/>
          <w:lang w:val="ro-RO"/>
        </w:rPr>
        <w:t>n</w:t>
      </w:r>
      <w:r w:rsidRPr="00D45612">
        <w:rPr>
          <w:rFonts w:ascii="Trebuchet MS" w:eastAsia="Arial" w:hAnsi="Trebuchet MS"/>
          <w:bCs/>
          <w:spacing w:val="3"/>
          <w:sz w:val="24"/>
          <w:szCs w:val="24"/>
          <w:lang w:val="ro-RO"/>
        </w:rPr>
        <w:t>f</w:t>
      </w:r>
      <w:r w:rsidRPr="00D45612">
        <w:rPr>
          <w:rFonts w:ascii="Trebuchet MS" w:eastAsia="Arial" w:hAnsi="Trebuchet MS"/>
          <w:bCs/>
          <w:sz w:val="24"/>
          <w:szCs w:val="24"/>
          <w:lang w:val="ro-RO"/>
        </w:rPr>
        <w:t>o</w:t>
      </w:r>
      <w:r w:rsidRPr="00D45612">
        <w:rPr>
          <w:rFonts w:ascii="Trebuchet MS" w:eastAsia="Arial" w:hAnsi="Trebuchet MS"/>
          <w:bCs/>
          <w:spacing w:val="-1"/>
          <w:sz w:val="24"/>
          <w:szCs w:val="24"/>
          <w:lang w:val="ro-RO"/>
        </w:rPr>
        <w:t>r</w:t>
      </w:r>
      <w:r w:rsidRPr="00D45612">
        <w:rPr>
          <w:rFonts w:ascii="Trebuchet MS" w:eastAsia="Arial" w:hAnsi="Trebuchet MS"/>
          <w:bCs/>
          <w:spacing w:val="1"/>
          <w:sz w:val="24"/>
          <w:szCs w:val="24"/>
          <w:lang w:val="ro-RO"/>
        </w:rPr>
        <w:t>m</w:t>
      </w:r>
      <w:r w:rsidRPr="00D45612">
        <w:rPr>
          <w:rFonts w:ascii="Trebuchet MS" w:eastAsia="Arial" w:hAnsi="Trebuchet MS"/>
          <w:bCs/>
          <w:sz w:val="24"/>
          <w:szCs w:val="24"/>
          <w:lang w:val="ro-RO"/>
        </w:rPr>
        <w:t>a</w:t>
      </w:r>
      <w:r w:rsidRPr="00D45612">
        <w:rPr>
          <w:rFonts w:ascii="Trebuchet MS" w:eastAsia="Arial" w:hAnsi="Trebuchet MS"/>
          <w:bCs/>
          <w:spacing w:val="3"/>
          <w:sz w:val="24"/>
          <w:szCs w:val="24"/>
          <w:lang w:val="ro-RO"/>
        </w:rPr>
        <w:t xml:space="preserve"> </w:t>
      </w:r>
      <w:r w:rsidRPr="00D45612">
        <w:rPr>
          <w:rFonts w:ascii="Trebuchet MS" w:eastAsia="Arial" w:hAnsi="Trebuchet MS"/>
          <w:bCs/>
          <w:spacing w:val="-1"/>
          <w:sz w:val="24"/>
          <w:szCs w:val="24"/>
          <w:lang w:val="ro-RO"/>
        </w:rPr>
        <w:t>B</w:t>
      </w:r>
      <w:r w:rsidRPr="00D45612">
        <w:rPr>
          <w:rFonts w:ascii="Trebuchet MS" w:eastAsia="Arial" w:hAnsi="Trebuchet MS"/>
          <w:bCs/>
          <w:sz w:val="24"/>
          <w:szCs w:val="24"/>
          <w:lang w:val="ro-RO"/>
        </w:rPr>
        <w:t>en</w:t>
      </w:r>
      <w:r w:rsidRPr="00D45612">
        <w:rPr>
          <w:rFonts w:ascii="Trebuchet MS" w:eastAsia="Arial" w:hAnsi="Trebuchet MS"/>
          <w:bCs/>
          <w:spacing w:val="-3"/>
          <w:sz w:val="24"/>
          <w:szCs w:val="24"/>
          <w:lang w:val="ro-RO"/>
        </w:rPr>
        <w:t>e</w:t>
      </w:r>
      <w:r w:rsidRPr="00D45612">
        <w:rPr>
          <w:rFonts w:ascii="Trebuchet MS" w:eastAsia="Arial" w:hAnsi="Trebuchet MS"/>
          <w:bCs/>
          <w:spacing w:val="3"/>
          <w:sz w:val="24"/>
          <w:szCs w:val="24"/>
          <w:lang w:val="ro-RO"/>
        </w:rPr>
        <w:t>f</w:t>
      </w:r>
      <w:r w:rsidRPr="00D45612">
        <w:rPr>
          <w:rFonts w:ascii="Trebuchet MS" w:eastAsia="Arial" w:hAnsi="Trebuchet MS"/>
          <w:bCs/>
          <w:spacing w:val="-1"/>
          <w:sz w:val="24"/>
          <w:szCs w:val="24"/>
          <w:lang w:val="ro-RO"/>
        </w:rPr>
        <w:t>i</w:t>
      </w:r>
      <w:r w:rsidRPr="00D45612">
        <w:rPr>
          <w:rFonts w:ascii="Trebuchet MS" w:eastAsia="Arial" w:hAnsi="Trebuchet MS"/>
          <w:bCs/>
          <w:sz w:val="24"/>
          <w:szCs w:val="24"/>
          <w:lang w:val="ro-RO"/>
        </w:rPr>
        <w:t>c</w:t>
      </w:r>
      <w:r w:rsidRPr="00D45612">
        <w:rPr>
          <w:rFonts w:ascii="Trebuchet MS" w:eastAsia="Arial" w:hAnsi="Trebuchet MS"/>
          <w:bCs/>
          <w:spacing w:val="-3"/>
          <w:sz w:val="24"/>
          <w:szCs w:val="24"/>
          <w:lang w:val="ro-RO"/>
        </w:rPr>
        <w:t>i</w:t>
      </w:r>
      <w:r w:rsidRPr="00D45612">
        <w:rPr>
          <w:rFonts w:ascii="Trebuchet MS" w:eastAsia="Arial" w:hAnsi="Trebuchet MS"/>
          <w:bCs/>
          <w:sz w:val="24"/>
          <w:szCs w:val="24"/>
          <w:lang w:val="ro-RO"/>
        </w:rPr>
        <w:t>a</w:t>
      </w:r>
      <w:r w:rsidRPr="00D45612">
        <w:rPr>
          <w:rFonts w:ascii="Trebuchet MS" w:eastAsia="Arial" w:hAnsi="Trebuchet MS"/>
          <w:bCs/>
          <w:spacing w:val="1"/>
          <w:sz w:val="24"/>
          <w:szCs w:val="24"/>
          <w:lang w:val="ro-RO"/>
        </w:rPr>
        <w:t>r</w:t>
      </w:r>
      <w:r w:rsidRPr="00D45612">
        <w:rPr>
          <w:rFonts w:ascii="Trebuchet MS" w:eastAsia="Arial" w:hAnsi="Trebuchet MS"/>
          <w:bCs/>
          <w:sz w:val="24"/>
          <w:szCs w:val="24"/>
          <w:lang w:val="ro-RO"/>
        </w:rPr>
        <w:t>ul</w:t>
      </w:r>
      <w:r w:rsidRPr="00D45612">
        <w:rPr>
          <w:rFonts w:ascii="Trebuchet MS" w:eastAsia="Arial" w:hAnsi="Trebuchet MS"/>
          <w:bCs/>
          <w:spacing w:val="2"/>
          <w:sz w:val="24"/>
          <w:szCs w:val="24"/>
          <w:lang w:val="ro-RO"/>
        </w:rPr>
        <w:t xml:space="preserve"> </w:t>
      </w:r>
      <w:r w:rsidRPr="00D45612">
        <w:rPr>
          <w:rFonts w:ascii="Trebuchet MS" w:eastAsia="Arial" w:hAnsi="Trebuchet MS"/>
          <w:bCs/>
          <w:sz w:val="24"/>
          <w:szCs w:val="24"/>
          <w:lang w:val="ro-RO"/>
        </w:rPr>
        <w:t>cu</w:t>
      </w:r>
      <w:r w:rsidRPr="00D45612">
        <w:rPr>
          <w:rFonts w:ascii="Trebuchet MS" w:eastAsia="Arial" w:hAnsi="Trebuchet MS"/>
          <w:bCs/>
          <w:spacing w:val="3"/>
          <w:sz w:val="24"/>
          <w:szCs w:val="24"/>
          <w:lang w:val="ro-RO"/>
        </w:rPr>
        <w:t xml:space="preserve"> </w:t>
      </w:r>
      <w:r w:rsidRPr="00D45612">
        <w:rPr>
          <w:rFonts w:ascii="Trebuchet MS" w:eastAsia="Arial" w:hAnsi="Trebuchet MS"/>
          <w:bCs/>
          <w:sz w:val="24"/>
          <w:szCs w:val="24"/>
          <w:lang w:val="ro-RO"/>
        </w:rPr>
        <w:t>p</w:t>
      </w:r>
      <w:r w:rsidRPr="00D45612">
        <w:rPr>
          <w:rFonts w:ascii="Trebuchet MS" w:eastAsia="Arial" w:hAnsi="Trebuchet MS"/>
          <w:bCs/>
          <w:spacing w:val="1"/>
          <w:sz w:val="24"/>
          <w:szCs w:val="24"/>
          <w:lang w:val="ro-RO"/>
        </w:rPr>
        <w:t>r</w:t>
      </w:r>
      <w:r w:rsidRPr="00D45612">
        <w:rPr>
          <w:rFonts w:ascii="Trebuchet MS" w:eastAsia="Arial" w:hAnsi="Trebuchet MS"/>
          <w:bCs/>
          <w:spacing w:val="-1"/>
          <w:sz w:val="24"/>
          <w:szCs w:val="24"/>
          <w:lang w:val="ro-RO"/>
        </w:rPr>
        <w:t>i</w:t>
      </w:r>
      <w:r w:rsidRPr="00D45612">
        <w:rPr>
          <w:rFonts w:ascii="Trebuchet MS" w:eastAsia="Arial" w:hAnsi="Trebuchet MS"/>
          <w:bCs/>
          <w:spacing w:val="-2"/>
          <w:sz w:val="24"/>
          <w:szCs w:val="24"/>
          <w:lang w:val="ro-RO"/>
        </w:rPr>
        <w:t>v</w:t>
      </w:r>
      <w:r w:rsidRPr="00D45612">
        <w:rPr>
          <w:rFonts w:ascii="Trebuchet MS" w:eastAsia="Arial" w:hAnsi="Trebuchet MS"/>
          <w:bCs/>
          <w:spacing w:val="-1"/>
          <w:sz w:val="24"/>
          <w:szCs w:val="24"/>
          <w:lang w:val="ro-RO"/>
        </w:rPr>
        <w:t>i</w:t>
      </w:r>
      <w:r w:rsidRPr="00D45612">
        <w:rPr>
          <w:rFonts w:ascii="Trebuchet MS" w:eastAsia="Arial" w:hAnsi="Trebuchet MS"/>
          <w:bCs/>
          <w:spacing w:val="1"/>
          <w:sz w:val="24"/>
          <w:szCs w:val="24"/>
          <w:lang w:val="ro-RO"/>
        </w:rPr>
        <w:t>r</w:t>
      </w:r>
      <w:r w:rsidRPr="00D45612">
        <w:rPr>
          <w:rFonts w:ascii="Trebuchet MS" w:eastAsia="Arial" w:hAnsi="Trebuchet MS"/>
          <w:bCs/>
          <w:sz w:val="24"/>
          <w:szCs w:val="24"/>
          <w:lang w:val="ro-RO"/>
        </w:rPr>
        <w:t>e</w:t>
      </w:r>
      <w:r w:rsidRPr="00D45612">
        <w:rPr>
          <w:rFonts w:ascii="Trebuchet MS" w:eastAsia="Arial" w:hAnsi="Trebuchet MS"/>
          <w:bCs/>
          <w:spacing w:val="3"/>
          <w:sz w:val="24"/>
          <w:szCs w:val="24"/>
          <w:lang w:val="ro-RO"/>
        </w:rPr>
        <w:t xml:space="preserve"> </w:t>
      </w:r>
      <w:r w:rsidRPr="00D45612">
        <w:rPr>
          <w:rFonts w:ascii="Trebuchet MS" w:eastAsia="Arial" w:hAnsi="Trebuchet MS"/>
          <w:bCs/>
          <w:spacing w:val="-1"/>
          <w:sz w:val="24"/>
          <w:szCs w:val="24"/>
          <w:lang w:val="ro-RO"/>
        </w:rPr>
        <w:t>l</w:t>
      </w:r>
      <w:r w:rsidRPr="00D45612">
        <w:rPr>
          <w:rFonts w:ascii="Trebuchet MS" w:eastAsia="Arial" w:hAnsi="Trebuchet MS"/>
          <w:bCs/>
          <w:sz w:val="24"/>
          <w:szCs w:val="24"/>
          <w:lang w:val="ro-RO"/>
        </w:rPr>
        <w:t>a</w:t>
      </w:r>
      <w:r w:rsidRPr="00D45612">
        <w:rPr>
          <w:rFonts w:ascii="Trebuchet MS" w:eastAsia="Arial" w:hAnsi="Trebuchet MS"/>
          <w:bCs/>
          <w:spacing w:val="3"/>
          <w:sz w:val="24"/>
          <w:szCs w:val="24"/>
          <w:lang w:val="ro-RO"/>
        </w:rPr>
        <w:t xml:space="preserve"> </w:t>
      </w:r>
      <w:r w:rsidRPr="00D45612">
        <w:rPr>
          <w:rFonts w:ascii="Trebuchet MS" w:eastAsia="Arial" w:hAnsi="Trebuchet MS"/>
          <w:bCs/>
          <w:spacing w:val="1"/>
          <w:sz w:val="24"/>
          <w:szCs w:val="24"/>
          <w:lang w:val="ro-RO"/>
        </w:rPr>
        <w:t>r</w:t>
      </w:r>
      <w:r w:rsidRPr="00D45612">
        <w:rPr>
          <w:rFonts w:ascii="Trebuchet MS" w:eastAsia="Arial" w:hAnsi="Trebuchet MS"/>
          <w:bCs/>
          <w:sz w:val="24"/>
          <w:szCs w:val="24"/>
          <w:lang w:val="ro-RO"/>
        </w:rPr>
        <w:t>apoa</w:t>
      </w:r>
      <w:r w:rsidRPr="00D45612">
        <w:rPr>
          <w:rFonts w:ascii="Trebuchet MS" w:eastAsia="Arial" w:hAnsi="Trebuchet MS"/>
          <w:bCs/>
          <w:spacing w:val="1"/>
          <w:sz w:val="24"/>
          <w:szCs w:val="24"/>
          <w:lang w:val="ro-RO"/>
        </w:rPr>
        <w:t>rt</w:t>
      </w:r>
      <w:r w:rsidRPr="00D45612">
        <w:rPr>
          <w:rFonts w:ascii="Trebuchet MS" w:eastAsia="Arial" w:hAnsi="Trebuchet MS"/>
          <w:bCs/>
          <w:sz w:val="24"/>
          <w:szCs w:val="24"/>
          <w:lang w:val="ro-RO"/>
        </w:rPr>
        <w:t>e</w:t>
      </w:r>
      <w:r w:rsidRPr="00D45612">
        <w:rPr>
          <w:rFonts w:ascii="Trebuchet MS" w:eastAsia="Arial" w:hAnsi="Trebuchet MS"/>
          <w:bCs/>
          <w:spacing w:val="-1"/>
          <w:sz w:val="24"/>
          <w:szCs w:val="24"/>
          <w:lang w:val="ro-RO"/>
        </w:rPr>
        <w:t>l</w:t>
      </w:r>
      <w:r w:rsidRPr="00D45612">
        <w:rPr>
          <w:rFonts w:ascii="Trebuchet MS" w:eastAsia="Arial" w:hAnsi="Trebuchet MS"/>
          <w:bCs/>
          <w:sz w:val="24"/>
          <w:szCs w:val="24"/>
          <w:lang w:val="ro-RO"/>
        </w:rPr>
        <w:t>e,</w:t>
      </w:r>
      <w:r w:rsidRPr="00D45612">
        <w:rPr>
          <w:rFonts w:ascii="Trebuchet MS" w:eastAsia="Arial" w:hAnsi="Trebuchet MS"/>
          <w:bCs/>
          <w:spacing w:val="4"/>
          <w:sz w:val="24"/>
          <w:szCs w:val="24"/>
          <w:lang w:val="ro-RO"/>
        </w:rPr>
        <w:t xml:space="preserve"> </w:t>
      </w:r>
      <w:r w:rsidRPr="00D45612">
        <w:rPr>
          <w:rFonts w:ascii="Trebuchet MS" w:eastAsia="Arial" w:hAnsi="Trebuchet MS"/>
          <w:bCs/>
          <w:sz w:val="24"/>
          <w:szCs w:val="24"/>
          <w:lang w:val="ro-RO"/>
        </w:rPr>
        <w:t>conc</w:t>
      </w:r>
      <w:r w:rsidRPr="00D45612">
        <w:rPr>
          <w:rFonts w:ascii="Trebuchet MS" w:eastAsia="Arial" w:hAnsi="Trebuchet MS"/>
          <w:bCs/>
          <w:spacing w:val="-1"/>
          <w:sz w:val="24"/>
          <w:szCs w:val="24"/>
          <w:lang w:val="ro-RO"/>
        </w:rPr>
        <w:t>l</w:t>
      </w:r>
      <w:r w:rsidRPr="00D45612">
        <w:rPr>
          <w:rFonts w:ascii="Trebuchet MS" w:eastAsia="Arial" w:hAnsi="Trebuchet MS"/>
          <w:bCs/>
          <w:sz w:val="24"/>
          <w:szCs w:val="24"/>
          <w:lang w:val="ro-RO"/>
        </w:rPr>
        <w:t>u</w:t>
      </w:r>
      <w:r w:rsidRPr="00D45612">
        <w:rPr>
          <w:rFonts w:ascii="Trebuchet MS" w:eastAsia="Arial" w:hAnsi="Trebuchet MS"/>
          <w:bCs/>
          <w:spacing w:val="-2"/>
          <w:sz w:val="24"/>
          <w:szCs w:val="24"/>
          <w:lang w:val="ro-RO"/>
        </w:rPr>
        <w:t>z</w:t>
      </w:r>
      <w:r w:rsidRPr="00D45612">
        <w:rPr>
          <w:rFonts w:ascii="Trebuchet MS" w:eastAsia="Arial" w:hAnsi="Trebuchet MS"/>
          <w:bCs/>
          <w:spacing w:val="-1"/>
          <w:sz w:val="24"/>
          <w:szCs w:val="24"/>
          <w:lang w:val="ro-RO"/>
        </w:rPr>
        <w:t>iil</w:t>
      </w:r>
      <w:r w:rsidRPr="00D45612">
        <w:rPr>
          <w:rFonts w:ascii="Trebuchet MS" w:eastAsia="Arial" w:hAnsi="Trebuchet MS"/>
          <w:bCs/>
          <w:sz w:val="24"/>
          <w:szCs w:val="24"/>
          <w:lang w:val="ro-RO"/>
        </w:rPr>
        <w:t>e</w:t>
      </w:r>
      <w:r w:rsidRPr="00D45612">
        <w:rPr>
          <w:rFonts w:ascii="Trebuchet MS" w:eastAsia="Arial" w:hAnsi="Trebuchet MS"/>
          <w:bCs/>
          <w:spacing w:val="3"/>
          <w:sz w:val="24"/>
          <w:szCs w:val="24"/>
          <w:lang w:val="ro-RO"/>
        </w:rPr>
        <w:t xml:space="preserve"> </w:t>
      </w:r>
      <w:r w:rsidRPr="00D45612">
        <w:rPr>
          <w:rFonts w:ascii="Trebuchet MS" w:eastAsia="Arial" w:hAnsi="Trebuchet MS"/>
          <w:bCs/>
          <w:spacing w:val="2"/>
          <w:sz w:val="24"/>
          <w:szCs w:val="24"/>
          <w:lang w:val="ro-RO"/>
        </w:rPr>
        <w:t>ş</w:t>
      </w:r>
      <w:r w:rsidRPr="00D45612">
        <w:rPr>
          <w:rFonts w:ascii="Trebuchet MS" w:eastAsia="Arial" w:hAnsi="Trebuchet MS"/>
          <w:bCs/>
          <w:sz w:val="24"/>
          <w:szCs w:val="24"/>
          <w:lang w:val="ro-RO"/>
        </w:rPr>
        <w:t xml:space="preserve">i </w:t>
      </w:r>
      <w:r w:rsidRPr="00D45612">
        <w:rPr>
          <w:rFonts w:ascii="Trebuchet MS" w:eastAsia="Arial" w:hAnsi="Trebuchet MS"/>
          <w:bCs/>
          <w:spacing w:val="1"/>
          <w:sz w:val="24"/>
          <w:szCs w:val="24"/>
          <w:lang w:val="ro-RO"/>
        </w:rPr>
        <w:t>r</w:t>
      </w:r>
      <w:r w:rsidRPr="00D45612">
        <w:rPr>
          <w:rFonts w:ascii="Trebuchet MS" w:eastAsia="Arial" w:hAnsi="Trebuchet MS"/>
          <w:bCs/>
          <w:sz w:val="24"/>
          <w:szCs w:val="24"/>
          <w:lang w:val="ro-RO"/>
        </w:rPr>
        <w:t>eco</w:t>
      </w:r>
      <w:r w:rsidRPr="00D45612">
        <w:rPr>
          <w:rFonts w:ascii="Trebuchet MS" w:eastAsia="Arial" w:hAnsi="Trebuchet MS"/>
          <w:bCs/>
          <w:spacing w:val="1"/>
          <w:sz w:val="24"/>
          <w:szCs w:val="24"/>
          <w:lang w:val="ro-RO"/>
        </w:rPr>
        <w:t>m</w:t>
      </w:r>
      <w:r w:rsidRPr="00D45612">
        <w:rPr>
          <w:rFonts w:ascii="Trebuchet MS" w:eastAsia="Arial" w:hAnsi="Trebuchet MS"/>
          <w:bCs/>
          <w:sz w:val="24"/>
          <w:szCs w:val="24"/>
          <w:lang w:val="ro-RO"/>
        </w:rPr>
        <w:t>and</w:t>
      </w:r>
      <w:r w:rsidRPr="00D45612">
        <w:rPr>
          <w:rFonts w:ascii="Trebuchet MS" w:eastAsia="Arial" w:hAnsi="Trebuchet MS"/>
          <w:bCs/>
          <w:spacing w:val="-3"/>
          <w:sz w:val="24"/>
          <w:szCs w:val="24"/>
          <w:lang w:val="ro-RO"/>
        </w:rPr>
        <w:t>ă</w:t>
      </w:r>
      <w:r w:rsidRPr="00D45612">
        <w:rPr>
          <w:rFonts w:ascii="Trebuchet MS" w:eastAsia="Arial" w:hAnsi="Trebuchet MS"/>
          <w:bCs/>
          <w:spacing w:val="1"/>
          <w:sz w:val="24"/>
          <w:szCs w:val="24"/>
          <w:lang w:val="ro-RO"/>
        </w:rPr>
        <w:t>r</w:t>
      </w:r>
      <w:r w:rsidRPr="00D45612">
        <w:rPr>
          <w:rFonts w:ascii="Trebuchet MS" w:eastAsia="Arial" w:hAnsi="Trebuchet MS"/>
          <w:bCs/>
          <w:spacing w:val="-1"/>
          <w:sz w:val="24"/>
          <w:szCs w:val="24"/>
          <w:lang w:val="ro-RO"/>
        </w:rPr>
        <w:t>il</w:t>
      </w:r>
      <w:r w:rsidRPr="00D45612">
        <w:rPr>
          <w:rFonts w:ascii="Trebuchet MS" w:eastAsia="Arial" w:hAnsi="Trebuchet MS"/>
          <w:bCs/>
          <w:sz w:val="24"/>
          <w:szCs w:val="24"/>
          <w:lang w:val="ro-RO"/>
        </w:rPr>
        <w:t>e</w:t>
      </w:r>
      <w:r w:rsidRPr="00D45612">
        <w:rPr>
          <w:rFonts w:ascii="Trebuchet MS" w:eastAsia="Arial" w:hAnsi="Trebuchet MS"/>
          <w:bCs/>
          <w:spacing w:val="5"/>
          <w:sz w:val="24"/>
          <w:szCs w:val="24"/>
          <w:lang w:val="ro-RO"/>
        </w:rPr>
        <w:t xml:space="preserve"> </w:t>
      </w:r>
      <w:r w:rsidRPr="00D45612">
        <w:rPr>
          <w:rFonts w:ascii="Trebuchet MS" w:eastAsia="Arial" w:hAnsi="Trebuchet MS"/>
          <w:bCs/>
          <w:sz w:val="24"/>
          <w:szCs w:val="24"/>
          <w:lang w:val="ro-RO"/>
        </w:rPr>
        <w:t>ca</w:t>
      </w:r>
      <w:r w:rsidRPr="00D45612">
        <w:rPr>
          <w:rFonts w:ascii="Trebuchet MS" w:eastAsia="Arial" w:hAnsi="Trebuchet MS"/>
          <w:bCs/>
          <w:spacing w:val="1"/>
          <w:sz w:val="24"/>
          <w:szCs w:val="24"/>
          <w:lang w:val="ro-RO"/>
        </w:rPr>
        <w:t>r</w:t>
      </w:r>
      <w:r w:rsidRPr="00D45612">
        <w:rPr>
          <w:rFonts w:ascii="Trebuchet MS" w:eastAsia="Arial" w:hAnsi="Trebuchet MS"/>
          <w:bCs/>
          <w:sz w:val="24"/>
          <w:szCs w:val="24"/>
          <w:lang w:val="ro-RO"/>
        </w:rPr>
        <w:t>e</w:t>
      </w:r>
      <w:r w:rsidRPr="00D45612">
        <w:rPr>
          <w:rFonts w:ascii="Trebuchet MS" w:eastAsia="Arial" w:hAnsi="Trebuchet MS"/>
          <w:bCs/>
          <w:spacing w:val="5"/>
          <w:sz w:val="24"/>
          <w:szCs w:val="24"/>
          <w:lang w:val="ro-RO"/>
        </w:rPr>
        <w:t xml:space="preserve"> </w:t>
      </w:r>
      <w:r w:rsidRPr="00D45612">
        <w:rPr>
          <w:rFonts w:ascii="Trebuchet MS" w:eastAsia="Arial" w:hAnsi="Trebuchet MS"/>
          <w:bCs/>
          <w:sz w:val="24"/>
          <w:szCs w:val="24"/>
          <w:lang w:val="ro-RO"/>
        </w:rPr>
        <w:t>au</w:t>
      </w:r>
      <w:r w:rsidRPr="00D45612">
        <w:rPr>
          <w:rFonts w:ascii="Trebuchet MS" w:eastAsia="Arial" w:hAnsi="Trebuchet MS"/>
          <w:bCs/>
          <w:spacing w:val="2"/>
          <w:sz w:val="24"/>
          <w:szCs w:val="24"/>
          <w:lang w:val="ro-RO"/>
        </w:rPr>
        <w:t xml:space="preserve"> </w:t>
      </w:r>
      <w:r w:rsidRPr="00D45612">
        <w:rPr>
          <w:rFonts w:ascii="Trebuchet MS" w:eastAsia="Arial" w:hAnsi="Trebuchet MS"/>
          <w:bCs/>
          <w:spacing w:val="-1"/>
          <w:sz w:val="24"/>
          <w:szCs w:val="24"/>
          <w:lang w:val="ro-RO"/>
        </w:rPr>
        <w:t>i</w:t>
      </w:r>
      <w:r w:rsidRPr="00D45612">
        <w:rPr>
          <w:rFonts w:ascii="Trebuchet MS" w:eastAsia="Arial" w:hAnsi="Trebuchet MS"/>
          <w:bCs/>
          <w:sz w:val="24"/>
          <w:szCs w:val="24"/>
          <w:lang w:val="ro-RO"/>
        </w:rPr>
        <w:t>mpact</w:t>
      </w:r>
      <w:r w:rsidRPr="00D45612">
        <w:rPr>
          <w:rFonts w:ascii="Trebuchet MS" w:eastAsia="Arial" w:hAnsi="Trebuchet MS"/>
          <w:bCs/>
          <w:spacing w:val="4"/>
          <w:sz w:val="24"/>
          <w:szCs w:val="24"/>
          <w:lang w:val="ro-RO"/>
        </w:rPr>
        <w:t xml:space="preserve"> </w:t>
      </w:r>
      <w:r w:rsidRPr="00D45612">
        <w:rPr>
          <w:rFonts w:ascii="Trebuchet MS" w:eastAsia="Arial" w:hAnsi="Trebuchet MS"/>
          <w:bCs/>
          <w:sz w:val="24"/>
          <w:szCs w:val="24"/>
          <w:lang w:val="ro-RO"/>
        </w:rPr>
        <w:t>asup</w:t>
      </w:r>
      <w:r w:rsidRPr="00D45612">
        <w:rPr>
          <w:rFonts w:ascii="Trebuchet MS" w:eastAsia="Arial" w:hAnsi="Trebuchet MS"/>
          <w:bCs/>
          <w:spacing w:val="1"/>
          <w:sz w:val="24"/>
          <w:szCs w:val="24"/>
          <w:lang w:val="ro-RO"/>
        </w:rPr>
        <w:t>r</w:t>
      </w:r>
      <w:r w:rsidRPr="00D45612">
        <w:rPr>
          <w:rFonts w:ascii="Trebuchet MS" w:eastAsia="Arial" w:hAnsi="Trebuchet MS"/>
          <w:bCs/>
          <w:sz w:val="24"/>
          <w:szCs w:val="24"/>
          <w:lang w:val="ro-RO"/>
        </w:rPr>
        <w:t>a</w:t>
      </w:r>
      <w:r w:rsidRPr="00D45612">
        <w:rPr>
          <w:rFonts w:ascii="Trebuchet MS" w:eastAsia="Arial" w:hAnsi="Trebuchet MS"/>
          <w:bCs/>
          <w:spacing w:val="2"/>
          <w:sz w:val="24"/>
          <w:szCs w:val="24"/>
          <w:lang w:val="ro-RO"/>
        </w:rPr>
        <w:t xml:space="preserve"> </w:t>
      </w:r>
      <w:r w:rsidRPr="00D45612">
        <w:rPr>
          <w:rFonts w:ascii="Trebuchet MS" w:eastAsia="Arial" w:hAnsi="Trebuchet MS"/>
          <w:bCs/>
          <w:spacing w:val="-1"/>
          <w:sz w:val="24"/>
          <w:szCs w:val="24"/>
          <w:lang w:val="ro-RO"/>
        </w:rPr>
        <w:t>P</w:t>
      </w:r>
      <w:r w:rsidRPr="00D45612">
        <w:rPr>
          <w:rFonts w:ascii="Trebuchet MS" w:eastAsia="Arial" w:hAnsi="Trebuchet MS"/>
          <w:bCs/>
          <w:spacing w:val="1"/>
          <w:sz w:val="24"/>
          <w:szCs w:val="24"/>
          <w:lang w:val="ro-RO"/>
        </w:rPr>
        <w:t>r</w:t>
      </w:r>
      <w:r w:rsidRPr="00D45612">
        <w:rPr>
          <w:rFonts w:ascii="Trebuchet MS" w:eastAsia="Arial" w:hAnsi="Trebuchet MS"/>
          <w:bCs/>
          <w:sz w:val="24"/>
          <w:szCs w:val="24"/>
          <w:lang w:val="ro-RO"/>
        </w:rPr>
        <w:t>o</w:t>
      </w:r>
      <w:r w:rsidRPr="00D45612">
        <w:rPr>
          <w:rFonts w:ascii="Trebuchet MS" w:eastAsia="Arial" w:hAnsi="Trebuchet MS"/>
          <w:bCs/>
          <w:spacing w:val="-1"/>
          <w:sz w:val="24"/>
          <w:szCs w:val="24"/>
          <w:lang w:val="ro-RO"/>
        </w:rPr>
        <w:t>i</w:t>
      </w:r>
      <w:r w:rsidRPr="00D45612">
        <w:rPr>
          <w:rFonts w:ascii="Trebuchet MS" w:eastAsia="Arial" w:hAnsi="Trebuchet MS"/>
          <w:bCs/>
          <w:sz w:val="24"/>
          <w:szCs w:val="24"/>
          <w:lang w:val="ro-RO"/>
        </w:rPr>
        <w:t>ec</w:t>
      </w:r>
      <w:r w:rsidRPr="00D45612">
        <w:rPr>
          <w:rFonts w:ascii="Trebuchet MS" w:eastAsia="Arial" w:hAnsi="Trebuchet MS"/>
          <w:bCs/>
          <w:spacing w:val="1"/>
          <w:sz w:val="24"/>
          <w:szCs w:val="24"/>
          <w:lang w:val="ro-RO"/>
        </w:rPr>
        <w:t>t</w:t>
      </w:r>
      <w:r w:rsidRPr="00D45612">
        <w:rPr>
          <w:rFonts w:ascii="Trebuchet MS" w:eastAsia="Arial" w:hAnsi="Trebuchet MS"/>
          <w:bCs/>
          <w:sz w:val="24"/>
          <w:szCs w:val="24"/>
          <w:lang w:val="ro-RO"/>
        </w:rPr>
        <w:t>u</w:t>
      </w:r>
      <w:r w:rsidRPr="00D45612">
        <w:rPr>
          <w:rFonts w:ascii="Trebuchet MS" w:eastAsia="Arial" w:hAnsi="Trebuchet MS"/>
          <w:bCs/>
          <w:spacing w:val="-1"/>
          <w:sz w:val="24"/>
          <w:szCs w:val="24"/>
          <w:lang w:val="ro-RO"/>
        </w:rPr>
        <w:t>l</w:t>
      </w:r>
      <w:r w:rsidRPr="00D45612">
        <w:rPr>
          <w:rFonts w:ascii="Trebuchet MS" w:eastAsia="Arial" w:hAnsi="Trebuchet MS"/>
          <w:bCs/>
          <w:spacing w:val="-3"/>
          <w:sz w:val="24"/>
          <w:szCs w:val="24"/>
          <w:lang w:val="ro-RO"/>
        </w:rPr>
        <w:t>u</w:t>
      </w:r>
      <w:r w:rsidRPr="00D45612">
        <w:rPr>
          <w:rFonts w:ascii="Trebuchet MS" w:eastAsia="Arial" w:hAnsi="Trebuchet MS"/>
          <w:bCs/>
          <w:sz w:val="24"/>
          <w:szCs w:val="24"/>
          <w:lang w:val="ro-RO"/>
        </w:rPr>
        <w:t>i</w:t>
      </w:r>
      <w:r w:rsidRPr="00D45612">
        <w:rPr>
          <w:rFonts w:ascii="Trebuchet MS" w:eastAsia="Arial" w:hAnsi="Trebuchet MS"/>
          <w:bCs/>
          <w:spacing w:val="4"/>
          <w:sz w:val="24"/>
          <w:szCs w:val="24"/>
          <w:lang w:val="ro-RO"/>
        </w:rPr>
        <w:t xml:space="preserve"> </w:t>
      </w:r>
      <w:r w:rsidRPr="00D45612">
        <w:rPr>
          <w:rFonts w:ascii="Trebuchet MS" w:eastAsia="Arial" w:hAnsi="Trebuchet MS"/>
          <w:bCs/>
          <w:sz w:val="24"/>
          <w:szCs w:val="24"/>
          <w:lang w:val="ro-RO"/>
        </w:rPr>
        <w:t>aces</w:t>
      </w:r>
      <w:r w:rsidRPr="00D45612">
        <w:rPr>
          <w:rFonts w:ascii="Trebuchet MS" w:eastAsia="Arial" w:hAnsi="Trebuchet MS"/>
          <w:bCs/>
          <w:spacing w:val="1"/>
          <w:sz w:val="24"/>
          <w:szCs w:val="24"/>
          <w:lang w:val="ro-RO"/>
        </w:rPr>
        <w:t>t</w:t>
      </w:r>
      <w:r w:rsidRPr="00D45612">
        <w:rPr>
          <w:rFonts w:ascii="Trebuchet MS" w:eastAsia="Arial" w:hAnsi="Trebuchet MS"/>
          <w:bCs/>
          <w:sz w:val="24"/>
          <w:szCs w:val="24"/>
          <w:lang w:val="ro-RO"/>
        </w:rPr>
        <w:t>u</w:t>
      </w:r>
      <w:r w:rsidRPr="00D45612">
        <w:rPr>
          <w:rFonts w:ascii="Trebuchet MS" w:eastAsia="Arial" w:hAnsi="Trebuchet MS"/>
          <w:bCs/>
          <w:spacing w:val="-1"/>
          <w:sz w:val="24"/>
          <w:szCs w:val="24"/>
          <w:lang w:val="ro-RO"/>
        </w:rPr>
        <w:t>i</w:t>
      </w:r>
      <w:r w:rsidRPr="00D45612">
        <w:rPr>
          <w:rFonts w:ascii="Trebuchet MS" w:eastAsia="Arial" w:hAnsi="Trebuchet MS"/>
          <w:bCs/>
          <w:sz w:val="24"/>
          <w:szCs w:val="24"/>
          <w:lang w:val="ro-RO"/>
        </w:rPr>
        <w:t>a,</w:t>
      </w:r>
      <w:r w:rsidRPr="00D45612">
        <w:rPr>
          <w:rFonts w:ascii="Trebuchet MS" w:eastAsia="Arial" w:hAnsi="Trebuchet MS"/>
          <w:bCs/>
          <w:spacing w:val="3"/>
          <w:sz w:val="24"/>
          <w:szCs w:val="24"/>
          <w:lang w:val="ro-RO"/>
        </w:rPr>
        <w:t xml:space="preserve"> </w:t>
      </w:r>
      <w:r w:rsidRPr="00D45612">
        <w:rPr>
          <w:rFonts w:ascii="Trebuchet MS" w:eastAsia="Arial" w:hAnsi="Trebuchet MS"/>
          <w:bCs/>
          <w:spacing w:val="1"/>
          <w:sz w:val="24"/>
          <w:szCs w:val="24"/>
          <w:lang w:val="ro-RO"/>
        </w:rPr>
        <w:t>f</w:t>
      </w:r>
      <w:r w:rsidRPr="00D45612">
        <w:rPr>
          <w:rFonts w:ascii="Trebuchet MS" w:eastAsia="Arial" w:hAnsi="Trebuchet MS"/>
          <w:bCs/>
          <w:sz w:val="24"/>
          <w:szCs w:val="24"/>
          <w:lang w:val="ro-RO"/>
        </w:rPr>
        <w:t>o</w:t>
      </w:r>
      <w:r w:rsidRPr="00D45612">
        <w:rPr>
          <w:rFonts w:ascii="Trebuchet MS" w:eastAsia="Arial" w:hAnsi="Trebuchet MS"/>
          <w:bCs/>
          <w:spacing w:val="-1"/>
          <w:sz w:val="24"/>
          <w:szCs w:val="24"/>
          <w:lang w:val="ro-RO"/>
        </w:rPr>
        <w:t>r</w:t>
      </w:r>
      <w:r w:rsidRPr="00D45612">
        <w:rPr>
          <w:rFonts w:ascii="Trebuchet MS" w:eastAsia="Arial" w:hAnsi="Trebuchet MS"/>
          <w:bCs/>
          <w:spacing w:val="1"/>
          <w:sz w:val="24"/>
          <w:szCs w:val="24"/>
          <w:lang w:val="ro-RO"/>
        </w:rPr>
        <w:t>m</w:t>
      </w:r>
      <w:r w:rsidRPr="00D45612">
        <w:rPr>
          <w:rFonts w:ascii="Trebuchet MS" w:eastAsia="Arial" w:hAnsi="Trebuchet MS"/>
          <w:bCs/>
          <w:sz w:val="24"/>
          <w:szCs w:val="24"/>
          <w:lang w:val="ro-RO"/>
        </w:rPr>
        <w:t>u</w:t>
      </w:r>
      <w:r w:rsidRPr="00D45612">
        <w:rPr>
          <w:rFonts w:ascii="Trebuchet MS" w:eastAsia="Arial" w:hAnsi="Trebuchet MS"/>
          <w:bCs/>
          <w:spacing w:val="-1"/>
          <w:sz w:val="24"/>
          <w:szCs w:val="24"/>
          <w:lang w:val="ro-RO"/>
        </w:rPr>
        <w:t>l</w:t>
      </w:r>
      <w:r w:rsidRPr="00D45612">
        <w:rPr>
          <w:rFonts w:ascii="Trebuchet MS" w:eastAsia="Arial" w:hAnsi="Trebuchet MS"/>
          <w:bCs/>
          <w:sz w:val="24"/>
          <w:szCs w:val="24"/>
          <w:lang w:val="ro-RO"/>
        </w:rPr>
        <w:t>a</w:t>
      </w:r>
      <w:r w:rsidRPr="00D45612">
        <w:rPr>
          <w:rFonts w:ascii="Trebuchet MS" w:eastAsia="Arial" w:hAnsi="Trebuchet MS"/>
          <w:bCs/>
          <w:spacing w:val="1"/>
          <w:sz w:val="24"/>
          <w:szCs w:val="24"/>
          <w:lang w:val="ro-RO"/>
        </w:rPr>
        <w:t>t</w:t>
      </w:r>
      <w:r w:rsidRPr="00D45612">
        <w:rPr>
          <w:rFonts w:ascii="Trebuchet MS" w:eastAsia="Arial" w:hAnsi="Trebuchet MS"/>
          <w:bCs/>
          <w:sz w:val="24"/>
          <w:szCs w:val="24"/>
          <w:lang w:val="ro-RO"/>
        </w:rPr>
        <w:t>e</w:t>
      </w:r>
      <w:r w:rsidRPr="00D45612">
        <w:rPr>
          <w:rFonts w:ascii="Trebuchet MS" w:eastAsia="Arial" w:hAnsi="Trebuchet MS"/>
          <w:bCs/>
          <w:spacing w:val="5"/>
          <w:sz w:val="24"/>
          <w:szCs w:val="24"/>
          <w:lang w:val="ro-RO"/>
        </w:rPr>
        <w:t xml:space="preserve"> </w:t>
      </w:r>
      <w:r w:rsidRPr="00D45612">
        <w:rPr>
          <w:rFonts w:ascii="Trebuchet MS" w:eastAsia="Arial" w:hAnsi="Trebuchet MS"/>
          <w:bCs/>
          <w:sz w:val="24"/>
          <w:szCs w:val="24"/>
          <w:lang w:val="ro-RO"/>
        </w:rPr>
        <w:t>de că</w:t>
      </w:r>
      <w:r w:rsidRPr="00D45612">
        <w:rPr>
          <w:rFonts w:ascii="Trebuchet MS" w:eastAsia="Arial" w:hAnsi="Trebuchet MS"/>
          <w:bCs/>
          <w:spacing w:val="1"/>
          <w:sz w:val="24"/>
          <w:szCs w:val="24"/>
          <w:lang w:val="ro-RO"/>
        </w:rPr>
        <w:t>tr</w:t>
      </w:r>
      <w:r w:rsidRPr="00D45612">
        <w:rPr>
          <w:rFonts w:ascii="Trebuchet MS" w:eastAsia="Arial" w:hAnsi="Trebuchet MS"/>
          <w:bCs/>
          <w:sz w:val="24"/>
          <w:szCs w:val="24"/>
          <w:lang w:val="ro-RO"/>
        </w:rPr>
        <w:t>e</w:t>
      </w:r>
      <w:r w:rsidRPr="00D45612">
        <w:rPr>
          <w:rFonts w:ascii="Trebuchet MS" w:eastAsia="Arial" w:hAnsi="Trebuchet MS"/>
          <w:bCs/>
          <w:spacing w:val="5"/>
          <w:sz w:val="24"/>
          <w:szCs w:val="24"/>
          <w:lang w:val="ro-RO"/>
        </w:rPr>
        <w:t xml:space="preserve"> </w:t>
      </w:r>
      <w:r w:rsidRPr="00D45612">
        <w:rPr>
          <w:rFonts w:ascii="Trebuchet MS" w:eastAsia="Arial" w:hAnsi="Trebuchet MS"/>
          <w:bCs/>
          <w:spacing w:val="-1"/>
          <w:sz w:val="24"/>
          <w:szCs w:val="24"/>
          <w:lang w:val="ro-RO"/>
        </w:rPr>
        <w:t>C</w:t>
      </w:r>
      <w:r w:rsidRPr="00D45612">
        <w:rPr>
          <w:rFonts w:ascii="Trebuchet MS" w:eastAsia="Arial" w:hAnsi="Trebuchet MS"/>
          <w:bCs/>
          <w:spacing w:val="-3"/>
          <w:sz w:val="24"/>
          <w:szCs w:val="24"/>
          <w:lang w:val="ro-RO"/>
        </w:rPr>
        <w:t>o</w:t>
      </w:r>
      <w:r w:rsidRPr="00D45612">
        <w:rPr>
          <w:rFonts w:ascii="Trebuchet MS" w:eastAsia="Arial" w:hAnsi="Trebuchet MS"/>
          <w:bCs/>
          <w:spacing w:val="1"/>
          <w:sz w:val="24"/>
          <w:szCs w:val="24"/>
          <w:lang w:val="ro-RO"/>
        </w:rPr>
        <w:t>m</w:t>
      </w:r>
      <w:r w:rsidRPr="00D45612">
        <w:rPr>
          <w:rFonts w:ascii="Trebuchet MS" w:eastAsia="Arial" w:hAnsi="Trebuchet MS"/>
          <w:bCs/>
          <w:spacing w:val="-1"/>
          <w:sz w:val="24"/>
          <w:szCs w:val="24"/>
          <w:lang w:val="ro-RO"/>
        </w:rPr>
        <w:t>i</w:t>
      </w:r>
      <w:r w:rsidRPr="00D45612">
        <w:rPr>
          <w:rFonts w:ascii="Trebuchet MS" w:eastAsia="Arial" w:hAnsi="Trebuchet MS"/>
          <w:bCs/>
          <w:sz w:val="24"/>
          <w:szCs w:val="24"/>
          <w:lang w:val="ro-RO"/>
        </w:rPr>
        <w:t>s</w:t>
      </w:r>
      <w:r w:rsidRPr="00D45612">
        <w:rPr>
          <w:rFonts w:ascii="Trebuchet MS" w:eastAsia="Arial" w:hAnsi="Trebuchet MS"/>
          <w:bCs/>
          <w:spacing w:val="-1"/>
          <w:sz w:val="24"/>
          <w:szCs w:val="24"/>
          <w:lang w:val="ro-RO"/>
        </w:rPr>
        <w:t>i</w:t>
      </w:r>
      <w:r w:rsidRPr="00D45612">
        <w:rPr>
          <w:rFonts w:ascii="Trebuchet MS" w:eastAsia="Arial" w:hAnsi="Trebuchet MS"/>
          <w:bCs/>
          <w:sz w:val="24"/>
          <w:szCs w:val="24"/>
          <w:lang w:val="ro-RO"/>
        </w:rPr>
        <w:t xml:space="preserve">a </w:t>
      </w:r>
      <w:r w:rsidRPr="00D45612">
        <w:rPr>
          <w:rFonts w:ascii="Trebuchet MS" w:eastAsia="Arial" w:hAnsi="Trebuchet MS"/>
          <w:bCs/>
          <w:spacing w:val="-1"/>
          <w:sz w:val="24"/>
          <w:szCs w:val="24"/>
          <w:lang w:val="ro-RO"/>
        </w:rPr>
        <w:t>E</w:t>
      </w:r>
      <w:r w:rsidRPr="00D45612">
        <w:rPr>
          <w:rFonts w:ascii="Trebuchet MS" w:eastAsia="Arial" w:hAnsi="Trebuchet MS"/>
          <w:bCs/>
          <w:sz w:val="24"/>
          <w:szCs w:val="24"/>
          <w:lang w:val="ro-RO"/>
        </w:rPr>
        <w:t>u</w:t>
      </w:r>
      <w:r w:rsidRPr="00D45612">
        <w:rPr>
          <w:rFonts w:ascii="Trebuchet MS" w:eastAsia="Arial" w:hAnsi="Trebuchet MS"/>
          <w:bCs/>
          <w:spacing w:val="1"/>
          <w:sz w:val="24"/>
          <w:szCs w:val="24"/>
          <w:lang w:val="ro-RO"/>
        </w:rPr>
        <w:t>r</w:t>
      </w:r>
      <w:r w:rsidRPr="00D45612">
        <w:rPr>
          <w:rFonts w:ascii="Trebuchet MS" w:eastAsia="Arial" w:hAnsi="Trebuchet MS"/>
          <w:bCs/>
          <w:sz w:val="24"/>
          <w:szCs w:val="24"/>
          <w:lang w:val="ro-RO"/>
        </w:rPr>
        <w:t>opeană</w:t>
      </w:r>
      <w:r w:rsidRPr="00D45612">
        <w:rPr>
          <w:rFonts w:ascii="Trebuchet MS" w:eastAsia="Arial" w:hAnsi="Trebuchet MS"/>
          <w:bCs/>
          <w:spacing w:val="1"/>
          <w:sz w:val="24"/>
          <w:szCs w:val="24"/>
          <w:lang w:val="ro-RO"/>
        </w:rPr>
        <w:t xml:space="preserve"> </w:t>
      </w:r>
      <w:r w:rsidRPr="00D45612">
        <w:rPr>
          <w:rFonts w:ascii="Trebuchet MS" w:eastAsia="Arial" w:hAnsi="Trebuchet MS"/>
          <w:bCs/>
          <w:sz w:val="24"/>
          <w:szCs w:val="24"/>
          <w:lang w:val="ro-RO"/>
        </w:rPr>
        <w:t xml:space="preserve">şi </w:t>
      </w:r>
      <w:r w:rsidRPr="00D45612">
        <w:rPr>
          <w:rFonts w:ascii="Trebuchet MS" w:eastAsia="Arial" w:hAnsi="Trebuchet MS"/>
          <w:bCs/>
          <w:spacing w:val="-3"/>
          <w:sz w:val="24"/>
          <w:szCs w:val="24"/>
          <w:lang w:val="ro-RO"/>
        </w:rPr>
        <w:t>o</w:t>
      </w:r>
      <w:r w:rsidRPr="00D45612">
        <w:rPr>
          <w:rFonts w:ascii="Trebuchet MS" w:eastAsia="Arial" w:hAnsi="Trebuchet MS"/>
          <w:bCs/>
          <w:spacing w:val="1"/>
          <w:sz w:val="24"/>
          <w:szCs w:val="24"/>
          <w:lang w:val="ro-RO"/>
        </w:rPr>
        <w:t>r</w:t>
      </w:r>
      <w:r w:rsidRPr="00D45612">
        <w:rPr>
          <w:rFonts w:ascii="Trebuchet MS" w:eastAsia="Arial" w:hAnsi="Trebuchet MS"/>
          <w:bCs/>
          <w:spacing w:val="-1"/>
          <w:sz w:val="24"/>
          <w:szCs w:val="24"/>
          <w:lang w:val="ro-RO"/>
        </w:rPr>
        <w:t>i</w:t>
      </w:r>
      <w:r w:rsidRPr="00D45612">
        <w:rPr>
          <w:rFonts w:ascii="Trebuchet MS" w:eastAsia="Arial" w:hAnsi="Trebuchet MS"/>
          <w:bCs/>
          <w:sz w:val="24"/>
          <w:szCs w:val="24"/>
          <w:lang w:val="ro-RO"/>
        </w:rPr>
        <w:t>ce</w:t>
      </w:r>
      <w:r w:rsidRPr="00D45612">
        <w:rPr>
          <w:rFonts w:ascii="Trebuchet MS" w:eastAsia="Arial" w:hAnsi="Trebuchet MS"/>
          <w:bCs/>
          <w:spacing w:val="1"/>
          <w:sz w:val="24"/>
          <w:szCs w:val="24"/>
          <w:lang w:val="ro-RO"/>
        </w:rPr>
        <w:t xml:space="preserve"> </w:t>
      </w:r>
      <w:r w:rsidRPr="00D45612">
        <w:rPr>
          <w:rFonts w:ascii="Trebuchet MS" w:eastAsia="Arial" w:hAnsi="Trebuchet MS"/>
          <w:bCs/>
          <w:sz w:val="24"/>
          <w:szCs w:val="24"/>
          <w:lang w:val="ro-RO"/>
        </w:rPr>
        <w:t>a</w:t>
      </w:r>
      <w:r w:rsidRPr="00D45612">
        <w:rPr>
          <w:rFonts w:ascii="Trebuchet MS" w:eastAsia="Arial" w:hAnsi="Trebuchet MS"/>
          <w:bCs/>
          <w:spacing w:val="-1"/>
          <w:sz w:val="24"/>
          <w:szCs w:val="24"/>
          <w:lang w:val="ro-RO"/>
        </w:rPr>
        <w:t>l</w:t>
      </w:r>
      <w:r w:rsidRPr="00D45612">
        <w:rPr>
          <w:rFonts w:ascii="Trebuchet MS" w:eastAsia="Arial" w:hAnsi="Trebuchet MS"/>
          <w:bCs/>
          <w:spacing w:val="1"/>
          <w:sz w:val="24"/>
          <w:szCs w:val="24"/>
          <w:lang w:val="ro-RO"/>
        </w:rPr>
        <w:t>t</w:t>
      </w:r>
      <w:r w:rsidRPr="00D45612">
        <w:rPr>
          <w:rFonts w:ascii="Trebuchet MS" w:eastAsia="Arial" w:hAnsi="Trebuchet MS"/>
          <w:bCs/>
          <w:sz w:val="24"/>
          <w:szCs w:val="24"/>
          <w:lang w:val="ro-RO"/>
        </w:rPr>
        <w:t>ă</w:t>
      </w:r>
      <w:r w:rsidRPr="00D45612">
        <w:rPr>
          <w:rFonts w:ascii="Trebuchet MS" w:eastAsia="Arial" w:hAnsi="Trebuchet MS"/>
          <w:bCs/>
          <w:spacing w:val="-2"/>
          <w:sz w:val="24"/>
          <w:szCs w:val="24"/>
          <w:lang w:val="ro-RO"/>
        </w:rPr>
        <w:t xml:space="preserve"> </w:t>
      </w:r>
      <w:r w:rsidRPr="00D45612">
        <w:rPr>
          <w:rFonts w:ascii="Trebuchet MS" w:eastAsia="Arial" w:hAnsi="Trebuchet MS"/>
          <w:bCs/>
          <w:spacing w:val="-3"/>
          <w:sz w:val="24"/>
          <w:szCs w:val="24"/>
          <w:lang w:val="ro-RO"/>
        </w:rPr>
        <w:t>a</w:t>
      </w:r>
      <w:r w:rsidRPr="00D45612">
        <w:rPr>
          <w:rFonts w:ascii="Trebuchet MS" w:eastAsia="Arial" w:hAnsi="Trebuchet MS"/>
          <w:bCs/>
          <w:sz w:val="24"/>
          <w:szCs w:val="24"/>
          <w:lang w:val="ro-RO"/>
        </w:rPr>
        <w:t>u</w:t>
      </w:r>
      <w:r w:rsidRPr="00D45612">
        <w:rPr>
          <w:rFonts w:ascii="Trebuchet MS" w:eastAsia="Arial" w:hAnsi="Trebuchet MS"/>
          <w:bCs/>
          <w:spacing w:val="1"/>
          <w:sz w:val="24"/>
          <w:szCs w:val="24"/>
          <w:lang w:val="ro-RO"/>
        </w:rPr>
        <w:t>t</w:t>
      </w:r>
      <w:r w:rsidRPr="00D45612">
        <w:rPr>
          <w:rFonts w:ascii="Trebuchet MS" w:eastAsia="Arial" w:hAnsi="Trebuchet MS"/>
          <w:bCs/>
          <w:sz w:val="24"/>
          <w:szCs w:val="24"/>
          <w:lang w:val="ro-RO"/>
        </w:rPr>
        <w:t>o</w:t>
      </w:r>
      <w:r w:rsidRPr="00D45612">
        <w:rPr>
          <w:rFonts w:ascii="Trebuchet MS" w:eastAsia="Arial" w:hAnsi="Trebuchet MS"/>
          <w:bCs/>
          <w:spacing w:val="1"/>
          <w:sz w:val="24"/>
          <w:szCs w:val="24"/>
          <w:lang w:val="ro-RO"/>
        </w:rPr>
        <w:t>r</w:t>
      </w:r>
      <w:r w:rsidRPr="00D45612">
        <w:rPr>
          <w:rFonts w:ascii="Trebuchet MS" w:eastAsia="Arial" w:hAnsi="Trebuchet MS"/>
          <w:bCs/>
          <w:spacing w:val="-1"/>
          <w:sz w:val="24"/>
          <w:szCs w:val="24"/>
          <w:lang w:val="ro-RO"/>
        </w:rPr>
        <w:t>i</w:t>
      </w:r>
      <w:r w:rsidRPr="00D45612">
        <w:rPr>
          <w:rFonts w:ascii="Trebuchet MS" w:eastAsia="Arial" w:hAnsi="Trebuchet MS"/>
          <w:bCs/>
          <w:spacing w:val="1"/>
          <w:sz w:val="24"/>
          <w:szCs w:val="24"/>
          <w:lang w:val="ro-RO"/>
        </w:rPr>
        <w:t>t</w:t>
      </w:r>
      <w:r w:rsidRPr="00D45612">
        <w:rPr>
          <w:rFonts w:ascii="Trebuchet MS" w:eastAsia="Arial" w:hAnsi="Trebuchet MS"/>
          <w:bCs/>
          <w:spacing w:val="-3"/>
          <w:sz w:val="24"/>
          <w:szCs w:val="24"/>
          <w:lang w:val="ro-RO"/>
        </w:rPr>
        <w:t>a</w:t>
      </w:r>
      <w:r w:rsidRPr="00D45612">
        <w:rPr>
          <w:rFonts w:ascii="Trebuchet MS" w:eastAsia="Arial" w:hAnsi="Trebuchet MS"/>
          <w:bCs/>
          <w:spacing w:val="1"/>
          <w:sz w:val="24"/>
          <w:szCs w:val="24"/>
          <w:lang w:val="ro-RO"/>
        </w:rPr>
        <w:t>t</w:t>
      </w:r>
      <w:r w:rsidRPr="00D45612">
        <w:rPr>
          <w:rFonts w:ascii="Trebuchet MS" w:eastAsia="Arial" w:hAnsi="Trebuchet MS"/>
          <w:bCs/>
          <w:sz w:val="24"/>
          <w:szCs w:val="24"/>
          <w:lang w:val="ro-RO"/>
        </w:rPr>
        <w:t>e</w:t>
      </w:r>
      <w:r w:rsidRPr="00D45612">
        <w:rPr>
          <w:rFonts w:ascii="Trebuchet MS" w:eastAsia="Arial" w:hAnsi="Trebuchet MS"/>
          <w:bCs/>
          <w:spacing w:val="1"/>
          <w:sz w:val="24"/>
          <w:szCs w:val="24"/>
          <w:lang w:val="ro-RO"/>
        </w:rPr>
        <w:t xml:space="preserve"> </w:t>
      </w:r>
      <w:r w:rsidRPr="00D45612">
        <w:rPr>
          <w:rFonts w:ascii="Trebuchet MS" w:eastAsia="Arial" w:hAnsi="Trebuchet MS"/>
          <w:bCs/>
          <w:sz w:val="24"/>
          <w:szCs w:val="24"/>
          <w:lang w:val="ro-RO"/>
        </w:rPr>
        <w:t>c</w:t>
      </w:r>
      <w:r w:rsidRPr="00D45612">
        <w:rPr>
          <w:rFonts w:ascii="Trebuchet MS" w:eastAsia="Arial" w:hAnsi="Trebuchet MS"/>
          <w:bCs/>
          <w:spacing w:val="-3"/>
          <w:sz w:val="24"/>
          <w:szCs w:val="24"/>
          <w:lang w:val="ro-RO"/>
        </w:rPr>
        <w:t>o</w:t>
      </w:r>
      <w:r w:rsidRPr="00D45612">
        <w:rPr>
          <w:rFonts w:ascii="Trebuchet MS" w:eastAsia="Arial" w:hAnsi="Trebuchet MS"/>
          <w:bCs/>
          <w:spacing w:val="1"/>
          <w:sz w:val="24"/>
          <w:szCs w:val="24"/>
          <w:lang w:val="ro-RO"/>
        </w:rPr>
        <w:t>m</w:t>
      </w:r>
      <w:r w:rsidRPr="00D45612">
        <w:rPr>
          <w:rFonts w:ascii="Trebuchet MS" w:eastAsia="Arial" w:hAnsi="Trebuchet MS"/>
          <w:bCs/>
          <w:sz w:val="24"/>
          <w:szCs w:val="24"/>
          <w:lang w:val="ro-RO"/>
        </w:rPr>
        <w:t>p</w:t>
      </w:r>
      <w:r w:rsidRPr="00D45612">
        <w:rPr>
          <w:rFonts w:ascii="Trebuchet MS" w:eastAsia="Arial" w:hAnsi="Trebuchet MS"/>
          <w:bCs/>
          <w:spacing w:val="-3"/>
          <w:sz w:val="24"/>
          <w:szCs w:val="24"/>
          <w:lang w:val="ro-RO"/>
        </w:rPr>
        <w:t>e</w:t>
      </w:r>
      <w:r w:rsidRPr="00D45612">
        <w:rPr>
          <w:rFonts w:ascii="Trebuchet MS" w:eastAsia="Arial" w:hAnsi="Trebuchet MS"/>
          <w:bCs/>
          <w:spacing w:val="1"/>
          <w:sz w:val="24"/>
          <w:szCs w:val="24"/>
          <w:lang w:val="ro-RO"/>
        </w:rPr>
        <w:t>t</w:t>
      </w:r>
      <w:r w:rsidRPr="00D45612">
        <w:rPr>
          <w:rFonts w:ascii="Trebuchet MS" w:eastAsia="Arial" w:hAnsi="Trebuchet MS"/>
          <w:bCs/>
          <w:sz w:val="24"/>
          <w:szCs w:val="24"/>
          <w:lang w:val="ro-RO"/>
        </w:rPr>
        <w:t>en</w:t>
      </w:r>
      <w:r w:rsidRPr="00D45612">
        <w:rPr>
          <w:rFonts w:ascii="Trebuchet MS" w:eastAsia="Arial" w:hAnsi="Trebuchet MS"/>
          <w:bCs/>
          <w:spacing w:val="1"/>
          <w:sz w:val="24"/>
          <w:szCs w:val="24"/>
          <w:lang w:val="ro-RO"/>
        </w:rPr>
        <w:t>t</w:t>
      </w:r>
      <w:r w:rsidRPr="00D45612">
        <w:rPr>
          <w:rFonts w:ascii="Trebuchet MS" w:eastAsia="Arial" w:hAnsi="Trebuchet MS"/>
          <w:bCs/>
          <w:spacing w:val="-3"/>
          <w:sz w:val="24"/>
          <w:szCs w:val="24"/>
          <w:lang w:val="ro-RO"/>
        </w:rPr>
        <w:t>ă</w:t>
      </w:r>
      <w:r w:rsidR="00433895" w:rsidRPr="00D45612">
        <w:rPr>
          <w:rFonts w:ascii="Trebuchet MS" w:eastAsia="Arial" w:hAnsi="Trebuchet MS"/>
          <w:bCs/>
          <w:spacing w:val="-3"/>
          <w:sz w:val="24"/>
          <w:szCs w:val="24"/>
          <w:lang w:val="ro-RO"/>
        </w:rPr>
        <w:t xml:space="preserve">, în termen de 5 zile lucrătoare de la data elaborării/primirii respectivelor raporate/concluzii/recomandări, prin intermediul sistemului </w:t>
      </w:r>
      <w:proofErr w:type="spellStart"/>
      <w:r w:rsidR="00433895" w:rsidRPr="00D45612">
        <w:rPr>
          <w:rFonts w:ascii="Trebuchet MS" w:eastAsia="Arial" w:hAnsi="Trebuchet MS"/>
          <w:bCs/>
          <w:spacing w:val="-3"/>
          <w:sz w:val="24"/>
          <w:szCs w:val="24"/>
          <w:lang w:val="ro-RO"/>
        </w:rPr>
        <w:t>MySMIS</w:t>
      </w:r>
      <w:proofErr w:type="spellEnd"/>
      <w:r w:rsidR="00433895" w:rsidRPr="00D45612">
        <w:rPr>
          <w:rFonts w:ascii="Trebuchet MS" w:eastAsia="Arial" w:hAnsi="Trebuchet MS"/>
          <w:bCs/>
          <w:spacing w:val="-3"/>
          <w:sz w:val="24"/>
          <w:szCs w:val="24"/>
          <w:lang w:val="ro-RO"/>
        </w:rPr>
        <w:t xml:space="preserve"> 2021</w:t>
      </w:r>
      <w:r w:rsidRPr="00D45612">
        <w:rPr>
          <w:rFonts w:ascii="Trebuchet MS" w:eastAsia="Arial" w:hAnsi="Trebuchet MS"/>
          <w:bCs/>
          <w:spacing w:val="-3"/>
          <w:sz w:val="24"/>
          <w:szCs w:val="24"/>
          <w:lang w:val="ro-RO"/>
        </w:rPr>
        <w:t>.</w:t>
      </w:r>
    </w:p>
    <w:p w14:paraId="4F2D41DA" w14:textId="61F41EAD" w:rsidR="000A01F2" w:rsidRPr="00D45612" w:rsidRDefault="000A01F2" w:rsidP="000A01F2">
      <w:pPr>
        <w:pStyle w:val="ListParagraph"/>
        <w:numPr>
          <w:ilvl w:val="0"/>
          <w:numId w:val="7"/>
        </w:numPr>
        <w:ind w:right="80"/>
        <w:jc w:val="both"/>
        <w:rPr>
          <w:rFonts w:ascii="Trebuchet MS" w:eastAsia="Arial" w:hAnsi="Trebuchet MS"/>
          <w:bCs/>
          <w:sz w:val="24"/>
          <w:szCs w:val="24"/>
          <w:lang w:val="ro-RO"/>
        </w:rPr>
      </w:pPr>
      <w:r w:rsidRPr="00D45612">
        <w:rPr>
          <w:rFonts w:ascii="Trebuchet MS" w:eastAsia="Arial" w:hAnsi="Trebuchet MS" w:cs="Arial"/>
          <w:bCs/>
          <w:spacing w:val="1"/>
          <w:sz w:val="24"/>
          <w:szCs w:val="24"/>
          <w:lang w:val="ro-RO"/>
        </w:rPr>
        <w:t xml:space="preserve">AM/OI are obligația de a răspunde în scris conform competențelor stabilite, în termen de </w:t>
      </w:r>
      <w:r w:rsidR="005B0042" w:rsidRPr="00D45612">
        <w:rPr>
          <w:rFonts w:ascii="Trebuchet MS" w:eastAsia="Arial" w:hAnsi="Trebuchet MS" w:cs="Arial"/>
          <w:bCs/>
          <w:spacing w:val="1"/>
          <w:sz w:val="24"/>
          <w:szCs w:val="24"/>
          <w:lang w:val="ro-RO"/>
        </w:rPr>
        <w:t>1</w:t>
      </w:r>
      <w:r w:rsidR="00433895" w:rsidRPr="00D45612">
        <w:rPr>
          <w:rFonts w:ascii="Trebuchet MS" w:eastAsia="Arial" w:hAnsi="Trebuchet MS" w:cs="Arial"/>
          <w:bCs/>
          <w:spacing w:val="1"/>
          <w:sz w:val="24"/>
          <w:szCs w:val="24"/>
          <w:lang w:val="ro-RO"/>
        </w:rPr>
        <w:t>0</w:t>
      </w:r>
      <w:r w:rsidR="005B0042" w:rsidRPr="00D45612">
        <w:rPr>
          <w:rFonts w:ascii="Trebuchet MS" w:eastAsia="Arial" w:hAnsi="Trebuchet MS" w:cs="Arial"/>
          <w:bCs/>
          <w:spacing w:val="1"/>
          <w:sz w:val="24"/>
          <w:szCs w:val="24"/>
          <w:lang w:val="ro-RO"/>
        </w:rPr>
        <w:t xml:space="preserve"> </w:t>
      </w:r>
      <w:r w:rsidRPr="00D45612">
        <w:rPr>
          <w:rFonts w:ascii="Trebuchet MS" w:eastAsia="Arial" w:hAnsi="Trebuchet MS" w:cs="Arial"/>
          <w:bCs/>
          <w:spacing w:val="1"/>
          <w:sz w:val="24"/>
          <w:szCs w:val="24"/>
          <w:lang w:val="ro-RO"/>
        </w:rPr>
        <w:t>zile</w:t>
      </w:r>
      <w:r w:rsidR="00433895" w:rsidRPr="00D45612">
        <w:rPr>
          <w:rFonts w:ascii="Trebuchet MS" w:eastAsia="Arial" w:hAnsi="Trebuchet MS" w:cs="Arial"/>
          <w:bCs/>
          <w:spacing w:val="1"/>
          <w:sz w:val="24"/>
          <w:szCs w:val="24"/>
          <w:lang w:val="ro-RO"/>
        </w:rPr>
        <w:t xml:space="preserve"> lucrătoare</w:t>
      </w:r>
      <w:r w:rsidRPr="00D45612">
        <w:rPr>
          <w:rFonts w:ascii="Trebuchet MS" w:eastAsia="Arial" w:hAnsi="Trebuchet MS" w:cs="Arial"/>
          <w:bCs/>
          <w:spacing w:val="1"/>
          <w:sz w:val="24"/>
          <w:szCs w:val="24"/>
          <w:lang w:val="ro-RO"/>
        </w:rPr>
        <w:t>, oricărei solicitări a beneficiarului privind informațiile sau clarificările pe care acesta le consideră necesare pentru implementarea Proiectului</w:t>
      </w:r>
      <w:r w:rsidR="00433895" w:rsidRPr="00D45612">
        <w:rPr>
          <w:rFonts w:ascii="Trebuchet MS" w:eastAsia="Arial" w:hAnsi="Trebuchet MS" w:cs="Arial"/>
          <w:bCs/>
          <w:spacing w:val="1"/>
          <w:sz w:val="24"/>
          <w:szCs w:val="24"/>
          <w:lang w:val="ro-RO"/>
        </w:rPr>
        <w:t>, cu excepția situațiilor pentru care legislația în vigoare sau prezentul contract prevăd alte termene mai scurte</w:t>
      </w:r>
      <w:r w:rsidRPr="00D45612">
        <w:rPr>
          <w:rFonts w:ascii="Trebuchet MS" w:eastAsia="Arial" w:hAnsi="Trebuchet MS" w:cs="Arial"/>
          <w:bCs/>
          <w:spacing w:val="1"/>
          <w:sz w:val="24"/>
          <w:szCs w:val="24"/>
          <w:lang w:val="ro-RO"/>
        </w:rPr>
        <w:t>.</w:t>
      </w:r>
    </w:p>
    <w:p w14:paraId="20F88047" w14:textId="27583B63" w:rsidR="004516FC" w:rsidRPr="00D45612" w:rsidRDefault="00BF4880" w:rsidP="004516FC">
      <w:pPr>
        <w:pStyle w:val="ListParagraph"/>
        <w:numPr>
          <w:ilvl w:val="0"/>
          <w:numId w:val="7"/>
        </w:numPr>
        <w:ind w:right="80"/>
        <w:jc w:val="both"/>
        <w:rPr>
          <w:rFonts w:ascii="Trebuchet MS" w:eastAsia="Arial" w:hAnsi="Trebuchet MS" w:cs="Arial"/>
          <w:bCs/>
          <w:spacing w:val="1"/>
          <w:sz w:val="24"/>
          <w:szCs w:val="24"/>
          <w:lang w:val="ro-RO"/>
        </w:rPr>
      </w:pPr>
      <w:r w:rsidRPr="00D45612">
        <w:rPr>
          <w:rFonts w:ascii="Trebuchet MS" w:eastAsia="Arial" w:hAnsi="Trebuchet MS" w:cs="Arial"/>
          <w:bCs/>
          <w:spacing w:val="1"/>
          <w:sz w:val="24"/>
          <w:szCs w:val="24"/>
          <w:lang w:val="ro-RO"/>
        </w:rPr>
        <w:t>AM/OI are obligația de a procesa cererile de prefinanțare, cererile de rambursare și</w:t>
      </w:r>
      <w:r w:rsidR="00D44392" w:rsidRPr="00D45612">
        <w:rPr>
          <w:rFonts w:ascii="Trebuchet MS" w:eastAsia="Arial" w:hAnsi="Trebuchet MS" w:cs="Arial"/>
          <w:bCs/>
          <w:spacing w:val="1"/>
          <w:sz w:val="24"/>
          <w:szCs w:val="24"/>
          <w:lang w:val="ro-RO"/>
        </w:rPr>
        <w:t xml:space="preserve"> </w:t>
      </w:r>
      <w:r w:rsidRPr="00D45612">
        <w:rPr>
          <w:rFonts w:ascii="Trebuchet MS" w:eastAsia="Arial" w:hAnsi="Trebuchet MS" w:cs="Arial"/>
          <w:bCs/>
          <w:spacing w:val="1"/>
          <w:sz w:val="24"/>
          <w:szCs w:val="24"/>
          <w:lang w:val="ro-RO"/>
        </w:rPr>
        <w:t xml:space="preserve">cererile de plată în conformitate </w:t>
      </w:r>
      <w:r w:rsidR="00433895" w:rsidRPr="00D45612">
        <w:rPr>
          <w:rFonts w:ascii="Trebuchet MS" w:eastAsia="Arial" w:hAnsi="Trebuchet MS" w:cs="Arial"/>
          <w:bCs/>
          <w:spacing w:val="1"/>
          <w:sz w:val="24"/>
          <w:szCs w:val="24"/>
          <w:lang w:val="ro-RO"/>
        </w:rPr>
        <w:t xml:space="preserve">cu și la termenele specificate în </w:t>
      </w:r>
      <w:r w:rsidR="00BA593B" w:rsidRPr="00D45612">
        <w:rPr>
          <w:rFonts w:ascii="Trebuchet MS" w:eastAsia="Arial" w:hAnsi="Trebuchet MS" w:cs="Arial"/>
          <w:bCs/>
          <w:spacing w:val="1"/>
          <w:sz w:val="24"/>
          <w:szCs w:val="24"/>
          <w:lang w:val="ro-RO"/>
        </w:rPr>
        <w:t>legislația națională aplicabilă</w:t>
      </w:r>
      <w:r w:rsidR="00433895" w:rsidRPr="00D45612">
        <w:rPr>
          <w:rFonts w:ascii="Trebuchet MS" w:eastAsia="Arial" w:hAnsi="Trebuchet MS" w:cs="Arial"/>
          <w:bCs/>
          <w:spacing w:val="1"/>
          <w:sz w:val="24"/>
          <w:szCs w:val="24"/>
          <w:lang w:val="ro-RO"/>
        </w:rPr>
        <w:t>.</w:t>
      </w:r>
    </w:p>
    <w:p w14:paraId="552BECAE" w14:textId="43AFB505" w:rsidR="00E50D77" w:rsidRPr="00D45612" w:rsidRDefault="00BF4880" w:rsidP="00D44392">
      <w:pPr>
        <w:pStyle w:val="ListParagraph"/>
        <w:numPr>
          <w:ilvl w:val="0"/>
          <w:numId w:val="7"/>
        </w:numPr>
        <w:ind w:right="80"/>
        <w:jc w:val="both"/>
        <w:rPr>
          <w:rFonts w:ascii="Trebuchet MS" w:eastAsia="Arial" w:hAnsi="Trebuchet MS"/>
          <w:bCs/>
          <w:spacing w:val="-4"/>
          <w:sz w:val="24"/>
          <w:szCs w:val="24"/>
          <w:lang w:val="ro-RO"/>
        </w:rPr>
      </w:pPr>
      <w:r w:rsidRPr="00D45612">
        <w:rPr>
          <w:rFonts w:ascii="Trebuchet MS" w:eastAsia="Arial" w:hAnsi="Trebuchet MS"/>
          <w:bCs/>
          <w:spacing w:val="-4"/>
          <w:sz w:val="24"/>
          <w:szCs w:val="24"/>
          <w:lang w:val="ro-RO"/>
        </w:rPr>
        <w:t xml:space="preserve">AM/OI  are  obligația  de  a  efectua  transferul  prefinanţării,  în  condiţiile  prevăzute </w:t>
      </w:r>
      <w:r w:rsidR="002A1E5C" w:rsidRPr="00D45612">
        <w:rPr>
          <w:rFonts w:ascii="Trebuchet MS" w:eastAsia="Arial" w:hAnsi="Trebuchet MS"/>
          <w:bCs/>
          <w:spacing w:val="-4"/>
          <w:sz w:val="24"/>
          <w:szCs w:val="24"/>
          <w:lang w:val="ro-RO"/>
        </w:rPr>
        <w:t xml:space="preserve"> de legislația în vigoare.</w:t>
      </w:r>
    </w:p>
    <w:p w14:paraId="4865E913" w14:textId="209795A9" w:rsidR="00024335" w:rsidRPr="00D45612" w:rsidRDefault="00BF4880" w:rsidP="008F731C">
      <w:pPr>
        <w:pStyle w:val="ListParagraph"/>
        <w:numPr>
          <w:ilvl w:val="0"/>
          <w:numId w:val="7"/>
        </w:numPr>
        <w:ind w:right="80"/>
        <w:jc w:val="both"/>
        <w:rPr>
          <w:rFonts w:ascii="Trebuchet MS" w:eastAsia="Arial" w:hAnsi="Trebuchet MS" w:cs="Arial"/>
          <w:bCs/>
          <w:spacing w:val="1"/>
          <w:sz w:val="24"/>
          <w:szCs w:val="24"/>
          <w:lang w:val="ro-RO"/>
        </w:rPr>
      </w:pPr>
      <w:r w:rsidRPr="00D45612">
        <w:rPr>
          <w:rFonts w:ascii="Trebuchet MS" w:eastAsia="Arial" w:hAnsi="Trebuchet MS" w:cs="Arial"/>
          <w:bCs/>
          <w:spacing w:val="1"/>
          <w:sz w:val="24"/>
          <w:szCs w:val="24"/>
          <w:lang w:val="ro-RO"/>
        </w:rPr>
        <w:t>AM/OI are obligația de a efectua rambursarea sau plata cheltuielilor cu respectarea</w:t>
      </w:r>
      <w:r w:rsidR="00D44392" w:rsidRPr="00D45612">
        <w:rPr>
          <w:rFonts w:ascii="Trebuchet MS" w:eastAsia="Arial" w:hAnsi="Trebuchet MS" w:cs="Arial"/>
          <w:bCs/>
          <w:spacing w:val="1"/>
          <w:sz w:val="24"/>
          <w:szCs w:val="24"/>
          <w:lang w:val="ro-RO"/>
        </w:rPr>
        <w:t xml:space="preserve"> </w:t>
      </w:r>
      <w:r w:rsidRPr="00D45612">
        <w:rPr>
          <w:rFonts w:ascii="Trebuchet MS" w:eastAsia="Arial" w:hAnsi="Trebuchet MS" w:cs="Arial"/>
          <w:bCs/>
          <w:spacing w:val="1"/>
          <w:sz w:val="24"/>
          <w:szCs w:val="24"/>
          <w:lang w:val="ro-RO"/>
        </w:rPr>
        <w:t>prevederilor articolului 6 din prezentul contract.</w:t>
      </w:r>
    </w:p>
    <w:p w14:paraId="0F5339CC" w14:textId="78E9FC26" w:rsidR="00E50D77" w:rsidRPr="00D45612" w:rsidRDefault="00BF4880" w:rsidP="00FC49C6">
      <w:pPr>
        <w:pStyle w:val="ListParagraph"/>
        <w:numPr>
          <w:ilvl w:val="0"/>
          <w:numId w:val="7"/>
        </w:numPr>
        <w:ind w:right="80"/>
        <w:jc w:val="both"/>
        <w:rPr>
          <w:rFonts w:ascii="Trebuchet MS" w:eastAsia="Arial" w:hAnsi="Trebuchet MS"/>
          <w:bCs/>
          <w:spacing w:val="-1"/>
          <w:sz w:val="24"/>
          <w:szCs w:val="24"/>
          <w:lang w:val="ro-RO"/>
        </w:rPr>
      </w:pPr>
      <w:r w:rsidRPr="00D45612">
        <w:rPr>
          <w:rFonts w:ascii="Trebuchet MS" w:eastAsia="Arial" w:hAnsi="Trebuchet MS"/>
          <w:bCs/>
          <w:spacing w:val="-1"/>
          <w:sz w:val="24"/>
          <w:szCs w:val="24"/>
          <w:lang w:val="ro-RO"/>
        </w:rPr>
        <w:t xml:space="preserve">AM/OI are </w:t>
      </w:r>
      <w:r w:rsidR="00C63CF7" w:rsidRPr="00D45612">
        <w:rPr>
          <w:rFonts w:ascii="Trebuchet MS" w:eastAsia="Arial" w:hAnsi="Trebuchet MS" w:cs="Arial"/>
          <w:bCs/>
          <w:spacing w:val="1"/>
          <w:sz w:val="24"/>
          <w:szCs w:val="24"/>
          <w:lang w:val="ro-RO"/>
        </w:rPr>
        <w:t xml:space="preserve">obligația </w:t>
      </w:r>
      <w:r w:rsidRPr="00D45612">
        <w:rPr>
          <w:rFonts w:ascii="Trebuchet MS" w:eastAsia="Arial" w:hAnsi="Trebuchet MS"/>
          <w:bCs/>
          <w:spacing w:val="-1"/>
          <w:sz w:val="24"/>
          <w:szCs w:val="24"/>
          <w:lang w:val="ro-RO"/>
        </w:rPr>
        <w:t>de a monitoriza din punct de vedere tehnic şi financiar implementarea</w:t>
      </w:r>
      <w:r w:rsidR="00D44392" w:rsidRPr="00D45612">
        <w:rPr>
          <w:rFonts w:ascii="Trebuchet MS" w:eastAsia="Arial" w:hAnsi="Trebuchet MS"/>
          <w:bCs/>
          <w:spacing w:val="-1"/>
          <w:sz w:val="24"/>
          <w:szCs w:val="24"/>
          <w:lang w:val="ro-RO"/>
        </w:rPr>
        <w:t xml:space="preserve"> </w:t>
      </w:r>
      <w:r w:rsidR="00FC49C6" w:rsidRPr="00D45612">
        <w:rPr>
          <w:rFonts w:ascii="Trebuchet MS" w:eastAsia="Arial" w:hAnsi="Trebuchet MS"/>
          <w:bCs/>
          <w:spacing w:val="-1"/>
          <w:sz w:val="24"/>
          <w:szCs w:val="24"/>
          <w:lang w:val="ro-RO"/>
        </w:rPr>
        <w:t>proiectului, pe baza cererii de finanțare aprobate și a P</w:t>
      </w:r>
      <w:r w:rsidR="00B903F1" w:rsidRPr="00D45612">
        <w:rPr>
          <w:rFonts w:ascii="Trebuchet MS" w:eastAsia="Arial" w:hAnsi="Trebuchet MS"/>
          <w:bCs/>
          <w:i/>
          <w:spacing w:val="-1"/>
          <w:sz w:val="24"/>
          <w:szCs w:val="24"/>
          <w:lang w:val="ro-RO"/>
        </w:rPr>
        <w:t xml:space="preserve">lanului </w:t>
      </w:r>
      <w:r w:rsidR="00B903F1" w:rsidRPr="00D45612">
        <w:rPr>
          <w:rFonts w:ascii="Trebuchet MS" w:eastAsia="Arial" w:hAnsi="Trebuchet MS"/>
          <w:bCs/>
          <w:i/>
          <w:spacing w:val="-1"/>
          <w:sz w:val="24"/>
          <w:szCs w:val="24"/>
          <w:lang w:val="ro-RO"/>
        </w:rPr>
        <w:lastRenderedPageBreak/>
        <w:t>de I</w:t>
      </w:r>
      <w:r w:rsidR="00FC49C6" w:rsidRPr="00D45612">
        <w:rPr>
          <w:rFonts w:ascii="Trebuchet MS" w:eastAsia="Arial" w:hAnsi="Trebuchet MS"/>
          <w:bCs/>
          <w:i/>
          <w:spacing w:val="-1"/>
          <w:sz w:val="24"/>
          <w:szCs w:val="24"/>
          <w:lang w:val="ro-RO"/>
        </w:rPr>
        <w:t>mplementare și Monitorizare</w:t>
      </w:r>
      <w:r w:rsidR="00FC49C6" w:rsidRPr="00D45612">
        <w:rPr>
          <w:rFonts w:ascii="Trebuchet MS" w:eastAsia="Arial" w:hAnsi="Trebuchet MS"/>
          <w:bCs/>
          <w:spacing w:val="-1"/>
          <w:sz w:val="24"/>
          <w:szCs w:val="24"/>
          <w:lang w:val="ro-RO"/>
        </w:rPr>
        <w:t xml:space="preserve"> (</w:t>
      </w:r>
      <w:r w:rsidR="001C2B85" w:rsidRPr="00D45612">
        <w:rPr>
          <w:rFonts w:ascii="Trebuchet MS" w:eastAsia="Arial" w:hAnsi="Trebuchet MS"/>
          <w:bCs/>
          <w:spacing w:val="-1"/>
          <w:sz w:val="24"/>
          <w:szCs w:val="24"/>
          <w:lang w:val="ro-RO"/>
        </w:rPr>
        <w:t>anexă</w:t>
      </w:r>
      <w:r w:rsidR="00FC49C6" w:rsidRPr="00D45612">
        <w:rPr>
          <w:rFonts w:ascii="Trebuchet MS" w:eastAsia="Arial" w:hAnsi="Trebuchet MS"/>
          <w:bCs/>
          <w:spacing w:val="-1"/>
          <w:sz w:val="24"/>
          <w:szCs w:val="24"/>
          <w:lang w:val="ro-RO"/>
        </w:rPr>
        <w:t xml:space="preserve"> la contractul de finanțare)</w:t>
      </w:r>
      <w:r w:rsidRPr="00D45612">
        <w:rPr>
          <w:rFonts w:ascii="Trebuchet MS" w:eastAsia="Arial" w:hAnsi="Trebuchet MS"/>
          <w:bCs/>
          <w:spacing w:val="-1"/>
          <w:sz w:val="24"/>
          <w:szCs w:val="24"/>
          <w:lang w:val="ro-RO"/>
        </w:rPr>
        <w:t xml:space="preserve">  în   vederea   asigurării   îndeplinirii   obiectivelor   proiectului   și   prevenirii neregulilor.</w:t>
      </w:r>
      <w:r w:rsidR="00C63CF7" w:rsidRPr="00D45612">
        <w:rPr>
          <w:rFonts w:ascii="Trebuchet MS" w:eastAsia="Arial" w:hAnsi="Trebuchet MS"/>
          <w:bCs/>
          <w:spacing w:val="-1"/>
          <w:sz w:val="24"/>
          <w:szCs w:val="24"/>
          <w:lang w:val="ro-RO"/>
        </w:rPr>
        <w:t xml:space="preserve"> În acest sens, AM/OI va realiza vizite de monitorizare, inclusiv vizite de monitorizare a activităților aflate în derulare. </w:t>
      </w:r>
    </w:p>
    <w:p w14:paraId="10A8FE19" w14:textId="43B8FEEC" w:rsidR="004516FC" w:rsidRPr="00D45612" w:rsidRDefault="00BF4880" w:rsidP="00024335">
      <w:pPr>
        <w:pStyle w:val="ListParagraph"/>
        <w:numPr>
          <w:ilvl w:val="0"/>
          <w:numId w:val="7"/>
        </w:numPr>
        <w:ind w:right="80"/>
        <w:jc w:val="both"/>
        <w:rPr>
          <w:rFonts w:ascii="Trebuchet MS" w:eastAsia="Arial" w:hAnsi="Trebuchet MS"/>
          <w:spacing w:val="-1"/>
          <w:sz w:val="24"/>
          <w:szCs w:val="24"/>
          <w:lang w:val="ro-RO"/>
        </w:rPr>
      </w:pPr>
      <w:r w:rsidRPr="00D45612">
        <w:rPr>
          <w:rFonts w:ascii="Trebuchet MS" w:eastAsia="Arial" w:hAnsi="Trebuchet MS"/>
          <w:bCs/>
          <w:spacing w:val="-1"/>
          <w:sz w:val="24"/>
          <w:szCs w:val="24"/>
          <w:lang w:val="ro-RO"/>
        </w:rPr>
        <w:t>AM/OI are dreptul de a verifica legalitatea și realitatea tuturor</w:t>
      </w:r>
      <w:r w:rsidRPr="00D45612">
        <w:rPr>
          <w:rFonts w:ascii="Trebuchet MS" w:eastAsia="Arial" w:hAnsi="Trebuchet MS"/>
          <w:spacing w:val="-1"/>
          <w:sz w:val="24"/>
          <w:szCs w:val="24"/>
          <w:lang w:val="ro-RO"/>
        </w:rPr>
        <w:t xml:space="preserve"> activităţilor aferente implementării proiectului care face obiectul prezentului Contract de Finanţare.</w:t>
      </w:r>
    </w:p>
    <w:p w14:paraId="725C7437" w14:textId="6C864BE2" w:rsidR="00E50D77" w:rsidRPr="00D45612" w:rsidRDefault="00BF4880" w:rsidP="00D44392">
      <w:pPr>
        <w:pStyle w:val="ListParagraph"/>
        <w:numPr>
          <w:ilvl w:val="0"/>
          <w:numId w:val="7"/>
        </w:numPr>
        <w:ind w:right="80"/>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În situația în care, în urma constatării unor indicii de fraudă sau tentativă la fraudă,</w:t>
      </w:r>
      <w:r w:rsidR="00D44392" w:rsidRPr="00D45612">
        <w:rPr>
          <w:rFonts w:ascii="Trebuchet MS" w:eastAsia="Arial" w:hAnsi="Trebuchet MS"/>
          <w:spacing w:val="-1"/>
          <w:sz w:val="24"/>
          <w:szCs w:val="24"/>
          <w:lang w:val="ro-RO"/>
        </w:rPr>
        <w:t xml:space="preserve"> </w:t>
      </w:r>
      <w:r w:rsidRPr="00D45612">
        <w:rPr>
          <w:rFonts w:ascii="Trebuchet MS" w:eastAsia="Arial" w:hAnsi="Trebuchet MS"/>
          <w:spacing w:val="-1"/>
          <w:sz w:val="24"/>
          <w:szCs w:val="24"/>
          <w:lang w:val="ro-RO"/>
        </w:rPr>
        <w:t>organul de urmărire penală transmite cazul spre soluționare instanțelor de judecată</w:t>
      </w:r>
      <w:r w:rsidR="00D44392" w:rsidRPr="00D45612">
        <w:rPr>
          <w:rFonts w:ascii="Trebuchet MS" w:eastAsia="Arial" w:hAnsi="Trebuchet MS"/>
          <w:spacing w:val="-1"/>
          <w:sz w:val="24"/>
          <w:szCs w:val="24"/>
          <w:lang w:val="ro-RO"/>
        </w:rPr>
        <w:t xml:space="preserve"> </w:t>
      </w:r>
      <w:r w:rsidRPr="00D45612">
        <w:rPr>
          <w:rFonts w:ascii="Trebuchet MS" w:eastAsia="Arial" w:hAnsi="Trebuchet MS"/>
          <w:spacing w:val="-1"/>
          <w:sz w:val="24"/>
          <w:szCs w:val="24"/>
          <w:lang w:val="ro-RO"/>
        </w:rPr>
        <w:t>devin incidente prevederile art. 8 din OUG nr. 66/2011.</w:t>
      </w:r>
    </w:p>
    <w:p w14:paraId="3EA41070" w14:textId="458EA072" w:rsidR="004516FC" w:rsidRPr="00D45612" w:rsidRDefault="00BF4880" w:rsidP="004516FC">
      <w:pPr>
        <w:pStyle w:val="ListParagraph"/>
        <w:numPr>
          <w:ilvl w:val="0"/>
          <w:numId w:val="7"/>
        </w:numPr>
        <w:ind w:right="80"/>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AM/OI are obligaţia de a efectua verificarea la faţa locului a activităţilor aferente implementării Proiectului, în conformitate cu prevederile Contractului, asigurând cel puţin o vizită de verificare pe durata de implementare a Proiectului.</w:t>
      </w:r>
    </w:p>
    <w:p w14:paraId="39365BF3" w14:textId="39AFB757" w:rsidR="00E50D77" w:rsidRPr="00D45612" w:rsidRDefault="00BF4880" w:rsidP="00667267">
      <w:pPr>
        <w:pStyle w:val="ListParagraph"/>
        <w:numPr>
          <w:ilvl w:val="0"/>
          <w:numId w:val="7"/>
        </w:numPr>
        <w:ind w:right="80"/>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AM/OI va informa despre data închiderii oficiale/parţiale a Programului prin intermediul mijloacelor publice de informare.</w:t>
      </w:r>
    </w:p>
    <w:p w14:paraId="452F9FC9" w14:textId="7255453D" w:rsidR="00D30761" w:rsidRPr="00D45612" w:rsidRDefault="00D30761">
      <w:pPr>
        <w:spacing w:before="13" w:line="240" w:lineRule="exact"/>
        <w:rPr>
          <w:rFonts w:ascii="Trebuchet MS" w:hAnsi="Trebuchet MS"/>
          <w:sz w:val="24"/>
          <w:szCs w:val="24"/>
          <w:lang w:val="ro-RO"/>
        </w:rPr>
      </w:pPr>
    </w:p>
    <w:p w14:paraId="4C4E34FD" w14:textId="77777777" w:rsidR="008F731C" w:rsidRPr="00D45612" w:rsidRDefault="008F731C">
      <w:pPr>
        <w:spacing w:before="13" w:line="240" w:lineRule="exact"/>
        <w:rPr>
          <w:rFonts w:ascii="Trebuchet MS" w:hAnsi="Trebuchet MS"/>
          <w:sz w:val="24"/>
          <w:szCs w:val="24"/>
          <w:lang w:val="ro-RO"/>
        </w:rPr>
      </w:pPr>
    </w:p>
    <w:p w14:paraId="75725210" w14:textId="71BB9546" w:rsidR="00E50D77" w:rsidRPr="00D45612" w:rsidRDefault="00BF4880" w:rsidP="002A1E5C">
      <w:pPr>
        <w:rPr>
          <w:rFonts w:ascii="Trebuchet MS" w:eastAsia="Arial" w:hAnsi="Trebuchet MS"/>
          <w:sz w:val="24"/>
          <w:szCs w:val="24"/>
          <w:lang w:val="ro-RO"/>
        </w:rPr>
      </w:pPr>
      <w:r w:rsidRPr="00D45612">
        <w:rPr>
          <w:rFonts w:ascii="Trebuchet MS" w:eastAsia="Arial" w:hAnsi="Trebuchet MS"/>
          <w:b/>
          <w:spacing w:val="-6"/>
          <w:sz w:val="24"/>
          <w:szCs w:val="24"/>
          <w:lang w:val="ro-RO"/>
        </w:rPr>
        <w:t>A</w:t>
      </w:r>
      <w:r w:rsidRPr="00D45612">
        <w:rPr>
          <w:rFonts w:ascii="Trebuchet MS" w:eastAsia="Arial" w:hAnsi="Trebuchet MS"/>
          <w:b/>
          <w:sz w:val="24"/>
          <w:szCs w:val="24"/>
          <w:lang w:val="ro-RO"/>
        </w:rPr>
        <w:t>r</w:t>
      </w:r>
      <w:r w:rsidRPr="00D45612">
        <w:rPr>
          <w:rFonts w:ascii="Trebuchet MS" w:eastAsia="Arial" w:hAnsi="Trebuchet MS"/>
          <w:b/>
          <w:spacing w:val="1"/>
          <w:sz w:val="24"/>
          <w:szCs w:val="24"/>
          <w:lang w:val="ro-RO"/>
        </w:rPr>
        <w:t>ti</w:t>
      </w:r>
      <w:r w:rsidRPr="00D45612">
        <w:rPr>
          <w:rFonts w:ascii="Trebuchet MS" w:eastAsia="Arial" w:hAnsi="Trebuchet MS"/>
          <w:b/>
          <w:sz w:val="24"/>
          <w:szCs w:val="24"/>
          <w:lang w:val="ro-RO"/>
        </w:rPr>
        <w:t>co</w:t>
      </w:r>
      <w:r w:rsidRPr="00D45612">
        <w:rPr>
          <w:rFonts w:ascii="Trebuchet MS" w:eastAsia="Arial" w:hAnsi="Trebuchet MS"/>
          <w:b/>
          <w:spacing w:val="1"/>
          <w:sz w:val="24"/>
          <w:szCs w:val="24"/>
          <w:lang w:val="ro-RO"/>
        </w:rPr>
        <w:t>l</w:t>
      </w:r>
      <w:r w:rsidRPr="00D45612">
        <w:rPr>
          <w:rFonts w:ascii="Trebuchet MS" w:eastAsia="Arial" w:hAnsi="Trebuchet MS"/>
          <w:b/>
          <w:sz w:val="24"/>
          <w:szCs w:val="24"/>
          <w:lang w:val="ro-RO"/>
        </w:rPr>
        <w:t>ul</w:t>
      </w:r>
      <w:r w:rsidRPr="00D45612">
        <w:rPr>
          <w:rFonts w:ascii="Trebuchet MS" w:eastAsia="Arial" w:hAnsi="Trebuchet MS"/>
          <w:b/>
          <w:spacing w:val="4"/>
          <w:sz w:val="24"/>
          <w:szCs w:val="24"/>
          <w:lang w:val="ro-RO"/>
        </w:rPr>
        <w:t xml:space="preserve"> </w:t>
      </w:r>
      <w:r w:rsidRPr="00D45612">
        <w:rPr>
          <w:rFonts w:ascii="Trebuchet MS" w:eastAsia="Arial" w:hAnsi="Trebuchet MS"/>
          <w:b/>
          <w:sz w:val="24"/>
          <w:szCs w:val="24"/>
          <w:lang w:val="ro-RO"/>
        </w:rPr>
        <w:t>9</w:t>
      </w:r>
      <w:r w:rsidRPr="00D45612">
        <w:rPr>
          <w:rFonts w:ascii="Trebuchet MS" w:eastAsia="Arial" w:hAnsi="Trebuchet MS"/>
          <w:b/>
          <w:spacing w:val="-1"/>
          <w:sz w:val="24"/>
          <w:szCs w:val="24"/>
          <w:lang w:val="ro-RO"/>
        </w:rPr>
        <w:t xml:space="preserve"> </w:t>
      </w:r>
      <w:r w:rsidR="0072104B" w:rsidRPr="00D45612">
        <w:rPr>
          <w:rFonts w:ascii="Trebuchet MS" w:eastAsia="Arial" w:hAnsi="Trebuchet MS"/>
          <w:b/>
          <w:sz w:val="24"/>
          <w:szCs w:val="24"/>
          <w:lang w:val="ro-RO"/>
        </w:rPr>
        <w:t>–</w:t>
      </w:r>
      <w:r w:rsidRPr="00D45612">
        <w:rPr>
          <w:rFonts w:ascii="Trebuchet MS" w:eastAsia="Arial" w:hAnsi="Trebuchet MS"/>
          <w:b/>
          <w:spacing w:val="2"/>
          <w:sz w:val="24"/>
          <w:szCs w:val="24"/>
          <w:lang w:val="ro-RO"/>
        </w:rPr>
        <w:t xml:space="preserve"> </w:t>
      </w:r>
      <w:r w:rsidRPr="00D45612">
        <w:rPr>
          <w:rFonts w:ascii="Trebuchet MS" w:eastAsia="Arial" w:hAnsi="Trebuchet MS"/>
          <w:b/>
          <w:spacing w:val="-1"/>
          <w:sz w:val="24"/>
          <w:szCs w:val="24"/>
          <w:lang w:val="ro-RO"/>
        </w:rPr>
        <w:t>C</w:t>
      </w:r>
      <w:r w:rsidRPr="00D45612">
        <w:rPr>
          <w:rFonts w:ascii="Trebuchet MS" w:eastAsia="Arial" w:hAnsi="Trebuchet MS"/>
          <w:b/>
          <w:sz w:val="24"/>
          <w:szCs w:val="24"/>
          <w:lang w:val="ro-RO"/>
        </w:rPr>
        <w:t>o</w:t>
      </w:r>
      <w:r w:rsidRPr="00D45612">
        <w:rPr>
          <w:rFonts w:ascii="Trebuchet MS" w:eastAsia="Arial" w:hAnsi="Trebuchet MS"/>
          <w:b/>
          <w:spacing w:val="-3"/>
          <w:sz w:val="24"/>
          <w:szCs w:val="24"/>
          <w:lang w:val="ro-RO"/>
        </w:rPr>
        <w:t>n</w:t>
      </w:r>
      <w:r w:rsidRPr="00D45612">
        <w:rPr>
          <w:rFonts w:ascii="Trebuchet MS" w:eastAsia="Arial" w:hAnsi="Trebuchet MS"/>
          <w:b/>
          <w:spacing w:val="1"/>
          <w:sz w:val="24"/>
          <w:szCs w:val="24"/>
          <w:lang w:val="ro-RO"/>
        </w:rPr>
        <w:t>t</w:t>
      </w:r>
      <w:r w:rsidRPr="00D45612">
        <w:rPr>
          <w:rFonts w:ascii="Trebuchet MS" w:eastAsia="Arial" w:hAnsi="Trebuchet MS"/>
          <w:b/>
          <w:sz w:val="24"/>
          <w:szCs w:val="24"/>
          <w:lang w:val="ro-RO"/>
        </w:rPr>
        <w:t>rac</w:t>
      </w:r>
      <w:r w:rsidRPr="00D45612">
        <w:rPr>
          <w:rFonts w:ascii="Trebuchet MS" w:eastAsia="Arial" w:hAnsi="Trebuchet MS"/>
          <w:b/>
          <w:spacing w:val="1"/>
          <w:sz w:val="24"/>
          <w:szCs w:val="24"/>
          <w:lang w:val="ro-RO"/>
        </w:rPr>
        <w:t>t</w:t>
      </w:r>
      <w:r w:rsidRPr="00D45612">
        <w:rPr>
          <w:rFonts w:ascii="Trebuchet MS" w:eastAsia="Arial" w:hAnsi="Trebuchet MS"/>
          <w:b/>
          <w:spacing w:val="-3"/>
          <w:sz w:val="24"/>
          <w:szCs w:val="24"/>
          <w:lang w:val="ro-RO"/>
        </w:rPr>
        <w:t>a</w:t>
      </w:r>
      <w:r w:rsidRPr="00D45612">
        <w:rPr>
          <w:rFonts w:ascii="Trebuchet MS" w:eastAsia="Arial" w:hAnsi="Trebuchet MS"/>
          <w:b/>
          <w:spacing w:val="-2"/>
          <w:sz w:val="24"/>
          <w:szCs w:val="24"/>
          <w:lang w:val="ro-RO"/>
        </w:rPr>
        <w:t>r</w:t>
      </w:r>
      <w:r w:rsidRPr="00D45612">
        <w:rPr>
          <w:rFonts w:ascii="Trebuchet MS" w:eastAsia="Arial" w:hAnsi="Trebuchet MS"/>
          <w:b/>
          <w:sz w:val="24"/>
          <w:szCs w:val="24"/>
          <w:lang w:val="ro-RO"/>
        </w:rPr>
        <w:t>ea</w:t>
      </w:r>
      <w:r w:rsidRPr="00D45612">
        <w:rPr>
          <w:rFonts w:ascii="Trebuchet MS" w:eastAsia="Arial" w:hAnsi="Trebuchet MS"/>
          <w:b/>
          <w:spacing w:val="-9"/>
          <w:sz w:val="24"/>
          <w:szCs w:val="24"/>
          <w:lang w:val="ro-RO"/>
        </w:rPr>
        <w:t xml:space="preserve"> </w:t>
      </w:r>
      <w:r w:rsidRPr="00D45612">
        <w:rPr>
          <w:rFonts w:ascii="Trebuchet MS" w:eastAsia="Arial" w:hAnsi="Trebuchet MS"/>
          <w:b/>
          <w:sz w:val="24"/>
          <w:szCs w:val="24"/>
          <w:lang w:val="ro-RO"/>
        </w:rPr>
        <w:t>și ces</w:t>
      </w:r>
      <w:r w:rsidRPr="00D45612">
        <w:rPr>
          <w:rFonts w:ascii="Trebuchet MS" w:eastAsia="Arial" w:hAnsi="Trebuchet MS"/>
          <w:b/>
          <w:spacing w:val="1"/>
          <w:sz w:val="24"/>
          <w:szCs w:val="24"/>
          <w:lang w:val="ro-RO"/>
        </w:rPr>
        <w:t>i</w:t>
      </w:r>
      <w:r w:rsidRPr="00D45612">
        <w:rPr>
          <w:rFonts w:ascii="Trebuchet MS" w:eastAsia="Arial" w:hAnsi="Trebuchet MS"/>
          <w:b/>
          <w:sz w:val="24"/>
          <w:szCs w:val="24"/>
          <w:lang w:val="ro-RO"/>
        </w:rPr>
        <w:t>unea</w:t>
      </w:r>
    </w:p>
    <w:p w14:paraId="3DC33962" w14:textId="77777777" w:rsidR="00E50D77" w:rsidRPr="00D45612" w:rsidRDefault="00E50D77">
      <w:pPr>
        <w:spacing w:before="17" w:line="260" w:lineRule="exact"/>
        <w:rPr>
          <w:rFonts w:ascii="Trebuchet MS" w:hAnsi="Trebuchet MS"/>
          <w:sz w:val="24"/>
          <w:szCs w:val="24"/>
          <w:lang w:val="ro-RO"/>
        </w:rPr>
      </w:pPr>
    </w:p>
    <w:p w14:paraId="5D81CA7C" w14:textId="054650C0" w:rsidR="004516FC" w:rsidRPr="00D45612" w:rsidRDefault="00BF4880" w:rsidP="004516FC">
      <w:pPr>
        <w:pStyle w:val="ListParagraph"/>
        <w:numPr>
          <w:ilvl w:val="0"/>
          <w:numId w:val="8"/>
        </w:numPr>
        <w:ind w:left="540" w:right="80" w:hanging="540"/>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În cazul externalizării/contractării unor activităţi din cadrul Proiectului, responsabilitatea pentru implementarea acelor activități revine Beneficiarului, în conformitate cu dispoziţiile legale.</w:t>
      </w:r>
    </w:p>
    <w:p w14:paraId="2DE5E859" w14:textId="0A1894EF" w:rsidR="00E50D77" w:rsidRPr="00D45612" w:rsidRDefault="00BF4880" w:rsidP="00D30761">
      <w:pPr>
        <w:pStyle w:val="ListParagraph"/>
        <w:numPr>
          <w:ilvl w:val="0"/>
          <w:numId w:val="8"/>
        </w:numPr>
        <w:ind w:left="540" w:right="80" w:hanging="540"/>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Prezentul Contract, precum şi toate drepturile şi obligaţiile decurgând din implementarea acestuia nu pot face obiectul cesiunii totale sau parțiale, novației, subrogației sau a oricărui alt mecanism de transmisiune şi/sau transformare a obligaţiilor şi drepturilor.</w:t>
      </w:r>
    </w:p>
    <w:p w14:paraId="680F7506" w14:textId="6F53A340" w:rsidR="00E50D77" w:rsidRPr="00D45612" w:rsidRDefault="00E50D77">
      <w:pPr>
        <w:spacing w:before="9" w:line="140" w:lineRule="exact"/>
        <w:rPr>
          <w:rFonts w:ascii="Trebuchet MS" w:hAnsi="Trebuchet MS"/>
          <w:sz w:val="24"/>
          <w:szCs w:val="24"/>
          <w:lang w:val="ro-RO"/>
        </w:rPr>
      </w:pPr>
    </w:p>
    <w:p w14:paraId="76AACA2E" w14:textId="77777777" w:rsidR="008F731C" w:rsidRPr="00D45612" w:rsidRDefault="008F731C">
      <w:pPr>
        <w:spacing w:before="9" w:line="140" w:lineRule="exact"/>
        <w:rPr>
          <w:rFonts w:ascii="Trebuchet MS" w:hAnsi="Trebuchet MS"/>
          <w:sz w:val="24"/>
          <w:szCs w:val="24"/>
          <w:lang w:val="ro-RO"/>
        </w:rPr>
      </w:pPr>
    </w:p>
    <w:p w14:paraId="34094717" w14:textId="77777777" w:rsidR="00E50D77" w:rsidRPr="00D45612" w:rsidRDefault="00E50D77">
      <w:pPr>
        <w:spacing w:line="200" w:lineRule="exact"/>
        <w:rPr>
          <w:rFonts w:ascii="Trebuchet MS" w:hAnsi="Trebuchet MS"/>
          <w:sz w:val="24"/>
          <w:szCs w:val="24"/>
          <w:lang w:val="ro-RO"/>
        </w:rPr>
      </w:pPr>
    </w:p>
    <w:p w14:paraId="62F90403" w14:textId="77777777" w:rsidR="00E50D77" w:rsidRPr="00D45612" w:rsidRDefault="00BF4880" w:rsidP="002A1E5C">
      <w:pPr>
        <w:rPr>
          <w:rFonts w:ascii="Trebuchet MS" w:eastAsia="Arial" w:hAnsi="Trebuchet MS"/>
          <w:sz w:val="24"/>
          <w:szCs w:val="24"/>
          <w:lang w:val="ro-RO"/>
        </w:rPr>
      </w:pPr>
      <w:r w:rsidRPr="00D45612">
        <w:rPr>
          <w:rFonts w:ascii="Trebuchet MS" w:eastAsia="Arial" w:hAnsi="Trebuchet MS"/>
          <w:b/>
          <w:spacing w:val="-6"/>
          <w:sz w:val="24"/>
          <w:szCs w:val="24"/>
          <w:lang w:val="ro-RO"/>
        </w:rPr>
        <w:t>A</w:t>
      </w:r>
      <w:r w:rsidRPr="00D45612">
        <w:rPr>
          <w:rFonts w:ascii="Trebuchet MS" w:eastAsia="Arial" w:hAnsi="Trebuchet MS"/>
          <w:b/>
          <w:sz w:val="24"/>
          <w:szCs w:val="24"/>
          <w:lang w:val="ro-RO"/>
        </w:rPr>
        <w:t>r</w:t>
      </w:r>
      <w:r w:rsidRPr="00D45612">
        <w:rPr>
          <w:rFonts w:ascii="Trebuchet MS" w:eastAsia="Arial" w:hAnsi="Trebuchet MS"/>
          <w:b/>
          <w:spacing w:val="1"/>
          <w:sz w:val="24"/>
          <w:szCs w:val="24"/>
          <w:lang w:val="ro-RO"/>
        </w:rPr>
        <w:t>ti</w:t>
      </w:r>
      <w:r w:rsidRPr="00D45612">
        <w:rPr>
          <w:rFonts w:ascii="Trebuchet MS" w:eastAsia="Arial" w:hAnsi="Trebuchet MS"/>
          <w:b/>
          <w:sz w:val="24"/>
          <w:szCs w:val="24"/>
          <w:lang w:val="ro-RO"/>
        </w:rPr>
        <w:t>co</w:t>
      </w:r>
      <w:r w:rsidRPr="00D45612">
        <w:rPr>
          <w:rFonts w:ascii="Trebuchet MS" w:eastAsia="Arial" w:hAnsi="Trebuchet MS"/>
          <w:b/>
          <w:spacing w:val="1"/>
          <w:sz w:val="24"/>
          <w:szCs w:val="24"/>
          <w:lang w:val="ro-RO"/>
        </w:rPr>
        <w:t>l</w:t>
      </w:r>
      <w:r w:rsidRPr="00D45612">
        <w:rPr>
          <w:rFonts w:ascii="Trebuchet MS" w:eastAsia="Arial" w:hAnsi="Trebuchet MS"/>
          <w:b/>
          <w:sz w:val="24"/>
          <w:szCs w:val="24"/>
          <w:lang w:val="ro-RO"/>
        </w:rPr>
        <w:t>ul</w:t>
      </w:r>
      <w:r w:rsidRPr="00D45612">
        <w:rPr>
          <w:rFonts w:ascii="Trebuchet MS" w:eastAsia="Arial" w:hAnsi="Trebuchet MS"/>
          <w:b/>
          <w:spacing w:val="2"/>
          <w:sz w:val="24"/>
          <w:szCs w:val="24"/>
          <w:lang w:val="ro-RO"/>
        </w:rPr>
        <w:t xml:space="preserve"> </w:t>
      </w:r>
      <w:r w:rsidRPr="00D45612">
        <w:rPr>
          <w:rFonts w:ascii="Trebuchet MS" w:eastAsia="Arial" w:hAnsi="Trebuchet MS"/>
          <w:b/>
          <w:sz w:val="24"/>
          <w:szCs w:val="24"/>
          <w:lang w:val="ro-RO"/>
        </w:rPr>
        <w:t>10</w:t>
      </w:r>
      <w:r w:rsidRPr="00D45612">
        <w:rPr>
          <w:rFonts w:ascii="Trebuchet MS" w:eastAsia="Arial" w:hAnsi="Trebuchet MS"/>
          <w:b/>
          <w:spacing w:val="3"/>
          <w:sz w:val="24"/>
          <w:szCs w:val="24"/>
          <w:lang w:val="ro-RO"/>
        </w:rPr>
        <w:t xml:space="preserve"> </w:t>
      </w:r>
      <w:r w:rsidRPr="00D45612">
        <w:rPr>
          <w:rFonts w:ascii="Trebuchet MS" w:eastAsia="Arial" w:hAnsi="Trebuchet MS"/>
          <w:b/>
          <w:sz w:val="24"/>
          <w:szCs w:val="24"/>
          <w:lang w:val="ro-RO"/>
        </w:rPr>
        <w:t>–</w:t>
      </w:r>
      <w:r w:rsidRPr="00D45612">
        <w:rPr>
          <w:rFonts w:ascii="Trebuchet MS" w:eastAsia="Arial" w:hAnsi="Trebuchet MS"/>
          <w:b/>
          <w:spacing w:val="-1"/>
          <w:sz w:val="24"/>
          <w:szCs w:val="24"/>
          <w:lang w:val="ro-RO"/>
        </w:rPr>
        <w:t xml:space="preserve"> </w:t>
      </w:r>
      <w:r w:rsidRPr="00D45612">
        <w:rPr>
          <w:rFonts w:ascii="Trebuchet MS" w:eastAsia="Arial" w:hAnsi="Trebuchet MS"/>
          <w:b/>
          <w:spacing w:val="1"/>
          <w:sz w:val="24"/>
          <w:szCs w:val="24"/>
          <w:lang w:val="ro-RO"/>
        </w:rPr>
        <w:t>M</w:t>
      </w:r>
      <w:r w:rsidRPr="00D45612">
        <w:rPr>
          <w:rFonts w:ascii="Trebuchet MS" w:eastAsia="Arial" w:hAnsi="Trebuchet MS"/>
          <w:b/>
          <w:sz w:val="24"/>
          <w:szCs w:val="24"/>
          <w:lang w:val="ro-RO"/>
        </w:rPr>
        <w:t>o</w:t>
      </w:r>
      <w:r w:rsidRPr="00D45612">
        <w:rPr>
          <w:rFonts w:ascii="Trebuchet MS" w:eastAsia="Arial" w:hAnsi="Trebuchet MS"/>
          <w:b/>
          <w:spacing w:val="-3"/>
          <w:sz w:val="24"/>
          <w:szCs w:val="24"/>
          <w:lang w:val="ro-RO"/>
        </w:rPr>
        <w:t>d</w:t>
      </w:r>
      <w:r w:rsidRPr="00D45612">
        <w:rPr>
          <w:rFonts w:ascii="Trebuchet MS" w:eastAsia="Arial" w:hAnsi="Trebuchet MS"/>
          <w:b/>
          <w:spacing w:val="1"/>
          <w:sz w:val="24"/>
          <w:szCs w:val="24"/>
          <w:lang w:val="ro-RO"/>
        </w:rPr>
        <w:t>i</w:t>
      </w:r>
      <w:r w:rsidRPr="00D45612">
        <w:rPr>
          <w:rFonts w:ascii="Trebuchet MS" w:eastAsia="Arial" w:hAnsi="Trebuchet MS"/>
          <w:b/>
          <w:spacing w:val="-1"/>
          <w:sz w:val="24"/>
          <w:szCs w:val="24"/>
          <w:lang w:val="ro-RO"/>
        </w:rPr>
        <w:t>f</w:t>
      </w:r>
      <w:r w:rsidRPr="00D45612">
        <w:rPr>
          <w:rFonts w:ascii="Trebuchet MS" w:eastAsia="Arial" w:hAnsi="Trebuchet MS"/>
          <w:b/>
          <w:spacing w:val="1"/>
          <w:sz w:val="24"/>
          <w:szCs w:val="24"/>
          <w:lang w:val="ro-RO"/>
        </w:rPr>
        <w:t>i</w:t>
      </w:r>
      <w:r w:rsidRPr="00D45612">
        <w:rPr>
          <w:rFonts w:ascii="Trebuchet MS" w:eastAsia="Arial" w:hAnsi="Trebuchet MS"/>
          <w:b/>
          <w:sz w:val="24"/>
          <w:szCs w:val="24"/>
          <w:lang w:val="ro-RO"/>
        </w:rPr>
        <w:t>că</w:t>
      </w:r>
      <w:r w:rsidRPr="00D45612">
        <w:rPr>
          <w:rFonts w:ascii="Trebuchet MS" w:eastAsia="Arial" w:hAnsi="Trebuchet MS"/>
          <w:b/>
          <w:spacing w:val="-2"/>
          <w:sz w:val="24"/>
          <w:szCs w:val="24"/>
          <w:lang w:val="ro-RO"/>
        </w:rPr>
        <w:t>r</w:t>
      </w:r>
      <w:r w:rsidRPr="00D45612">
        <w:rPr>
          <w:rFonts w:ascii="Trebuchet MS" w:eastAsia="Arial" w:hAnsi="Trebuchet MS"/>
          <w:b/>
          <w:sz w:val="24"/>
          <w:szCs w:val="24"/>
          <w:lang w:val="ro-RO"/>
        </w:rPr>
        <w:t>i</w:t>
      </w:r>
      <w:r w:rsidRPr="00D45612">
        <w:rPr>
          <w:rFonts w:ascii="Trebuchet MS" w:eastAsia="Arial" w:hAnsi="Trebuchet MS"/>
          <w:b/>
          <w:spacing w:val="-2"/>
          <w:sz w:val="24"/>
          <w:szCs w:val="24"/>
          <w:lang w:val="ro-RO"/>
        </w:rPr>
        <w:t xml:space="preserve"> </w:t>
      </w:r>
      <w:r w:rsidRPr="00D45612">
        <w:rPr>
          <w:rFonts w:ascii="Trebuchet MS" w:eastAsia="Arial" w:hAnsi="Trebuchet MS"/>
          <w:b/>
          <w:spacing w:val="-3"/>
          <w:position w:val="1"/>
          <w:sz w:val="24"/>
          <w:szCs w:val="24"/>
          <w:lang w:val="ro-RO"/>
        </w:rPr>
        <w:t>ș</w:t>
      </w:r>
      <w:r w:rsidRPr="00D45612">
        <w:rPr>
          <w:rFonts w:ascii="Trebuchet MS" w:eastAsia="Arial" w:hAnsi="Trebuchet MS"/>
          <w:b/>
          <w:position w:val="1"/>
          <w:sz w:val="24"/>
          <w:szCs w:val="24"/>
          <w:lang w:val="ro-RO"/>
        </w:rPr>
        <w:t>i</w:t>
      </w:r>
      <w:r w:rsidRPr="00D45612">
        <w:rPr>
          <w:rFonts w:ascii="Trebuchet MS" w:eastAsia="Arial" w:hAnsi="Trebuchet MS"/>
          <w:b/>
          <w:spacing w:val="2"/>
          <w:position w:val="1"/>
          <w:sz w:val="24"/>
          <w:szCs w:val="24"/>
          <w:lang w:val="ro-RO"/>
        </w:rPr>
        <w:t xml:space="preserve"> </w:t>
      </w:r>
      <w:r w:rsidRPr="00D45612">
        <w:rPr>
          <w:rFonts w:ascii="Trebuchet MS" w:eastAsia="Arial" w:hAnsi="Trebuchet MS"/>
          <w:b/>
          <w:position w:val="1"/>
          <w:sz w:val="24"/>
          <w:szCs w:val="24"/>
          <w:lang w:val="ro-RO"/>
        </w:rPr>
        <w:t>c</w:t>
      </w:r>
      <w:r w:rsidRPr="00D45612">
        <w:rPr>
          <w:rFonts w:ascii="Trebuchet MS" w:eastAsia="Arial" w:hAnsi="Trebuchet MS"/>
          <w:b/>
          <w:spacing w:val="-3"/>
          <w:position w:val="1"/>
          <w:sz w:val="24"/>
          <w:szCs w:val="24"/>
          <w:lang w:val="ro-RO"/>
        </w:rPr>
        <w:t>o</w:t>
      </w:r>
      <w:r w:rsidRPr="00D45612">
        <w:rPr>
          <w:rFonts w:ascii="Trebuchet MS" w:eastAsia="Arial" w:hAnsi="Trebuchet MS"/>
          <w:b/>
          <w:position w:val="1"/>
          <w:sz w:val="24"/>
          <w:szCs w:val="24"/>
          <w:lang w:val="ro-RO"/>
        </w:rPr>
        <w:t>mp</w:t>
      </w:r>
      <w:r w:rsidRPr="00D45612">
        <w:rPr>
          <w:rFonts w:ascii="Trebuchet MS" w:eastAsia="Arial" w:hAnsi="Trebuchet MS"/>
          <w:b/>
          <w:spacing w:val="1"/>
          <w:position w:val="1"/>
          <w:sz w:val="24"/>
          <w:szCs w:val="24"/>
          <w:lang w:val="ro-RO"/>
        </w:rPr>
        <w:t>l</w:t>
      </w:r>
      <w:r w:rsidRPr="00D45612">
        <w:rPr>
          <w:rFonts w:ascii="Trebuchet MS" w:eastAsia="Arial" w:hAnsi="Trebuchet MS"/>
          <w:b/>
          <w:spacing w:val="3"/>
          <w:position w:val="1"/>
          <w:sz w:val="24"/>
          <w:szCs w:val="24"/>
          <w:lang w:val="ro-RO"/>
        </w:rPr>
        <w:t>e</w:t>
      </w:r>
      <w:r w:rsidRPr="00D45612">
        <w:rPr>
          <w:rFonts w:ascii="Trebuchet MS" w:eastAsia="Arial" w:hAnsi="Trebuchet MS"/>
          <w:b/>
          <w:spacing w:val="1"/>
          <w:sz w:val="24"/>
          <w:szCs w:val="24"/>
          <w:lang w:val="ro-RO"/>
        </w:rPr>
        <w:t>t</w:t>
      </w:r>
      <w:r w:rsidRPr="00D45612">
        <w:rPr>
          <w:rFonts w:ascii="Trebuchet MS" w:eastAsia="Arial" w:hAnsi="Trebuchet MS"/>
          <w:b/>
          <w:sz w:val="24"/>
          <w:szCs w:val="24"/>
          <w:lang w:val="ro-RO"/>
        </w:rPr>
        <w:t>ă</w:t>
      </w:r>
      <w:r w:rsidRPr="00D45612">
        <w:rPr>
          <w:rFonts w:ascii="Trebuchet MS" w:eastAsia="Arial" w:hAnsi="Trebuchet MS"/>
          <w:b/>
          <w:spacing w:val="-2"/>
          <w:sz w:val="24"/>
          <w:szCs w:val="24"/>
          <w:lang w:val="ro-RO"/>
        </w:rPr>
        <w:t>r</w:t>
      </w:r>
      <w:r w:rsidRPr="00D45612">
        <w:rPr>
          <w:rFonts w:ascii="Trebuchet MS" w:eastAsia="Arial" w:hAnsi="Trebuchet MS"/>
          <w:b/>
          <w:sz w:val="24"/>
          <w:szCs w:val="24"/>
          <w:lang w:val="ro-RO"/>
        </w:rPr>
        <w:t>i</w:t>
      </w:r>
    </w:p>
    <w:p w14:paraId="061BCBF2" w14:textId="77777777" w:rsidR="00E50D77" w:rsidRPr="00D45612" w:rsidRDefault="00E50D77" w:rsidP="00776381">
      <w:pPr>
        <w:spacing w:line="260" w:lineRule="exact"/>
        <w:rPr>
          <w:rFonts w:ascii="Trebuchet MS" w:hAnsi="Trebuchet MS"/>
          <w:sz w:val="24"/>
          <w:szCs w:val="24"/>
          <w:lang w:val="ro-RO"/>
        </w:rPr>
      </w:pPr>
    </w:p>
    <w:p w14:paraId="736BC91E" w14:textId="47659CB8" w:rsidR="00E50D77" w:rsidRPr="00D45612" w:rsidRDefault="00BF4880" w:rsidP="00776381">
      <w:pPr>
        <w:pStyle w:val="ListParagraph"/>
        <w:numPr>
          <w:ilvl w:val="0"/>
          <w:numId w:val="9"/>
        </w:numPr>
        <w:ind w:left="540" w:right="80" w:hanging="540"/>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 xml:space="preserve">Părţile au dreptul, pe durata îndeplinirii prezentului Contract de Finanțare, de a conveni modificarea clauzelor şi/sau Anexelor acestuia, prin act adiţional, încheiat în aceleaşi condiţii ca şi Contractul de Finanțare, cu excepţiile menţionate la alin. </w:t>
      </w:r>
      <w:r w:rsidR="0041090D" w:rsidRPr="00D45612">
        <w:rPr>
          <w:rFonts w:ascii="Trebuchet MS" w:eastAsia="Arial" w:hAnsi="Trebuchet MS"/>
          <w:spacing w:val="-1"/>
          <w:sz w:val="24"/>
          <w:szCs w:val="24"/>
          <w:lang w:val="ro-RO"/>
        </w:rPr>
        <w:t xml:space="preserve">(6) și </w:t>
      </w:r>
      <w:r w:rsidRPr="00D45612">
        <w:rPr>
          <w:rFonts w:ascii="Trebuchet MS" w:eastAsia="Arial" w:hAnsi="Trebuchet MS"/>
          <w:spacing w:val="-1"/>
          <w:sz w:val="24"/>
          <w:szCs w:val="24"/>
          <w:lang w:val="ro-RO"/>
        </w:rPr>
        <w:t>(7) al prezentului articol.</w:t>
      </w:r>
    </w:p>
    <w:p w14:paraId="090F8BAC" w14:textId="0FAE75B1" w:rsidR="00E50D77" w:rsidRPr="00D45612" w:rsidRDefault="00BF4880" w:rsidP="00776381">
      <w:pPr>
        <w:pStyle w:val="ListParagraph"/>
        <w:numPr>
          <w:ilvl w:val="0"/>
          <w:numId w:val="9"/>
        </w:numPr>
        <w:ind w:left="540" w:right="80" w:hanging="540"/>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 xml:space="preserve">În cazul în care propunerea de modificare a Contractului </w:t>
      </w:r>
      <w:r w:rsidR="005B0042" w:rsidRPr="00D45612">
        <w:rPr>
          <w:rFonts w:ascii="Trebuchet MS" w:eastAsia="Arial" w:hAnsi="Trebuchet MS"/>
          <w:spacing w:val="-1"/>
          <w:sz w:val="24"/>
          <w:szCs w:val="24"/>
          <w:lang w:val="ro-RO"/>
        </w:rPr>
        <w:t>este i</w:t>
      </w:r>
      <w:r w:rsidR="00E623BF" w:rsidRPr="00D45612">
        <w:rPr>
          <w:rFonts w:ascii="Trebuchet MS" w:eastAsia="Arial" w:hAnsi="Trebuchet MS"/>
          <w:spacing w:val="-1"/>
          <w:sz w:val="24"/>
          <w:szCs w:val="24"/>
          <w:lang w:val="ro-RO"/>
        </w:rPr>
        <w:t>nițiată de către</w:t>
      </w:r>
      <w:r w:rsidRPr="00D45612">
        <w:rPr>
          <w:rFonts w:ascii="Trebuchet MS" w:eastAsia="Arial" w:hAnsi="Trebuchet MS"/>
          <w:spacing w:val="-1"/>
          <w:sz w:val="24"/>
          <w:szCs w:val="24"/>
          <w:lang w:val="ro-RO"/>
        </w:rPr>
        <w:t xml:space="preserve"> Beneficiar, acesta are obligaţia de a o transmite AM/OI cu cel </w:t>
      </w:r>
      <w:proofErr w:type="spellStart"/>
      <w:r w:rsidRPr="00D45612">
        <w:rPr>
          <w:rFonts w:ascii="Trebuchet MS" w:eastAsia="Arial" w:hAnsi="Trebuchet MS"/>
          <w:spacing w:val="-1"/>
          <w:sz w:val="24"/>
          <w:szCs w:val="24"/>
          <w:lang w:val="ro-RO"/>
        </w:rPr>
        <w:t>puţin</w:t>
      </w:r>
      <w:proofErr w:type="spellEnd"/>
      <w:r w:rsidRPr="00D45612">
        <w:rPr>
          <w:rFonts w:ascii="Trebuchet MS" w:eastAsia="Arial" w:hAnsi="Trebuchet MS"/>
          <w:spacing w:val="-1"/>
          <w:sz w:val="24"/>
          <w:szCs w:val="24"/>
          <w:lang w:val="ro-RO"/>
        </w:rPr>
        <w:t xml:space="preserve"> </w:t>
      </w:r>
      <w:r w:rsidR="00E623BF" w:rsidRPr="00D45612">
        <w:rPr>
          <w:rFonts w:ascii="Trebuchet MS" w:eastAsia="Arial" w:hAnsi="Trebuchet MS"/>
          <w:spacing w:val="-1"/>
          <w:sz w:val="24"/>
          <w:szCs w:val="24"/>
          <w:lang w:val="ro-RO"/>
        </w:rPr>
        <w:t xml:space="preserve">30 </w:t>
      </w:r>
      <w:r w:rsidRPr="00D45612">
        <w:rPr>
          <w:rFonts w:ascii="Trebuchet MS" w:eastAsia="Arial" w:hAnsi="Trebuchet MS"/>
          <w:spacing w:val="-1"/>
          <w:sz w:val="24"/>
          <w:szCs w:val="24"/>
          <w:lang w:val="ro-RO"/>
        </w:rPr>
        <w:t>de zile înainte de termenul  la  care  este  intenţionată  a  intra  în  vigoare,  cu  excepţia  circumstanţelor acceptate de AM/OI. Beneficiarul va transmite, de asemenea, odată cu solicitarea de modificare, toate documentele justificative necesare.</w:t>
      </w:r>
    </w:p>
    <w:p w14:paraId="346DFE0E" w14:textId="10186823" w:rsidR="00E50D77" w:rsidRPr="00D45612" w:rsidRDefault="00BF4880" w:rsidP="00776381">
      <w:pPr>
        <w:pStyle w:val="ListParagraph"/>
        <w:numPr>
          <w:ilvl w:val="0"/>
          <w:numId w:val="9"/>
        </w:numPr>
        <w:ind w:left="540" w:right="80" w:hanging="540"/>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AM, după caz OI, răspunde solicitării de modificare a Contractului prin act adițional, în termen de</w:t>
      </w:r>
      <w:r w:rsidR="0041090D" w:rsidRPr="00D45612">
        <w:rPr>
          <w:rFonts w:ascii="Trebuchet MS" w:eastAsia="Arial" w:hAnsi="Trebuchet MS"/>
          <w:spacing w:val="-1"/>
          <w:sz w:val="24"/>
          <w:szCs w:val="24"/>
          <w:lang w:val="ro-RO"/>
        </w:rPr>
        <w:t xml:space="preserve"> maximum</w:t>
      </w:r>
      <w:r w:rsidRPr="00D45612">
        <w:rPr>
          <w:rFonts w:ascii="Trebuchet MS" w:eastAsia="Arial" w:hAnsi="Trebuchet MS"/>
          <w:spacing w:val="-1"/>
          <w:sz w:val="24"/>
          <w:szCs w:val="24"/>
          <w:lang w:val="ro-RO"/>
        </w:rPr>
        <w:t xml:space="preserve"> </w:t>
      </w:r>
      <w:r w:rsidR="00E623BF" w:rsidRPr="00D45612">
        <w:rPr>
          <w:rFonts w:ascii="Trebuchet MS" w:eastAsia="Arial" w:hAnsi="Trebuchet MS"/>
          <w:spacing w:val="-1"/>
          <w:sz w:val="24"/>
          <w:szCs w:val="24"/>
          <w:lang w:val="ro-RO"/>
        </w:rPr>
        <w:t xml:space="preserve">30 </w:t>
      </w:r>
      <w:r w:rsidRPr="00D45612">
        <w:rPr>
          <w:rFonts w:ascii="Trebuchet MS" w:eastAsia="Arial" w:hAnsi="Trebuchet MS"/>
          <w:spacing w:val="-1"/>
          <w:sz w:val="24"/>
          <w:szCs w:val="24"/>
          <w:lang w:val="ro-RO"/>
        </w:rPr>
        <w:t>de zile de la înregistrarea solicitării.</w:t>
      </w:r>
      <w:r w:rsidR="0041090D" w:rsidRPr="00D45612">
        <w:rPr>
          <w:rFonts w:ascii="Trebuchet MS" w:eastAsia="Arial" w:hAnsi="Trebuchet MS"/>
          <w:spacing w:val="-1"/>
          <w:sz w:val="24"/>
          <w:szCs w:val="24"/>
          <w:lang w:val="ro-RO"/>
        </w:rPr>
        <w:t xml:space="preserve"> Termenul include si eventualele perioade destinate solicitării de clarificări și răspunsurilor la aceste clarificări. </w:t>
      </w:r>
    </w:p>
    <w:p w14:paraId="4A2EF236" w14:textId="77777777" w:rsidR="00B71B3D" w:rsidRPr="00D45612" w:rsidRDefault="00BF4880" w:rsidP="00B71B3D">
      <w:pPr>
        <w:pStyle w:val="ListParagraph"/>
        <w:numPr>
          <w:ilvl w:val="0"/>
          <w:numId w:val="9"/>
        </w:numPr>
        <w:ind w:left="540" w:right="80" w:hanging="540"/>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4725C24D" w14:textId="254688BE" w:rsidR="001659A2" w:rsidRPr="00D45612" w:rsidRDefault="0054774D" w:rsidP="00B71B3D">
      <w:pPr>
        <w:pStyle w:val="ListParagraph"/>
        <w:numPr>
          <w:ilvl w:val="0"/>
          <w:numId w:val="9"/>
        </w:numPr>
        <w:ind w:left="540" w:right="80" w:hanging="540"/>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Actul adițional intră în vigoare la data semnării de către ultima parte. Actul adițional nu poate avea caracter retroactiv și nu poate avea scopul sau efectul de a</w:t>
      </w:r>
      <w:r w:rsidR="001659A2" w:rsidRPr="00D45612">
        <w:rPr>
          <w:rFonts w:ascii="Trebuchet MS" w:eastAsia="Arial" w:hAnsi="Trebuchet MS"/>
          <w:spacing w:val="-1"/>
          <w:sz w:val="24"/>
          <w:szCs w:val="24"/>
          <w:lang w:val="ro-RO"/>
        </w:rPr>
        <w:t xml:space="preserve"> </w:t>
      </w:r>
      <w:r w:rsidRPr="00D45612">
        <w:rPr>
          <w:rFonts w:ascii="Trebuchet MS" w:eastAsia="Arial" w:hAnsi="Trebuchet MS"/>
          <w:spacing w:val="-1"/>
          <w:sz w:val="24"/>
          <w:szCs w:val="24"/>
          <w:lang w:val="ro-RO"/>
        </w:rPr>
        <w:t>produce  schimbări  în  Contract,  care  ar  putea  aduce  atingere  condițiilor  inițiale  de acordare a finanțării sau care ar fi contrare principiului tratamentului egal al solicitanților, în cadrul cererilor de propuneri de tip competitiv.</w:t>
      </w:r>
      <w:r w:rsidR="00A47EA7" w:rsidRPr="00D45612">
        <w:rPr>
          <w:rFonts w:ascii="Trebuchet MS" w:eastAsia="Arial" w:hAnsi="Trebuchet MS"/>
          <w:spacing w:val="-1"/>
          <w:sz w:val="24"/>
          <w:szCs w:val="24"/>
          <w:lang w:val="ro-RO"/>
        </w:rPr>
        <w:t xml:space="preserve"> </w:t>
      </w:r>
      <w:r w:rsidR="001659A2" w:rsidRPr="00D45612">
        <w:rPr>
          <w:rFonts w:ascii="Trebuchet MS" w:eastAsia="Arial" w:hAnsi="Trebuchet MS"/>
          <w:spacing w:val="-1"/>
          <w:sz w:val="24"/>
          <w:szCs w:val="24"/>
          <w:lang w:val="ro-RO"/>
        </w:rPr>
        <w:t xml:space="preserve">În cazul în care intervin modificări în legislaţia naţională şi/sau </w:t>
      </w:r>
      <w:r w:rsidR="001659A2" w:rsidRPr="00D45612">
        <w:rPr>
          <w:rFonts w:ascii="Trebuchet MS" w:eastAsia="Arial" w:hAnsi="Trebuchet MS"/>
          <w:spacing w:val="-1"/>
          <w:sz w:val="24"/>
          <w:szCs w:val="24"/>
          <w:lang w:val="ro-RO"/>
        </w:rPr>
        <w:lastRenderedPageBreak/>
        <w:t>europeană relevantă, cu impact asupra executării prezentului Contract, aceste modificări intră în vigoare de la data menţionată în actul normativ corespunzător, fără a mai fi necesar</w:t>
      </w:r>
      <w:r w:rsidR="00BD4DF1" w:rsidRPr="00D45612">
        <w:rPr>
          <w:rFonts w:ascii="Trebuchet MS" w:eastAsia="Arial" w:hAnsi="Trebuchet MS"/>
          <w:spacing w:val="-1"/>
          <w:sz w:val="24"/>
          <w:szCs w:val="24"/>
          <w:lang w:val="ro-RO"/>
        </w:rPr>
        <w:t>ă</w:t>
      </w:r>
      <w:r w:rsidR="00C6283E" w:rsidRPr="00D45612">
        <w:rPr>
          <w:rFonts w:ascii="Trebuchet MS" w:eastAsia="Arial" w:hAnsi="Trebuchet MS"/>
          <w:spacing w:val="-1"/>
          <w:sz w:val="24"/>
          <w:szCs w:val="24"/>
          <w:lang w:val="ro-RO"/>
        </w:rPr>
        <w:t xml:space="preserve"> încheierea unui act adițional</w:t>
      </w:r>
      <w:r w:rsidR="00AB3860" w:rsidRPr="00D45612">
        <w:rPr>
          <w:rFonts w:ascii="Trebuchet MS" w:eastAsia="Arial" w:hAnsi="Trebuchet MS"/>
          <w:spacing w:val="-1"/>
          <w:sz w:val="24"/>
          <w:szCs w:val="24"/>
          <w:lang w:val="ro-RO"/>
        </w:rPr>
        <w:t>.</w:t>
      </w:r>
    </w:p>
    <w:p w14:paraId="00849ED6" w14:textId="53C85999" w:rsidR="0085446D" w:rsidRPr="00D45612" w:rsidRDefault="00BF4880" w:rsidP="00776381">
      <w:pPr>
        <w:pStyle w:val="ListParagraph"/>
        <w:numPr>
          <w:ilvl w:val="0"/>
          <w:numId w:val="9"/>
        </w:numPr>
        <w:ind w:left="540" w:right="80" w:hanging="540"/>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Prin exc</w:t>
      </w:r>
      <w:r w:rsidR="00AD19AA" w:rsidRPr="00D45612">
        <w:rPr>
          <w:rFonts w:ascii="Trebuchet MS" w:eastAsia="Arial" w:hAnsi="Trebuchet MS"/>
          <w:spacing w:val="-1"/>
          <w:sz w:val="24"/>
          <w:szCs w:val="24"/>
          <w:lang w:val="ro-RO"/>
        </w:rPr>
        <w:t>epție</w:t>
      </w:r>
      <w:r w:rsidRPr="00D45612">
        <w:rPr>
          <w:rFonts w:ascii="Trebuchet MS" w:eastAsia="Arial" w:hAnsi="Trebuchet MS"/>
          <w:spacing w:val="-1"/>
          <w:sz w:val="24"/>
          <w:szCs w:val="24"/>
          <w:lang w:val="ro-RO"/>
        </w:rPr>
        <w:t xml:space="preserve"> de la prevederile alin. (1), Contractul de Finanțare poate fi modificat </w:t>
      </w:r>
      <w:r w:rsidR="0085446D" w:rsidRPr="00D45612">
        <w:rPr>
          <w:rFonts w:ascii="Trebuchet MS" w:eastAsia="Arial" w:hAnsi="Trebuchet MS" w:cs="Arial"/>
          <w:position w:val="-1"/>
          <w:sz w:val="24"/>
          <w:szCs w:val="24"/>
          <w:lang w:val="ro-RO"/>
        </w:rPr>
        <w:t>p</w:t>
      </w:r>
      <w:r w:rsidR="0085446D" w:rsidRPr="00D45612">
        <w:rPr>
          <w:rFonts w:ascii="Trebuchet MS" w:eastAsia="Arial" w:hAnsi="Trebuchet MS" w:cs="Arial"/>
          <w:spacing w:val="1"/>
          <w:position w:val="-1"/>
          <w:sz w:val="24"/>
          <w:szCs w:val="24"/>
          <w:lang w:val="ro-RO"/>
        </w:rPr>
        <w:t>r</w:t>
      </w:r>
      <w:r w:rsidR="0085446D" w:rsidRPr="00D45612">
        <w:rPr>
          <w:rFonts w:ascii="Trebuchet MS" w:eastAsia="Arial" w:hAnsi="Trebuchet MS" w:cs="Arial"/>
          <w:spacing w:val="-3"/>
          <w:position w:val="-1"/>
          <w:sz w:val="24"/>
          <w:szCs w:val="24"/>
          <w:lang w:val="ro-RO"/>
        </w:rPr>
        <w:t>i</w:t>
      </w:r>
      <w:r w:rsidR="0085446D" w:rsidRPr="00D45612">
        <w:rPr>
          <w:rFonts w:ascii="Trebuchet MS" w:eastAsia="Arial" w:hAnsi="Trebuchet MS" w:cs="Arial"/>
          <w:position w:val="-1"/>
          <w:sz w:val="24"/>
          <w:szCs w:val="24"/>
          <w:lang w:val="ro-RO"/>
        </w:rPr>
        <w:t>n</w:t>
      </w:r>
      <w:r w:rsidR="0085446D" w:rsidRPr="00D45612">
        <w:rPr>
          <w:rFonts w:ascii="Trebuchet MS" w:eastAsia="Arial" w:hAnsi="Trebuchet MS" w:cs="Arial"/>
          <w:sz w:val="24"/>
          <w:szCs w:val="24"/>
          <w:lang w:val="ro-RO"/>
        </w:rPr>
        <w:t xml:space="preserve"> notificarea adresată AM/OI în următoarele situații:</w:t>
      </w:r>
    </w:p>
    <w:p w14:paraId="10C7C7BE" w14:textId="445A8ED2" w:rsidR="0085446D" w:rsidRPr="00D45612" w:rsidRDefault="00BF4880" w:rsidP="00776381">
      <w:pPr>
        <w:pStyle w:val="ListParagraph"/>
        <w:numPr>
          <w:ilvl w:val="0"/>
          <w:numId w:val="10"/>
        </w:numPr>
        <w:tabs>
          <w:tab w:val="left" w:pos="2700"/>
        </w:tabs>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modificări intervenite în bugetul estimat al proiectului, în limita a 10% între capitole bugetare,  stabilită de AM/OI, cu condiția încadrării în limitele maxime prevăzute în Ghidul Solicitantului, după caz, prin respectarea tratamentului egal, la nivelul Programului</w:t>
      </w:r>
      <w:r w:rsidR="00E76892" w:rsidRPr="00D45612">
        <w:rPr>
          <w:rFonts w:ascii="Trebuchet MS" w:eastAsia="Arial" w:hAnsi="Trebuchet MS"/>
          <w:spacing w:val="-1"/>
          <w:sz w:val="24"/>
          <w:szCs w:val="24"/>
          <w:lang w:val="ro-RO"/>
        </w:rPr>
        <w:t xml:space="preserve">, </w:t>
      </w:r>
      <w:r w:rsidRPr="00D45612">
        <w:rPr>
          <w:rFonts w:ascii="Trebuchet MS" w:eastAsia="Arial" w:hAnsi="Trebuchet MS"/>
          <w:spacing w:val="-1"/>
          <w:sz w:val="24"/>
          <w:szCs w:val="24"/>
          <w:lang w:val="ro-RO"/>
        </w:rPr>
        <w:t>având în vedere că  acele capitole bugetare implicate în modificare trebuie să respecte limitele mai sus menționate, cu justificarea motivelor care au condus la aceasta;</w:t>
      </w:r>
    </w:p>
    <w:p w14:paraId="7CAAC93D" w14:textId="77777777" w:rsidR="00B71B3D" w:rsidRPr="00D45612" w:rsidRDefault="00BF4880" w:rsidP="00B71B3D">
      <w:pPr>
        <w:pStyle w:val="ListParagraph"/>
        <w:numPr>
          <w:ilvl w:val="0"/>
          <w:numId w:val="10"/>
        </w:numPr>
        <w:tabs>
          <w:tab w:val="left" w:pos="2700"/>
        </w:tabs>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modificări intervenite în bugetul estimat al proiectului, în cadrul aceluiași capitol bugetar, între tipurile de cheltuieli;</w:t>
      </w:r>
    </w:p>
    <w:p w14:paraId="609F0437" w14:textId="42D17C19" w:rsidR="00B71B3D" w:rsidRPr="00D45612" w:rsidRDefault="000C67B1" w:rsidP="00B71B3D">
      <w:pPr>
        <w:pStyle w:val="ListParagraph"/>
        <w:numPr>
          <w:ilvl w:val="0"/>
          <w:numId w:val="10"/>
        </w:numPr>
        <w:tabs>
          <w:tab w:val="left" w:pos="2700"/>
        </w:tabs>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 xml:space="preserve">modificarea secțiunii </w:t>
      </w:r>
      <w:r w:rsidR="00646E0E" w:rsidRPr="00D45612">
        <w:rPr>
          <w:rFonts w:ascii="Trebuchet MS" w:eastAsia="Arial" w:hAnsi="Trebuchet MS"/>
          <w:spacing w:val="-1"/>
          <w:sz w:val="24"/>
          <w:szCs w:val="24"/>
          <w:lang w:val="ro-RO"/>
        </w:rPr>
        <w:t>„J</w:t>
      </w:r>
      <w:r w:rsidRPr="00D45612">
        <w:rPr>
          <w:rFonts w:ascii="Trebuchet MS" w:eastAsia="Arial" w:hAnsi="Trebuchet MS"/>
          <w:spacing w:val="-1"/>
          <w:sz w:val="24"/>
          <w:szCs w:val="24"/>
          <w:lang w:val="ro-RO"/>
        </w:rPr>
        <w:t>ustificare</w:t>
      </w:r>
      <w:r w:rsidR="00646E0E" w:rsidRPr="00D45612">
        <w:rPr>
          <w:rFonts w:ascii="Trebuchet MS" w:eastAsia="Arial" w:hAnsi="Trebuchet MS"/>
          <w:spacing w:val="-1"/>
          <w:sz w:val="24"/>
          <w:szCs w:val="24"/>
          <w:lang w:val="ro-RO"/>
        </w:rPr>
        <w:t>”</w:t>
      </w:r>
      <w:r w:rsidRPr="00D45612">
        <w:rPr>
          <w:rFonts w:ascii="Trebuchet MS" w:eastAsia="Arial" w:hAnsi="Trebuchet MS"/>
          <w:spacing w:val="-1"/>
          <w:sz w:val="24"/>
          <w:szCs w:val="24"/>
          <w:lang w:val="ro-RO"/>
        </w:rPr>
        <w:t xml:space="preserve"> din cadrul </w:t>
      </w:r>
      <w:r w:rsidR="00D82A71" w:rsidRPr="00D45612">
        <w:rPr>
          <w:rFonts w:ascii="Trebuchet MS" w:eastAsia="Arial" w:hAnsi="Trebuchet MS"/>
          <w:spacing w:val="-1"/>
          <w:sz w:val="24"/>
          <w:szCs w:val="24"/>
          <w:lang w:val="ro-RO"/>
        </w:rPr>
        <w:t>B</w:t>
      </w:r>
      <w:r w:rsidRPr="00D45612">
        <w:rPr>
          <w:rFonts w:ascii="Trebuchet MS" w:eastAsia="Arial" w:hAnsi="Trebuchet MS"/>
          <w:spacing w:val="-1"/>
          <w:sz w:val="24"/>
          <w:szCs w:val="24"/>
          <w:lang w:val="ro-RO"/>
        </w:rPr>
        <w:t>ugetului, in conditiile in care nu se modifica valoarea liniei</w:t>
      </w:r>
      <w:r w:rsidR="00E76892" w:rsidRPr="00D45612">
        <w:rPr>
          <w:rFonts w:ascii="Trebuchet MS" w:eastAsia="Arial" w:hAnsi="Trebuchet MS"/>
          <w:spacing w:val="-1"/>
          <w:sz w:val="24"/>
          <w:szCs w:val="24"/>
          <w:lang w:val="ro-RO"/>
        </w:rPr>
        <w:t xml:space="preserve"> bugetar</w:t>
      </w:r>
      <w:r w:rsidRPr="00D45612">
        <w:rPr>
          <w:rFonts w:ascii="Trebuchet MS" w:eastAsia="Arial" w:hAnsi="Trebuchet MS"/>
          <w:spacing w:val="-1"/>
          <w:sz w:val="24"/>
          <w:szCs w:val="24"/>
          <w:lang w:val="ro-RO"/>
        </w:rPr>
        <w:t>e</w:t>
      </w:r>
      <w:r w:rsidR="00646E0E" w:rsidRPr="00D45612">
        <w:rPr>
          <w:rFonts w:ascii="Trebuchet MS" w:eastAsia="Arial" w:hAnsi="Trebuchet MS"/>
          <w:spacing w:val="-1"/>
          <w:sz w:val="24"/>
          <w:szCs w:val="24"/>
          <w:lang w:val="ro-RO"/>
        </w:rPr>
        <w:t>;</w:t>
      </w:r>
    </w:p>
    <w:p w14:paraId="1B15CC9C" w14:textId="4A5C6B97" w:rsidR="00FA4D13" w:rsidRPr="00D45612" w:rsidRDefault="00FA4D13" w:rsidP="00B71B3D">
      <w:pPr>
        <w:pStyle w:val="ListParagraph"/>
        <w:numPr>
          <w:ilvl w:val="0"/>
          <w:numId w:val="10"/>
        </w:numPr>
        <w:tabs>
          <w:tab w:val="left" w:pos="2700"/>
        </w:tabs>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înlocuirea sau introducerea de membri noi în echipa de implementare a Proiectului</w:t>
      </w:r>
      <w:r w:rsidR="00191CB4" w:rsidRPr="00D45612">
        <w:rPr>
          <w:rFonts w:ascii="Trebuchet MS" w:eastAsia="Arial" w:hAnsi="Trebuchet MS"/>
          <w:spacing w:val="-1"/>
          <w:sz w:val="24"/>
          <w:szCs w:val="24"/>
          <w:lang w:val="ro-RO"/>
        </w:rPr>
        <w:t>,</w:t>
      </w:r>
      <w:r w:rsidRPr="00D45612">
        <w:rPr>
          <w:rFonts w:ascii="Trebuchet MS" w:eastAsia="Arial" w:hAnsi="Trebuchet MS"/>
          <w:spacing w:val="-1"/>
          <w:sz w:val="24"/>
          <w:szCs w:val="24"/>
          <w:lang w:val="ro-RO"/>
        </w:rPr>
        <w:t xml:space="preserve"> acolo unde este cazul</w:t>
      </w:r>
      <w:r w:rsidR="00646E0E" w:rsidRPr="00D45612">
        <w:rPr>
          <w:rFonts w:ascii="Trebuchet MS" w:eastAsia="Arial" w:hAnsi="Trebuchet MS"/>
          <w:spacing w:val="-1"/>
          <w:sz w:val="24"/>
          <w:szCs w:val="24"/>
          <w:lang w:val="ro-RO"/>
        </w:rPr>
        <w:t>;</w:t>
      </w:r>
    </w:p>
    <w:p w14:paraId="670CDDC2" w14:textId="657E4FF0" w:rsidR="002C4CBA" w:rsidRPr="00D45612" w:rsidRDefault="002C4CBA" w:rsidP="00B71B3D">
      <w:pPr>
        <w:pStyle w:val="ListParagraph"/>
        <w:numPr>
          <w:ilvl w:val="0"/>
          <w:numId w:val="10"/>
        </w:numPr>
        <w:tabs>
          <w:tab w:val="left" w:pos="2700"/>
        </w:tabs>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înlocuirea managerului de proiect</w:t>
      </w:r>
      <w:r w:rsidR="00646E0E" w:rsidRPr="00D45612">
        <w:rPr>
          <w:rFonts w:ascii="Trebuchet MS" w:eastAsia="Arial" w:hAnsi="Trebuchet MS"/>
          <w:spacing w:val="-1"/>
          <w:sz w:val="24"/>
          <w:szCs w:val="24"/>
          <w:lang w:val="ro-RO"/>
        </w:rPr>
        <w:t>;</w:t>
      </w:r>
    </w:p>
    <w:p w14:paraId="7728F738" w14:textId="7AD35B4A" w:rsidR="00FA4D13" w:rsidRPr="00D45612" w:rsidRDefault="00FA4D13" w:rsidP="00146EA8">
      <w:pPr>
        <w:pStyle w:val="ListParagraph"/>
        <w:numPr>
          <w:ilvl w:val="0"/>
          <w:numId w:val="10"/>
        </w:numPr>
        <w:tabs>
          <w:tab w:val="left" w:pos="2700"/>
        </w:tabs>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modificarea graficului de activităţi</w:t>
      </w:r>
      <w:r w:rsidR="00E76892" w:rsidRPr="00D45612">
        <w:rPr>
          <w:rFonts w:ascii="Trebuchet MS" w:eastAsia="Arial" w:hAnsi="Trebuchet MS"/>
          <w:spacing w:val="-1"/>
          <w:sz w:val="24"/>
          <w:szCs w:val="24"/>
          <w:lang w:val="ro-RO"/>
        </w:rPr>
        <w:t>,</w:t>
      </w:r>
      <w:r w:rsidRPr="00D45612">
        <w:rPr>
          <w:rFonts w:ascii="Trebuchet MS" w:eastAsia="Arial" w:hAnsi="Trebuchet MS"/>
          <w:spacing w:val="-1"/>
          <w:sz w:val="24"/>
          <w:szCs w:val="24"/>
          <w:lang w:val="ro-RO"/>
        </w:rPr>
        <w:t xml:space="preserve"> fără să </w:t>
      </w:r>
      <w:r w:rsidR="00E76892" w:rsidRPr="00D45612">
        <w:rPr>
          <w:rFonts w:ascii="Trebuchet MS" w:eastAsia="Arial" w:hAnsi="Trebuchet MS"/>
          <w:spacing w:val="-1"/>
          <w:sz w:val="24"/>
          <w:szCs w:val="24"/>
          <w:lang w:val="ro-RO"/>
        </w:rPr>
        <w:t xml:space="preserve">se </w:t>
      </w:r>
      <w:r w:rsidRPr="00D45612">
        <w:rPr>
          <w:rFonts w:ascii="Trebuchet MS" w:eastAsia="Arial" w:hAnsi="Trebuchet MS"/>
          <w:spacing w:val="-1"/>
          <w:sz w:val="24"/>
          <w:szCs w:val="24"/>
          <w:lang w:val="ro-RO"/>
        </w:rPr>
        <w:t>depășească perioada de implementare a Proiectului</w:t>
      </w:r>
      <w:r w:rsidR="0041090D" w:rsidRPr="00D45612">
        <w:rPr>
          <w:rFonts w:ascii="Trebuchet MS" w:eastAsia="Arial" w:hAnsi="Trebuchet MS"/>
          <w:spacing w:val="-1"/>
          <w:sz w:val="24"/>
          <w:szCs w:val="24"/>
          <w:lang w:val="ro-RO"/>
        </w:rPr>
        <w:t>, cu excepția acelor situații care implică modificări la nivelul activității de bază și/sau modificarea jaloanelor și țintelor intermdiare/obiectivelor de etapă, care fac necesară încheierea unui act adițional</w:t>
      </w:r>
      <w:r w:rsidR="00646E0E" w:rsidRPr="00D45612">
        <w:rPr>
          <w:rFonts w:ascii="Trebuchet MS" w:eastAsia="Arial" w:hAnsi="Trebuchet MS"/>
          <w:spacing w:val="-1"/>
          <w:sz w:val="24"/>
          <w:szCs w:val="24"/>
          <w:lang w:val="ro-RO"/>
        </w:rPr>
        <w:t>;</w:t>
      </w:r>
    </w:p>
    <w:p w14:paraId="5CCAEA48" w14:textId="10A790B6" w:rsidR="000A162F" w:rsidRPr="00D45612" w:rsidRDefault="000A162F" w:rsidP="00776381">
      <w:pPr>
        <w:pStyle w:val="ListParagraph"/>
        <w:numPr>
          <w:ilvl w:val="0"/>
          <w:numId w:val="10"/>
        </w:numPr>
        <w:tabs>
          <w:tab w:val="left" w:pos="2700"/>
        </w:tabs>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indreptarea unor erori materiale strecurate in cererea de finantare;</w:t>
      </w:r>
    </w:p>
    <w:p w14:paraId="33C12B34" w14:textId="14985A20" w:rsidR="00146EA8" w:rsidRPr="00D45612" w:rsidRDefault="00146EA8" w:rsidP="006D6A0E">
      <w:pPr>
        <w:pStyle w:val="ListParagraph"/>
        <w:numPr>
          <w:ilvl w:val="0"/>
          <w:numId w:val="10"/>
        </w:numPr>
        <w:tabs>
          <w:tab w:val="left" w:pos="2700"/>
        </w:tabs>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corelarea de informatii din cadrul sectiunilor cererii de finantare;</w:t>
      </w:r>
    </w:p>
    <w:p w14:paraId="33C64C87" w14:textId="43F81FEE" w:rsidR="00D861E8" w:rsidRPr="00D45612" w:rsidRDefault="00D861E8" w:rsidP="006D6A0E">
      <w:pPr>
        <w:pStyle w:val="ListParagraph"/>
        <w:numPr>
          <w:ilvl w:val="0"/>
          <w:numId w:val="10"/>
        </w:numPr>
        <w:tabs>
          <w:tab w:val="left" w:pos="2700"/>
        </w:tabs>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alte situații prevăzute în Anexa Condiții Specifice, după caz</w:t>
      </w:r>
    </w:p>
    <w:p w14:paraId="0DD3792E" w14:textId="6967B088" w:rsidR="00FA4D13" w:rsidRPr="00D45612" w:rsidRDefault="00FA4D13" w:rsidP="00B71B3D">
      <w:pPr>
        <w:pStyle w:val="ListParagraph"/>
        <w:numPr>
          <w:ilvl w:val="0"/>
          <w:numId w:val="9"/>
        </w:numPr>
        <w:ind w:left="540" w:right="80" w:hanging="540"/>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Notificarea va intra în vigoare și va produce efecte juridice de la data transmiterii de către AM/</w:t>
      </w:r>
      <w:r w:rsidR="00E623BF" w:rsidRPr="00D45612" w:rsidDel="00E623BF">
        <w:rPr>
          <w:rFonts w:ascii="Trebuchet MS" w:eastAsia="Arial" w:hAnsi="Trebuchet MS"/>
          <w:spacing w:val="-1"/>
          <w:sz w:val="24"/>
          <w:szCs w:val="24"/>
          <w:lang w:val="ro-RO"/>
        </w:rPr>
        <w:t xml:space="preserve"> </w:t>
      </w:r>
      <w:r w:rsidRPr="00D45612">
        <w:rPr>
          <w:rFonts w:ascii="Trebuchet MS" w:eastAsia="Arial" w:hAnsi="Trebuchet MS"/>
          <w:spacing w:val="-1"/>
          <w:sz w:val="24"/>
          <w:szCs w:val="24"/>
          <w:lang w:val="ro-RO"/>
        </w:rPr>
        <w:t>OI a unei informări privind acceptarea notificării, în termen de maxim 10 zile</w:t>
      </w:r>
      <w:r w:rsidR="00E623BF" w:rsidRPr="00D45612">
        <w:rPr>
          <w:rFonts w:ascii="Trebuchet MS" w:eastAsia="Arial" w:hAnsi="Trebuchet MS"/>
          <w:spacing w:val="-1"/>
          <w:sz w:val="24"/>
          <w:szCs w:val="24"/>
          <w:lang w:val="ro-RO"/>
        </w:rPr>
        <w:t xml:space="preserve"> de la înregistrarea acesteia</w:t>
      </w:r>
      <w:r w:rsidRPr="00D45612">
        <w:rPr>
          <w:rFonts w:ascii="Trebuchet MS" w:eastAsia="Arial" w:hAnsi="Trebuchet MS"/>
          <w:spacing w:val="-1"/>
          <w:sz w:val="24"/>
          <w:szCs w:val="24"/>
          <w:lang w:val="ro-RO"/>
        </w:rPr>
        <w:t>.</w:t>
      </w:r>
      <w:r w:rsidR="00FF5DBA" w:rsidRPr="00D45612">
        <w:rPr>
          <w:rFonts w:ascii="Trebuchet MS" w:eastAsia="Arial" w:hAnsi="Trebuchet MS"/>
          <w:spacing w:val="-1"/>
          <w:sz w:val="24"/>
          <w:szCs w:val="24"/>
          <w:lang w:val="ro-RO"/>
        </w:rPr>
        <w:t xml:space="preserve"> </w:t>
      </w:r>
      <w:r w:rsidR="0041090D" w:rsidRPr="00D45612">
        <w:rPr>
          <w:rFonts w:ascii="Trebuchet MS" w:eastAsia="Arial" w:hAnsi="Trebuchet MS"/>
          <w:spacing w:val="-1"/>
          <w:sz w:val="24"/>
          <w:szCs w:val="24"/>
          <w:lang w:val="ro-RO"/>
        </w:rPr>
        <w:t xml:space="preserve">Termenul include si eventualele perioade destinate solicitării de clarificări și răspunsurilor la aceste </w:t>
      </w:r>
      <w:proofErr w:type="spellStart"/>
      <w:r w:rsidR="0041090D" w:rsidRPr="00D45612">
        <w:rPr>
          <w:rFonts w:ascii="Trebuchet MS" w:eastAsia="Arial" w:hAnsi="Trebuchet MS"/>
          <w:spacing w:val="-1"/>
          <w:sz w:val="24"/>
          <w:szCs w:val="24"/>
          <w:lang w:val="ro-RO"/>
        </w:rPr>
        <w:t>clarificări.</w:t>
      </w:r>
      <w:r w:rsidR="00BA593B" w:rsidRPr="00D45612">
        <w:rPr>
          <w:rFonts w:ascii="Trebuchet MS" w:eastAsia="Arial" w:hAnsi="Trebuchet MS"/>
          <w:spacing w:val="-1"/>
          <w:sz w:val="24"/>
          <w:szCs w:val="24"/>
          <w:lang w:val="ro-RO"/>
        </w:rPr>
        <w:t>Prezentul</w:t>
      </w:r>
      <w:proofErr w:type="spellEnd"/>
      <w:r w:rsidR="00BA593B" w:rsidRPr="00D45612">
        <w:rPr>
          <w:rFonts w:ascii="Trebuchet MS" w:eastAsia="Arial" w:hAnsi="Trebuchet MS"/>
          <w:spacing w:val="-1"/>
          <w:sz w:val="24"/>
          <w:szCs w:val="24"/>
          <w:lang w:val="ro-RO"/>
        </w:rPr>
        <w:t xml:space="preserve"> contract nu se modifică î</w:t>
      </w:r>
      <w:r w:rsidR="00FF5DBA" w:rsidRPr="00D45612">
        <w:rPr>
          <w:rFonts w:ascii="Trebuchet MS" w:eastAsia="Arial" w:hAnsi="Trebuchet MS"/>
          <w:spacing w:val="-1"/>
          <w:sz w:val="24"/>
          <w:szCs w:val="24"/>
          <w:lang w:val="ro-RO"/>
        </w:rPr>
        <w:t>n cazul respingerii de către AM/OI a notificări</w:t>
      </w:r>
      <w:r w:rsidR="00BA593B" w:rsidRPr="00D45612">
        <w:rPr>
          <w:rFonts w:ascii="Trebuchet MS" w:eastAsia="Arial" w:hAnsi="Trebuchet MS"/>
          <w:spacing w:val="-1"/>
          <w:sz w:val="24"/>
          <w:szCs w:val="24"/>
          <w:lang w:val="ro-RO"/>
        </w:rPr>
        <w:t>i</w:t>
      </w:r>
      <w:r w:rsidR="00FF5DBA" w:rsidRPr="00D45612">
        <w:rPr>
          <w:rFonts w:ascii="Trebuchet MS" w:eastAsia="Arial" w:hAnsi="Trebuchet MS"/>
          <w:spacing w:val="-1"/>
          <w:sz w:val="24"/>
          <w:szCs w:val="24"/>
          <w:lang w:val="ro-RO"/>
        </w:rPr>
        <w:t>.</w:t>
      </w:r>
    </w:p>
    <w:p w14:paraId="18486C74" w14:textId="4DBC11FB" w:rsidR="00E50D77" w:rsidRPr="00D45612" w:rsidRDefault="00BF4880" w:rsidP="00776381">
      <w:pPr>
        <w:pStyle w:val="ListParagraph"/>
        <w:numPr>
          <w:ilvl w:val="0"/>
          <w:numId w:val="9"/>
        </w:numPr>
        <w:ind w:left="540" w:right="80" w:hanging="540"/>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Contractul poate fi suspendat de către părți, prin comunicarea unei notificări în termen de 5 zile de la  intervenirea situației, după cum urmează:</w:t>
      </w:r>
    </w:p>
    <w:p w14:paraId="432B2D7C" w14:textId="697C77B1" w:rsidR="0072104B" w:rsidRPr="00D45612" w:rsidRDefault="00BF4880" w:rsidP="00776381">
      <w:pPr>
        <w:pStyle w:val="ListParagraph"/>
        <w:ind w:left="540" w:right="80"/>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 xml:space="preserve">(a) De către AM/OI, la solicitarea Beneficiarului, în cazul insuficienței fondurilor; </w:t>
      </w:r>
    </w:p>
    <w:p w14:paraId="2D755D4E" w14:textId="0B0B14D7" w:rsidR="00E50D77" w:rsidRPr="00D45612" w:rsidRDefault="00BF4880" w:rsidP="00776381">
      <w:pPr>
        <w:pStyle w:val="ListParagraph"/>
        <w:ind w:left="540" w:right="80"/>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(b) De către AM în cazul incidenței articolului 8 din OUG 66/2011;</w:t>
      </w:r>
    </w:p>
    <w:p w14:paraId="0A8957E6" w14:textId="6D553394" w:rsidR="00E50D77" w:rsidRPr="00D45612" w:rsidRDefault="00BF4880" w:rsidP="00776381">
      <w:pPr>
        <w:pStyle w:val="ListParagraph"/>
        <w:ind w:left="540" w:right="80"/>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(c) De către AM</w:t>
      </w:r>
      <w:r w:rsidR="00D861E8" w:rsidRPr="00D45612">
        <w:rPr>
          <w:rFonts w:ascii="Trebuchet MS" w:eastAsia="Arial" w:hAnsi="Trebuchet MS"/>
          <w:spacing w:val="-1"/>
          <w:sz w:val="24"/>
          <w:szCs w:val="24"/>
          <w:lang w:val="ro-RO"/>
        </w:rPr>
        <w:t xml:space="preserve"> </w:t>
      </w:r>
      <w:r w:rsidRPr="00D45612">
        <w:rPr>
          <w:rFonts w:ascii="Trebuchet MS" w:eastAsia="Arial" w:hAnsi="Trebuchet MS"/>
          <w:spacing w:val="-1"/>
          <w:sz w:val="24"/>
          <w:szCs w:val="24"/>
          <w:lang w:val="ro-RO"/>
        </w:rPr>
        <w:t>în caz de forță majoră.</w:t>
      </w:r>
    </w:p>
    <w:p w14:paraId="10F62352" w14:textId="77777777" w:rsidR="00E50D77" w:rsidRPr="00D45612" w:rsidRDefault="00E50D77">
      <w:pPr>
        <w:spacing w:line="200" w:lineRule="exact"/>
        <w:rPr>
          <w:rFonts w:ascii="Trebuchet MS" w:hAnsi="Trebuchet MS"/>
          <w:sz w:val="24"/>
          <w:szCs w:val="24"/>
          <w:lang w:val="ro-RO"/>
        </w:rPr>
      </w:pPr>
    </w:p>
    <w:p w14:paraId="4DB5C041" w14:textId="3F863C75" w:rsidR="00E50D77" w:rsidRPr="00D45612" w:rsidRDefault="00E50D77">
      <w:pPr>
        <w:spacing w:line="200" w:lineRule="exact"/>
        <w:rPr>
          <w:rFonts w:ascii="Trebuchet MS" w:hAnsi="Trebuchet MS"/>
          <w:sz w:val="24"/>
          <w:szCs w:val="24"/>
          <w:lang w:val="ro-RO"/>
        </w:rPr>
      </w:pPr>
    </w:p>
    <w:p w14:paraId="509D51AF" w14:textId="121436FB" w:rsidR="00E50D77" w:rsidRPr="00D45612" w:rsidRDefault="00BF4880" w:rsidP="003637C5">
      <w:pPr>
        <w:ind w:left="118"/>
        <w:rPr>
          <w:rFonts w:ascii="Trebuchet MS" w:eastAsia="Arial" w:hAnsi="Trebuchet MS"/>
          <w:sz w:val="24"/>
          <w:szCs w:val="24"/>
          <w:lang w:val="ro-RO"/>
        </w:rPr>
      </w:pPr>
      <w:r w:rsidRPr="00D45612">
        <w:rPr>
          <w:rFonts w:ascii="Trebuchet MS" w:eastAsia="Arial" w:hAnsi="Trebuchet MS"/>
          <w:b/>
          <w:spacing w:val="-6"/>
          <w:sz w:val="24"/>
          <w:szCs w:val="24"/>
          <w:lang w:val="ro-RO"/>
        </w:rPr>
        <w:t>A</w:t>
      </w:r>
      <w:r w:rsidRPr="00D45612">
        <w:rPr>
          <w:rFonts w:ascii="Trebuchet MS" w:eastAsia="Arial" w:hAnsi="Trebuchet MS"/>
          <w:b/>
          <w:sz w:val="24"/>
          <w:szCs w:val="24"/>
          <w:lang w:val="ro-RO"/>
        </w:rPr>
        <w:t>r</w:t>
      </w:r>
      <w:r w:rsidRPr="00D45612">
        <w:rPr>
          <w:rFonts w:ascii="Trebuchet MS" w:eastAsia="Arial" w:hAnsi="Trebuchet MS"/>
          <w:b/>
          <w:spacing w:val="1"/>
          <w:sz w:val="24"/>
          <w:szCs w:val="24"/>
          <w:lang w:val="ro-RO"/>
        </w:rPr>
        <w:t>ti</w:t>
      </w:r>
      <w:r w:rsidRPr="00D45612">
        <w:rPr>
          <w:rFonts w:ascii="Trebuchet MS" w:eastAsia="Arial" w:hAnsi="Trebuchet MS"/>
          <w:b/>
          <w:sz w:val="24"/>
          <w:szCs w:val="24"/>
          <w:lang w:val="ro-RO"/>
        </w:rPr>
        <w:t>co</w:t>
      </w:r>
      <w:r w:rsidRPr="00D45612">
        <w:rPr>
          <w:rFonts w:ascii="Trebuchet MS" w:eastAsia="Arial" w:hAnsi="Trebuchet MS"/>
          <w:b/>
          <w:spacing w:val="1"/>
          <w:sz w:val="24"/>
          <w:szCs w:val="24"/>
          <w:lang w:val="ro-RO"/>
        </w:rPr>
        <w:t>l</w:t>
      </w:r>
      <w:r w:rsidRPr="00D45612">
        <w:rPr>
          <w:rFonts w:ascii="Trebuchet MS" w:eastAsia="Arial" w:hAnsi="Trebuchet MS"/>
          <w:b/>
          <w:sz w:val="24"/>
          <w:szCs w:val="24"/>
          <w:lang w:val="ro-RO"/>
        </w:rPr>
        <w:t>ul</w:t>
      </w:r>
      <w:r w:rsidRPr="00D45612">
        <w:rPr>
          <w:rFonts w:ascii="Trebuchet MS" w:eastAsia="Arial" w:hAnsi="Trebuchet MS"/>
          <w:b/>
          <w:spacing w:val="2"/>
          <w:sz w:val="24"/>
          <w:szCs w:val="24"/>
          <w:lang w:val="ro-RO"/>
        </w:rPr>
        <w:t xml:space="preserve"> </w:t>
      </w:r>
      <w:r w:rsidRPr="00D45612">
        <w:rPr>
          <w:rFonts w:ascii="Trebuchet MS" w:eastAsia="Arial" w:hAnsi="Trebuchet MS"/>
          <w:b/>
          <w:sz w:val="24"/>
          <w:szCs w:val="24"/>
          <w:lang w:val="ro-RO"/>
        </w:rPr>
        <w:t>11</w:t>
      </w:r>
      <w:r w:rsidRPr="00D45612">
        <w:rPr>
          <w:rFonts w:ascii="Trebuchet MS" w:eastAsia="Arial" w:hAnsi="Trebuchet MS"/>
          <w:b/>
          <w:spacing w:val="3"/>
          <w:sz w:val="24"/>
          <w:szCs w:val="24"/>
          <w:lang w:val="ro-RO"/>
        </w:rPr>
        <w:t xml:space="preserve"> </w:t>
      </w:r>
      <w:r w:rsidRPr="00D45612">
        <w:rPr>
          <w:rFonts w:ascii="Trebuchet MS" w:eastAsia="Arial" w:hAnsi="Trebuchet MS"/>
          <w:b/>
          <w:sz w:val="24"/>
          <w:szCs w:val="24"/>
          <w:lang w:val="ro-RO"/>
        </w:rPr>
        <w:t>–</w:t>
      </w:r>
      <w:r w:rsidRPr="00D45612">
        <w:rPr>
          <w:rFonts w:ascii="Trebuchet MS" w:eastAsia="Arial" w:hAnsi="Trebuchet MS"/>
          <w:b/>
          <w:spacing w:val="-1"/>
          <w:sz w:val="24"/>
          <w:szCs w:val="24"/>
          <w:lang w:val="ro-RO"/>
        </w:rPr>
        <w:t xml:space="preserve"> C</w:t>
      </w:r>
      <w:r w:rsidRPr="00D45612">
        <w:rPr>
          <w:rFonts w:ascii="Trebuchet MS" w:eastAsia="Arial" w:hAnsi="Trebuchet MS"/>
          <w:b/>
          <w:sz w:val="24"/>
          <w:szCs w:val="24"/>
          <w:lang w:val="ro-RO"/>
        </w:rPr>
        <w:t>on</w:t>
      </w:r>
      <w:r w:rsidRPr="00D45612">
        <w:rPr>
          <w:rFonts w:ascii="Trebuchet MS" w:eastAsia="Arial" w:hAnsi="Trebuchet MS"/>
          <w:b/>
          <w:spacing w:val="-1"/>
          <w:sz w:val="24"/>
          <w:szCs w:val="24"/>
          <w:lang w:val="ro-RO"/>
        </w:rPr>
        <w:t>f</w:t>
      </w:r>
      <w:r w:rsidRPr="00D45612">
        <w:rPr>
          <w:rFonts w:ascii="Trebuchet MS" w:eastAsia="Arial" w:hAnsi="Trebuchet MS"/>
          <w:b/>
          <w:spacing w:val="1"/>
          <w:sz w:val="24"/>
          <w:szCs w:val="24"/>
          <w:lang w:val="ro-RO"/>
        </w:rPr>
        <w:t>li</w:t>
      </w:r>
      <w:r w:rsidRPr="00D45612">
        <w:rPr>
          <w:rFonts w:ascii="Trebuchet MS" w:eastAsia="Arial" w:hAnsi="Trebuchet MS"/>
          <w:b/>
          <w:spacing w:val="-3"/>
          <w:sz w:val="24"/>
          <w:szCs w:val="24"/>
          <w:lang w:val="ro-RO"/>
        </w:rPr>
        <w:t>c</w:t>
      </w:r>
      <w:r w:rsidRPr="00D45612">
        <w:rPr>
          <w:rFonts w:ascii="Trebuchet MS" w:eastAsia="Arial" w:hAnsi="Trebuchet MS"/>
          <w:b/>
          <w:spacing w:val="1"/>
          <w:sz w:val="24"/>
          <w:szCs w:val="24"/>
          <w:lang w:val="ro-RO"/>
        </w:rPr>
        <w:t>t</w:t>
      </w:r>
      <w:r w:rsidRPr="00D45612">
        <w:rPr>
          <w:rFonts w:ascii="Trebuchet MS" w:eastAsia="Arial" w:hAnsi="Trebuchet MS"/>
          <w:b/>
          <w:spacing w:val="-3"/>
          <w:sz w:val="24"/>
          <w:szCs w:val="24"/>
          <w:lang w:val="ro-RO"/>
        </w:rPr>
        <w:t>u</w:t>
      </w:r>
      <w:r w:rsidRPr="00D45612">
        <w:rPr>
          <w:rFonts w:ascii="Trebuchet MS" w:eastAsia="Arial" w:hAnsi="Trebuchet MS"/>
          <w:b/>
          <w:sz w:val="24"/>
          <w:szCs w:val="24"/>
          <w:lang w:val="ro-RO"/>
        </w:rPr>
        <w:t>l</w:t>
      </w:r>
      <w:r w:rsidRPr="00D45612">
        <w:rPr>
          <w:rFonts w:ascii="Trebuchet MS" w:eastAsia="Arial" w:hAnsi="Trebuchet MS"/>
          <w:b/>
          <w:spacing w:val="2"/>
          <w:sz w:val="24"/>
          <w:szCs w:val="24"/>
          <w:lang w:val="ro-RO"/>
        </w:rPr>
        <w:t xml:space="preserve"> </w:t>
      </w:r>
      <w:r w:rsidRPr="00D45612">
        <w:rPr>
          <w:rFonts w:ascii="Trebuchet MS" w:eastAsia="Arial" w:hAnsi="Trebuchet MS"/>
          <w:b/>
          <w:sz w:val="24"/>
          <w:szCs w:val="24"/>
          <w:lang w:val="ro-RO"/>
        </w:rPr>
        <w:t>de</w:t>
      </w:r>
      <w:r w:rsidRPr="00D45612">
        <w:rPr>
          <w:rFonts w:ascii="Trebuchet MS" w:eastAsia="Arial" w:hAnsi="Trebuchet MS"/>
          <w:b/>
          <w:spacing w:val="-2"/>
          <w:sz w:val="24"/>
          <w:szCs w:val="24"/>
          <w:lang w:val="ro-RO"/>
        </w:rPr>
        <w:t xml:space="preserve"> </w:t>
      </w:r>
      <w:r w:rsidRPr="00D45612">
        <w:rPr>
          <w:rFonts w:ascii="Trebuchet MS" w:eastAsia="Arial" w:hAnsi="Trebuchet MS"/>
          <w:b/>
          <w:spacing w:val="1"/>
          <w:sz w:val="24"/>
          <w:szCs w:val="24"/>
          <w:lang w:val="ro-RO"/>
        </w:rPr>
        <w:t>i</w:t>
      </w:r>
      <w:r w:rsidRPr="00D45612">
        <w:rPr>
          <w:rFonts w:ascii="Trebuchet MS" w:eastAsia="Arial" w:hAnsi="Trebuchet MS"/>
          <w:b/>
          <w:spacing w:val="-3"/>
          <w:sz w:val="24"/>
          <w:szCs w:val="24"/>
          <w:lang w:val="ro-RO"/>
        </w:rPr>
        <w:t>n</w:t>
      </w:r>
      <w:r w:rsidRPr="00D45612">
        <w:rPr>
          <w:rFonts w:ascii="Trebuchet MS" w:eastAsia="Arial" w:hAnsi="Trebuchet MS"/>
          <w:b/>
          <w:spacing w:val="1"/>
          <w:sz w:val="24"/>
          <w:szCs w:val="24"/>
          <w:lang w:val="ro-RO"/>
        </w:rPr>
        <w:t>t</w:t>
      </w:r>
      <w:r w:rsidRPr="00D45612">
        <w:rPr>
          <w:rFonts w:ascii="Trebuchet MS" w:eastAsia="Arial" w:hAnsi="Trebuchet MS"/>
          <w:b/>
          <w:sz w:val="24"/>
          <w:szCs w:val="24"/>
          <w:lang w:val="ro-RO"/>
        </w:rPr>
        <w:t>erese</w:t>
      </w:r>
      <w:r w:rsidR="00DC368F" w:rsidRPr="00D45612">
        <w:rPr>
          <w:rFonts w:ascii="Trebuchet MS" w:eastAsia="Arial" w:hAnsi="Trebuchet MS"/>
          <w:b/>
          <w:sz w:val="24"/>
          <w:szCs w:val="24"/>
          <w:lang w:val="ro-RO"/>
        </w:rPr>
        <w:t xml:space="preserve"> și incompatibilități</w:t>
      </w:r>
    </w:p>
    <w:p w14:paraId="3E5378C5" w14:textId="77777777" w:rsidR="00E50D77" w:rsidRPr="00D45612" w:rsidRDefault="00E50D77" w:rsidP="003637C5">
      <w:pPr>
        <w:spacing w:before="6"/>
        <w:rPr>
          <w:rFonts w:ascii="Trebuchet MS" w:hAnsi="Trebuchet MS"/>
          <w:sz w:val="24"/>
          <w:szCs w:val="24"/>
          <w:lang w:val="ro-RO"/>
        </w:rPr>
      </w:pPr>
    </w:p>
    <w:p w14:paraId="612EB28A" w14:textId="6708BBCE" w:rsidR="00D23A0A" w:rsidRPr="00D45612" w:rsidRDefault="00D23A0A" w:rsidP="00E16E18">
      <w:pPr>
        <w:pStyle w:val="ListParagraph"/>
        <w:numPr>
          <w:ilvl w:val="0"/>
          <w:numId w:val="11"/>
        </w:numPr>
        <w:ind w:left="420" w:right="76"/>
        <w:jc w:val="both"/>
        <w:rPr>
          <w:rFonts w:ascii="Trebuchet MS" w:eastAsia="Arial" w:hAnsi="Trebuchet MS"/>
          <w:sz w:val="24"/>
          <w:szCs w:val="24"/>
          <w:lang w:val="ro-RO"/>
        </w:rPr>
      </w:pPr>
      <w:r w:rsidRPr="00D45612">
        <w:rPr>
          <w:rFonts w:ascii="Trebuchet MS" w:eastAsia="Arial" w:hAnsi="Trebuchet MS"/>
          <w:spacing w:val="-1"/>
          <w:sz w:val="24"/>
          <w:szCs w:val="24"/>
          <w:lang w:val="ro-RO"/>
        </w:rPr>
        <w:t>Părțile se obligă să ia toate măsurile pentru respectarea regulilor pentru evitarea conflictului de interese, conform</w:t>
      </w:r>
      <w:r w:rsidR="001E13C1" w:rsidRPr="00D45612">
        <w:rPr>
          <w:rFonts w:ascii="Trebuchet MS" w:eastAsia="Arial" w:hAnsi="Trebuchet MS"/>
          <w:spacing w:val="-1"/>
          <w:sz w:val="24"/>
          <w:szCs w:val="24"/>
          <w:lang w:val="ro-RO"/>
        </w:rPr>
        <w:t xml:space="preserve"> art.</w:t>
      </w:r>
      <w:r w:rsidR="004C2120" w:rsidRPr="00D45612">
        <w:rPr>
          <w:rFonts w:ascii="Trebuchet MS" w:eastAsia="Arial" w:hAnsi="Trebuchet MS"/>
          <w:spacing w:val="-1"/>
          <w:sz w:val="24"/>
          <w:szCs w:val="24"/>
          <w:lang w:val="ro-RO"/>
        </w:rPr>
        <w:t xml:space="preserve"> </w:t>
      </w:r>
      <w:r w:rsidR="001E13C1" w:rsidRPr="00D45612">
        <w:rPr>
          <w:rFonts w:ascii="Trebuchet MS" w:eastAsia="Arial" w:hAnsi="Trebuchet MS"/>
          <w:spacing w:val="-1"/>
          <w:sz w:val="24"/>
          <w:szCs w:val="24"/>
          <w:lang w:val="ro-RO"/>
        </w:rPr>
        <w:t>61 din Regulamentul nr.</w:t>
      </w:r>
      <w:r w:rsidR="004C2120" w:rsidRPr="00D45612">
        <w:rPr>
          <w:rFonts w:ascii="Trebuchet MS" w:eastAsia="Arial" w:hAnsi="Trebuchet MS"/>
          <w:spacing w:val="-1"/>
          <w:sz w:val="24"/>
          <w:szCs w:val="24"/>
          <w:lang w:val="ro-RO"/>
        </w:rPr>
        <w:t xml:space="preserve"> </w:t>
      </w:r>
      <w:r w:rsidR="0042743A" w:rsidRPr="00D45612">
        <w:rPr>
          <w:rFonts w:ascii="Trebuchet MS" w:eastAsia="Arial" w:hAnsi="Trebuchet MS"/>
          <w:spacing w:val="-1"/>
          <w:sz w:val="24"/>
          <w:szCs w:val="24"/>
          <w:lang w:val="ro-RO"/>
        </w:rPr>
        <w:t>2018/</w:t>
      </w:r>
      <w:r w:rsidR="001E13C1" w:rsidRPr="00D45612">
        <w:rPr>
          <w:rFonts w:ascii="Trebuchet MS" w:eastAsia="Arial" w:hAnsi="Trebuchet MS"/>
          <w:spacing w:val="-1"/>
          <w:sz w:val="24"/>
          <w:szCs w:val="24"/>
          <w:lang w:val="ro-RO"/>
        </w:rPr>
        <w:t xml:space="preserve">1046 și </w:t>
      </w:r>
      <w:r w:rsidRPr="00D45612">
        <w:rPr>
          <w:rFonts w:ascii="Trebuchet MS" w:eastAsia="Arial" w:hAnsi="Trebuchet MS"/>
          <w:spacing w:val="-1"/>
          <w:sz w:val="24"/>
          <w:szCs w:val="24"/>
          <w:lang w:val="ro-RO"/>
        </w:rPr>
        <w:t>capitolului 2, secțiunea 2, din OUG nr. 66/2011.</w:t>
      </w:r>
    </w:p>
    <w:p w14:paraId="3F4CCB18" w14:textId="1D1DB69F" w:rsidR="00AE4AC9" w:rsidRPr="00D45612" w:rsidRDefault="00AE4AC9" w:rsidP="00E16E18">
      <w:pPr>
        <w:pStyle w:val="ListParagraph"/>
        <w:numPr>
          <w:ilvl w:val="0"/>
          <w:numId w:val="11"/>
        </w:numPr>
        <w:ind w:left="420" w:right="76"/>
        <w:jc w:val="both"/>
        <w:rPr>
          <w:rFonts w:ascii="Trebuchet MS" w:eastAsia="Arial" w:hAnsi="Trebuchet MS"/>
          <w:sz w:val="24"/>
          <w:szCs w:val="24"/>
          <w:lang w:val="ro-RO"/>
        </w:rPr>
      </w:pPr>
      <w:r w:rsidRPr="00D45612">
        <w:rPr>
          <w:rFonts w:ascii="Trebuchet MS" w:eastAsia="Arial" w:hAnsi="Trebuchet MS"/>
          <w:spacing w:val="-1"/>
          <w:sz w:val="24"/>
          <w:szCs w:val="24"/>
          <w:lang w:val="ro-RO"/>
        </w:rPr>
        <w:t>Părțile din categoria subiecților de drept public au obligația de a urmări respectarea prevederilor Legii nr. 161/2003, în materia conflictului de interese</w:t>
      </w:r>
      <w:r w:rsidR="00DC368F" w:rsidRPr="00D45612">
        <w:rPr>
          <w:rFonts w:ascii="Trebuchet MS" w:eastAsia="Arial" w:hAnsi="Trebuchet MS"/>
          <w:spacing w:val="-1"/>
          <w:sz w:val="24"/>
          <w:szCs w:val="24"/>
          <w:lang w:val="ro-RO"/>
        </w:rPr>
        <w:t xml:space="preserve"> și a incompatibilităților</w:t>
      </w:r>
      <w:r w:rsidRPr="00D45612">
        <w:rPr>
          <w:rFonts w:ascii="Trebuchet MS" w:eastAsia="Arial" w:hAnsi="Trebuchet MS"/>
          <w:spacing w:val="-1"/>
          <w:sz w:val="24"/>
          <w:szCs w:val="24"/>
          <w:lang w:val="ro-RO"/>
        </w:rPr>
        <w:t>.</w:t>
      </w:r>
    </w:p>
    <w:p w14:paraId="4D6E041B" w14:textId="16FC26AF" w:rsidR="00AE4AC9" w:rsidRPr="00D45612" w:rsidRDefault="00AE4AC9" w:rsidP="00E16E18">
      <w:pPr>
        <w:pStyle w:val="ListParagraph"/>
        <w:numPr>
          <w:ilvl w:val="0"/>
          <w:numId w:val="11"/>
        </w:numPr>
        <w:ind w:left="420" w:right="76"/>
        <w:jc w:val="both"/>
        <w:rPr>
          <w:rFonts w:ascii="Trebuchet MS" w:eastAsia="Arial" w:hAnsi="Trebuchet MS"/>
          <w:sz w:val="24"/>
          <w:szCs w:val="24"/>
          <w:lang w:val="ro-RO"/>
        </w:rPr>
      </w:pPr>
      <w:r w:rsidRPr="00D45612">
        <w:rPr>
          <w:rFonts w:ascii="Trebuchet MS" w:eastAsia="Arial" w:hAnsi="Trebuchet MS"/>
          <w:spacing w:val="-1"/>
          <w:sz w:val="24"/>
          <w:szCs w:val="24"/>
          <w:lang w:val="ro-RO"/>
        </w:rPr>
        <w:t>Beneficiarii  care  au  calitatea  de  autoritate  contractantă au  obligația  de  a  respecta aplicarea prevederilor referitoare la conflictele de interese prevăzute de legislația în materia achizițiilor publice</w:t>
      </w:r>
      <w:r w:rsidR="003637C5" w:rsidRPr="00D45612">
        <w:rPr>
          <w:rFonts w:ascii="Trebuchet MS" w:eastAsia="Arial" w:hAnsi="Trebuchet MS"/>
          <w:spacing w:val="-1"/>
          <w:sz w:val="24"/>
          <w:szCs w:val="24"/>
          <w:lang w:val="ro-RO"/>
        </w:rPr>
        <w:t>.</w:t>
      </w:r>
    </w:p>
    <w:p w14:paraId="0E9E1B66" w14:textId="3F30FBB6" w:rsidR="004C2120" w:rsidRPr="00D45612" w:rsidRDefault="004C2120" w:rsidP="004C2120">
      <w:pPr>
        <w:pStyle w:val="ListParagraph"/>
        <w:numPr>
          <w:ilvl w:val="0"/>
          <w:numId w:val="11"/>
        </w:numPr>
        <w:ind w:left="420" w:right="76"/>
        <w:jc w:val="both"/>
        <w:rPr>
          <w:rFonts w:ascii="Trebuchet MS" w:eastAsia="Arial" w:hAnsi="Trebuchet MS"/>
          <w:sz w:val="24"/>
          <w:szCs w:val="24"/>
          <w:lang w:val="ro-RO"/>
        </w:rPr>
      </w:pPr>
      <w:r w:rsidRPr="00D45612">
        <w:rPr>
          <w:rFonts w:ascii="Trebuchet MS" w:eastAsia="Arial" w:hAnsi="Trebuchet MS"/>
          <w:spacing w:val="-1"/>
          <w:sz w:val="24"/>
          <w:szCs w:val="24"/>
          <w:lang w:val="ro-RO"/>
        </w:rPr>
        <w:t>Beneficiarii  care nu au  calitatea  de  autoritate  contractantă au  obligația  de  a  respecta aplicarea prevederilor referitoare la conflict</w:t>
      </w:r>
      <w:r w:rsidR="00543F72" w:rsidRPr="00D45612">
        <w:rPr>
          <w:rFonts w:ascii="Trebuchet MS" w:eastAsia="Arial" w:hAnsi="Trebuchet MS"/>
          <w:spacing w:val="-1"/>
          <w:sz w:val="24"/>
          <w:szCs w:val="24"/>
          <w:lang w:val="ro-RO"/>
        </w:rPr>
        <w:t>ul</w:t>
      </w:r>
      <w:r w:rsidRPr="00D45612">
        <w:rPr>
          <w:rFonts w:ascii="Trebuchet MS" w:eastAsia="Arial" w:hAnsi="Trebuchet MS"/>
          <w:spacing w:val="-1"/>
          <w:sz w:val="24"/>
          <w:szCs w:val="24"/>
          <w:lang w:val="ro-RO"/>
        </w:rPr>
        <w:t xml:space="preserve"> de interese prevăzut </w:t>
      </w:r>
      <w:r w:rsidR="008203B0" w:rsidRPr="00D45612">
        <w:rPr>
          <w:rFonts w:ascii="Trebuchet MS" w:eastAsia="Arial" w:hAnsi="Trebuchet MS"/>
          <w:spacing w:val="-1"/>
          <w:sz w:val="24"/>
          <w:szCs w:val="24"/>
          <w:lang w:val="ro-RO"/>
        </w:rPr>
        <w:lastRenderedPageBreak/>
        <w:t>în art. 14 și art</w:t>
      </w:r>
      <w:r w:rsidR="00495BF6" w:rsidRPr="00D45612">
        <w:rPr>
          <w:rFonts w:ascii="Trebuchet MS" w:eastAsia="Arial" w:hAnsi="Trebuchet MS"/>
          <w:spacing w:val="-1"/>
          <w:sz w:val="24"/>
          <w:szCs w:val="24"/>
          <w:lang w:val="ro-RO"/>
        </w:rPr>
        <w:t>.</w:t>
      </w:r>
      <w:r w:rsidR="008203B0" w:rsidRPr="00D45612">
        <w:rPr>
          <w:rFonts w:ascii="Trebuchet MS" w:eastAsia="Arial" w:hAnsi="Trebuchet MS"/>
          <w:spacing w:val="-1"/>
          <w:sz w:val="24"/>
          <w:szCs w:val="24"/>
          <w:lang w:val="ro-RO"/>
        </w:rPr>
        <w:t xml:space="preserve"> 15 din OUG nr. 66/2011</w:t>
      </w:r>
      <w:r w:rsidR="00495BF6" w:rsidRPr="00D45612">
        <w:rPr>
          <w:rFonts w:ascii="Trebuchet MS" w:eastAsia="Arial" w:hAnsi="Trebuchet MS"/>
          <w:spacing w:val="-1"/>
          <w:sz w:val="24"/>
          <w:szCs w:val="24"/>
          <w:lang w:val="ro-RO"/>
        </w:rPr>
        <w:t xml:space="preserve"> precum și celelalte prevede</w:t>
      </w:r>
      <w:r w:rsidR="00F0115B" w:rsidRPr="00D45612">
        <w:rPr>
          <w:rFonts w:ascii="Trebuchet MS" w:eastAsia="Arial" w:hAnsi="Trebuchet MS"/>
          <w:spacing w:val="-1"/>
          <w:sz w:val="24"/>
          <w:szCs w:val="24"/>
          <w:lang w:val="ro-RO"/>
        </w:rPr>
        <w:t>r</w:t>
      </w:r>
      <w:r w:rsidR="00495BF6" w:rsidRPr="00D45612">
        <w:rPr>
          <w:rFonts w:ascii="Trebuchet MS" w:eastAsia="Arial" w:hAnsi="Trebuchet MS"/>
          <w:spacing w:val="-1"/>
          <w:sz w:val="24"/>
          <w:szCs w:val="24"/>
          <w:lang w:val="ro-RO"/>
        </w:rPr>
        <w:t>i legale aplicabile</w:t>
      </w:r>
      <w:r w:rsidR="008F03BA" w:rsidRPr="00D45612">
        <w:rPr>
          <w:rFonts w:ascii="Trebuchet MS" w:eastAsia="Arial" w:hAnsi="Trebuchet MS"/>
          <w:spacing w:val="-1"/>
          <w:sz w:val="24"/>
          <w:szCs w:val="24"/>
          <w:lang w:val="ro-RO"/>
        </w:rPr>
        <w:t>.</w:t>
      </w:r>
    </w:p>
    <w:p w14:paraId="6264D559" w14:textId="77777777" w:rsidR="004C2120" w:rsidRPr="00D45612" w:rsidRDefault="004C2120" w:rsidP="00887488">
      <w:pPr>
        <w:ind w:right="76"/>
        <w:jc w:val="both"/>
        <w:rPr>
          <w:rFonts w:ascii="Trebuchet MS" w:eastAsia="Arial" w:hAnsi="Trebuchet MS"/>
          <w:sz w:val="24"/>
          <w:szCs w:val="24"/>
          <w:lang w:val="ro-RO"/>
        </w:rPr>
      </w:pPr>
    </w:p>
    <w:p w14:paraId="3F1E22D8" w14:textId="77777777" w:rsidR="00E50D77" w:rsidRPr="00D45612" w:rsidRDefault="00BF4880" w:rsidP="003637C5">
      <w:pPr>
        <w:ind w:left="118"/>
        <w:rPr>
          <w:rFonts w:ascii="Trebuchet MS" w:eastAsia="Arial" w:hAnsi="Trebuchet MS"/>
          <w:sz w:val="24"/>
          <w:szCs w:val="24"/>
          <w:lang w:val="ro-RO"/>
        </w:rPr>
      </w:pPr>
      <w:r w:rsidRPr="00D45612">
        <w:rPr>
          <w:rFonts w:ascii="Trebuchet MS" w:eastAsia="Arial" w:hAnsi="Trebuchet MS"/>
          <w:b/>
          <w:spacing w:val="-6"/>
          <w:sz w:val="24"/>
          <w:szCs w:val="24"/>
          <w:lang w:val="ro-RO"/>
        </w:rPr>
        <w:t>A</w:t>
      </w:r>
      <w:r w:rsidRPr="00D45612">
        <w:rPr>
          <w:rFonts w:ascii="Trebuchet MS" w:eastAsia="Arial" w:hAnsi="Trebuchet MS"/>
          <w:b/>
          <w:sz w:val="24"/>
          <w:szCs w:val="24"/>
          <w:lang w:val="ro-RO"/>
        </w:rPr>
        <w:t>r</w:t>
      </w:r>
      <w:r w:rsidRPr="00D45612">
        <w:rPr>
          <w:rFonts w:ascii="Trebuchet MS" w:eastAsia="Arial" w:hAnsi="Trebuchet MS"/>
          <w:b/>
          <w:spacing w:val="1"/>
          <w:sz w:val="24"/>
          <w:szCs w:val="24"/>
          <w:lang w:val="ro-RO"/>
        </w:rPr>
        <w:t>ti</w:t>
      </w:r>
      <w:r w:rsidRPr="00D45612">
        <w:rPr>
          <w:rFonts w:ascii="Trebuchet MS" w:eastAsia="Arial" w:hAnsi="Trebuchet MS"/>
          <w:b/>
          <w:sz w:val="24"/>
          <w:szCs w:val="24"/>
          <w:lang w:val="ro-RO"/>
        </w:rPr>
        <w:t>co</w:t>
      </w:r>
      <w:r w:rsidRPr="00D45612">
        <w:rPr>
          <w:rFonts w:ascii="Trebuchet MS" w:eastAsia="Arial" w:hAnsi="Trebuchet MS"/>
          <w:b/>
          <w:spacing w:val="1"/>
          <w:sz w:val="24"/>
          <w:szCs w:val="24"/>
          <w:lang w:val="ro-RO"/>
        </w:rPr>
        <w:t>l</w:t>
      </w:r>
      <w:r w:rsidRPr="00D45612">
        <w:rPr>
          <w:rFonts w:ascii="Trebuchet MS" w:eastAsia="Arial" w:hAnsi="Trebuchet MS"/>
          <w:b/>
          <w:sz w:val="24"/>
          <w:szCs w:val="24"/>
          <w:lang w:val="ro-RO"/>
        </w:rPr>
        <w:t>ul</w:t>
      </w:r>
      <w:r w:rsidRPr="00D45612">
        <w:rPr>
          <w:rFonts w:ascii="Trebuchet MS" w:eastAsia="Arial" w:hAnsi="Trebuchet MS"/>
          <w:b/>
          <w:spacing w:val="2"/>
          <w:sz w:val="24"/>
          <w:szCs w:val="24"/>
          <w:lang w:val="ro-RO"/>
        </w:rPr>
        <w:t xml:space="preserve"> </w:t>
      </w:r>
      <w:r w:rsidRPr="00D45612">
        <w:rPr>
          <w:rFonts w:ascii="Trebuchet MS" w:eastAsia="Arial" w:hAnsi="Trebuchet MS"/>
          <w:b/>
          <w:sz w:val="24"/>
          <w:szCs w:val="24"/>
          <w:lang w:val="ro-RO"/>
        </w:rPr>
        <w:t>12</w:t>
      </w:r>
      <w:r w:rsidRPr="00D45612">
        <w:rPr>
          <w:rFonts w:ascii="Trebuchet MS" w:eastAsia="Arial" w:hAnsi="Trebuchet MS"/>
          <w:b/>
          <w:spacing w:val="3"/>
          <w:sz w:val="24"/>
          <w:szCs w:val="24"/>
          <w:lang w:val="ro-RO"/>
        </w:rPr>
        <w:t xml:space="preserve"> </w:t>
      </w:r>
      <w:r w:rsidRPr="00D45612">
        <w:rPr>
          <w:rFonts w:ascii="Trebuchet MS" w:eastAsia="Arial" w:hAnsi="Trebuchet MS"/>
          <w:b/>
          <w:sz w:val="24"/>
          <w:szCs w:val="24"/>
          <w:lang w:val="ro-RO"/>
        </w:rPr>
        <w:t>–</w:t>
      </w:r>
      <w:r w:rsidRPr="00D45612">
        <w:rPr>
          <w:rFonts w:ascii="Trebuchet MS" w:eastAsia="Arial" w:hAnsi="Trebuchet MS"/>
          <w:b/>
          <w:spacing w:val="-1"/>
          <w:sz w:val="24"/>
          <w:szCs w:val="24"/>
          <w:lang w:val="ro-RO"/>
        </w:rPr>
        <w:t xml:space="preserve"> N</w:t>
      </w:r>
      <w:r w:rsidRPr="00D45612">
        <w:rPr>
          <w:rFonts w:ascii="Trebuchet MS" w:eastAsia="Arial" w:hAnsi="Trebuchet MS"/>
          <w:b/>
          <w:sz w:val="24"/>
          <w:szCs w:val="24"/>
          <w:lang w:val="ro-RO"/>
        </w:rPr>
        <w:t>ereg</w:t>
      </w:r>
      <w:r w:rsidRPr="00D45612">
        <w:rPr>
          <w:rFonts w:ascii="Trebuchet MS" w:eastAsia="Arial" w:hAnsi="Trebuchet MS"/>
          <w:b/>
          <w:spacing w:val="-3"/>
          <w:sz w:val="24"/>
          <w:szCs w:val="24"/>
          <w:lang w:val="ro-RO"/>
        </w:rPr>
        <w:t>u</w:t>
      </w:r>
      <w:r w:rsidRPr="00D45612">
        <w:rPr>
          <w:rFonts w:ascii="Trebuchet MS" w:eastAsia="Arial" w:hAnsi="Trebuchet MS"/>
          <w:b/>
          <w:spacing w:val="1"/>
          <w:sz w:val="24"/>
          <w:szCs w:val="24"/>
          <w:lang w:val="ro-RO"/>
        </w:rPr>
        <w:t>l</w:t>
      </w:r>
      <w:r w:rsidRPr="00D45612">
        <w:rPr>
          <w:rFonts w:ascii="Trebuchet MS" w:eastAsia="Arial" w:hAnsi="Trebuchet MS"/>
          <w:b/>
          <w:sz w:val="24"/>
          <w:szCs w:val="24"/>
          <w:lang w:val="ro-RO"/>
        </w:rPr>
        <w:t>i</w:t>
      </w:r>
    </w:p>
    <w:p w14:paraId="022B85F3" w14:textId="77777777" w:rsidR="00E50D77" w:rsidRPr="00D45612" w:rsidRDefault="00E50D77" w:rsidP="003637C5">
      <w:pPr>
        <w:spacing w:before="7"/>
        <w:rPr>
          <w:rFonts w:ascii="Trebuchet MS" w:hAnsi="Trebuchet MS"/>
          <w:sz w:val="24"/>
          <w:szCs w:val="24"/>
          <w:lang w:val="ro-RO"/>
        </w:rPr>
      </w:pPr>
    </w:p>
    <w:p w14:paraId="559D7FF1" w14:textId="277C565A" w:rsidR="00E50D77" w:rsidRPr="00D45612" w:rsidRDefault="00BF4880" w:rsidP="003637C5">
      <w:pPr>
        <w:pStyle w:val="ListParagraph"/>
        <w:numPr>
          <w:ilvl w:val="0"/>
          <w:numId w:val="12"/>
        </w:numPr>
        <w:ind w:right="76"/>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Părțile se obligă să ia toate măsurile pentru prevenirea, constatarea și sancționarea</w:t>
      </w:r>
      <w:r w:rsidR="003637C5" w:rsidRPr="00D45612">
        <w:rPr>
          <w:rFonts w:ascii="Trebuchet MS" w:eastAsia="Arial" w:hAnsi="Trebuchet MS"/>
          <w:spacing w:val="-1"/>
          <w:sz w:val="24"/>
          <w:szCs w:val="24"/>
          <w:lang w:val="ro-RO"/>
        </w:rPr>
        <w:t xml:space="preserve"> </w:t>
      </w:r>
      <w:r w:rsidRPr="00D45612">
        <w:rPr>
          <w:rFonts w:ascii="Trebuchet MS" w:eastAsia="Arial" w:hAnsi="Trebuchet MS"/>
          <w:spacing w:val="-1"/>
          <w:sz w:val="24"/>
          <w:szCs w:val="24"/>
          <w:lang w:val="ro-RO"/>
        </w:rPr>
        <w:t xml:space="preserve">neregulilor în conformitate cu OUG </w:t>
      </w:r>
      <w:r w:rsidR="008F03BA" w:rsidRPr="00D45612">
        <w:rPr>
          <w:rFonts w:ascii="Trebuchet MS" w:eastAsia="Arial" w:hAnsi="Trebuchet MS"/>
          <w:spacing w:val="-1"/>
          <w:sz w:val="24"/>
          <w:szCs w:val="24"/>
          <w:lang w:val="ro-RO"/>
        </w:rPr>
        <w:t xml:space="preserve">nr. </w:t>
      </w:r>
      <w:r w:rsidRPr="00D45612">
        <w:rPr>
          <w:rFonts w:ascii="Trebuchet MS" w:eastAsia="Arial" w:hAnsi="Trebuchet MS"/>
          <w:spacing w:val="-1"/>
          <w:sz w:val="24"/>
          <w:szCs w:val="24"/>
          <w:lang w:val="ro-RO"/>
        </w:rPr>
        <w:t>66/2011.</w:t>
      </w:r>
    </w:p>
    <w:p w14:paraId="08CC9B2F" w14:textId="3A825319" w:rsidR="00E50D77" w:rsidRPr="00D45612" w:rsidRDefault="00BF4880" w:rsidP="00CC4150">
      <w:pPr>
        <w:pStyle w:val="ListParagraph"/>
        <w:numPr>
          <w:ilvl w:val="0"/>
          <w:numId w:val="12"/>
        </w:numPr>
        <w:ind w:right="76"/>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D</w:t>
      </w:r>
      <w:r w:rsidRPr="00D45612">
        <w:rPr>
          <w:rFonts w:ascii="Trebuchet MS" w:eastAsia="Arial" w:hAnsi="Trebuchet MS"/>
          <w:sz w:val="24"/>
          <w:szCs w:val="24"/>
          <w:lang w:val="ro-RO"/>
        </w:rPr>
        <w:t>acă</w:t>
      </w:r>
      <w:r w:rsidRPr="00D45612">
        <w:rPr>
          <w:rFonts w:ascii="Trebuchet MS" w:eastAsia="Arial" w:hAnsi="Trebuchet MS"/>
          <w:spacing w:val="25"/>
          <w:sz w:val="24"/>
          <w:szCs w:val="24"/>
          <w:lang w:val="ro-RO"/>
        </w:rPr>
        <w:t xml:space="preserve"> </w:t>
      </w:r>
      <w:r w:rsidRPr="00D45612">
        <w:rPr>
          <w:rFonts w:ascii="Trebuchet MS" w:eastAsia="Arial" w:hAnsi="Trebuchet MS"/>
          <w:spacing w:val="-4"/>
          <w:sz w:val="24"/>
          <w:szCs w:val="24"/>
          <w:lang w:val="ro-RO"/>
        </w:rPr>
        <w:t>î</w:t>
      </w:r>
      <w:r w:rsidRPr="00D45612">
        <w:rPr>
          <w:rFonts w:ascii="Trebuchet MS" w:eastAsia="Arial" w:hAnsi="Trebuchet MS"/>
          <w:sz w:val="24"/>
          <w:szCs w:val="24"/>
          <w:lang w:val="ro-RO"/>
        </w:rPr>
        <w:t>n</w:t>
      </w:r>
      <w:r w:rsidRPr="00D45612">
        <w:rPr>
          <w:rFonts w:ascii="Trebuchet MS" w:eastAsia="Arial" w:hAnsi="Trebuchet MS"/>
          <w:spacing w:val="23"/>
          <w:sz w:val="24"/>
          <w:szCs w:val="24"/>
          <w:lang w:val="ro-RO"/>
        </w:rPr>
        <w:t xml:space="preserve"> </w:t>
      </w:r>
      <w:r w:rsidRPr="00D45612">
        <w:rPr>
          <w:rFonts w:ascii="Trebuchet MS" w:eastAsia="Arial" w:hAnsi="Trebuchet MS"/>
          <w:sz w:val="24"/>
          <w:szCs w:val="24"/>
          <w:lang w:val="ro-RO"/>
        </w:rPr>
        <w:t>p</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ocesul</w:t>
      </w:r>
      <w:r w:rsidRPr="00D45612">
        <w:rPr>
          <w:rFonts w:ascii="Trebuchet MS" w:eastAsia="Arial" w:hAnsi="Trebuchet MS"/>
          <w:spacing w:val="22"/>
          <w:sz w:val="24"/>
          <w:szCs w:val="24"/>
          <w:lang w:val="ro-RO"/>
        </w:rPr>
        <w:t xml:space="preserve"> </w:t>
      </w:r>
      <w:r w:rsidRPr="00D45612">
        <w:rPr>
          <w:rFonts w:ascii="Trebuchet MS" w:eastAsia="Arial" w:hAnsi="Trebuchet MS"/>
          <w:sz w:val="24"/>
          <w:szCs w:val="24"/>
          <w:lang w:val="ro-RO"/>
        </w:rPr>
        <w:t>de</w:t>
      </w:r>
      <w:r w:rsidRPr="00D45612">
        <w:rPr>
          <w:rFonts w:ascii="Trebuchet MS" w:eastAsia="Arial" w:hAnsi="Trebuchet MS"/>
          <w:spacing w:val="25"/>
          <w:sz w:val="24"/>
          <w:szCs w:val="24"/>
          <w:lang w:val="ro-RO"/>
        </w:rPr>
        <w:t xml:space="preserve"> </w:t>
      </w:r>
      <w:r w:rsidRPr="00D45612">
        <w:rPr>
          <w:rFonts w:ascii="Trebuchet MS" w:eastAsia="Arial" w:hAnsi="Trebuchet MS"/>
          <w:spacing w:val="-2"/>
          <w:sz w:val="24"/>
          <w:szCs w:val="24"/>
          <w:lang w:val="ro-RO"/>
        </w:rPr>
        <w:t>v</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i</w:t>
      </w:r>
      <w:r w:rsidRPr="00D45612">
        <w:rPr>
          <w:rFonts w:ascii="Trebuchet MS" w:eastAsia="Arial" w:hAnsi="Trebuchet MS"/>
          <w:spacing w:val="3"/>
          <w:sz w:val="24"/>
          <w:szCs w:val="24"/>
          <w:lang w:val="ro-RO"/>
        </w:rPr>
        <w:t>f</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ca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22"/>
          <w:sz w:val="24"/>
          <w:szCs w:val="24"/>
          <w:lang w:val="ro-RO"/>
        </w:rPr>
        <w:t xml:space="preserve"> </w:t>
      </w:r>
      <w:r w:rsidRPr="00D45612">
        <w:rPr>
          <w:rFonts w:ascii="Trebuchet MS" w:eastAsia="Arial" w:hAnsi="Trebuchet MS"/>
          <w:sz w:val="24"/>
          <w:szCs w:val="24"/>
          <w:lang w:val="ro-RO"/>
        </w:rPr>
        <w:t>a</w:t>
      </w:r>
      <w:r w:rsidRPr="00D45612">
        <w:rPr>
          <w:rFonts w:ascii="Trebuchet MS" w:eastAsia="Arial" w:hAnsi="Trebuchet MS"/>
          <w:spacing w:val="23"/>
          <w:sz w:val="24"/>
          <w:szCs w:val="24"/>
          <w:lang w:val="ro-RO"/>
        </w:rPr>
        <w:t xml:space="preserve"> </w:t>
      </w:r>
      <w:r w:rsidRPr="00D45612">
        <w:rPr>
          <w:rFonts w:ascii="Trebuchet MS" w:eastAsia="Arial" w:hAnsi="Trebuchet MS"/>
          <w:sz w:val="24"/>
          <w:szCs w:val="24"/>
          <w:lang w:val="ro-RO"/>
        </w:rPr>
        <w:t>c</w:t>
      </w:r>
      <w:r w:rsidRPr="00D45612">
        <w:rPr>
          <w:rFonts w:ascii="Trebuchet MS" w:eastAsia="Arial" w:hAnsi="Trebuchet MS"/>
          <w:spacing w:val="-3"/>
          <w:sz w:val="24"/>
          <w:szCs w:val="24"/>
          <w:lang w:val="ro-RO"/>
        </w:rPr>
        <w:t>e</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il</w:t>
      </w:r>
      <w:r w:rsidRPr="00D45612">
        <w:rPr>
          <w:rFonts w:ascii="Trebuchet MS" w:eastAsia="Arial" w:hAnsi="Trebuchet MS"/>
          <w:sz w:val="24"/>
          <w:szCs w:val="24"/>
          <w:lang w:val="ro-RO"/>
        </w:rPr>
        <w:t>or</w:t>
      </w:r>
      <w:r w:rsidRPr="00D45612">
        <w:rPr>
          <w:rFonts w:ascii="Trebuchet MS" w:eastAsia="Arial" w:hAnsi="Trebuchet MS"/>
          <w:spacing w:val="23"/>
          <w:sz w:val="24"/>
          <w:szCs w:val="24"/>
          <w:lang w:val="ro-RO"/>
        </w:rPr>
        <w:t xml:space="preserve"> </w:t>
      </w:r>
      <w:r w:rsidRPr="00D45612">
        <w:rPr>
          <w:rFonts w:ascii="Trebuchet MS" w:eastAsia="Arial" w:hAnsi="Trebuchet MS"/>
          <w:sz w:val="24"/>
          <w:szCs w:val="24"/>
          <w:lang w:val="ro-RO"/>
        </w:rPr>
        <w:t>de</w:t>
      </w:r>
      <w:r w:rsidRPr="00D45612">
        <w:rPr>
          <w:rFonts w:ascii="Trebuchet MS" w:eastAsia="Arial" w:hAnsi="Trebuchet MS"/>
          <w:spacing w:val="23"/>
          <w:sz w:val="24"/>
          <w:szCs w:val="24"/>
          <w:lang w:val="ro-RO"/>
        </w:rPr>
        <w:t xml:space="preserve"> </w:t>
      </w:r>
      <w:r w:rsidRPr="00D45612">
        <w:rPr>
          <w:rFonts w:ascii="Trebuchet MS" w:eastAsia="Arial" w:hAnsi="Trebuchet MS"/>
          <w:spacing w:val="1"/>
          <w:sz w:val="24"/>
          <w:szCs w:val="24"/>
          <w:lang w:val="ro-RO"/>
        </w:rPr>
        <w:t>r</w:t>
      </w:r>
      <w:r w:rsidRPr="00D45612">
        <w:rPr>
          <w:rFonts w:ascii="Trebuchet MS" w:eastAsia="Arial" w:hAnsi="Trebuchet MS"/>
          <w:spacing w:val="-3"/>
          <w:sz w:val="24"/>
          <w:szCs w:val="24"/>
          <w:lang w:val="ro-RO"/>
        </w:rPr>
        <w:t>a</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bu</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s</w:t>
      </w:r>
      <w:r w:rsidRPr="00D45612">
        <w:rPr>
          <w:rFonts w:ascii="Trebuchet MS" w:eastAsia="Arial" w:hAnsi="Trebuchet MS"/>
          <w:spacing w:val="-3"/>
          <w:sz w:val="24"/>
          <w:szCs w:val="24"/>
          <w:lang w:val="ro-RO"/>
        </w:rPr>
        <w:t>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w:t>
      </w:r>
      <w:r w:rsidRPr="00D45612">
        <w:rPr>
          <w:rFonts w:ascii="Trebuchet MS" w:eastAsia="Arial" w:hAnsi="Trebuchet MS"/>
          <w:sz w:val="24"/>
          <w:szCs w:val="24"/>
          <w:lang w:val="ro-RO"/>
        </w:rPr>
        <w:t>p</w:t>
      </w:r>
      <w:r w:rsidRPr="00D45612">
        <w:rPr>
          <w:rFonts w:ascii="Trebuchet MS" w:eastAsia="Arial" w:hAnsi="Trebuchet MS"/>
          <w:spacing w:val="-1"/>
          <w:sz w:val="24"/>
          <w:szCs w:val="24"/>
          <w:lang w:val="ro-RO"/>
        </w:rPr>
        <w:t>l</w:t>
      </w:r>
      <w:r w:rsidRPr="00D45612">
        <w:rPr>
          <w:rFonts w:ascii="Trebuchet MS" w:eastAsia="Arial" w:hAnsi="Trebuchet MS"/>
          <w:spacing w:val="-3"/>
          <w:sz w:val="24"/>
          <w:szCs w:val="24"/>
          <w:lang w:val="ro-RO"/>
        </w:rPr>
        <w:t>a</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ă,</w:t>
      </w:r>
      <w:r w:rsidRPr="00D45612">
        <w:rPr>
          <w:rFonts w:ascii="Trebuchet MS" w:eastAsia="Arial" w:hAnsi="Trebuchet MS"/>
          <w:spacing w:val="24"/>
          <w:sz w:val="24"/>
          <w:szCs w:val="24"/>
          <w:lang w:val="ro-RO"/>
        </w:rPr>
        <w:t xml:space="preserve"> </w:t>
      </w:r>
      <w:r w:rsidRPr="00D45612">
        <w:rPr>
          <w:rFonts w:ascii="Trebuchet MS" w:eastAsia="Arial" w:hAnsi="Trebuchet MS"/>
          <w:spacing w:val="-1"/>
          <w:sz w:val="24"/>
          <w:szCs w:val="24"/>
          <w:lang w:val="ro-RO"/>
        </w:rPr>
        <w:t>A</w:t>
      </w:r>
      <w:r w:rsidRPr="00D45612">
        <w:rPr>
          <w:rFonts w:ascii="Trebuchet MS" w:eastAsia="Arial" w:hAnsi="Trebuchet MS"/>
          <w:spacing w:val="-4"/>
          <w:sz w:val="24"/>
          <w:szCs w:val="24"/>
          <w:lang w:val="ro-RO"/>
        </w:rPr>
        <w:t>M</w:t>
      </w:r>
      <w:r w:rsidRPr="00D45612">
        <w:rPr>
          <w:rFonts w:ascii="Trebuchet MS" w:eastAsia="Arial" w:hAnsi="Trebuchet MS"/>
          <w:spacing w:val="1"/>
          <w:sz w:val="24"/>
          <w:szCs w:val="24"/>
          <w:lang w:val="ro-RO"/>
        </w:rPr>
        <w:t>/O</w:t>
      </w:r>
      <w:r w:rsidRPr="00D45612">
        <w:rPr>
          <w:rFonts w:ascii="Trebuchet MS" w:eastAsia="Arial" w:hAnsi="Trebuchet MS"/>
          <w:sz w:val="24"/>
          <w:szCs w:val="24"/>
          <w:lang w:val="ro-RO"/>
        </w:rPr>
        <w:t>I</w:t>
      </w:r>
      <w:r w:rsidRPr="00D45612">
        <w:rPr>
          <w:rFonts w:ascii="Trebuchet MS" w:eastAsia="Arial" w:hAnsi="Trebuchet MS"/>
          <w:spacing w:val="24"/>
          <w:sz w:val="24"/>
          <w:szCs w:val="24"/>
          <w:lang w:val="ro-RO"/>
        </w:rPr>
        <w:t xml:space="preserve"> </w:t>
      </w:r>
      <w:r w:rsidRPr="00D45612">
        <w:rPr>
          <w:rFonts w:ascii="Trebuchet MS" w:eastAsia="Arial" w:hAnsi="Trebuchet MS"/>
          <w:spacing w:val="-3"/>
          <w:sz w:val="24"/>
          <w:szCs w:val="24"/>
          <w:lang w:val="ro-RO"/>
        </w:rPr>
        <w:t>i</w:t>
      </w:r>
      <w:r w:rsidRPr="00D45612">
        <w:rPr>
          <w:rFonts w:ascii="Trebuchet MS" w:eastAsia="Arial" w:hAnsi="Trebuchet MS"/>
          <w:sz w:val="24"/>
          <w:szCs w:val="24"/>
          <w:lang w:val="ro-RO"/>
        </w:rPr>
        <w:t>den</w:t>
      </w:r>
      <w:r w:rsidRPr="00D45612">
        <w:rPr>
          <w:rFonts w:ascii="Trebuchet MS" w:eastAsia="Arial" w:hAnsi="Trebuchet MS"/>
          <w:spacing w:val="1"/>
          <w:sz w:val="24"/>
          <w:szCs w:val="24"/>
          <w:lang w:val="ro-RO"/>
        </w:rPr>
        <w:t>t</w:t>
      </w:r>
      <w:r w:rsidRPr="00D45612">
        <w:rPr>
          <w:rFonts w:ascii="Trebuchet MS" w:eastAsia="Arial" w:hAnsi="Trebuchet MS"/>
          <w:spacing w:val="-3"/>
          <w:sz w:val="24"/>
          <w:szCs w:val="24"/>
          <w:lang w:val="ro-RO"/>
        </w:rPr>
        <w:t>i</w:t>
      </w:r>
      <w:r w:rsidRPr="00D45612">
        <w:rPr>
          <w:rFonts w:ascii="Trebuchet MS" w:eastAsia="Arial" w:hAnsi="Trebuchet MS"/>
          <w:spacing w:val="3"/>
          <w:sz w:val="24"/>
          <w:szCs w:val="24"/>
          <w:lang w:val="ro-RO"/>
        </w:rPr>
        <w:t>f</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că</w:t>
      </w:r>
      <w:r w:rsidRPr="00D45612">
        <w:rPr>
          <w:rFonts w:ascii="Trebuchet MS" w:eastAsia="Arial" w:hAnsi="Trebuchet MS"/>
          <w:spacing w:val="23"/>
          <w:sz w:val="24"/>
          <w:szCs w:val="24"/>
          <w:lang w:val="ro-RO"/>
        </w:rPr>
        <w:t xml:space="preserve"> </w:t>
      </w:r>
      <w:r w:rsidRPr="00D45612">
        <w:rPr>
          <w:rFonts w:ascii="Trebuchet MS" w:eastAsia="Arial" w:hAnsi="Trebuchet MS"/>
          <w:sz w:val="24"/>
          <w:szCs w:val="24"/>
          <w:lang w:val="ro-RO"/>
        </w:rPr>
        <w:t>aba</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i de</w:t>
      </w:r>
      <w:r w:rsidRPr="00D45612">
        <w:rPr>
          <w:rFonts w:ascii="Trebuchet MS" w:eastAsia="Arial" w:hAnsi="Trebuchet MS"/>
          <w:spacing w:val="17"/>
          <w:sz w:val="24"/>
          <w:szCs w:val="24"/>
          <w:lang w:val="ro-RO"/>
        </w:rPr>
        <w:t xml:space="preserve"> </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a</w:t>
      </w:r>
      <w:r w:rsidRPr="00D45612">
        <w:rPr>
          <w:rFonts w:ascii="Trebuchet MS" w:eastAsia="Arial" w:hAnsi="Trebuchet MS"/>
          <w:spacing w:val="17"/>
          <w:sz w:val="24"/>
          <w:szCs w:val="24"/>
          <w:lang w:val="ro-RO"/>
        </w:rPr>
        <w:t xml:space="preserve"> </w:t>
      </w:r>
      <w:r w:rsidRPr="00D45612">
        <w:rPr>
          <w:rFonts w:ascii="Trebuchet MS" w:eastAsia="Arial" w:hAnsi="Trebuchet MS"/>
          <w:sz w:val="24"/>
          <w:szCs w:val="24"/>
          <w:lang w:val="ro-RO"/>
        </w:rPr>
        <w:t>a</w:t>
      </w:r>
      <w:r w:rsidRPr="00D45612">
        <w:rPr>
          <w:rFonts w:ascii="Trebuchet MS" w:eastAsia="Arial" w:hAnsi="Trebuchet MS"/>
          <w:spacing w:val="2"/>
          <w:sz w:val="24"/>
          <w:szCs w:val="24"/>
          <w:lang w:val="ro-RO"/>
        </w:rPr>
        <w:t>p</w:t>
      </w:r>
      <w:r w:rsidRPr="00D45612">
        <w:rPr>
          <w:rFonts w:ascii="Trebuchet MS" w:eastAsia="Arial" w:hAnsi="Trebuchet MS"/>
          <w:spacing w:val="-1"/>
          <w:sz w:val="24"/>
          <w:szCs w:val="24"/>
          <w:lang w:val="ro-RO"/>
        </w:rPr>
        <w:t>li</w:t>
      </w:r>
      <w:r w:rsidRPr="00D45612">
        <w:rPr>
          <w:rFonts w:ascii="Trebuchet MS" w:eastAsia="Arial" w:hAnsi="Trebuchet MS"/>
          <w:sz w:val="24"/>
          <w:szCs w:val="24"/>
          <w:lang w:val="ro-RO"/>
        </w:rPr>
        <w:t>ca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ea</w:t>
      </w:r>
      <w:r w:rsidRPr="00D45612">
        <w:rPr>
          <w:rFonts w:ascii="Trebuchet MS" w:eastAsia="Arial" w:hAnsi="Trebuchet MS"/>
          <w:spacing w:val="17"/>
          <w:sz w:val="24"/>
          <w:szCs w:val="24"/>
          <w:lang w:val="ro-RO"/>
        </w:rPr>
        <w:t xml:space="preserve"> </w:t>
      </w:r>
      <w:r w:rsidRPr="00D45612">
        <w:rPr>
          <w:rFonts w:ascii="Trebuchet MS" w:eastAsia="Arial" w:hAnsi="Trebuchet MS"/>
          <w:sz w:val="24"/>
          <w:szCs w:val="24"/>
          <w:lang w:val="ro-RO"/>
        </w:rPr>
        <w:t>p</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v</w:t>
      </w:r>
      <w:r w:rsidRPr="00D45612">
        <w:rPr>
          <w:rFonts w:ascii="Trebuchet MS" w:eastAsia="Arial" w:hAnsi="Trebuchet MS"/>
          <w:sz w:val="24"/>
          <w:szCs w:val="24"/>
          <w:lang w:val="ro-RO"/>
        </w:rPr>
        <w:t>ed</w:t>
      </w:r>
      <w:r w:rsidRPr="00D45612">
        <w:rPr>
          <w:rFonts w:ascii="Trebuchet MS" w:eastAsia="Arial" w:hAnsi="Trebuchet MS"/>
          <w:spacing w:val="2"/>
          <w:sz w:val="24"/>
          <w:szCs w:val="24"/>
          <w:lang w:val="ro-RO"/>
        </w:rPr>
        <w:t>e</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il</w:t>
      </w:r>
      <w:r w:rsidRPr="00D45612">
        <w:rPr>
          <w:rFonts w:ascii="Trebuchet MS" w:eastAsia="Arial" w:hAnsi="Trebuchet MS"/>
          <w:sz w:val="24"/>
          <w:szCs w:val="24"/>
          <w:lang w:val="ro-RO"/>
        </w:rPr>
        <w:t>or</w:t>
      </w:r>
      <w:r w:rsidRPr="00D45612">
        <w:rPr>
          <w:rFonts w:ascii="Trebuchet MS" w:eastAsia="Arial" w:hAnsi="Trebuchet MS"/>
          <w:spacing w:val="18"/>
          <w:sz w:val="24"/>
          <w:szCs w:val="24"/>
          <w:lang w:val="ro-RO"/>
        </w:rPr>
        <w:t xml:space="preserve"> </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g</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s</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ţ</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ei</w:t>
      </w:r>
      <w:r w:rsidRPr="00D45612">
        <w:rPr>
          <w:rFonts w:ascii="Trebuchet MS" w:eastAsia="Arial" w:hAnsi="Trebuchet MS"/>
          <w:spacing w:val="17"/>
          <w:sz w:val="24"/>
          <w:szCs w:val="24"/>
          <w:lang w:val="ro-RO"/>
        </w:rPr>
        <w:t xml:space="preserve"> </w:t>
      </w:r>
      <w:r w:rsidRPr="00D45612">
        <w:rPr>
          <w:rFonts w:ascii="Trebuchet MS" w:eastAsia="Arial" w:hAnsi="Trebuchet MS"/>
          <w:sz w:val="24"/>
          <w:szCs w:val="24"/>
          <w:lang w:val="ro-RO"/>
        </w:rPr>
        <w:t>na</w:t>
      </w:r>
      <w:r w:rsidRPr="00D45612">
        <w:rPr>
          <w:rFonts w:ascii="Trebuchet MS" w:eastAsia="Arial" w:hAnsi="Trebuchet MS"/>
          <w:spacing w:val="1"/>
          <w:sz w:val="24"/>
          <w:szCs w:val="24"/>
          <w:lang w:val="ro-RO"/>
        </w:rPr>
        <w:t>ţ</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ona</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e</w:t>
      </w:r>
      <w:r w:rsidRPr="00D45612">
        <w:rPr>
          <w:rFonts w:ascii="Trebuchet MS" w:eastAsia="Arial" w:hAnsi="Trebuchet MS"/>
          <w:spacing w:val="19"/>
          <w:sz w:val="24"/>
          <w:szCs w:val="24"/>
          <w:lang w:val="ro-RO"/>
        </w:rPr>
        <w:t xml:space="preserve"> </w:t>
      </w:r>
      <w:r w:rsidRPr="00D45612">
        <w:rPr>
          <w:rFonts w:ascii="Trebuchet MS" w:eastAsia="Arial" w:hAnsi="Trebuchet MS"/>
          <w:sz w:val="24"/>
          <w:szCs w:val="24"/>
          <w:lang w:val="ro-RO"/>
        </w:rPr>
        <w:t>şi</w:t>
      </w:r>
      <w:r w:rsidRPr="00D45612">
        <w:rPr>
          <w:rFonts w:ascii="Trebuchet MS" w:eastAsia="Arial" w:hAnsi="Trebuchet MS"/>
          <w:spacing w:val="15"/>
          <w:sz w:val="24"/>
          <w:szCs w:val="24"/>
          <w:lang w:val="ro-RO"/>
        </w:rPr>
        <w:t xml:space="preserve"> </w:t>
      </w:r>
      <w:r w:rsidRPr="00D45612">
        <w:rPr>
          <w:rFonts w:ascii="Trebuchet MS" w:eastAsia="Arial" w:hAnsi="Trebuchet MS"/>
          <w:sz w:val="24"/>
          <w:szCs w:val="24"/>
          <w:lang w:val="ro-RO"/>
        </w:rPr>
        <w:t>eu</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opene   (</w:t>
      </w:r>
      <w:r w:rsidRPr="00D45612">
        <w:rPr>
          <w:rFonts w:ascii="Trebuchet MS" w:eastAsia="Arial" w:hAnsi="Trebuchet MS"/>
          <w:spacing w:val="-4"/>
          <w:sz w:val="24"/>
          <w:szCs w:val="24"/>
          <w:lang w:val="ro-RO"/>
        </w:rPr>
        <w:t>î</w:t>
      </w:r>
      <w:r w:rsidRPr="00D45612">
        <w:rPr>
          <w:rFonts w:ascii="Trebuchet MS" w:eastAsia="Arial" w:hAnsi="Trebuchet MS"/>
          <w:sz w:val="24"/>
          <w:szCs w:val="24"/>
          <w:lang w:val="ro-RO"/>
        </w:rPr>
        <w:t>n</w:t>
      </w:r>
      <w:r w:rsidRPr="00D45612">
        <w:rPr>
          <w:rFonts w:ascii="Trebuchet MS" w:eastAsia="Arial" w:hAnsi="Trebuchet MS"/>
          <w:spacing w:val="19"/>
          <w:sz w:val="24"/>
          <w:szCs w:val="24"/>
          <w:lang w:val="ro-RO"/>
        </w:rPr>
        <w:t xml:space="preserve"> </w:t>
      </w:r>
      <w:r w:rsidRPr="00D45612">
        <w:rPr>
          <w:rFonts w:ascii="Trebuchet MS" w:eastAsia="Arial" w:hAnsi="Trebuchet MS"/>
          <w:sz w:val="24"/>
          <w:szCs w:val="24"/>
          <w:lang w:val="ro-RO"/>
        </w:rPr>
        <w:t>do</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en</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ul</w:t>
      </w:r>
      <w:r w:rsidRPr="00D45612">
        <w:rPr>
          <w:rFonts w:ascii="Trebuchet MS" w:eastAsia="Arial" w:hAnsi="Trebuchet MS"/>
          <w:spacing w:val="17"/>
          <w:sz w:val="24"/>
          <w:szCs w:val="24"/>
          <w:lang w:val="ro-RO"/>
        </w:rPr>
        <w:t xml:space="preserve"> </w:t>
      </w:r>
      <w:r w:rsidRPr="00D45612">
        <w:rPr>
          <w:rFonts w:ascii="Trebuchet MS" w:eastAsia="Arial" w:hAnsi="Trebuchet MS"/>
          <w:sz w:val="24"/>
          <w:szCs w:val="24"/>
          <w:lang w:val="ro-RO"/>
        </w:rPr>
        <w:t>ach</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z</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ţ</w:t>
      </w:r>
      <w:r w:rsidRPr="00D45612">
        <w:rPr>
          <w:rFonts w:ascii="Trebuchet MS" w:eastAsia="Arial" w:hAnsi="Trebuchet MS"/>
          <w:spacing w:val="-1"/>
          <w:sz w:val="24"/>
          <w:szCs w:val="24"/>
          <w:lang w:val="ro-RO"/>
        </w:rPr>
        <w:t>iil</w:t>
      </w:r>
      <w:r w:rsidRPr="00D45612">
        <w:rPr>
          <w:rFonts w:ascii="Trebuchet MS" w:eastAsia="Arial" w:hAnsi="Trebuchet MS"/>
          <w:sz w:val="24"/>
          <w:szCs w:val="24"/>
          <w:lang w:val="ro-RO"/>
        </w:rPr>
        <w:t>or pub</w:t>
      </w:r>
      <w:r w:rsidRPr="00D45612">
        <w:rPr>
          <w:rFonts w:ascii="Trebuchet MS" w:eastAsia="Arial" w:hAnsi="Trebuchet MS"/>
          <w:spacing w:val="-1"/>
          <w:sz w:val="24"/>
          <w:szCs w:val="24"/>
          <w:lang w:val="ro-RO"/>
        </w:rPr>
        <w:t>li</w:t>
      </w:r>
      <w:r w:rsidRPr="00D45612">
        <w:rPr>
          <w:rFonts w:ascii="Trebuchet MS" w:eastAsia="Arial" w:hAnsi="Trebuchet MS"/>
          <w:sz w:val="24"/>
          <w:szCs w:val="24"/>
          <w:lang w:val="ro-RO"/>
        </w:rPr>
        <w:t>ce   a</w:t>
      </w:r>
      <w:r w:rsidRPr="00D45612">
        <w:rPr>
          <w:rFonts w:ascii="Trebuchet MS" w:eastAsia="Arial" w:hAnsi="Trebuchet MS"/>
          <w:spacing w:val="3"/>
          <w:sz w:val="24"/>
          <w:szCs w:val="24"/>
          <w:lang w:val="ro-RO"/>
        </w:rPr>
        <w:t>f</w:t>
      </w:r>
      <w:r w:rsidRPr="00D45612">
        <w:rPr>
          <w:rFonts w:ascii="Trebuchet MS" w:eastAsia="Arial" w:hAnsi="Trebuchet MS"/>
          <w:spacing w:val="-3"/>
          <w:sz w:val="24"/>
          <w:szCs w:val="24"/>
          <w:lang w:val="ro-RO"/>
        </w:rPr>
        <w:t>e</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en</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e</w:t>
      </w:r>
      <w:r w:rsidRPr="00D45612">
        <w:rPr>
          <w:rFonts w:ascii="Trebuchet MS" w:eastAsia="Arial" w:hAnsi="Trebuchet MS"/>
          <w:spacing w:val="19"/>
          <w:sz w:val="24"/>
          <w:szCs w:val="24"/>
          <w:lang w:val="ro-RO"/>
        </w:rPr>
        <w:t xml:space="preserve"> </w:t>
      </w:r>
      <w:r w:rsidRPr="00D45612">
        <w:rPr>
          <w:rFonts w:ascii="Trebuchet MS" w:eastAsia="Arial" w:hAnsi="Trebuchet MS"/>
          <w:sz w:val="24"/>
          <w:szCs w:val="24"/>
          <w:lang w:val="ro-RO"/>
        </w:rPr>
        <w:t>con</w:t>
      </w:r>
      <w:r w:rsidRPr="00D45612">
        <w:rPr>
          <w:rFonts w:ascii="Trebuchet MS" w:eastAsia="Arial" w:hAnsi="Trebuchet MS"/>
          <w:spacing w:val="-1"/>
          <w:sz w:val="24"/>
          <w:szCs w:val="24"/>
          <w:lang w:val="ro-RO"/>
        </w:rPr>
        <w:t>t</w:t>
      </w:r>
      <w:r w:rsidRPr="00D45612">
        <w:rPr>
          <w:rFonts w:ascii="Trebuchet MS" w:eastAsia="Arial" w:hAnsi="Trebuchet MS"/>
          <w:spacing w:val="1"/>
          <w:sz w:val="24"/>
          <w:szCs w:val="24"/>
          <w:lang w:val="ro-RO"/>
        </w:rPr>
        <w:t>r</w:t>
      </w:r>
      <w:r w:rsidRPr="00D45612">
        <w:rPr>
          <w:rFonts w:ascii="Trebuchet MS" w:eastAsia="Arial" w:hAnsi="Trebuchet MS"/>
          <w:spacing w:val="-3"/>
          <w:sz w:val="24"/>
          <w:szCs w:val="24"/>
          <w:lang w:val="ro-RO"/>
        </w:rPr>
        <w:t>a</w:t>
      </w:r>
      <w:r w:rsidRPr="00D45612">
        <w:rPr>
          <w:rFonts w:ascii="Trebuchet MS" w:eastAsia="Arial" w:hAnsi="Trebuchet MS"/>
          <w:sz w:val="24"/>
          <w:szCs w:val="24"/>
          <w:lang w:val="ro-RO"/>
        </w:rPr>
        <w:t>c</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or</w:t>
      </w:r>
      <w:r w:rsidRPr="00D45612">
        <w:rPr>
          <w:rFonts w:ascii="Trebuchet MS" w:eastAsia="Arial" w:hAnsi="Trebuchet MS"/>
          <w:spacing w:val="22"/>
          <w:sz w:val="24"/>
          <w:szCs w:val="24"/>
          <w:lang w:val="ro-RO"/>
        </w:rPr>
        <w:t xml:space="preserve"> </w:t>
      </w:r>
      <w:r w:rsidRPr="00D45612">
        <w:rPr>
          <w:rFonts w:ascii="Trebuchet MS" w:eastAsia="Arial" w:hAnsi="Trebuchet MS"/>
          <w:sz w:val="24"/>
          <w:szCs w:val="24"/>
          <w:lang w:val="ro-RO"/>
        </w:rPr>
        <w:t>de</w:t>
      </w:r>
      <w:r w:rsidRPr="00D45612">
        <w:rPr>
          <w:rFonts w:ascii="Trebuchet MS" w:eastAsia="Arial" w:hAnsi="Trebuchet MS"/>
          <w:spacing w:val="21"/>
          <w:sz w:val="24"/>
          <w:szCs w:val="24"/>
          <w:lang w:val="ro-RO"/>
        </w:rPr>
        <w:t xml:space="preserve"> </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uc</w:t>
      </w:r>
      <w:r w:rsidRPr="00D45612">
        <w:rPr>
          <w:rFonts w:ascii="Trebuchet MS" w:eastAsia="Arial" w:hAnsi="Trebuchet MS"/>
          <w:spacing w:val="1"/>
          <w:sz w:val="24"/>
          <w:szCs w:val="24"/>
          <w:lang w:val="ro-RO"/>
        </w:rPr>
        <w:t>r</w:t>
      </w:r>
      <w:r w:rsidRPr="00D45612">
        <w:rPr>
          <w:rFonts w:ascii="Trebuchet MS" w:eastAsia="Arial" w:hAnsi="Trebuchet MS"/>
          <w:spacing w:val="-3"/>
          <w:sz w:val="24"/>
          <w:szCs w:val="24"/>
          <w:lang w:val="ro-RO"/>
        </w:rPr>
        <w:t>ă</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w:t>
      </w:r>
      <w:r w:rsidRPr="00D45612">
        <w:rPr>
          <w:rFonts w:ascii="Trebuchet MS" w:eastAsia="Arial" w:hAnsi="Trebuchet MS"/>
          <w:sz w:val="24"/>
          <w:szCs w:val="24"/>
          <w:lang w:val="ro-RO"/>
        </w:rPr>
        <w:t>s</w:t>
      </w:r>
      <w:r w:rsidRPr="00D45612">
        <w:rPr>
          <w:rFonts w:ascii="Trebuchet MS" w:eastAsia="Arial" w:hAnsi="Trebuchet MS"/>
          <w:spacing w:val="-3"/>
          <w:sz w:val="24"/>
          <w:szCs w:val="24"/>
          <w:lang w:val="ro-RO"/>
        </w:rPr>
        <w:t>e</w:t>
      </w:r>
      <w:r w:rsidRPr="00D45612">
        <w:rPr>
          <w:rFonts w:ascii="Trebuchet MS" w:eastAsia="Arial" w:hAnsi="Trebuchet MS"/>
          <w:spacing w:val="1"/>
          <w:sz w:val="24"/>
          <w:szCs w:val="24"/>
          <w:lang w:val="ro-RO"/>
        </w:rPr>
        <w:t>r</w:t>
      </w:r>
      <w:r w:rsidRPr="00D45612">
        <w:rPr>
          <w:rFonts w:ascii="Trebuchet MS" w:eastAsia="Arial" w:hAnsi="Trebuchet MS"/>
          <w:spacing w:val="-2"/>
          <w:sz w:val="24"/>
          <w:szCs w:val="24"/>
          <w:lang w:val="ro-RO"/>
        </w:rPr>
        <w:t>v</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c</w:t>
      </w:r>
      <w:r w:rsidRPr="00D45612">
        <w:rPr>
          <w:rFonts w:ascii="Trebuchet MS" w:eastAsia="Arial" w:hAnsi="Trebuchet MS"/>
          <w:spacing w:val="-1"/>
          <w:sz w:val="24"/>
          <w:szCs w:val="24"/>
          <w:lang w:val="ro-RO"/>
        </w:rPr>
        <w:t>ii</w:t>
      </w:r>
      <w:r w:rsidRPr="00D45612">
        <w:rPr>
          <w:rFonts w:ascii="Trebuchet MS" w:eastAsia="Arial" w:hAnsi="Trebuchet MS"/>
          <w:spacing w:val="1"/>
          <w:sz w:val="24"/>
          <w:szCs w:val="24"/>
          <w:lang w:val="ro-RO"/>
        </w:rPr>
        <w:t>/f</w:t>
      </w:r>
      <w:r w:rsidRPr="00D45612">
        <w:rPr>
          <w:rFonts w:ascii="Trebuchet MS" w:eastAsia="Arial" w:hAnsi="Trebuchet MS"/>
          <w:sz w:val="24"/>
          <w:szCs w:val="24"/>
          <w:lang w:val="ro-RO"/>
        </w:rPr>
        <w:t>u</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n</w:t>
      </w:r>
      <w:r w:rsidRPr="00D45612">
        <w:rPr>
          <w:rFonts w:ascii="Trebuchet MS" w:eastAsia="Arial" w:hAnsi="Trebuchet MS"/>
          <w:spacing w:val="-1"/>
          <w:sz w:val="24"/>
          <w:szCs w:val="24"/>
          <w:lang w:val="ro-RO"/>
        </w:rPr>
        <w:t>i</w:t>
      </w:r>
      <w:r w:rsidRPr="00D45612">
        <w:rPr>
          <w:rFonts w:ascii="Trebuchet MS" w:eastAsia="Arial" w:hAnsi="Trebuchet MS"/>
          <w:spacing w:val="-2"/>
          <w:sz w:val="24"/>
          <w:szCs w:val="24"/>
          <w:lang w:val="ro-RO"/>
        </w:rPr>
        <w:t>z</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22"/>
          <w:sz w:val="24"/>
          <w:szCs w:val="24"/>
          <w:lang w:val="ro-RO"/>
        </w:rPr>
        <w:t xml:space="preserve"> </w:t>
      </w:r>
      <w:r w:rsidRPr="00D45612">
        <w:rPr>
          <w:rFonts w:ascii="Trebuchet MS" w:eastAsia="Arial" w:hAnsi="Trebuchet MS"/>
          <w:spacing w:val="-4"/>
          <w:sz w:val="24"/>
          <w:szCs w:val="24"/>
          <w:lang w:val="ro-RO"/>
        </w:rPr>
        <w:t>î</w:t>
      </w:r>
      <w:r w:rsidRPr="00D45612">
        <w:rPr>
          <w:rFonts w:ascii="Trebuchet MS" w:eastAsia="Arial" w:hAnsi="Trebuchet MS"/>
          <w:sz w:val="24"/>
          <w:szCs w:val="24"/>
          <w:lang w:val="ro-RO"/>
        </w:rPr>
        <w:t>na</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n</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e</w:t>
      </w:r>
      <w:r w:rsidRPr="00D45612">
        <w:rPr>
          <w:rFonts w:ascii="Trebuchet MS" w:eastAsia="Arial" w:hAnsi="Trebuchet MS"/>
          <w:spacing w:val="21"/>
          <w:sz w:val="24"/>
          <w:szCs w:val="24"/>
          <w:lang w:val="ro-RO"/>
        </w:rPr>
        <w:t xml:space="preserve"> </w:t>
      </w:r>
      <w:r w:rsidRPr="00D45612">
        <w:rPr>
          <w:rFonts w:ascii="Trebuchet MS" w:eastAsia="Arial" w:hAnsi="Trebuchet MS"/>
          <w:sz w:val="24"/>
          <w:szCs w:val="24"/>
          <w:lang w:val="ro-RO"/>
        </w:rPr>
        <w:t>de</w:t>
      </w:r>
      <w:r w:rsidRPr="00D45612">
        <w:rPr>
          <w:rFonts w:ascii="Trebuchet MS" w:eastAsia="Arial" w:hAnsi="Trebuchet MS"/>
          <w:spacing w:val="24"/>
          <w:sz w:val="24"/>
          <w:szCs w:val="24"/>
          <w:lang w:val="ro-RO"/>
        </w:rPr>
        <w:t xml:space="preserve"> </w:t>
      </w:r>
      <w:r w:rsidRPr="00D45612">
        <w:rPr>
          <w:rFonts w:ascii="Trebuchet MS" w:eastAsia="Arial" w:hAnsi="Trebuchet MS"/>
          <w:spacing w:val="-3"/>
          <w:sz w:val="24"/>
          <w:szCs w:val="24"/>
          <w:lang w:val="ro-RO"/>
        </w:rPr>
        <w:t>e</w:t>
      </w:r>
      <w:r w:rsidRPr="00D45612">
        <w:rPr>
          <w:rFonts w:ascii="Trebuchet MS" w:eastAsia="Arial" w:hAnsi="Trebuchet MS"/>
          <w:spacing w:val="3"/>
          <w:sz w:val="24"/>
          <w:szCs w:val="24"/>
          <w:lang w:val="ro-RO"/>
        </w:rPr>
        <w:t>f</w:t>
      </w:r>
      <w:r w:rsidRPr="00D45612">
        <w:rPr>
          <w:rFonts w:ascii="Trebuchet MS" w:eastAsia="Arial" w:hAnsi="Trebuchet MS"/>
          <w:spacing w:val="-3"/>
          <w:sz w:val="24"/>
          <w:szCs w:val="24"/>
          <w:lang w:val="ro-RO"/>
        </w:rPr>
        <w:t>e</w:t>
      </w:r>
      <w:r w:rsidRPr="00D45612">
        <w:rPr>
          <w:rFonts w:ascii="Trebuchet MS" w:eastAsia="Arial" w:hAnsi="Trebuchet MS"/>
          <w:sz w:val="24"/>
          <w:szCs w:val="24"/>
          <w:lang w:val="ro-RO"/>
        </w:rPr>
        <w:t>c</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ua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ea</w:t>
      </w:r>
      <w:r w:rsidRPr="00D45612">
        <w:rPr>
          <w:rFonts w:ascii="Trebuchet MS" w:eastAsia="Arial" w:hAnsi="Trebuchet MS"/>
          <w:spacing w:val="21"/>
          <w:sz w:val="24"/>
          <w:szCs w:val="24"/>
          <w:lang w:val="ro-RO"/>
        </w:rPr>
        <w:t xml:space="preserve"> </w:t>
      </w:r>
      <w:r w:rsidRPr="00D45612">
        <w:rPr>
          <w:rFonts w:ascii="Trebuchet MS" w:eastAsia="Arial" w:hAnsi="Trebuchet MS"/>
          <w:sz w:val="24"/>
          <w:szCs w:val="24"/>
          <w:lang w:val="ro-RO"/>
        </w:rPr>
        <w:t>p</w:t>
      </w:r>
      <w:r w:rsidRPr="00D45612">
        <w:rPr>
          <w:rFonts w:ascii="Trebuchet MS" w:eastAsia="Arial" w:hAnsi="Trebuchet MS"/>
          <w:spacing w:val="-1"/>
          <w:sz w:val="24"/>
          <w:szCs w:val="24"/>
          <w:lang w:val="ro-RO"/>
        </w:rPr>
        <w:t>l</w:t>
      </w:r>
      <w:r w:rsidRPr="00D45612">
        <w:rPr>
          <w:rFonts w:ascii="Trebuchet MS" w:eastAsia="Arial" w:hAnsi="Trebuchet MS"/>
          <w:spacing w:val="-3"/>
          <w:sz w:val="24"/>
          <w:szCs w:val="24"/>
          <w:lang w:val="ro-RO"/>
        </w:rPr>
        <w:t>ă</w:t>
      </w:r>
      <w:r w:rsidRPr="00D45612">
        <w:rPr>
          <w:rFonts w:ascii="Trebuchet MS" w:eastAsia="Arial" w:hAnsi="Trebuchet MS"/>
          <w:spacing w:val="1"/>
          <w:sz w:val="24"/>
          <w:szCs w:val="24"/>
          <w:lang w:val="ro-RO"/>
        </w:rPr>
        <w:t>ţ</w:t>
      </w:r>
      <w:r w:rsidRPr="00D45612">
        <w:rPr>
          <w:rFonts w:ascii="Trebuchet MS" w:eastAsia="Arial" w:hAnsi="Trebuchet MS"/>
          <w:spacing w:val="-1"/>
          <w:sz w:val="24"/>
          <w:szCs w:val="24"/>
          <w:lang w:val="ro-RO"/>
        </w:rPr>
        <w:t>ii</w:t>
      </w:r>
      <w:r w:rsidRPr="00D45612">
        <w:rPr>
          <w:rFonts w:ascii="Trebuchet MS" w:eastAsia="Arial" w:hAnsi="Trebuchet MS"/>
          <w:sz w:val="24"/>
          <w:szCs w:val="24"/>
          <w:lang w:val="ro-RO"/>
        </w:rPr>
        <w:t xml:space="preserve">, </w:t>
      </w:r>
      <w:r w:rsidRPr="00D45612">
        <w:rPr>
          <w:rFonts w:ascii="Trebuchet MS" w:eastAsia="Arial" w:hAnsi="Trebuchet MS"/>
          <w:spacing w:val="1"/>
          <w:sz w:val="24"/>
          <w:szCs w:val="24"/>
          <w:lang w:val="ro-RO"/>
        </w:rPr>
        <w:t>A</w:t>
      </w:r>
      <w:r w:rsidRPr="00D45612">
        <w:rPr>
          <w:rFonts w:ascii="Trebuchet MS" w:eastAsia="Arial" w:hAnsi="Trebuchet MS"/>
          <w:spacing w:val="-4"/>
          <w:sz w:val="24"/>
          <w:szCs w:val="24"/>
          <w:lang w:val="ro-RO"/>
        </w:rPr>
        <w:t>M</w:t>
      </w:r>
      <w:r w:rsidRPr="00D45612">
        <w:rPr>
          <w:rFonts w:ascii="Trebuchet MS" w:eastAsia="Arial" w:hAnsi="Trebuchet MS"/>
          <w:spacing w:val="1"/>
          <w:sz w:val="24"/>
          <w:szCs w:val="24"/>
          <w:lang w:val="ro-RO"/>
        </w:rPr>
        <w:t>/O</w:t>
      </w:r>
      <w:r w:rsidRPr="00D45612">
        <w:rPr>
          <w:rFonts w:ascii="Trebuchet MS" w:eastAsia="Arial" w:hAnsi="Trebuchet MS"/>
          <w:sz w:val="24"/>
          <w:szCs w:val="24"/>
          <w:lang w:val="ro-RO"/>
        </w:rPr>
        <w:t>I</w:t>
      </w:r>
      <w:r w:rsidRPr="00D45612">
        <w:rPr>
          <w:rFonts w:ascii="Trebuchet MS" w:eastAsia="Arial" w:hAnsi="Trebuchet MS"/>
          <w:spacing w:val="3"/>
          <w:sz w:val="24"/>
          <w:szCs w:val="24"/>
          <w:lang w:val="ro-RO"/>
        </w:rPr>
        <w:t xml:space="preserve"> </w:t>
      </w:r>
      <w:r w:rsidRPr="00D45612">
        <w:rPr>
          <w:rFonts w:ascii="Trebuchet MS" w:eastAsia="Arial" w:hAnsi="Trebuchet MS"/>
          <w:sz w:val="24"/>
          <w:szCs w:val="24"/>
          <w:lang w:val="ro-RO"/>
        </w:rPr>
        <w:t>ap</w:t>
      </w:r>
      <w:r w:rsidRPr="00D45612">
        <w:rPr>
          <w:rFonts w:ascii="Trebuchet MS" w:eastAsia="Arial" w:hAnsi="Trebuchet MS"/>
          <w:spacing w:val="-1"/>
          <w:sz w:val="24"/>
          <w:szCs w:val="24"/>
          <w:lang w:val="ro-RO"/>
        </w:rPr>
        <w:t>li</w:t>
      </w:r>
      <w:r w:rsidRPr="00D45612">
        <w:rPr>
          <w:rFonts w:ascii="Trebuchet MS" w:eastAsia="Arial" w:hAnsi="Trebuchet MS"/>
          <w:sz w:val="24"/>
          <w:szCs w:val="24"/>
          <w:lang w:val="ro-RO"/>
        </w:rPr>
        <w:t>că</w:t>
      </w:r>
      <w:r w:rsidRPr="00D45612">
        <w:rPr>
          <w:rFonts w:ascii="Trebuchet MS" w:eastAsia="Arial" w:hAnsi="Trebuchet MS"/>
          <w:spacing w:val="3"/>
          <w:sz w:val="24"/>
          <w:szCs w:val="24"/>
          <w:lang w:val="ro-RO"/>
        </w:rPr>
        <w:t xml:space="preserve"> </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educ</w:t>
      </w:r>
      <w:r w:rsidRPr="00D45612">
        <w:rPr>
          <w:rFonts w:ascii="Trebuchet MS" w:eastAsia="Arial" w:hAnsi="Trebuchet MS"/>
          <w:spacing w:val="-3"/>
          <w:sz w:val="24"/>
          <w:szCs w:val="24"/>
          <w:lang w:val="ro-RO"/>
        </w:rPr>
        <w:t>e</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i</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p</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ocen</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ua</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d</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n</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su</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l</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s</w:t>
      </w:r>
      <w:r w:rsidRPr="00D45612">
        <w:rPr>
          <w:rFonts w:ascii="Trebuchet MS" w:eastAsia="Arial" w:hAnsi="Trebuchet MS"/>
          <w:spacing w:val="-3"/>
          <w:sz w:val="24"/>
          <w:szCs w:val="24"/>
          <w:lang w:val="ro-RO"/>
        </w:rPr>
        <w:t>o</w:t>
      </w:r>
      <w:r w:rsidRPr="00D45612">
        <w:rPr>
          <w:rFonts w:ascii="Trebuchet MS" w:eastAsia="Arial" w:hAnsi="Trebuchet MS"/>
          <w:spacing w:val="-1"/>
          <w:sz w:val="24"/>
          <w:szCs w:val="24"/>
          <w:lang w:val="ro-RO"/>
        </w:rPr>
        <w:t>li</w:t>
      </w:r>
      <w:r w:rsidRPr="00D45612">
        <w:rPr>
          <w:rFonts w:ascii="Trebuchet MS" w:eastAsia="Arial" w:hAnsi="Trebuchet MS"/>
          <w:sz w:val="24"/>
          <w:szCs w:val="24"/>
          <w:lang w:val="ro-RO"/>
        </w:rPr>
        <w:t>c</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 xml:space="preserve"> </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a</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p</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ă</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de</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că</w:t>
      </w:r>
      <w:r w:rsidRPr="00D45612">
        <w:rPr>
          <w:rFonts w:ascii="Trebuchet MS" w:eastAsia="Arial" w:hAnsi="Trebuchet MS"/>
          <w:spacing w:val="1"/>
          <w:sz w:val="24"/>
          <w:szCs w:val="24"/>
          <w:lang w:val="ro-RO"/>
        </w:rPr>
        <w:t>tr</w:t>
      </w:r>
      <w:r w:rsidRPr="00D45612">
        <w:rPr>
          <w:rFonts w:ascii="Trebuchet MS" w:eastAsia="Arial" w:hAnsi="Trebuchet MS"/>
          <w:sz w:val="24"/>
          <w:szCs w:val="24"/>
          <w:lang w:val="ro-RO"/>
        </w:rPr>
        <w:t>e Bene</w:t>
      </w:r>
      <w:r w:rsidRPr="00D45612">
        <w:rPr>
          <w:rFonts w:ascii="Trebuchet MS" w:eastAsia="Arial" w:hAnsi="Trebuchet MS"/>
          <w:spacing w:val="3"/>
          <w:sz w:val="24"/>
          <w:szCs w:val="24"/>
          <w:lang w:val="ro-RO"/>
        </w:rPr>
        <w:t>f</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c</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w:t>
      </w:r>
      <w:r w:rsidRPr="00D45612">
        <w:rPr>
          <w:rFonts w:ascii="Trebuchet MS" w:eastAsia="Arial" w:hAnsi="Trebuchet MS"/>
          <w:spacing w:val="3"/>
          <w:sz w:val="24"/>
          <w:szCs w:val="24"/>
          <w:lang w:val="ro-RO"/>
        </w:rPr>
        <w:t xml:space="preserve"> </w:t>
      </w:r>
      <w:r w:rsidRPr="00D45612">
        <w:rPr>
          <w:rFonts w:ascii="Trebuchet MS" w:eastAsia="Arial" w:hAnsi="Trebuchet MS"/>
          <w:spacing w:val="-4"/>
          <w:sz w:val="24"/>
          <w:szCs w:val="24"/>
          <w:lang w:val="ro-RO"/>
        </w:rPr>
        <w:t>î</w:t>
      </w:r>
      <w:r w:rsidRPr="00D45612">
        <w:rPr>
          <w:rFonts w:ascii="Trebuchet MS" w:eastAsia="Arial" w:hAnsi="Trebuchet MS"/>
          <w:sz w:val="24"/>
          <w:szCs w:val="24"/>
          <w:lang w:val="ro-RO"/>
        </w:rPr>
        <w:t>n cond</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ţ</w:t>
      </w:r>
      <w:r w:rsidRPr="00D45612">
        <w:rPr>
          <w:rFonts w:ascii="Trebuchet MS" w:eastAsia="Arial" w:hAnsi="Trebuchet MS"/>
          <w:spacing w:val="-1"/>
          <w:sz w:val="24"/>
          <w:szCs w:val="24"/>
          <w:lang w:val="ro-RO"/>
        </w:rPr>
        <w:t>iil</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 xml:space="preserve"> </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g</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i</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ca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 xml:space="preserve">e </w:t>
      </w:r>
      <w:r w:rsidRPr="00D45612">
        <w:rPr>
          <w:rFonts w:ascii="Trebuchet MS" w:eastAsia="Arial" w:hAnsi="Trebuchet MS"/>
          <w:spacing w:val="1"/>
          <w:sz w:val="24"/>
          <w:szCs w:val="24"/>
          <w:lang w:val="ro-RO"/>
        </w:rPr>
        <w:t>r</w:t>
      </w:r>
      <w:r w:rsidRPr="00D45612">
        <w:rPr>
          <w:rFonts w:ascii="Trebuchet MS" w:eastAsia="Arial" w:hAnsi="Trebuchet MS"/>
          <w:spacing w:val="-3"/>
          <w:sz w:val="24"/>
          <w:szCs w:val="24"/>
          <w:lang w:val="ro-RO"/>
        </w:rPr>
        <w:t>e</w:t>
      </w:r>
      <w:r w:rsidRPr="00D45612">
        <w:rPr>
          <w:rFonts w:ascii="Trebuchet MS" w:eastAsia="Arial" w:hAnsi="Trebuchet MS"/>
          <w:spacing w:val="2"/>
          <w:sz w:val="24"/>
          <w:szCs w:val="24"/>
          <w:lang w:val="ro-RO"/>
        </w:rPr>
        <w:t>g</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en</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ea</w:t>
      </w:r>
      <w:r w:rsidRPr="00D45612">
        <w:rPr>
          <w:rFonts w:ascii="Trebuchet MS" w:eastAsia="Arial" w:hAnsi="Trebuchet MS"/>
          <w:spacing w:val="-2"/>
          <w:sz w:val="24"/>
          <w:szCs w:val="24"/>
          <w:lang w:val="ro-RO"/>
        </w:rPr>
        <w:t>z</w:t>
      </w:r>
      <w:r w:rsidRPr="00D45612">
        <w:rPr>
          <w:rFonts w:ascii="Trebuchet MS" w:eastAsia="Arial" w:hAnsi="Trebuchet MS"/>
          <w:sz w:val="24"/>
          <w:szCs w:val="24"/>
          <w:lang w:val="ro-RO"/>
        </w:rPr>
        <w:t>ă</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san</w:t>
      </w:r>
      <w:r w:rsidRPr="00D45612">
        <w:rPr>
          <w:rFonts w:ascii="Trebuchet MS" w:eastAsia="Arial" w:hAnsi="Trebuchet MS"/>
          <w:spacing w:val="-2"/>
          <w:sz w:val="24"/>
          <w:szCs w:val="24"/>
          <w:lang w:val="ro-RO"/>
        </w:rPr>
        <w:t>c</w:t>
      </w:r>
      <w:r w:rsidRPr="00D45612">
        <w:rPr>
          <w:rFonts w:ascii="Trebuchet MS" w:eastAsia="Arial" w:hAnsi="Trebuchet MS"/>
          <w:spacing w:val="1"/>
          <w:sz w:val="24"/>
          <w:szCs w:val="24"/>
          <w:lang w:val="ro-RO"/>
        </w:rPr>
        <w:t>ţ</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ona</w:t>
      </w:r>
      <w:r w:rsidRPr="00D45612">
        <w:rPr>
          <w:rFonts w:ascii="Trebuchet MS" w:eastAsia="Arial" w:hAnsi="Trebuchet MS"/>
          <w:spacing w:val="1"/>
          <w:sz w:val="24"/>
          <w:szCs w:val="24"/>
          <w:lang w:val="ro-RO"/>
        </w:rPr>
        <w:t>r</w:t>
      </w:r>
      <w:r w:rsidRPr="00D45612">
        <w:rPr>
          <w:rFonts w:ascii="Trebuchet MS" w:eastAsia="Arial" w:hAnsi="Trebuchet MS"/>
          <w:spacing w:val="-3"/>
          <w:sz w:val="24"/>
          <w:szCs w:val="24"/>
          <w:lang w:val="ro-RO"/>
        </w:rPr>
        <w:t>e</w:t>
      </w:r>
      <w:r w:rsidRPr="00D45612">
        <w:rPr>
          <w:rFonts w:ascii="Trebuchet MS" w:eastAsia="Arial" w:hAnsi="Trebuchet MS"/>
          <w:sz w:val="24"/>
          <w:szCs w:val="24"/>
          <w:lang w:val="ro-RO"/>
        </w:rPr>
        <w:t>a</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ne</w:t>
      </w:r>
      <w:r w:rsidRPr="00D45612">
        <w:rPr>
          <w:rFonts w:ascii="Trebuchet MS" w:eastAsia="Arial" w:hAnsi="Trebuchet MS"/>
          <w:spacing w:val="1"/>
          <w:sz w:val="24"/>
          <w:szCs w:val="24"/>
          <w:lang w:val="ro-RO"/>
        </w:rPr>
        <w:t>r</w:t>
      </w:r>
      <w:r w:rsidRPr="00D45612">
        <w:rPr>
          <w:rFonts w:ascii="Trebuchet MS" w:eastAsia="Arial" w:hAnsi="Trebuchet MS"/>
          <w:spacing w:val="-3"/>
          <w:sz w:val="24"/>
          <w:szCs w:val="24"/>
          <w:lang w:val="ro-RO"/>
        </w:rPr>
        <w:t>e</w:t>
      </w:r>
      <w:r w:rsidRPr="00D45612">
        <w:rPr>
          <w:rFonts w:ascii="Trebuchet MS" w:eastAsia="Arial" w:hAnsi="Trebuchet MS"/>
          <w:spacing w:val="2"/>
          <w:sz w:val="24"/>
          <w:szCs w:val="24"/>
          <w:lang w:val="ro-RO"/>
        </w:rPr>
        <w:t>g</w:t>
      </w:r>
      <w:r w:rsidRPr="00D45612">
        <w:rPr>
          <w:rFonts w:ascii="Trebuchet MS" w:eastAsia="Arial" w:hAnsi="Trebuchet MS"/>
          <w:sz w:val="24"/>
          <w:szCs w:val="24"/>
          <w:lang w:val="ro-RO"/>
        </w:rPr>
        <w:t>u</w:t>
      </w:r>
      <w:r w:rsidRPr="00D45612">
        <w:rPr>
          <w:rFonts w:ascii="Trebuchet MS" w:eastAsia="Arial" w:hAnsi="Trebuchet MS"/>
          <w:spacing w:val="-1"/>
          <w:sz w:val="24"/>
          <w:szCs w:val="24"/>
          <w:lang w:val="ro-RO"/>
        </w:rPr>
        <w:t>lil</w:t>
      </w:r>
      <w:r w:rsidRPr="00D45612">
        <w:rPr>
          <w:rFonts w:ascii="Trebuchet MS" w:eastAsia="Arial" w:hAnsi="Trebuchet MS"/>
          <w:sz w:val="24"/>
          <w:szCs w:val="24"/>
          <w:lang w:val="ro-RO"/>
        </w:rPr>
        <w:t>or</w:t>
      </w:r>
      <w:r w:rsidRPr="00D45612">
        <w:rPr>
          <w:rFonts w:ascii="Trebuchet MS" w:eastAsia="Arial" w:hAnsi="Trebuchet MS"/>
          <w:spacing w:val="3"/>
          <w:sz w:val="24"/>
          <w:szCs w:val="24"/>
          <w:lang w:val="ro-RO"/>
        </w:rPr>
        <w:t xml:space="preserve"> </w:t>
      </w:r>
      <w:r w:rsidRPr="00D45612">
        <w:rPr>
          <w:rFonts w:ascii="Trebuchet MS" w:eastAsia="Arial" w:hAnsi="Trebuchet MS"/>
          <w:sz w:val="24"/>
          <w:szCs w:val="24"/>
          <w:lang w:val="ro-RO"/>
        </w:rPr>
        <w:t>apă</w:t>
      </w:r>
      <w:r w:rsidRPr="00D45612">
        <w:rPr>
          <w:rFonts w:ascii="Trebuchet MS" w:eastAsia="Arial" w:hAnsi="Trebuchet MS"/>
          <w:spacing w:val="1"/>
          <w:sz w:val="24"/>
          <w:szCs w:val="24"/>
          <w:lang w:val="ro-RO"/>
        </w:rPr>
        <w:t>r</w:t>
      </w:r>
      <w:r w:rsidRPr="00D45612">
        <w:rPr>
          <w:rFonts w:ascii="Trebuchet MS" w:eastAsia="Arial" w:hAnsi="Trebuchet MS"/>
          <w:spacing w:val="-3"/>
          <w:sz w:val="24"/>
          <w:szCs w:val="24"/>
          <w:lang w:val="ro-RO"/>
        </w:rPr>
        <w:t>u</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 xml:space="preserve"> </w:t>
      </w:r>
      <w:r w:rsidRPr="00D45612">
        <w:rPr>
          <w:rFonts w:ascii="Trebuchet MS" w:eastAsia="Arial" w:hAnsi="Trebuchet MS"/>
          <w:spacing w:val="-4"/>
          <w:sz w:val="24"/>
          <w:szCs w:val="24"/>
          <w:lang w:val="ro-RO"/>
        </w:rPr>
        <w:t>î</w:t>
      </w:r>
      <w:r w:rsidRPr="00D45612">
        <w:rPr>
          <w:rFonts w:ascii="Trebuchet MS" w:eastAsia="Arial" w:hAnsi="Trebuchet MS"/>
          <w:sz w:val="24"/>
          <w:szCs w:val="24"/>
          <w:lang w:val="ro-RO"/>
        </w:rPr>
        <w:t>n</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ob</w:t>
      </w:r>
      <w:r w:rsidRPr="00D45612">
        <w:rPr>
          <w:rFonts w:ascii="Trebuchet MS" w:eastAsia="Arial" w:hAnsi="Trebuchet MS"/>
          <w:spacing w:val="1"/>
          <w:sz w:val="24"/>
          <w:szCs w:val="24"/>
          <w:lang w:val="ro-RO"/>
        </w:rPr>
        <w:t>ţ</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ne</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ea şi u</w:t>
      </w:r>
      <w:r w:rsidRPr="00D45612">
        <w:rPr>
          <w:rFonts w:ascii="Trebuchet MS" w:eastAsia="Arial" w:hAnsi="Trebuchet MS"/>
          <w:spacing w:val="1"/>
          <w:sz w:val="24"/>
          <w:szCs w:val="24"/>
          <w:lang w:val="ro-RO"/>
        </w:rPr>
        <w:t>t</w:t>
      </w:r>
      <w:r w:rsidRPr="00D45612">
        <w:rPr>
          <w:rFonts w:ascii="Trebuchet MS" w:eastAsia="Arial" w:hAnsi="Trebuchet MS"/>
          <w:spacing w:val="-1"/>
          <w:sz w:val="24"/>
          <w:szCs w:val="24"/>
          <w:lang w:val="ro-RO"/>
        </w:rPr>
        <w:t>ili</w:t>
      </w:r>
      <w:r w:rsidRPr="00D45612">
        <w:rPr>
          <w:rFonts w:ascii="Trebuchet MS" w:eastAsia="Arial" w:hAnsi="Trebuchet MS"/>
          <w:spacing w:val="-2"/>
          <w:sz w:val="24"/>
          <w:szCs w:val="24"/>
          <w:lang w:val="ro-RO"/>
        </w:rPr>
        <w:t>z</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ea</w:t>
      </w:r>
      <w:r w:rsidRPr="00D45612">
        <w:rPr>
          <w:rFonts w:ascii="Trebuchet MS" w:eastAsia="Arial" w:hAnsi="Trebuchet MS"/>
          <w:spacing w:val="1"/>
          <w:sz w:val="24"/>
          <w:szCs w:val="24"/>
          <w:lang w:val="ro-RO"/>
        </w:rPr>
        <w:t xml:space="preserve"> </w:t>
      </w:r>
      <w:r w:rsidRPr="00D45612">
        <w:rPr>
          <w:rFonts w:ascii="Trebuchet MS" w:eastAsia="Arial" w:hAnsi="Trebuchet MS"/>
          <w:spacing w:val="3"/>
          <w:sz w:val="24"/>
          <w:szCs w:val="24"/>
          <w:lang w:val="ro-RO"/>
        </w:rPr>
        <w:t>f</w:t>
      </w:r>
      <w:r w:rsidRPr="00D45612">
        <w:rPr>
          <w:rFonts w:ascii="Trebuchet MS" w:eastAsia="Arial" w:hAnsi="Trebuchet MS"/>
          <w:sz w:val="24"/>
          <w:szCs w:val="24"/>
          <w:lang w:val="ro-RO"/>
        </w:rPr>
        <w:t>ond</w:t>
      </w:r>
      <w:r w:rsidRPr="00D45612">
        <w:rPr>
          <w:rFonts w:ascii="Trebuchet MS" w:eastAsia="Arial" w:hAnsi="Trebuchet MS"/>
          <w:spacing w:val="-3"/>
          <w:sz w:val="24"/>
          <w:szCs w:val="24"/>
          <w:lang w:val="ro-RO"/>
        </w:rPr>
        <w:t>u</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il</w:t>
      </w:r>
      <w:r w:rsidRPr="00D45612">
        <w:rPr>
          <w:rFonts w:ascii="Trebuchet MS" w:eastAsia="Arial" w:hAnsi="Trebuchet MS"/>
          <w:sz w:val="24"/>
          <w:szCs w:val="24"/>
          <w:lang w:val="ro-RO"/>
        </w:rPr>
        <w:t>or</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e</w:t>
      </w:r>
      <w:r w:rsidRPr="00D45612">
        <w:rPr>
          <w:rFonts w:ascii="Trebuchet MS" w:eastAsia="Arial" w:hAnsi="Trebuchet MS"/>
          <w:spacing w:val="-3"/>
          <w:sz w:val="24"/>
          <w:szCs w:val="24"/>
          <w:lang w:val="ro-RO"/>
        </w:rPr>
        <w:t>u</w:t>
      </w:r>
      <w:r w:rsidRPr="00D45612">
        <w:rPr>
          <w:rFonts w:ascii="Trebuchet MS" w:eastAsia="Arial" w:hAnsi="Trebuchet MS"/>
          <w:spacing w:val="1"/>
          <w:sz w:val="24"/>
          <w:szCs w:val="24"/>
          <w:lang w:val="ro-RO"/>
        </w:rPr>
        <w:t>r</w:t>
      </w:r>
      <w:r w:rsidRPr="00D45612">
        <w:rPr>
          <w:rFonts w:ascii="Trebuchet MS" w:eastAsia="Arial" w:hAnsi="Trebuchet MS"/>
          <w:spacing w:val="-3"/>
          <w:sz w:val="24"/>
          <w:szCs w:val="24"/>
          <w:lang w:val="ro-RO"/>
        </w:rPr>
        <w:t>o</w:t>
      </w:r>
      <w:r w:rsidRPr="00D45612">
        <w:rPr>
          <w:rFonts w:ascii="Trebuchet MS" w:eastAsia="Arial" w:hAnsi="Trebuchet MS"/>
          <w:sz w:val="24"/>
          <w:szCs w:val="24"/>
          <w:lang w:val="ro-RO"/>
        </w:rPr>
        <w:t>pene</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ş</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w:t>
      </w:r>
      <w:r w:rsidRPr="00D45612">
        <w:rPr>
          <w:rFonts w:ascii="Trebuchet MS" w:eastAsia="Arial" w:hAnsi="Trebuchet MS"/>
          <w:sz w:val="24"/>
          <w:szCs w:val="24"/>
          <w:lang w:val="ro-RO"/>
        </w:rPr>
        <w:t>sau</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 xml:space="preserve"> </w:t>
      </w:r>
      <w:r w:rsidRPr="00D45612">
        <w:rPr>
          <w:rFonts w:ascii="Trebuchet MS" w:eastAsia="Arial" w:hAnsi="Trebuchet MS"/>
          <w:spacing w:val="1"/>
          <w:sz w:val="24"/>
          <w:szCs w:val="24"/>
          <w:lang w:val="ro-RO"/>
        </w:rPr>
        <w:t>f</w:t>
      </w:r>
      <w:r w:rsidRPr="00D45612">
        <w:rPr>
          <w:rFonts w:ascii="Trebuchet MS" w:eastAsia="Arial" w:hAnsi="Trebuchet MS"/>
          <w:sz w:val="24"/>
          <w:szCs w:val="24"/>
          <w:lang w:val="ro-RO"/>
        </w:rPr>
        <w:t>ondu</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il</w:t>
      </w:r>
      <w:r w:rsidRPr="00D45612">
        <w:rPr>
          <w:rFonts w:ascii="Trebuchet MS" w:eastAsia="Arial" w:hAnsi="Trebuchet MS"/>
          <w:sz w:val="24"/>
          <w:szCs w:val="24"/>
          <w:lang w:val="ro-RO"/>
        </w:rPr>
        <w:t>or</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pub</w:t>
      </w:r>
      <w:r w:rsidRPr="00D45612">
        <w:rPr>
          <w:rFonts w:ascii="Trebuchet MS" w:eastAsia="Arial" w:hAnsi="Trebuchet MS"/>
          <w:spacing w:val="-1"/>
          <w:sz w:val="24"/>
          <w:szCs w:val="24"/>
          <w:lang w:val="ro-RO"/>
        </w:rPr>
        <w:t>li</w:t>
      </w:r>
      <w:r w:rsidRPr="00D45612">
        <w:rPr>
          <w:rFonts w:ascii="Trebuchet MS" w:eastAsia="Arial" w:hAnsi="Trebuchet MS"/>
          <w:sz w:val="24"/>
          <w:szCs w:val="24"/>
          <w:lang w:val="ro-RO"/>
        </w:rPr>
        <w:t>ce</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na</w:t>
      </w:r>
      <w:r w:rsidRPr="00D45612">
        <w:rPr>
          <w:rFonts w:ascii="Trebuchet MS" w:eastAsia="Arial" w:hAnsi="Trebuchet MS"/>
          <w:spacing w:val="1"/>
          <w:sz w:val="24"/>
          <w:szCs w:val="24"/>
          <w:lang w:val="ro-RO"/>
        </w:rPr>
        <w:t>ţ</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ona</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 xml:space="preserve"> </w:t>
      </w:r>
      <w:r w:rsidRPr="00D45612">
        <w:rPr>
          <w:rFonts w:ascii="Trebuchet MS" w:eastAsia="Arial" w:hAnsi="Trebuchet MS"/>
          <w:spacing w:val="-3"/>
          <w:sz w:val="24"/>
          <w:szCs w:val="24"/>
          <w:lang w:val="ro-RO"/>
        </w:rPr>
        <w:t>a</w:t>
      </w:r>
      <w:r w:rsidRPr="00D45612">
        <w:rPr>
          <w:rFonts w:ascii="Trebuchet MS" w:eastAsia="Arial" w:hAnsi="Trebuchet MS"/>
          <w:spacing w:val="3"/>
          <w:sz w:val="24"/>
          <w:szCs w:val="24"/>
          <w:lang w:val="ro-RO"/>
        </w:rPr>
        <w:t>f</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r</w:t>
      </w:r>
      <w:r w:rsidRPr="00D45612">
        <w:rPr>
          <w:rFonts w:ascii="Trebuchet MS" w:eastAsia="Arial" w:hAnsi="Trebuchet MS"/>
          <w:spacing w:val="-3"/>
          <w:sz w:val="24"/>
          <w:szCs w:val="24"/>
          <w:lang w:val="ro-RO"/>
        </w:rPr>
        <w:t>e</w:t>
      </w:r>
      <w:r w:rsidRPr="00D45612">
        <w:rPr>
          <w:rFonts w:ascii="Trebuchet MS" w:eastAsia="Arial" w:hAnsi="Trebuchet MS"/>
          <w:sz w:val="24"/>
          <w:szCs w:val="24"/>
          <w:lang w:val="ro-RO"/>
        </w:rPr>
        <w:t>n</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aces</w:t>
      </w:r>
      <w:r w:rsidRPr="00D45612">
        <w:rPr>
          <w:rFonts w:ascii="Trebuchet MS" w:eastAsia="Arial" w:hAnsi="Trebuchet MS"/>
          <w:spacing w:val="1"/>
          <w:sz w:val="24"/>
          <w:szCs w:val="24"/>
          <w:lang w:val="ro-RO"/>
        </w:rPr>
        <w:t>t</w:t>
      </w:r>
      <w:r w:rsidRPr="00D45612">
        <w:rPr>
          <w:rFonts w:ascii="Trebuchet MS" w:eastAsia="Arial" w:hAnsi="Trebuchet MS"/>
          <w:spacing w:val="-3"/>
          <w:sz w:val="24"/>
          <w:szCs w:val="24"/>
          <w:lang w:val="ro-RO"/>
        </w:rPr>
        <w:t>o</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a.</w:t>
      </w:r>
    </w:p>
    <w:p w14:paraId="7BE72845" w14:textId="61BB5FAB" w:rsidR="003637C5" w:rsidRPr="00D45612" w:rsidRDefault="003637C5">
      <w:pPr>
        <w:spacing w:line="270" w:lineRule="auto"/>
        <w:ind w:left="546" w:right="74" w:hanging="427"/>
        <w:jc w:val="both"/>
        <w:rPr>
          <w:rFonts w:ascii="Trebuchet MS" w:eastAsia="Arial" w:hAnsi="Trebuchet MS"/>
          <w:spacing w:val="-1"/>
          <w:sz w:val="24"/>
          <w:szCs w:val="24"/>
          <w:lang w:val="ro-RO"/>
        </w:rPr>
      </w:pPr>
    </w:p>
    <w:p w14:paraId="6C5205F3" w14:textId="77777777" w:rsidR="008F731C" w:rsidRPr="00D45612" w:rsidRDefault="008F731C">
      <w:pPr>
        <w:spacing w:line="270" w:lineRule="auto"/>
        <w:ind w:left="546" w:right="74" w:hanging="427"/>
        <w:jc w:val="both"/>
        <w:rPr>
          <w:rFonts w:ascii="Trebuchet MS" w:eastAsia="Arial" w:hAnsi="Trebuchet MS"/>
          <w:spacing w:val="-1"/>
          <w:sz w:val="24"/>
          <w:szCs w:val="24"/>
          <w:lang w:val="ro-RO"/>
        </w:rPr>
      </w:pPr>
    </w:p>
    <w:p w14:paraId="745E4902" w14:textId="4C5D267B" w:rsidR="00E50D77" w:rsidRPr="00D45612" w:rsidRDefault="00BF4880" w:rsidP="003637C5">
      <w:pPr>
        <w:tabs>
          <w:tab w:val="left" w:pos="3330"/>
        </w:tabs>
        <w:rPr>
          <w:rFonts w:ascii="Trebuchet MS" w:eastAsia="Arial" w:hAnsi="Trebuchet MS"/>
          <w:sz w:val="24"/>
          <w:szCs w:val="24"/>
          <w:lang w:val="ro-RO"/>
        </w:rPr>
      </w:pPr>
      <w:r w:rsidRPr="00D45612">
        <w:rPr>
          <w:rFonts w:ascii="Trebuchet MS" w:eastAsia="Arial" w:hAnsi="Trebuchet MS"/>
          <w:b/>
          <w:spacing w:val="-6"/>
          <w:sz w:val="24"/>
          <w:szCs w:val="24"/>
          <w:lang w:val="ro-RO"/>
        </w:rPr>
        <w:t>A</w:t>
      </w:r>
      <w:r w:rsidRPr="00D45612">
        <w:rPr>
          <w:rFonts w:ascii="Trebuchet MS" w:eastAsia="Arial" w:hAnsi="Trebuchet MS"/>
          <w:b/>
          <w:sz w:val="24"/>
          <w:szCs w:val="24"/>
          <w:lang w:val="ro-RO"/>
        </w:rPr>
        <w:t>r</w:t>
      </w:r>
      <w:r w:rsidRPr="00D45612">
        <w:rPr>
          <w:rFonts w:ascii="Trebuchet MS" w:eastAsia="Arial" w:hAnsi="Trebuchet MS"/>
          <w:b/>
          <w:spacing w:val="1"/>
          <w:sz w:val="24"/>
          <w:szCs w:val="24"/>
          <w:lang w:val="ro-RO"/>
        </w:rPr>
        <w:t>ti</w:t>
      </w:r>
      <w:r w:rsidRPr="00D45612">
        <w:rPr>
          <w:rFonts w:ascii="Trebuchet MS" w:eastAsia="Arial" w:hAnsi="Trebuchet MS"/>
          <w:b/>
          <w:sz w:val="24"/>
          <w:szCs w:val="24"/>
          <w:lang w:val="ro-RO"/>
        </w:rPr>
        <w:t>co</w:t>
      </w:r>
      <w:r w:rsidRPr="00D45612">
        <w:rPr>
          <w:rFonts w:ascii="Trebuchet MS" w:eastAsia="Arial" w:hAnsi="Trebuchet MS"/>
          <w:b/>
          <w:spacing w:val="1"/>
          <w:sz w:val="24"/>
          <w:szCs w:val="24"/>
          <w:lang w:val="ro-RO"/>
        </w:rPr>
        <w:t>l</w:t>
      </w:r>
      <w:r w:rsidRPr="00D45612">
        <w:rPr>
          <w:rFonts w:ascii="Trebuchet MS" w:eastAsia="Arial" w:hAnsi="Trebuchet MS"/>
          <w:b/>
          <w:sz w:val="24"/>
          <w:szCs w:val="24"/>
          <w:lang w:val="ro-RO"/>
        </w:rPr>
        <w:t>ul</w:t>
      </w:r>
      <w:r w:rsidRPr="00D45612">
        <w:rPr>
          <w:rFonts w:ascii="Trebuchet MS" w:eastAsia="Arial" w:hAnsi="Trebuchet MS"/>
          <w:b/>
          <w:spacing w:val="2"/>
          <w:sz w:val="24"/>
          <w:szCs w:val="24"/>
          <w:lang w:val="ro-RO"/>
        </w:rPr>
        <w:t xml:space="preserve"> </w:t>
      </w:r>
      <w:r w:rsidRPr="00D45612">
        <w:rPr>
          <w:rFonts w:ascii="Trebuchet MS" w:eastAsia="Arial" w:hAnsi="Trebuchet MS"/>
          <w:b/>
          <w:sz w:val="24"/>
          <w:szCs w:val="24"/>
          <w:lang w:val="ro-RO"/>
        </w:rPr>
        <w:t>13</w:t>
      </w:r>
      <w:r w:rsidRPr="00D45612">
        <w:rPr>
          <w:rFonts w:ascii="Trebuchet MS" w:eastAsia="Arial" w:hAnsi="Trebuchet MS"/>
          <w:b/>
          <w:spacing w:val="3"/>
          <w:sz w:val="24"/>
          <w:szCs w:val="24"/>
          <w:lang w:val="ro-RO"/>
        </w:rPr>
        <w:t xml:space="preserve"> </w:t>
      </w:r>
      <w:r w:rsidRPr="00D45612">
        <w:rPr>
          <w:rFonts w:ascii="Trebuchet MS" w:eastAsia="Arial" w:hAnsi="Trebuchet MS"/>
          <w:b/>
          <w:sz w:val="24"/>
          <w:szCs w:val="24"/>
          <w:lang w:val="ro-RO"/>
        </w:rPr>
        <w:t>–</w:t>
      </w:r>
      <w:r w:rsidRPr="00D45612">
        <w:rPr>
          <w:rFonts w:ascii="Trebuchet MS" w:eastAsia="Arial" w:hAnsi="Trebuchet MS"/>
          <w:b/>
          <w:spacing w:val="-1"/>
          <w:sz w:val="24"/>
          <w:szCs w:val="24"/>
          <w:lang w:val="ro-RO"/>
        </w:rPr>
        <w:t xml:space="preserve"> </w:t>
      </w:r>
      <w:r w:rsidRPr="00D45612">
        <w:rPr>
          <w:rFonts w:ascii="Trebuchet MS" w:eastAsia="Arial" w:hAnsi="Trebuchet MS"/>
          <w:b/>
          <w:spacing w:val="1"/>
          <w:sz w:val="24"/>
          <w:szCs w:val="24"/>
          <w:lang w:val="ro-RO"/>
        </w:rPr>
        <w:t>M</w:t>
      </w:r>
      <w:r w:rsidRPr="00D45612">
        <w:rPr>
          <w:rFonts w:ascii="Trebuchet MS" w:eastAsia="Arial" w:hAnsi="Trebuchet MS"/>
          <w:b/>
          <w:sz w:val="24"/>
          <w:szCs w:val="24"/>
          <w:lang w:val="ro-RO"/>
        </w:rPr>
        <w:t>o</w:t>
      </w:r>
      <w:r w:rsidRPr="00D45612">
        <w:rPr>
          <w:rFonts w:ascii="Trebuchet MS" w:eastAsia="Arial" w:hAnsi="Trebuchet MS"/>
          <w:b/>
          <w:spacing w:val="-3"/>
          <w:sz w:val="24"/>
          <w:szCs w:val="24"/>
          <w:lang w:val="ro-RO"/>
        </w:rPr>
        <w:t>n</w:t>
      </w:r>
      <w:r w:rsidRPr="00D45612">
        <w:rPr>
          <w:rFonts w:ascii="Trebuchet MS" w:eastAsia="Arial" w:hAnsi="Trebuchet MS"/>
          <w:b/>
          <w:spacing w:val="1"/>
          <w:sz w:val="24"/>
          <w:szCs w:val="24"/>
          <w:lang w:val="ro-RO"/>
        </w:rPr>
        <w:t>it</w:t>
      </w:r>
      <w:r w:rsidRPr="00D45612">
        <w:rPr>
          <w:rFonts w:ascii="Trebuchet MS" w:eastAsia="Arial" w:hAnsi="Trebuchet MS"/>
          <w:b/>
          <w:spacing w:val="-3"/>
          <w:sz w:val="24"/>
          <w:szCs w:val="24"/>
          <w:lang w:val="ro-RO"/>
        </w:rPr>
        <w:t>o</w:t>
      </w:r>
      <w:r w:rsidRPr="00D45612">
        <w:rPr>
          <w:rFonts w:ascii="Trebuchet MS" w:eastAsia="Arial" w:hAnsi="Trebuchet MS"/>
          <w:b/>
          <w:sz w:val="24"/>
          <w:szCs w:val="24"/>
          <w:lang w:val="ro-RO"/>
        </w:rPr>
        <w:t>r</w:t>
      </w:r>
      <w:r w:rsidRPr="00D45612">
        <w:rPr>
          <w:rFonts w:ascii="Trebuchet MS" w:eastAsia="Arial" w:hAnsi="Trebuchet MS"/>
          <w:b/>
          <w:spacing w:val="1"/>
          <w:sz w:val="24"/>
          <w:szCs w:val="24"/>
          <w:lang w:val="ro-RO"/>
        </w:rPr>
        <w:t>i</w:t>
      </w:r>
      <w:r w:rsidRPr="00D45612">
        <w:rPr>
          <w:rFonts w:ascii="Trebuchet MS" w:eastAsia="Arial" w:hAnsi="Trebuchet MS"/>
          <w:b/>
          <w:spacing w:val="-2"/>
          <w:sz w:val="24"/>
          <w:szCs w:val="24"/>
          <w:lang w:val="ro-RO"/>
        </w:rPr>
        <w:t>z</w:t>
      </w:r>
      <w:r w:rsidRPr="00D45612">
        <w:rPr>
          <w:rFonts w:ascii="Trebuchet MS" w:eastAsia="Arial" w:hAnsi="Trebuchet MS"/>
          <w:b/>
          <w:sz w:val="24"/>
          <w:szCs w:val="24"/>
          <w:lang w:val="ro-RO"/>
        </w:rPr>
        <w:t>area</w:t>
      </w:r>
    </w:p>
    <w:p w14:paraId="6023D6B9" w14:textId="77777777" w:rsidR="00E50D77" w:rsidRPr="00D45612" w:rsidRDefault="00E50D77">
      <w:pPr>
        <w:spacing w:before="6" w:line="240" w:lineRule="exact"/>
        <w:rPr>
          <w:rFonts w:ascii="Trebuchet MS" w:hAnsi="Trebuchet MS"/>
          <w:sz w:val="24"/>
          <w:szCs w:val="24"/>
          <w:lang w:val="ro-RO"/>
        </w:rPr>
      </w:pPr>
    </w:p>
    <w:p w14:paraId="4598EA4F" w14:textId="3A2EF392" w:rsidR="009859A3" w:rsidRPr="00D45612" w:rsidRDefault="00BF4880" w:rsidP="00CE79E2">
      <w:pPr>
        <w:pStyle w:val="ListParagraph"/>
        <w:numPr>
          <w:ilvl w:val="0"/>
          <w:numId w:val="22"/>
        </w:numPr>
        <w:ind w:right="78"/>
        <w:jc w:val="both"/>
        <w:rPr>
          <w:rFonts w:ascii="Trebuchet MS" w:eastAsia="Arial" w:hAnsi="Trebuchet MS"/>
          <w:sz w:val="24"/>
          <w:szCs w:val="24"/>
          <w:lang w:val="ro-RO"/>
        </w:rPr>
      </w:pPr>
      <w:r w:rsidRPr="00D45612">
        <w:rPr>
          <w:rFonts w:ascii="Trebuchet MS" w:eastAsia="Arial" w:hAnsi="Trebuchet MS"/>
          <w:spacing w:val="-4"/>
          <w:sz w:val="24"/>
          <w:szCs w:val="24"/>
          <w:lang w:val="ro-RO"/>
        </w:rPr>
        <w:t>M</w:t>
      </w:r>
      <w:r w:rsidRPr="00D45612">
        <w:rPr>
          <w:rFonts w:ascii="Trebuchet MS" w:eastAsia="Arial" w:hAnsi="Trebuchet MS"/>
          <w:sz w:val="24"/>
          <w:szCs w:val="24"/>
          <w:lang w:val="ro-RO"/>
        </w:rPr>
        <w:t>o</w:t>
      </w:r>
      <w:r w:rsidRPr="00D45612">
        <w:rPr>
          <w:rFonts w:ascii="Trebuchet MS" w:eastAsia="Arial" w:hAnsi="Trebuchet MS"/>
          <w:spacing w:val="2"/>
          <w:sz w:val="24"/>
          <w:szCs w:val="24"/>
          <w:lang w:val="ro-RO"/>
        </w:rPr>
        <w:t>n</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o</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i</w:t>
      </w:r>
      <w:r w:rsidRPr="00D45612">
        <w:rPr>
          <w:rFonts w:ascii="Trebuchet MS" w:eastAsia="Arial" w:hAnsi="Trebuchet MS"/>
          <w:spacing w:val="-2"/>
          <w:sz w:val="24"/>
          <w:szCs w:val="24"/>
          <w:lang w:val="ro-RO"/>
        </w:rPr>
        <w:t>z</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ea</w:t>
      </w:r>
      <w:r w:rsidRPr="00D45612">
        <w:rPr>
          <w:rFonts w:ascii="Trebuchet MS" w:eastAsia="Arial" w:hAnsi="Trebuchet MS"/>
          <w:spacing w:val="6"/>
          <w:sz w:val="24"/>
          <w:szCs w:val="24"/>
          <w:lang w:val="ro-RO"/>
        </w:rPr>
        <w:t xml:space="preserve"> </w:t>
      </w:r>
      <w:r w:rsidRPr="00D45612">
        <w:rPr>
          <w:rFonts w:ascii="Trebuchet MS" w:eastAsia="Arial" w:hAnsi="Trebuchet MS"/>
          <w:spacing w:val="-1"/>
          <w:sz w:val="24"/>
          <w:szCs w:val="24"/>
          <w:lang w:val="ro-RO"/>
        </w:rPr>
        <w:t>C</w:t>
      </w:r>
      <w:r w:rsidRPr="00D45612">
        <w:rPr>
          <w:rFonts w:ascii="Trebuchet MS" w:eastAsia="Arial" w:hAnsi="Trebuchet MS"/>
          <w:sz w:val="24"/>
          <w:szCs w:val="24"/>
          <w:lang w:val="ro-RO"/>
        </w:rPr>
        <w:t>on</w:t>
      </w:r>
      <w:r w:rsidRPr="00D45612">
        <w:rPr>
          <w:rFonts w:ascii="Trebuchet MS" w:eastAsia="Arial" w:hAnsi="Trebuchet MS"/>
          <w:spacing w:val="1"/>
          <w:sz w:val="24"/>
          <w:szCs w:val="24"/>
          <w:lang w:val="ro-RO"/>
        </w:rPr>
        <w:t>tr</w:t>
      </w:r>
      <w:r w:rsidRPr="00D45612">
        <w:rPr>
          <w:rFonts w:ascii="Trebuchet MS" w:eastAsia="Arial" w:hAnsi="Trebuchet MS"/>
          <w:sz w:val="24"/>
          <w:szCs w:val="24"/>
          <w:lang w:val="ro-RO"/>
        </w:rPr>
        <w:t>ac</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u</w:t>
      </w:r>
      <w:r w:rsidRPr="00D45612">
        <w:rPr>
          <w:rFonts w:ascii="Trebuchet MS" w:eastAsia="Arial" w:hAnsi="Trebuchet MS"/>
          <w:spacing w:val="-3"/>
          <w:sz w:val="24"/>
          <w:szCs w:val="24"/>
          <w:lang w:val="ro-RO"/>
        </w:rPr>
        <w:t>l</w:t>
      </w:r>
      <w:r w:rsidRPr="00D45612">
        <w:rPr>
          <w:rFonts w:ascii="Trebuchet MS" w:eastAsia="Arial" w:hAnsi="Trebuchet MS"/>
          <w:sz w:val="24"/>
          <w:szCs w:val="24"/>
          <w:lang w:val="ro-RO"/>
        </w:rPr>
        <w:t>ui</w:t>
      </w:r>
      <w:r w:rsidRPr="00D45612">
        <w:rPr>
          <w:rFonts w:ascii="Trebuchet MS" w:eastAsia="Arial" w:hAnsi="Trebuchet MS"/>
          <w:spacing w:val="5"/>
          <w:sz w:val="24"/>
          <w:szCs w:val="24"/>
          <w:lang w:val="ro-RO"/>
        </w:rPr>
        <w:t xml:space="preserve"> </w:t>
      </w:r>
      <w:r w:rsidRPr="00D45612">
        <w:rPr>
          <w:rFonts w:ascii="Trebuchet MS" w:eastAsia="Arial" w:hAnsi="Trebuchet MS"/>
          <w:sz w:val="24"/>
          <w:szCs w:val="24"/>
          <w:lang w:val="ro-RO"/>
        </w:rPr>
        <w:t>de</w:t>
      </w:r>
      <w:r w:rsidRPr="00D45612">
        <w:rPr>
          <w:rFonts w:ascii="Trebuchet MS" w:eastAsia="Arial" w:hAnsi="Trebuchet MS"/>
          <w:spacing w:val="6"/>
          <w:sz w:val="24"/>
          <w:szCs w:val="24"/>
          <w:lang w:val="ro-RO"/>
        </w:rPr>
        <w:t xml:space="preserve"> </w:t>
      </w:r>
      <w:r w:rsidRPr="00D45612">
        <w:rPr>
          <w:rFonts w:ascii="Trebuchet MS" w:eastAsia="Arial" w:hAnsi="Trebuchet MS"/>
          <w:sz w:val="24"/>
          <w:szCs w:val="24"/>
          <w:lang w:val="ro-RO"/>
        </w:rPr>
        <w:t>F</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na</w:t>
      </w:r>
      <w:r w:rsidRPr="00D45612">
        <w:rPr>
          <w:rFonts w:ascii="Trebuchet MS" w:eastAsia="Arial" w:hAnsi="Trebuchet MS"/>
          <w:spacing w:val="-8"/>
          <w:sz w:val="24"/>
          <w:szCs w:val="24"/>
          <w:lang w:val="ro-RO"/>
        </w:rPr>
        <w:t>n</w:t>
      </w:r>
      <w:r w:rsidRPr="00D45612">
        <w:rPr>
          <w:rFonts w:ascii="Trebuchet MS" w:eastAsia="Arial" w:hAnsi="Trebuchet MS"/>
          <w:spacing w:val="8"/>
          <w:position w:val="1"/>
          <w:sz w:val="24"/>
          <w:szCs w:val="24"/>
          <w:lang w:val="ro-RO"/>
        </w:rPr>
        <w:t>ț</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6"/>
          <w:sz w:val="24"/>
          <w:szCs w:val="24"/>
          <w:lang w:val="ro-RO"/>
        </w:rPr>
        <w:t xml:space="preserve"> </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s</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e</w:t>
      </w:r>
      <w:r w:rsidRPr="00D45612">
        <w:rPr>
          <w:rFonts w:ascii="Trebuchet MS" w:eastAsia="Arial" w:hAnsi="Trebuchet MS"/>
          <w:spacing w:val="6"/>
          <w:sz w:val="24"/>
          <w:szCs w:val="24"/>
          <w:lang w:val="ro-RO"/>
        </w:rPr>
        <w:t xml:space="preserve"> </w:t>
      </w:r>
      <w:r w:rsidRPr="00D45612">
        <w:rPr>
          <w:rFonts w:ascii="Trebuchet MS" w:eastAsia="Arial" w:hAnsi="Trebuchet MS"/>
          <w:spacing w:val="1"/>
          <w:sz w:val="24"/>
          <w:szCs w:val="24"/>
          <w:lang w:val="ro-RO"/>
        </w:rPr>
        <w:t>r</w:t>
      </w:r>
      <w:r w:rsidRPr="00D45612">
        <w:rPr>
          <w:rFonts w:ascii="Trebuchet MS" w:eastAsia="Arial" w:hAnsi="Trebuchet MS"/>
          <w:spacing w:val="-3"/>
          <w:sz w:val="24"/>
          <w:szCs w:val="24"/>
          <w:lang w:val="ro-RO"/>
        </w:rPr>
        <w:t>e</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li</w:t>
      </w:r>
      <w:r w:rsidRPr="00D45612">
        <w:rPr>
          <w:rFonts w:ascii="Trebuchet MS" w:eastAsia="Arial" w:hAnsi="Trebuchet MS"/>
          <w:spacing w:val="-2"/>
          <w:sz w:val="24"/>
          <w:szCs w:val="24"/>
          <w:lang w:val="ro-RO"/>
        </w:rPr>
        <w:t>z</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ă</w:t>
      </w:r>
      <w:r w:rsidRPr="00D45612">
        <w:rPr>
          <w:rFonts w:ascii="Trebuchet MS" w:eastAsia="Arial" w:hAnsi="Trebuchet MS"/>
          <w:spacing w:val="6"/>
          <w:sz w:val="24"/>
          <w:szCs w:val="24"/>
          <w:lang w:val="ro-RO"/>
        </w:rPr>
        <w:t xml:space="preserve"> </w:t>
      </w:r>
      <w:r w:rsidRPr="00D45612">
        <w:rPr>
          <w:rFonts w:ascii="Trebuchet MS" w:eastAsia="Arial" w:hAnsi="Trebuchet MS"/>
          <w:sz w:val="24"/>
          <w:szCs w:val="24"/>
          <w:lang w:val="ro-RO"/>
        </w:rPr>
        <w:t>de</w:t>
      </w:r>
      <w:r w:rsidRPr="00D45612">
        <w:rPr>
          <w:rFonts w:ascii="Trebuchet MS" w:eastAsia="Arial" w:hAnsi="Trebuchet MS"/>
          <w:spacing w:val="6"/>
          <w:sz w:val="24"/>
          <w:szCs w:val="24"/>
          <w:lang w:val="ro-RO"/>
        </w:rPr>
        <w:t xml:space="preserve"> </w:t>
      </w:r>
      <w:r w:rsidRPr="00D45612">
        <w:rPr>
          <w:rFonts w:ascii="Trebuchet MS" w:eastAsia="Arial" w:hAnsi="Trebuchet MS"/>
          <w:sz w:val="24"/>
          <w:szCs w:val="24"/>
          <w:lang w:val="ro-RO"/>
        </w:rPr>
        <w:t>că</w:t>
      </w:r>
      <w:r w:rsidRPr="00D45612">
        <w:rPr>
          <w:rFonts w:ascii="Trebuchet MS" w:eastAsia="Arial" w:hAnsi="Trebuchet MS"/>
          <w:spacing w:val="1"/>
          <w:sz w:val="24"/>
          <w:szCs w:val="24"/>
          <w:lang w:val="ro-RO"/>
        </w:rPr>
        <w:t>tr</w:t>
      </w:r>
      <w:r w:rsidRPr="00D45612">
        <w:rPr>
          <w:rFonts w:ascii="Trebuchet MS" w:eastAsia="Arial" w:hAnsi="Trebuchet MS"/>
          <w:sz w:val="24"/>
          <w:szCs w:val="24"/>
          <w:lang w:val="ro-RO"/>
        </w:rPr>
        <w:t>e</w:t>
      </w:r>
      <w:r w:rsidRPr="00D45612">
        <w:rPr>
          <w:rFonts w:ascii="Trebuchet MS" w:eastAsia="Arial" w:hAnsi="Trebuchet MS"/>
          <w:spacing w:val="3"/>
          <w:sz w:val="24"/>
          <w:szCs w:val="24"/>
          <w:lang w:val="ro-RO"/>
        </w:rPr>
        <w:t xml:space="preserve"> </w:t>
      </w:r>
      <w:r w:rsidRPr="00D45612">
        <w:rPr>
          <w:rFonts w:ascii="Trebuchet MS" w:eastAsia="Arial" w:hAnsi="Trebuchet MS"/>
          <w:spacing w:val="-1"/>
          <w:sz w:val="24"/>
          <w:szCs w:val="24"/>
          <w:lang w:val="ro-RO"/>
        </w:rPr>
        <w:t>A</w:t>
      </w:r>
      <w:r w:rsidRPr="00D45612">
        <w:rPr>
          <w:rFonts w:ascii="Trebuchet MS" w:eastAsia="Arial" w:hAnsi="Trebuchet MS"/>
          <w:spacing w:val="-4"/>
          <w:sz w:val="24"/>
          <w:szCs w:val="24"/>
          <w:lang w:val="ro-RO"/>
        </w:rPr>
        <w:t>M</w:t>
      </w:r>
      <w:r w:rsidRPr="00D45612">
        <w:rPr>
          <w:rFonts w:ascii="Trebuchet MS" w:eastAsia="Arial" w:hAnsi="Trebuchet MS"/>
          <w:spacing w:val="1"/>
          <w:sz w:val="24"/>
          <w:szCs w:val="24"/>
          <w:lang w:val="ro-RO"/>
        </w:rPr>
        <w:t>/O</w:t>
      </w:r>
      <w:r w:rsidRPr="00D45612">
        <w:rPr>
          <w:rFonts w:ascii="Trebuchet MS" w:eastAsia="Arial" w:hAnsi="Trebuchet MS"/>
          <w:sz w:val="24"/>
          <w:szCs w:val="24"/>
          <w:lang w:val="ro-RO"/>
        </w:rPr>
        <w:t>I</w:t>
      </w:r>
      <w:r w:rsidRPr="00D45612">
        <w:rPr>
          <w:rFonts w:ascii="Trebuchet MS" w:eastAsia="Arial" w:hAnsi="Trebuchet MS"/>
          <w:spacing w:val="7"/>
          <w:sz w:val="24"/>
          <w:szCs w:val="24"/>
          <w:lang w:val="ro-RO"/>
        </w:rPr>
        <w:t xml:space="preserve"> </w:t>
      </w:r>
      <w:r w:rsidRPr="00D45612">
        <w:rPr>
          <w:rFonts w:ascii="Trebuchet MS" w:eastAsia="Arial" w:hAnsi="Trebuchet MS"/>
          <w:spacing w:val="-4"/>
          <w:sz w:val="24"/>
          <w:szCs w:val="24"/>
          <w:lang w:val="ro-RO"/>
        </w:rPr>
        <w:t>î</w:t>
      </w:r>
      <w:r w:rsidRPr="00D45612">
        <w:rPr>
          <w:rFonts w:ascii="Trebuchet MS" w:eastAsia="Arial" w:hAnsi="Trebuchet MS"/>
          <w:sz w:val="24"/>
          <w:szCs w:val="24"/>
          <w:lang w:val="ro-RO"/>
        </w:rPr>
        <w:t>n</w:t>
      </w:r>
      <w:r w:rsidRPr="00D45612">
        <w:rPr>
          <w:rFonts w:ascii="Trebuchet MS" w:eastAsia="Arial" w:hAnsi="Trebuchet MS"/>
          <w:spacing w:val="6"/>
          <w:sz w:val="24"/>
          <w:szCs w:val="24"/>
          <w:lang w:val="ro-RO"/>
        </w:rPr>
        <w:t xml:space="preserve"> </w:t>
      </w:r>
      <w:r w:rsidRPr="00D45612">
        <w:rPr>
          <w:rFonts w:ascii="Trebuchet MS" w:eastAsia="Arial" w:hAnsi="Trebuchet MS"/>
          <w:sz w:val="24"/>
          <w:szCs w:val="24"/>
          <w:lang w:val="ro-RO"/>
        </w:rPr>
        <w:t>co</w:t>
      </w:r>
      <w:r w:rsidRPr="00D45612">
        <w:rPr>
          <w:rFonts w:ascii="Trebuchet MS" w:eastAsia="Arial" w:hAnsi="Trebuchet MS"/>
          <w:spacing w:val="-3"/>
          <w:sz w:val="24"/>
          <w:szCs w:val="24"/>
          <w:lang w:val="ro-RO"/>
        </w:rPr>
        <w:t>n</w:t>
      </w:r>
      <w:r w:rsidRPr="00D45612">
        <w:rPr>
          <w:rFonts w:ascii="Trebuchet MS" w:eastAsia="Arial" w:hAnsi="Trebuchet MS"/>
          <w:spacing w:val="3"/>
          <w:sz w:val="24"/>
          <w:szCs w:val="24"/>
          <w:lang w:val="ro-RO"/>
        </w:rPr>
        <w:t>f</w:t>
      </w:r>
      <w:r w:rsidRPr="00D45612">
        <w:rPr>
          <w:rFonts w:ascii="Trebuchet MS" w:eastAsia="Arial" w:hAnsi="Trebuchet MS"/>
          <w:sz w:val="24"/>
          <w:szCs w:val="24"/>
          <w:lang w:val="ro-RO"/>
        </w:rPr>
        <w:t>o</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m</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e</w:t>
      </w:r>
      <w:r w:rsidRPr="00D45612">
        <w:rPr>
          <w:rFonts w:ascii="Trebuchet MS" w:eastAsia="Arial" w:hAnsi="Trebuchet MS"/>
          <w:spacing w:val="3"/>
          <w:sz w:val="24"/>
          <w:szCs w:val="24"/>
          <w:lang w:val="ro-RO"/>
        </w:rPr>
        <w:t xml:space="preserve"> </w:t>
      </w:r>
      <w:r w:rsidRPr="00D45612">
        <w:rPr>
          <w:rFonts w:ascii="Trebuchet MS" w:eastAsia="Arial" w:hAnsi="Trebuchet MS"/>
          <w:sz w:val="24"/>
          <w:szCs w:val="24"/>
          <w:lang w:val="ro-RO"/>
        </w:rPr>
        <w:t xml:space="preserve">cu </w:t>
      </w:r>
      <w:r w:rsidR="000D5EB6" w:rsidRPr="00D45612">
        <w:rPr>
          <w:rFonts w:ascii="Trebuchet MS" w:eastAsia="Arial" w:hAnsi="Trebuchet MS"/>
          <w:sz w:val="24"/>
          <w:szCs w:val="24"/>
          <w:lang w:val="ro-RO"/>
        </w:rPr>
        <w:t>Secțiunea dedicată din Anexa– Condiții Specifice</w:t>
      </w:r>
      <w:r w:rsidRPr="00D45612">
        <w:rPr>
          <w:rFonts w:ascii="Trebuchet MS" w:eastAsia="Arial" w:hAnsi="Trebuchet MS"/>
          <w:sz w:val="24"/>
          <w:szCs w:val="24"/>
          <w:lang w:val="ro-RO"/>
        </w:rPr>
        <w:t>.</w:t>
      </w:r>
    </w:p>
    <w:p w14:paraId="4D794437" w14:textId="74F036A5" w:rsidR="006C5241" w:rsidRPr="00D45612" w:rsidRDefault="001C2B85" w:rsidP="00CE79E2">
      <w:pPr>
        <w:pStyle w:val="ListParagraph"/>
        <w:numPr>
          <w:ilvl w:val="0"/>
          <w:numId w:val="22"/>
        </w:numPr>
        <w:ind w:right="78"/>
        <w:jc w:val="both"/>
        <w:rPr>
          <w:rFonts w:ascii="Trebuchet MS" w:eastAsia="Arial" w:hAnsi="Trebuchet MS"/>
          <w:sz w:val="24"/>
          <w:szCs w:val="24"/>
          <w:lang w:val="ro-RO"/>
        </w:rPr>
      </w:pPr>
      <w:r w:rsidRPr="00D45612">
        <w:rPr>
          <w:rFonts w:ascii="Trebuchet MS" w:hAnsi="Trebuchet MS"/>
          <w:sz w:val="24"/>
          <w:szCs w:val="24"/>
          <w:lang w:val="ro-RO"/>
        </w:rPr>
        <w:t>AM/OI realizează m</w:t>
      </w:r>
      <w:r w:rsidR="00FD0AB8" w:rsidRPr="00D45612">
        <w:rPr>
          <w:rFonts w:ascii="Trebuchet MS" w:hAnsi="Trebuchet MS"/>
          <w:sz w:val="24"/>
          <w:szCs w:val="24"/>
          <w:lang w:val="ro-RO"/>
        </w:rPr>
        <w:t>onitorizarea proiectelor</w:t>
      </w:r>
      <w:r w:rsidRPr="00D45612">
        <w:rPr>
          <w:rFonts w:ascii="Trebuchet MS" w:hAnsi="Trebuchet MS"/>
          <w:sz w:val="24"/>
          <w:szCs w:val="24"/>
          <w:lang w:val="ro-RO"/>
        </w:rPr>
        <w:t xml:space="preserve"> pe baza </w:t>
      </w:r>
      <w:r w:rsidR="00FD0AB8" w:rsidRPr="00D45612">
        <w:rPr>
          <w:rFonts w:ascii="Trebuchet MS" w:hAnsi="Trebuchet MS"/>
          <w:i/>
          <w:sz w:val="24"/>
          <w:szCs w:val="24"/>
          <w:lang w:val="ro-RO"/>
        </w:rPr>
        <w:t>Planul</w:t>
      </w:r>
      <w:r w:rsidRPr="00D45612">
        <w:rPr>
          <w:rFonts w:ascii="Trebuchet MS" w:hAnsi="Trebuchet MS"/>
          <w:i/>
          <w:sz w:val="24"/>
          <w:szCs w:val="24"/>
          <w:lang w:val="ro-RO"/>
        </w:rPr>
        <w:t>ui</w:t>
      </w:r>
      <w:r w:rsidR="00FD0AB8" w:rsidRPr="00D45612">
        <w:rPr>
          <w:rFonts w:ascii="Trebuchet MS" w:hAnsi="Trebuchet MS"/>
          <w:i/>
          <w:sz w:val="24"/>
          <w:szCs w:val="24"/>
          <w:lang w:val="ro-RO"/>
        </w:rPr>
        <w:t xml:space="preserve"> de monitorizare și implementare a proiectului</w:t>
      </w:r>
      <w:r w:rsidR="00FD0AB8" w:rsidRPr="00D45612">
        <w:rPr>
          <w:rFonts w:ascii="Trebuchet MS" w:hAnsi="Trebuchet MS"/>
          <w:sz w:val="24"/>
          <w:szCs w:val="24"/>
          <w:lang w:val="ro-RO"/>
        </w:rPr>
        <w:t>, anexă la contractul de finanțare</w:t>
      </w:r>
      <w:r w:rsidRPr="00D45612">
        <w:rPr>
          <w:rFonts w:ascii="Trebuchet MS" w:hAnsi="Trebuchet MS"/>
          <w:sz w:val="24"/>
          <w:szCs w:val="24"/>
          <w:lang w:val="ro-RO"/>
        </w:rPr>
        <w:t>, prin verificarea Rapoartelor tehnice de progres elaborate de beneficiar și prin vizite de monitorizare și vizite verificare la fața locului pentru a confirma progresul fizic al activităților/stadiul realizării indicatorilor/îndeplinirea jaloanelor și a țintelor intermediare/obiectivelor de etapă.</w:t>
      </w:r>
    </w:p>
    <w:p w14:paraId="1C206F9E" w14:textId="1A7FA59B" w:rsidR="00E50D77" w:rsidRPr="00D45612" w:rsidRDefault="00CE79E2" w:rsidP="00CE79E2">
      <w:pPr>
        <w:pStyle w:val="ListParagraph"/>
        <w:numPr>
          <w:ilvl w:val="0"/>
          <w:numId w:val="22"/>
        </w:numPr>
        <w:jc w:val="both"/>
        <w:rPr>
          <w:rFonts w:ascii="Trebuchet MS" w:hAnsi="Trebuchet MS"/>
          <w:sz w:val="24"/>
          <w:szCs w:val="24"/>
          <w:lang w:val="ro-RO"/>
        </w:rPr>
      </w:pPr>
      <w:r w:rsidRPr="00D45612">
        <w:rPr>
          <w:rFonts w:ascii="Trebuchet MS" w:hAnsi="Trebuchet MS"/>
          <w:sz w:val="24"/>
          <w:szCs w:val="24"/>
          <w:lang w:val="ro-RO"/>
        </w:rPr>
        <w:t>În procesul de monitorizare a proiectelor, beneficiarii au obligația elaborării Raportului tehnic de progres, cu respectarea formatului</w:t>
      </w:r>
      <w:r w:rsidR="001C2B85" w:rsidRPr="00D45612">
        <w:rPr>
          <w:rFonts w:ascii="Trebuchet MS" w:hAnsi="Trebuchet MS"/>
          <w:sz w:val="24"/>
          <w:szCs w:val="24"/>
          <w:lang w:val="ro-RO"/>
        </w:rPr>
        <w:t xml:space="preserve"> </w:t>
      </w:r>
      <w:r w:rsidR="00644192" w:rsidRPr="00D45612">
        <w:rPr>
          <w:rFonts w:ascii="Trebuchet MS" w:hAnsi="Trebuchet MS"/>
          <w:sz w:val="24"/>
          <w:szCs w:val="24"/>
          <w:lang w:val="ro-RO"/>
        </w:rPr>
        <w:t xml:space="preserve">indicat în </w:t>
      </w:r>
      <w:r w:rsidR="00644192" w:rsidRPr="00D45612">
        <w:rPr>
          <w:rFonts w:ascii="Trebuchet MS" w:eastAsia="Arial" w:hAnsi="Trebuchet MS"/>
          <w:sz w:val="24"/>
          <w:szCs w:val="24"/>
          <w:lang w:val="ro-RO"/>
        </w:rPr>
        <w:t>Secțiunea dedicată din Anexa– Condiții Specifice</w:t>
      </w:r>
      <w:r w:rsidR="001C2B85" w:rsidRPr="00D45612">
        <w:rPr>
          <w:rFonts w:ascii="Trebuchet MS" w:hAnsi="Trebuchet MS"/>
          <w:sz w:val="24"/>
          <w:szCs w:val="24"/>
          <w:lang w:val="ro-RO"/>
        </w:rPr>
        <w:t xml:space="preserve">. Raportul tehnic de progres are ca </w:t>
      </w:r>
      <w:proofErr w:type="spellStart"/>
      <w:r w:rsidR="001C2B85" w:rsidRPr="00D45612">
        <w:rPr>
          <w:rFonts w:ascii="Trebuchet MS" w:hAnsi="Trebuchet MS"/>
          <w:sz w:val="24"/>
          <w:szCs w:val="24"/>
          <w:lang w:val="fr-FR"/>
        </w:rPr>
        <w:t>surse</w:t>
      </w:r>
      <w:proofErr w:type="spellEnd"/>
      <w:r w:rsidR="001C2B85" w:rsidRPr="00D45612">
        <w:rPr>
          <w:rFonts w:ascii="Trebuchet MS" w:hAnsi="Trebuchet MS"/>
          <w:sz w:val="24"/>
          <w:szCs w:val="24"/>
          <w:lang w:val="fr-FR"/>
        </w:rPr>
        <w:t xml:space="preserve"> de </w:t>
      </w:r>
      <w:proofErr w:type="spellStart"/>
      <w:r w:rsidR="001C2B85" w:rsidRPr="00D45612">
        <w:rPr>
          <w:rFonts w:ascii="Trebuchet MS" w:hAnsi="Trebuchet MS"/>
          <w:sz w:val="24"/>
          <w:szCs w:val="24"/>
          <w:lang w:val="fr-FR"/>
        </w:rPr>
        <w:t>informații</w:t>
      </w:r>
      <w:proofErr w:type="spellEnd"/>
      <w:r w:rsidR="001C2B85" w:rsidRPr="00D45612">
        <w:rPr>
          <w:rFonts w:ascii="Trebuchet MS" w:hAnsi="Trebuchet MS"/>
          <w:sz w:val="24"/>
          <w:szCs w:val="24"/>
          <w:lang w:val="fr-FR"/>
        </w:rPr>
        <w:t xml:space="preserve"> </w:t>
      </w:r>
      <w:proofErr w:type="spellStart"/>
      <w:r w:rsidR="001C2B85" w:rsidRPr="00D45612">
        <w:rPr>
          <w:rFonts w:ascii="Trebuchet MS" w:hAnsi="Trebuchet MS"/>
          <w:sz w:val="24"/>
          <w:szCs w:val="24"/>
          <w:lang w:val="fr-FR"/>
        </w:rPr>
        <w:t>posibile</w:t>
      </w:r>
      <w:proofErr w:type="spellEnd"/>
      <w:r w:rsidR="001C2B85" w:rsidRPr="00D45612">
        <w:rPr>
          <w:rFonts w:ascii="Trebuchet MS" w:hAnsi="Trebuchet MS"/>
          <w:sz w:val="24"/>
          <w:szCs w:val="24"/>
          <w:lang w:val="fr-FR"/>
        </w:rPr>
        <w:t xml:space="preserve">: </w:t>
      </w:r>
      <w:proofErr w:type="spellStart"/>
      <w:r w:rsidR="001C2B85" w:rsidRPr="00D45612">
        <w:rPr>
          <w:rFonts w:ascii="Trebuchet MS" w:hAnsi="Trebuchet MS"/>
          <w:sz w:val="24"/>
          <w:szCs w:val="24"/>
          <w:lang w:val="fr-FR"/>
        </w:rPr>
        <w:t>jurnalul</w:t>
      </w:r>
      <w:proofErr w:type="spellEnd"/>
      <w:r w:rsidR="001C2B85" w:rsidRPr="00D45612">
        <w:rPr>
          <w:rFonts w:ascii="Trebuchet MS" w:hAnsi="Trebuchet MS"/>
          <w:sz w:val="24"/>
          <w:szCs w:val="24"/>
          <w:lang w:val="fr-FR"/>
        </w:rPr>
        <w:t xml:space="preserve"> de </w:t>
      </w:r>
      <w:proofErr w:type="spellStart"/>
      <w:r w:rsidR="001C2B85" w:rsidRPr="00D45612">
        <w:rPr>
          <w:rFonts w:ascii="Trebuchet MS" w:hAnsi="Trebuchet MS"/>
          <w:sz w:val="24"/>
          <w:szCs w:val="24"/>
          <w:lang w:val="fr-FR"/>
        </w:rPr>
        <w:t>șantier</w:t>
      </w:r>
      <w:proofErr w:type="spellEnd"/>
      <w:r w:rsidR="001C2B85" w:rsidRPr="00D45612">
        <w:rPr>
          <w:rFonts w:ascii="Trebuchet MS" w:hAnsi="Trebuchet MS"/>
          <w:sz w:val="24"/>
          <w:szCs w:val="24"/>
          <w:lang w:val="fr-FR"/>
        </w:rPr>
        <w:t xml:space="preserve">, </w:t>
      </w:r>
      <w:proofErr w:type="spellStart"/>
      <w:r w:rsidR="001C2B85" w:rsidRPr="00D45612">
        <w:rPr>
          <w:rFonts w:ascii="Trebuchet MS" w:hAnsi="Trebuchet MS"/>
          <w:sz w:val="24"/>
          <w:szCs w:val="24"/>
          <w:lang w:val="fr-FR"/>
        </w:rPr>
        <w:t>procesele</w:t>
      </w:r>
      <w:proofErr w:type="spellEnd"/>
      <w:r w:rsidR="001C2B85" w:rsidRPr="00D45612">
        <w:rPr>
          <w:rFonts w:ascii="Trebuchet MS" w:hAnsi="Trebuchet MS"/>
          <w:sz w:val="24"/>
          <w:szCs w:val="24"/>
          <w:lang w:val="fr-FR"/>
        </w:rPr>
        <w:t xml:space="preserve"> verbale de </w:t>
      </w:r>
      <w:proofErr w:type="spellStart"/>
      <w:r w:rsidR="001C2B85" w:rsidRPr="00D45612">
        <w:rPr>
          <w:rFonts w:ascii="Trebuchet MS" w:hAnsi="Trebuchet MS"/>
          <w:sz w:val="24"/>
          <w:szCs w:val="24"/>
          <w:lang w:val="fr-FR"/>
        </w:rPr>
        <w:t>lucrări</w:t>
      </w:r>
      <w:proofErr w:type="spellEnd"/>
      <w:r w:rsidR="001C2B85" w:rsidRPr="00D45612">
        <w:rPr>
          <w:rFonts w:ascii="Trebuchet MS" w:hAnsi="Trebuchet MS"/>
          <w:sz w:val="24"/>
          <w:szCs w:val="24"/>
          <w:lang w:val="fr-FR"/>
        </w:rPr>
        <w:t xml:space="preserve"> </w:t>
      </w:r>
      <w:proofErr w:type="spellStart"/>
      <w:r w:rsidR="001C2B85" w:rsidRPr="00D45612">
        <w:rPr>
          <w:rFonts w:ascii="Trebuchet MS" w:hAnsi="Trebuchet MS"/>
          <w:sz w:val="24"/>
          <w:szCs w:val="24"/>
          <w:lang w:val="fr-FR"/>
        </w:rPr>
        <w:t>ascunse</w:t>
      </w:r>
      <w:proofErr w:type="spellEnd"/>
      <w:r w:rsidR="001C2B85" w:rsidRPr="00D45612">
        <w:rPr>
          <w:rFonts w:ascii="Trebuchet MS" w:hAnsi="Trebuchet MS"/>
          <w:sz w:val="24"/>
          <w:szCs w:val="24"/>
          <w:lang w:val="fr-FR"/>
        </w:rPr>
        <w:t xml:space="preserve">, </w:t>
      </w:r>
      <w:proofErr w:type="spellStart"/>
      <w:r w:rsidR="001C2B85" w:rsidRPr="00D45612">
        <w:rPr>
          <w:rFonts w:ascii="Trebuchet MS" w:hAnsi="Trebuchet MS"/>
          <w:sz w:val="24"/>
          <w:szCs w:val="24"/>
          <w:lang w:val="fr-FR"/>
        </w:rPr>
        <w:t>fazele</w:t>
      </w:r>
      <w:proofErr w:type="spellEnd"/>
      <w:r w:rsidR="001C2B85" w:rsidRPr="00D45612">
        <w:rPr>
          <w:rFonts w:ascii="Trebuchet MS" w:hAnsi="Trebuchet MS"/>
          <w:sz w:val="24"/>
          <w:szCs w:val="24"/>
          <w:lang w:val="fr-FR"/>
        </w:rPr>
        <w:t xml:space="preserve"> </w:t>
      </w:r>
      <w:proofErr w:type="spellStart"/>
      <w:r w:rsidR="001C2B85" w:rsidRPr="00D45612">
        <w:rPr>
          <w:rFonts w:ascii="Trebuchet MS" w:hAnsi="Trebuchet MS"/>
          <w:sz w:val="24"/>
          <w:szCs w:val="24"/>
          <w:lang w:val="fr-FR"/>
        </w:rPr>
        <w:t>determinante</w:t>
      </w:r>
      <w:proofErr w:type="spellEnd"/>
      <w:r w:rsidR="001C2B85" w:rsidRPr="00D45612">
        <w:rPr>
          <w:rFonts w:ascii="Trebuchet MS" w:hAnsi="Trebuchet MS"/>
          <w:sz w:val="24"/>
          <w:szCs w:val="24"/>
          <w:lang w:val="fr-FR"/>
        </w:rPr>
        <w:t xml:space="preserve"> ale </w:t>
      </w:r>
      <w:proofErr w:type="spellStart"/>
      <w:r w:rsidR="001C2B85" w:rsidRPr="00D45612">
        <w:rPr>
          <w:rFonts w:ascii="Trebuchet MS" w:hAnsi="Trebuchet MS"/>
          <w:sz w:val="24"/>
          <w:szCs w:val="24"/>
          <w:lang w:val="fr-FR"/>
        </w:rPr>
        <w:t>proiectelor</w:t>
      </w:r>
      <w:proofErr w:type="spellEnd"/>
      <w:r w:rsidR="001C2B85" w:rsidRPr="00D45612">
        <w:rPr>
          <w:rFonts w:ascii="Trebuchet MS" w:hAnsi="Trebuchet MS"/>
          <w:sz w:val="24"/>
          <w:szCs w:val="24"/>
          <w:lang w:val="fr-FR"/>
        </w:rPr>
        <w:t xml:space="preserve">, </w:t>
      </w:r>
      <w:proofErr w:type="spellStart"/>
      <w:r w:rsidR="001C2B85" w:rsidRPr="00D45612">
        <w:rPr>
          <w:rFonts w:ascii="Trebuchet MS" w:hAnsi="Trebuchet MS"/>
          <w:sz w:val="24"/>
          <w:szCs w:val="24"/>
          <w:lang w:val="fr-FR"/>
        </w:rPr>
        <w:t>fișele</w:t>
      </w:r>
      <w:proofErr w:type="spellEnd"/>
      <w:r w:rsidR="001C2B85" w:rsidRPr="00D45612">
        <w:rPr>
          <w:rFonts w:ascii="Trebuchet MS" w:hAnsi="Trebuchet MS"/>
          <w:sz w:val="24"/>
          <w:szCs w:val="24"/>
          <w:lang w:val="fr-FR"/>
        </w:rPr>
        <w:t xml:space="preserve"> de </w:t>
      </w:r>
      <w:proofErr w:type="spellStart"/>
      <w:r w:rsidR="001C2B85" w:rsidRPr="00D45612">
        <w:rPr>
          <w:rFonts w:ascii="Trebuchet MS" w:hAnsi="Trebuchet MS"/>
          <w:sz w:val="24"/>
          <w:szCs w:val="24"/>
          <w:lang w:val="fr-FR"/>
        </w:rPr>
        <w:t>pontaj</w:t>
      </w:r>
      <w:proofErr w:type="spellEnd"/>
      <w:r w:rsidR="001C2B85" w:rsidRPr="00D45612">
        <w:rPr>
          <w:rFonts w:ascii="Trebuchet MS" w:hAnsi="Trebuchet MS"/>
          <w:sz w:val="24"/>
          <w:szCs w:val="24"/>
          <w:lang w:val="fr-FR"/>
        </w:rPr>
        <w:t xml:space="preserve">, </w:t>
      </w:r>
      <w:proofErr w:type="spellStart"/>
      <w:r w:rsidR="001C2B85" w:rsidRPr="00D45612">
        <w:rPr>
          <w:rFonts w:ascii="Trebuchet MS" w:hAnsi="Trebuchet MS"/>
          <w:sz w:val="24"/>
          <w:szCs w:val="24"/>
          <w:lang w:val="fr-FR"/>
        </w:rPr>
        <w:t>graficele</w:t>
      </w:r>
      <w:proofErr w:type="spellEnd"/>
      <w:r w:rsidR="001C2B85" w:rsidRPr="00D45612">
        <w:rPr>
          <w:rFonts w:ascii="Trebuchet MS" w:hAnsi="Trebuchet MS"/>
          <w:sz w:val="24"/>
          <w:szCs w:val="24"/>
          <w:lang w:val="fr-FR"/>
        </w:rPr>
        <w:t xml:space="preserve"> de </w:t>
      </w:r>
      <w:proofErr w:type="spellStart"/>
      <w:r w:rsidR="001C2B85" w:rsidRPr="00D45612">
        <w:rPr>
          <w:rFonts w:ascii="Trebuchet MS" w:hAnsi="Trebuchet MS"/>
          <w:sz w:val="24"/>
          <w:szCs w:val="24"/>
          <w:lang w:val="fr-FR"/>
        </w:rPr>
        <w:t>lucrări</w:t>
      </w:r>
      <w:proofErr w:type="spellEnd"/>
      <w:r w:rsidR="001C2B85" w:rsidRPr="00D45612">
        <w:rPr>
          <w:rFonts w:ascii="Trebuchet MS" w:hAnsi="Trebuchet MS"/>
          <w:sz w:val="24"/>
          <w:szCs w:val="24"/>
          <w:lang w:val="fr-FR"/>
        </w:rPr>
        <w:t xml:space="preserve">, </w:t>
      </w:r>
      <w:proofErr w:type="spellStart"/>
      <w:r w:rsidR="001C2B85" w:rsidRPr="00D45612">
        <w:rPr>
          <w:rFonts w:ascii="Trebuchet MS" w:hAnsi="Trebuchet MS"/>
          <w:sz w:val="24"/>
          <w:szCs w:val="24"/>
          <w:lang w:val="fr-FR"/>
        </w:rPr>
        <w:t>rapoartele</w:t>
      </w:r>
      <w:proofErr w:type="spellEnd"/>
      <w:r w:rsidR="001C2B85" w:rsidRPr="00D45612">
        <w:rPr>
          <w:rFonts w:ascii="Trebuchet MS" w:hAnsi="Trebuchet MS"/>
          <w:sz w:val="24"/>
          <w:szCs w:val="24"/>
          <w:lang w:val="fr-FR"/>
        </w:rPr>
        <w:t xml:space="preserve"> de </w:t>
      </w:r>
      <w:proofErr w:type="spellStart"/>
      <w:r w:rsidR="001C2B85" w:rsidRPr="00D45612">
        <w:rPr>
          <w:rFonts w:ascii="Trebuchet MS" w:hAnsi="Trebuchet MS"/>
          <w:sz w:val="24"/>
          <w:szCs w:val="24"/>
          <w:lang w:val="fr-FR"/>
        </w:rPr>
        <w:t>activitate</w:t>
      </w:r>
      <w:proofErr w:type="spellEnd"/>
      <w:r w:rsidR="001C2B85" w:rsidRPr="00D45612">
        <w:rPr>
          <w:rFonts w:ascii="Trebuchet MS" w:hAnsi="Trebuchet MS"/>
          <w:sz w:val="24"/>
          <w:szCs w:val="24"/>
          <w:lang w:val="fr-FR"/>
        </w:rPr>
        <w:t xml:space="preserve"> </w:t>
      </w:r>
      <w:proofErr w:type="spellStart"/>
      <w:r w:rsidR="001C2B85" w:rsidRPr="00D45612">
        <w:rPr>
          <w:rFonts w:ascii="Trebuchet MS" w:hAnsi="Trebuchet MS"/>
          <w:sz w:val="24"/>
          <w:szCs w:val="24"/>
          <w:lang w:val="fr-FR"/>
        </w:rPr>
        <w:t>și</w:t>
      </w:r>
      <w:proofErr w:type="spellEnd"/>
      <w:r w:rsidR="001C2B85" w:rsidRPr="00D45612">
        <w:rPr>
          <w:rFonts w:ascii="Trebuchet MS" w:hAnsi="Trebuchet MS"/>
          <w:sz w:val="24"/>
          <w:szCs w:val="24"/>
          <w:lang w:val="fr-FR"/>
        </w:rPr>
        <w:t xml:space="preserve"> </w:t>
      </w:r>
      <w:proofErr w:type="spellStart"/>
      <w:r w:rsidR="001C2B85" w:rsidRPr="00D45612">
        <w:rPr>
          <w:rFonts w:ascii="Trebuchet MS" w:hAnsi="Trebuchet MS"/>
          <w:sz w:val="24"/>
          <w:szCs w:val="24"/>
          <w:lang w:val="fr-FR"/>
        </w:rPr>
        <w:t>alte</w:t>
      </w:r>
      <w:proofErr w:type="spellEnd"/>
      <w:r w:rsidR="001C2B85" w:rsidRPr="00D45612">
        <w:rPr>
          <w:rFonts w:ascii="Trebuchet MS" w:hAnsi="Trebuchet MS"/>
          <w:sz w:val="24"/>
          <w:szCs w:val="24"/>
          <w:lang w:val="fr-FR"/>
        </w:rPr>
        <w:t xml:space="preserve"> documente </w:t>
      </w:r>
      <w:proofErr w:type="spellStart"/>
      <w:r w:rsidR="001C2B85" w:rsidRPr="00D45612">
        <w:rPr>
          <w:rFonts w:ascii="Trebuchet MS" w:hAnsi="Trebuchet MS"/>
          <w:sz w:val="24"/>
          <w:szCs w:val="24"/>
          <w:lang w:val="fr-FR"/>
        </w:rPr>
        <w:t>similare</w:t>
      </w:r>
      <w:proofErr w:type="spellEnd"/>
    </w:p>
    <w:p w14:paraId="333F0106" w14:textId="7D8AA5CE" w:rsidR="001C2B85" w:rsidRPr="00D45612" w:rsidRDefault="001C2B85" w:rsidP="00CE79E2">
      <w:pPr>
        <w:pStyle w:val="ListParagraph"/>
        <w:numPr>
          <w:ilvl w:val="0"/>
          <w:numId w:val="22"/>
        </w:numPr>
        <w:jc w:val="both"/>
        <w:rPr>
          <w:rFonts w:ascii="Trebuchet MS" w:hAnsi="Trebuchet MS"/>
          <w:sz w:val="24"/>
          <w:szCs w:val="24"/>
          <w:lang w:val="ro-RO"/>
        </w:rPr>
      </w:pPr>
      <w:proofErr w:type="spellStart"/>
      <w:r w:rsidRPr="00D45612">
        <w:rPr>
          <w:rFonts w:ascii="Trebuchet MS" w:hAnsi="Trebuchet MS"/>
          <w:sz w:val="24"/>
          <w:szCs w:val="24"/>
          <w:lang w:val="fr-FR"/>
        </w:rPr>
        <w:t>Raportul</w:t>
      </w:r>
      <w:proofErr w:type="spellEnd"/>
      <w:r w:rsidRPr="00D45612">
        <w:rPr>
          <w:rFonts w:ascii="Trebuchet MS" w:hAnsi="Trebuchet MS"/>
          <w:sz w:val="24"/>
          <w:szCs w:val="24"/>
          <w:lang w:val="fr-FR"/>
        </w:rPr>
        <w:t xml:space="preserve"> de </w:t>
      </w:r>
      <w:proofErr w:type="spellStart"/>
      <w:r w:rsidRPr="00D45612">
        <w:rPr>
          <w:rFonts w:ascii="Trebuchet MS" w:hAnsi="Trebuchet MS"/>
          <w:sz w:val="24"/>
          <w:szCs w:val="24"/>
          <w:lang w:val="fr-FR"/>
        </w:rPr>
        <w:t>progres</w:t>
      </w:r>
      <w:proofErr w:type="spellEnd"/>
      <w:r w:rsidRPr="00D45612">
        <w:rPr>
          <w:rFonts w:ascii="Trebuchet MS" w:hAnsi="Trebuchet MS"/>
          <w:sz w:val="24"/>
          <w:szCs w:val="24"/>
          <w:lang w:val="fr-FR"/>
        </w:rPr>
        <w:t xml:space="preserve"> se </w:t>
      </w:r>
      <w:proofErr w:type="spellStart"/>
      <w:r w:rsidRPr="00D45612">
        <w:rPr>
          <w:rFonts w:ascii="Trebuchet MS" w:hAnsi="Trebuchet MS"/>
          <w:sz w:val="24"/>
          <w:szCs w:val="24"/>
          <w:lang w:val="fr-FR"/>
        </w:rPr>
        <w:t>întocmește</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și</w:t>
      </w:r>
      <w:proofErr w:type="spellEnd"/>
      <w:r w:rsidRPr="00D45612">
        <w:rPr>
          <w:rFonts w:ascii="Trebuchet MS" w:hAnsi="Trebuchet MS"/>
          <w:sz w:val="24"/>
          <w:szCs w:val="24"/>
          <w:lang w:val="fr-FR"/>
        </w:rPr>
        <w:t xml:space="preserve"> se </w:t>
      </w:r>
      <w:proofErr w:type="spellStart"/>
      <w:r w:rsidRPr="00D45612">
        <w:rPr>
          <w:rFonts w:ascii="Trebuchet MS" w:hAnsi="Trebuchet MS"/>
          <w:sz w:val="24"/>
          <w:szCs w:val="24"/>
          <w:lang w:val="fr-FR"/>
        </w:rPr>
        <w:t>încarcă</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trimestrial</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în</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sistemul</w:t>
      </w:r>
      <w:proofErr w:type="spellEnd"/>
      <w:r w:rsidRPr="00D45612">
        <w:rPr>
          <w:rFonts w:ascii="Trebuchet MS" w:hAnsi="Trebuchet MS"/>
          <w:sz w:val="24"/>
          <w:szCs w:val="24"/>
          <w:lang w:val="fr-FR"/>
        </w:rPr>
        <w:t xml:space="preserve"> MySMIS202, </w:t>
      </w:r>
      <w:proofErr w:type="spellStart"/>
      <w:r w:rsidRPr="00D45612">
        <w:rPr>
          <w:rFonts w:ascii="Trebuchet MS" w:hAnsi="Trebuchet MS"/>
          <w:sz w:val="24"/>
          <w:szCs w:val="24"/>
          <w:lang w:val="fr-FR"/>
        </w:rPr>
        <w:t>în</w:t>
      </w:r>
      <w:proofErr w:type="spellEnd"/>
      <w:r w:rsidRPr="00D45612">
        <w:rPr>
          <w:rFonts w:ascii="Trebuchet MS" w:hAnsi="Trebuchet MS"/>
          <w:sz w:val="24"/>
          <w:szCs w:val="24"/>
          <w:lang w:val="fr-FR"/>
        </w:rPr>
        <w:t xml:space="preserve"> maximum 30 de </w:t>
      </w:r>
      <w:proofErr w:type="spellStart"/>
      <w:r w:rsidRPr="00D45612">
        <w:rPr>
          <w:rFonts w:ascii="Trebuchet MS" w:hAnsi="Trebuchet MS"/>
          <w:sz w:val="24"/>
          <w:szCs w:val="24"/>
          <w:lang w:val="fr-FR"/>
        </w:rPr>
        <w:t>zile</w:t>
      </w:r>
      <w:proofErr w:type="spellEnd"/>
      <w:r w:rsidRPr="00D45612">
        <w:rPr>
          <w:rFonts w:ascii="Trebuchet MS" w:hAnsi="Trebuchet MS"/>
          <w:sz w:val="24"/>
          <w:szCs w:val="24"/>
          <w:lang w:val="fr-FR"/>
        </w:rPr>
        <w:t xml:space="preserve"> de la </w:t>
      </w:r>
      <w:proofErr w:type="spellStart"/>
      <w:r w:rsidRPr="00D45612">
        <w:rPr>
          <w:rFonts w:ascii="Trebuchet MS" w:hAnsi="Trebuchet MS"/>
          <w:sz w:val="24"/>
          <w:szCs w:val="24"/>
          <w:lang w:val="fr-FR"/>
        </w:rPr>
        <w:t>finalizarea</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trimestrului</w:t>
      </w:r>
      <w:proofErr w:type="spellEnd"/>
      <w:r w:rsidRPr="00D45612">
        <w:rPr>
          <w:rFonts w:ascii="Trebuchet MS" w:hAnsi="Trebuchet MS"/>
          <w:sz w:val="24"/>
          <w:szCs w:val="24"/>
          <w:lang w:val="fr-FR"/>
        </w:rPr>
        <w:t xml:space="preserve"> de </w:t>
      </w:r>
      <w:proofErr w:type="spellStart"/>
      <w:r w:rsidRPr="00D45612">
        <w:rPr>
          <w:rFonts w:ascii="Trebuchet MS" w:hAnsi="Trebuchet MS"/>
          <w:sz w:val="24"/>
          <w:szCs w:val="24"/>
          <w:lang w:val="fr-FR"/>
        </w:rPr>
        <w:t>raportare</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sub</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sancțiunea</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declarării</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neeligibile</w:t>
      </w:r>
      <w:proofErr w:type="spellEnd"/>
      <w:r w:rsidRPr="00D45612">
        <w:rPr>
          <w:rFonts w:ascii="Trebuchet MS" w:hAnsi="Trebuchet MS"/>
          <w:sz w:val="24"/>
          <w:szCs w:val="24"/>
          <w:lang w:val="fr-FR"/>
        </w:rPr>
        <w:t xml:space="preserve"> a </w:t>
      </w:r>
      <w:proofErr w:type="spellStart"/>
      <w:r w:rsidRPr="00D45612">
        <w:rPr>
          <w:rFonts w:ascii="Trebuchet MS" w:hAnsi="Trebuchet MS"/>
          <w:sz w:val="24"/>
          <w:szCs w:val="24"/>
          <w:lang w:val="fr-FR"/>
        </w:rPr>
        <w:t>cheltuielilor</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solicitate</w:t>
      </w:r>
      <w:proofErr w:type="spellEnd"/>
      <w:r w:rsidRPr="00D45612">
        <w:rPr>
          <w:rFonts w:ascii="Trebuchet MS" w:hAnsi="Trebuchet MS"/>
          <w:sz w:val="24"/>
          <w:szCs w:val="24"/>
          <w:lang w:val="fr-FR"/>
        </w:rPr>
        <w:t xml:space="preserve"> la </w:t>
      </w:r>
      <w:proofErr w:type="spellStart"/>
      <w:r w:rsidRPr="00D45612">
        <w:rPr>
          <w:rFonts w:ascii="Trebuchet MS" w:hAnsi="Trebuchet MS"/>
          <w:sz w:val="24"/>
          <w:szCs w:val="24"/>
          <w:lang w:val="fr-FR"/>
        </w:rPr>
        <w:t>rambursare</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în</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legătură</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cu</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activitățile</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din</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trimestrul</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respectiv</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În</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astfel</w:t>
      </w:r>
      <w:proofErr w:type="spellEnd"/>
      <w:r w:rsidRPr="00D45612">
        <w:rPr>
          <w:rFonts w:ascii="Trebuchet MS" w:hAnsi="Trebuchet MS"/>
          <w:sz w:val="24"/>
          <w:szCs w:val="24"/>
          <w:lang w:val="fr-FR"/>
        </w:rPr>
        <w:t xml:space="preserve"> de </w:t>
      </w:r>
      <w:proofErr w:type="spellStart"/>
      <w:r w:rsidRPr="00D45612">
        <w:rPr>
          <w:rFonts w:ascii="Trebuchet MS" w:hAnsi="Trebuchet MS"/>
          <w:sz w:val="24"/>
          <w:szCs w:val="24"/>
          <w:lang w:val="fr-FR"/>
        </w:rPr>
        <w:t>situații</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autoritatea</w:t>
      </w:r>
      <w:proofErr w:type="spellEnd"/>
      <w:r w:rsidRPr="00D45612">
        <w:rPr>
          <w:rFonts w:ascii="Trebuchet MS" w:hAnsi="Trebuchet MS"/>
          <w:sz w:val="24"/>
          <w:szCs w:val="24"/>
          <w:lang w:val="fr-FR"/>
        </w:rPr>
        <w:t xml:space="preserve"> de management/</w:t>
      </w:r>
      <w:proofErr w:type="spellStart"/>
      <w:r w:rsidRPr="00D45612">
        <w:rPr>
          <w:rFonts w:ascii="Trebuchet MS" w:hAnsi="Trebuchet MS"/>
          <w:sz w:val="24"/>
          <w:szCs w:val="24"/>
          <w:lang w:val="fr-FR"/>
        </w:rPr>
        <w:t>organismul</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intermediar</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poate</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declanșa</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procedurile</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legale</w:t>
      </w:r>
      <w:proofErr w:type="spellEnd"/>
      <w:r w:rsidRPr="00D45612">
        <w:rPr>
          <w:rFonts w:ascii="Trebuchet MS" w:hAnsi="Trebuchet MS"/>
          <w:sz w:val="24"/>
          <w:szCs w:val="24"/>
          <w:lang w:val="fr-FR"/>
        </w:rPr>
        <w:t xml:space="preserve"> de </w:t>
      </w:r>
      <w:proofErr w:type="spellStart"/>
      <w:r w:rsidRPr="00D45612">
        <w:rPr>
          <w:rFonts w:ascii="Trebuchet MS" w:hAnsi="Trebuchet MS"/>
          <w:sz w:val="24"/>
          <w:szCs w:val="24"/>
          <w:lang w:val="fr-FR"/>
        </w:rPr>
        <w:t>recuperare</w:t>
      </w:r>
      <w:proofErr w:type="spellEnd"/>
      <w:r w:rsidRPr="00D45612">
        <w:rPr>
          <w:rFonts w:ascii="Trebuchet MS" w:hAnsi="Trebuchet MS"/>
          <w:sz w:val="24"/>
          <w:szCs w:val="24"/>
          <w:lang w:val="fr-FR"/>
        </w:rPr>
        <w:t xml:space="preserve"> a </w:t>
      </w:r>
      <w:proofErr w:type="spellStart"/>
      <w:r w:rsidRPr="00D45612">
        <w:rPr>
          <w:rFonts w:ascii="Trebuchet MS" w:hAnsi="Trebuchet MS"/>
          <w:sz w:val="24"/>
          <w:szCs w:val="24"/>
          <w:lang w:val="fr-FR"/>
        </w:rPr>
        <w:t>sumelor</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plătite</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prin</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cererile</w:t>
      </w:r>
      <w:proofErr w:type="spellEnd"/>
      <w:r w:rsidRPr="00D45612">
        <w:rPr>
          <w:rFonts w:ascii="Trebuchet MS" w:hAnsi="Trebuchet MS"/>
          <w:sz w:val="24"/>
          <w:szCs w:val="24"/>
          <w:lang w:val="fr-FR"/>
        </w:rPr>
        <w:t xml:space="preserve"> de </w:t>
      </w:r>
      <w:proofErr w:type="spellStart"/>
      <w:r w:rsidRPr="00D45612">
        <w:rPr>
          <w:rFonts w:ascii="Trebuchet MS" w:hAnsi="Trebuchet MS"/>
          <w:sz w:val="24"/>
          <w:szCs w:val="24"/>
          <w:lang w:val="fr-FR"/>
        </w:rPr>
        <w:t>pre-finanțare</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și</w:t>
      </w:r>
      <w:proofErr w:type="spellEnd"/>
      <w:r w:rsidRPr="00D45612">
        <w:rPr>
          <w:rFonts w:ascii="Trebuchet MS" w:hAnsi="Trebuchet MS"/>
          <w:sz w:val="24"/>
          <w:szCs w:val="24"/>
          <w:lang w:val="fr-FR"/>
        </w:rPr>
        <w:t>/</w:t>
      </w:r>
      <w:proofErr w:type="spellStart"/>
      <w:r w:rsidRPr="00D45612">
        <w:rPr>
          <w:rFonts w:ascii="Trebuchet MS" w:hAnsi="Trebuchet MS"/>
          <w:sz w:val="24"/>
          <w:szCs w:val="24"/>
          <w:lang w:val="fr-FR"/>
        </w:rPr>
        <w:t>sau</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cererile</w:t>
      </w:r>
      <w:proofErr w:type="spellEnd"/>
      <w:r w:rsidRPr="00D45612">
        <w:rPr>
          <w:rFonts w:ascii="Trebuchet MS" w:hAnsi="Trebuchet MS"/>
          <w:sz w:val="24"/>
          <w:szCs w:val="24"/>
          <w:lang w:val="fr-FR"/>
        </w:rPr>
        <w:t xml:space="preserve"> de </w:t>
      </w:r>
      <w:proofErr w:type="spellStart"/>
      <w:r w:rsidRPr="00D45612">
        <w:rPr>
          <w:rFonts w:ascii="Trebuchet MS" w:hAnsi="Trebuchet MS"/>
          <w:sz w:val="24"/>
          <w:szCs w:val="24"/>
          <w:lang w:val="fr-FR"/>
        </w:rPr>
        <w:t>plată</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în</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condițiile</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prevăzute</w:t>
      </w:r>
      <w:proofErr w:type="spellEnd"/>
      <w:r w:rsidRPr="00D45612">
        <w:rPr>
          <w:rFonts w:ascii="Trebuchet MS" w:hAnsi="Trebuchet MS"/>
          <w:sz w:val="24"/>
          <w:szCs w:val="24"/>
          <w:lang w:val="fr-FR"/>
        </w:rPr>
        <w:t xml:space="preserve"> de OUG 66/2011 </w:t>
      </w:r>
      <w:proofErr w:type="spellStart"/>
      <w:r w:rsidRPr="00D45612">
        <w:rPr>
          <w:rFonts w:ascii="Trebuchet MS" w:hAnsi="Trebuchet MS"/>
          <w:sz w:val="24"/>
          <w:szCs w:val="24"/>
          <w:lang w:val="fr-FR"/>
        </w:rPr>
        <w:t>privind</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prevenirea</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constatarea</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și</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sancționarea</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neregulilor</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apărute</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în</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obținerea</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și</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utilizarea</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fondurilor</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europene</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și</w:t>
      </w:r>
      <w:proofErr w:type="spellEnd"/>
      <w:r w:rsidRPr="00D45612">
        <w:rPr>
          <w:rFonts w:ascii="Trebuchet MS" w:hAnsi="Trebuchet MS"/>
          <w:sz w:val="24"/>
          <w:szCs w:val="24"/>
          <w:lang w:val="fr-FR"/>
        </w:rPr>
        <w:t>/</w:t>
      </w:r>
      <w:proofErr w:type="spellStart"/>
      <w:r w:rsidRPr="00D45612">
        <w:rPr>
          <w:rFonts w:ascii="Trebuchet MS" w:hAnsi="Trebuchet MS"/>
          <w:sz w:val="24"/>
          <w:szCs w:val="24"/>
          <w:lang w:val="fr-FR"/>
        </w:rPr>
        <w:t>sau</w:t>
      </w:r>
      <w:proofErr w:type="spellEnd"/>
      <w:r w:rsidRPr="00D45612">
        <w:rPr>
          <w:rFonts w:ascii="Trebuchet MS" w:hAnsi="Trebuchet MS"/>
          <w:sz w:val="24"/>
          <w:szCs w:val="24"/>
          <w:lang w:val="fr-FR"/>
        </w:rPr>
        <w:t xml:space="preserve"> a </w:t>
      </w:r>
      <w:proofErr w:type="spellStart"/>
      <w:r w:rsidRPr="00D45612">
        <w:rPr>
          <w:rFonts w:ascii="Trebuchet MS" w:hAnsi="Trebuchet MS"/>
          <w:sz w:val="24"/>
          <w:szCs w:val="24"/>
          <w:lang w:val="fr-FR"/>
        </w:rPr>
        <w:t>fondurilor</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publice</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naționale</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aferente</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acestora</w:t>
      </w:r>
      <w:proofErr w:type="spellEnd"/>
      <w:r w:rsidRPr="00D45612">
        <w:rPr>
          <w:rFonts w:ascii="Trebuchet MS" w:hAnsi="Trebuchet MS"/>
          <w:sz w:val="24"/>
          <w:szCs w:val="24"/>
          <w:lang w:val="fr-FR"/>
        </w:rPr>
        <w:t xml:space="preserve">. </w:t>
      </w:r>
    </w:p>
    <w:p w14:paraId="4B07D1FC" w14:textId="7E5D1E17" w:rsidR="001C2B85" w:rsidRPr="00D45612" w:rsidRDefault="001C2B85" w:rsidP="001C2B85">
      <w:pPr>
        <w:pStyle w:val="ListParagraph"/>
        <w:ind w:left="465"/>
        <w:jc w:val="both"/>
        <w:rPr>
          <w:rFonts w:ascii="Trebuchet MS" w:hAnsi="Trebuchet MS"/>
          <w:sz w:val="24"/>
          <w:szCs w:val="24"/>
          <w:lang w:val="ro-RO"/>
        </w:rPr>
      </w:pPr>
      <w:r w:rsidRPr="00D45612">
        <w:rPr>
          <w:rFonts w:ascii="Trebuchet MS" w:hAnsi="Trebuchet MS"/>
          <w:sz w:val="24"/>
          <w:szCs w:val="24"/>
          <w:lang w:val="fr-FR"/>
        </w:rPr>
        <w:t>(</w:t>
      </w:r>
      <w:proofErr w:type="spellStart"/>
      <w:proofErr w:type="gramStart"/>
      <w:r w:rsidRPr="00D45612">
        <w:rPr>
          <w:rFonts w:ascii="Trebuchet MS" w:hAnsi="Trebuchet MS"/>
          <w:i/>
          <w:sz w:val="24"/>
          <w:szCs w:val="24"/>
          <w:lang w:val="fr-FR"/>
        </w:rPr>
        <w:t>doar</w:t>
      </w:r>
      <w:proofErr w:type="spellEnd"/>
      <w:proofErr w:type="gramEnd"/>
      <w:r w:rsidRPr="00D45612">
        <w:rPr>
          <w:rFonts w:ascii="Trebuchet MS" w:hAnsi="Trebuchet MS"/>
          <w:i/>
          <w:sz w:val="24"/>
          <w:szCs w:val="24"/>
          <w:lang w:val="fr-FR"/>
        </w:rPr>
        <w:t xml:space="preserve"> </w:t>
      </w:r>
      <w:proofErr w:type="spellStart"/>
      <w:r w:rsidRPr="00D45612">
        <w:rPr>
          <w:rFonts w:ascii="Trebuchet MS" w:hAnsi="Trebuchet MS"/>
          <w:i/>
          <w:sz w:val="24"/>
          <w:szCs w:val="24"/>
          <w:lang w:val="fr-FR"/>
        </w:rPr>
        <w:t>pentru</w:t>
      </w:r>
      <w:proofErr w:type="spellEnd"/>
      <w:r w:rsidRPr="00D45612">
        <w:rPr>
          <w:rFonts w:ascii="Trebuchet MS" w:hAnsi="Trebuchet MS"/>
          <w:i/>
          <w:sz w:val="24"/>
          <w:szCs w:val="24"/>
          <w:lang w:val="fr-FR"/>
        </w:rPr>
        <w:t xml:space="preserve"> </w:t>
      </w:r>
      <w:proofErr w:type="spellStart"/>
      <w:r w:rsidRPr="00D45612">
        <w:rPr>
          <w:rFonts w:ascii="Trebuchet MS" w:hAnsi="Trebuchet MS"/>
          <w:i/>
          <w:sz w:val="24"/>
          <w:szCs w:val="24"/>
          <w:lang w:val="fr-FR"/>
        </w:rPr>
        <w:t>proiecte</w:t>
      </w:r>
      <w:proofErr w:type="spellEnd"/>
      <w:r w:rsidRPr="00D45612">
        <w:rPr>
          <w:rFonts w:ascii="Trebuchet MS" w:hAnsi="Trebuchet MS"/>
          <w:i/>
          <w:sz w:val="24"/>
          <w:szCs w:val="24"/>
          <w:lang w:val="fr-FR"/>
        </w:rPr>
        <w:t xml:space="preserve"> </w:t>
      </w:r>
      <w:proofErr w:type="spellStart"/>
      <w:r w:rsidRPr="00D45612">
        <w:rPr>
          <w:rFonts w:ascii="Trebuchet MS" w:hAnsi="Trebuchet MS"/>
          <w:i/>
          <w:sz w:val="24"/>
          <w:szCs w:val="24"/>
          <w:lang w:val="fr-FR"/>
        </w:rPr>
        <w:t>cofinanțate</w:t>
      </w:r>
      <w:proofErr w:type="spellEnd"/>
      <w:r w:rsidRPr="00D45612">
        <w:rPr>
          <w:rFonts w:ascii="Trebuchet MS" w:hAnsi="Trebuchet MS"/>
          <w:i/>
          <w:sz w:val="24"/>
          <w:szCs w:val="24"/>
          <w:lang w:val="fr-FR"/>
        </w:rPr>
        <w:t xml:space="preserve"> </w:t>
      </w:r>
      <w:proofErr w:type="spellStart"/>
      <w:r w:rsidRPr="00D45612">
        <w:rPr>
          <w:rFonts w:ascii="Trebuchet MS" w:hAnsi="Trebuchet MS"/>
          <w:i/>
          <w:sz w:val="24"/>
          <w:szCs w:val="24"/>
          <w:lang w:val="fr-FR"/>
        </w:rPr>
        <w:t>din</w:t>
      </w:r>
      <w:proofErr w:type="spellEnd"/>
      <w:r w:rsidRPr="00D45612">
        <w:rPr>
          <w:rFonts w:ascii="Trebuchet MS" w:hAnsi="Trebuchet MS"/>
          <w:i/>
          <w:sz w:val="24"/>
          <w:szCs w:val="24"/>
          <w:lang w:val="fr-FR"/>
        </w:rPr>
        <w:t xml:space="preserve"> FSE+</w:t>
      </w:r>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Primul</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Raport</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tehnic</w:t>
      </w:r>
      <w:proofErr w:type="spellEnd"/>
      <w:r w:rsidRPr="00D45612">
        <w:rPr>
          <w:rFonts w:ascii="Trebuchet MS" w:hAnsi="Trebuchet MS"/>
          <w:sz w:val="24"/>
          <w:szCs w:val="24"/>
          <w:lang w:val="fr-FR"/>
        </w:rPr>
        <w:t xml:space="preserve"> de </w:t>
      </w:r>
      <w:proofErr w:type="spellStart"/>
      <w:r w:rsidRPr="00D45612">
        <w:rPr>
          <w:rFonts w:ascii="Trebuchet MS" w:hAnsi="Trebuchet MS"/>
          <w:sz w:val="24"/>
          <w:szCs w:val="24"/>
          <w:lang w:val="fr-FR"/>
        </w:rPr>
        <w:t>progres</w:t>
      </w:r>
      <w:proofErr w:type="spellEnd"/>
      <w:r w:rsidRPr="00D45612">
        <w:rPr>
          <w:rFonts w:ascii="Trebuchet MS" w:hAnsi="Trebuchet MS"/>
          <w:sz w:val="24"/>
          <w:szCs w:val="24"/>
          <w:lang w:val="fr-FR"/>
        </w:rPr>
        <w:t xml:space="preserve"> se </w:t>
      </w:r>
      <w:proofErr w:type="spellStart"/>
      <w:r w:rsidRPr="00D45612">
        <w:rPr>
          <w:rFonts w:ascii="Trebuchet MS" w:hAnsi="Trebuchet MS"/>
          <w:sz w:val="24"/>
          <w:szCs w:val="24"/>
          <w:lang w:val="fr-FR"/>
        </w:rPr>
        <w:t>depune</w:t>
      </w:r>
      <w:proofErr w:type="spellEnd"/>
      <w:r w:rsidRPr="00D45612">
        <w:rPr>
          <w:rFonts w:ascii="Trebuchet MS" w:hAnsi="Trebuchet MS"/>
          <w:sz w:val="24"/>
          <w:szCs w:val="24"/>
          <w:lang w:val="fr-FR"/>
        </w:rPr>
        <w:t xml:space="preserve"> de </w:t>
      </w:r>
      <w:proofErr w:type="spellStart"/>
      <w:r w:rsidRPr="00D45612">
        <w:rPr>
          <w:rFonts w:ascii="Trebuchet MS" w:hAnsi="Trebuchet MS"/>
          <w:sz w:val="24"/>
          <w:szCs w:val="24"/>
          <w:lang w:val="fr-FR"/>
        </w:rPr>
        <w:t>beneficiar</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în</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termen</w:t>
      </w:r>
      <w:proofErr w:type="spellEnd"/>
      <w:r w:rsidRPr="00D45612">
        <w:rPr>
          <w:rFonts w:ascii="Trebuchet MS" w:hAnsi="Trebuchet MS"/>
          <w:sz w:val="24"/>
          <w:szCs w:val="24"/>
          <w:lang w:val="fr-FR"/>
        </w:rPr>
        <w:t xml:space="preserve"> de maximum 4 </w:t>
      </w:r>
      <w:proofErr w:type="spellStart"/>
      <w:r w:rsidRPr="00D45612">
        <w:rPr>
          <w:rFonts w:ascii="Trebuchet MS" w:hAnsi="Trebuchet MS"/>
          <w:sz w:val="24"/>
          <w:szCs w:val="24"/>
          <w:lang w:val="fr-FR"/>
        </w:rPr>
        <w:t>luni</w:t>
      </w:r>
      <w:proofErr w:type="spellEnd"/>
      <w:r w:rsidRPr="00D45612">
        <w:rPr>
          <w:rFonts w:ascii="Trebuchet MS" w:hAnsi="Trebuchet MS"/>
          <w:sz w:val="24"/>
          <w:szCs w:val="24"/>
          <w:lang w:val="fr-FR"/>
        </w:rPr>
        <w:t xml:space="preserve"> de la </w:t>
      </w:r>
      <w:proofErr w:type="spellStart"/>
      <w:r w:rsidRPr="00D45612">
        <w:rPr>
          <w:rFonts w:ascii="Trebuchet MS" w:hAnsi="Trebuchet MS"/>
          <w:sz w:val="24"/>
          <w:szCs w:val="24"/>
          <w:lang w:val="fr-FR"/>
        </w:rPr>
        <w:t>începerea</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proiectului</w:t>
      </w:r>
      <w:proofErr w:type="spellEnd"/>
      <w:r w:rsidRPr="00D45612">
        <w:rPr>
          <w:rFonts w:ascii="Trebuchet MS" w:hAnsi="Trebuchet MS"/>
          <w:sz w:val="24"/>
          <w:szCs w:val="24"/>
          <w:lang w:val="fr-FR"/>
        </w:rPr>
        <w:t xml:space="preserve">. </w:t>
      </w:r>
    </w:p>
    <w:p w14:paraId="433D0B53" w14:textId="1F65F929" w:rsidR="001C2B85" w:rsidRPr="00D45612" w:rsidRDefault="001C2B85" w:rsidP="001C2B85">
      <w:pPr>
        <w:pStyle w:val="ListParagraph"/>
        <w:numPr>
          <w:ilvl w:val="0"/>
          <w:numId w:val="22"/>
        </w:numPr>
        <w:jc w:val="both"/>
        <w:rPr>
          <w:rFonts w:ascii="Trebuchet MS" w:hAnsi="Trebuchet MS"/>
          <w:sz w:val="24"/>
          <w:szCs w:val="24"/>
          <w:lang w:val="ro-RO"/>
        </w:rPr>
      </w:pPr>
      <w:r w:rsidRPr="00D45612">
        <w:rPr>
          <w:rFonts w:ascii="Trebuchet MS" w:hAnsi="Trebuchet MS"/>
          <w:sz w:val="24"/>
          <w:szCs w:val="24"/>
          <w:lang w:val="ro-RO"/>
        </w:rPr>
        <w:t>Cu ocazia vizitelor efectuate, AM/OI elaborează Raportul de vizită care se încarcă în termen de 5 zile lucrătoare</w:t>
      </w:r>
      <w:r w:rsidR="00FB50D7" w:rsidRPr="00D45612">
        <w:rPr>
          <w:rFonts w:ascii="Trebuchet MS" w:hAnsi="Trebuchet MS"/>
          <w:sz w:val="24"/>
          <w:szCs w:val="24"/>
          <w:lang w:val="ro-RO"/>
        </w:rPr>
        <w:t xml:space="preserve"> de la efectuarea vizitei</w:t>
      </w:r>
      <w:r w:rsidRPr="00D45612">
        <w:rPr>
          <w:rFonts w:ascii="Trebuchet MS" w:hAnsi="Trebuchet MS"/>
          <w:sz w:val="24"/>
          <w:szCs w:val="24"/>
          <w:lang w:val="ro-RO"/>
        </w:rPr>
        <w:t xml:space="preserve"> în sistemul informatic al MySMIS202</w:t>
      </w:r>
      <w:r w:rsidR="00FB50D7" w:rsidRPr="00D45612">
        <w:rPr>
          <w:rFonts w:ascii="Trebuchet MS" w:hAnsi="Trebuchet MS"/>
          <w:sz w:val="24"/>
          <w:szCs w:val="24"/>
          <w:lang w:val="ro-RO"/>
        </w:rPr>
        <w:t xml:space="preserve">1. </w:t>
      </w:r>
      <w:r w:rsidRPr="00D45612">
        <w:rPr>
          <w:rFonts w:ascii="Trebuchet MS" w:hAnsi="Trebuchet MS"/>
          <w:sz w:val="24"/>
          <w:szCs w:val="24"/>
          <w:lang w:val="ro-RO"/>
        </w:rPr>
        <w:t xml:space="preserve"> </w:t>
      </w:r>
      <w:r w:rsidR="00FB50D7" w:rsidRPr="00D45612">
        <w:rPr>
          <w:rFonts w:ascii="Trebuchet MS" w:hAnsi="Trebuchet MS"/>
          <w:sz w:val="24"/>
          <w:szCs w:val="24"/>
          <w:lang w:val="ro-RO"/>
        </w:rPr>
        <w:t xml:space="preserve">Raportul de vizită poate include acțiuni corective și recomandări  adresate beneficiarului, precum și termenele de realizare. </w:t>
      </w:r>
    </w:p>
    <w:p w14:paraId="26146D4B" w14:textId="53789268" w:rsidR="00FB50D7" w:rsidRPr="00D45612" w:rsidRDefault="00FB50D7" w:rsidP="001C2B85">
      <w:pPr>
        <w:pStyle w:val="ListParagraph"/>
        <w:numPr>
          <w:ilvl w:val="0"/>
          <w:numId w:val="22"/>
        </w:numPr>
        <w:jc w:val="both"/>
        <w:rPr>
          <w:rFonts w:ascii="Trebuchet MS" w:hAnsi="Trebuchet MS"/>
          <w:sz w:val="24"/>
          <w:szCs w:val="24"/>
          <w:lang w:val="ro-RO"/>
        </w:rPr>
      </w:pPr>
      <w:r w:rsidRPr="00D45612">
        <w:rPr>
          <w:rFonts w:ascii="Trebuchet MS" w:hAnsi="Trebuchet MS"/>
          <w:sz w:val="24"/>
          <w:szCs w:val="24"/>
          <w:lang w:val="ro-RO"/>
        </w:rPr>
        <w:t xml:space="preserve">În procesul de monitorizare a proiectelor AM/OI vor urmări implementarea recomandărilor și acțiunilor corective, pe baza rapoartelor prezentate de beneficiar și/sau a vizitelor la fața locului, după caz. </w:t>
      </w:r>
    </w:p>
    <w:p w14:paraId="53958BAD" w14:textId="26D224DC" w:rsidR="00FB50D7" w:rsidRPr="00D45612" w:rsidRDefault="00FB50D7" w:rsidP="001C2B85">
      <w:pPr>
        <w:pStyle w:val="ListParagraph"/>
        <w:numPr>
          <w:ilvl w:val="0"/>
          <w:numId w:val="22"/>
        </w:numPr>
        <w:jc w:val="both"/>
        <w:rPr>
          <w:rFonts w:ascii="Trebuchet MS" w:hAnsi="Trebuchet MS"/>
          <w:sz w:val="24"/>
          <w:szCs w:val="24"/>
          <w:lang w:val="ro-RO"/>
        </w:rPr>
      </w:pPr>
      <w:r w:rsidRPr="00D45612">
        <w:rPr>
          <w:rFonts w:ascii="Trebuchet MS" w:hAnsi="Trebuchet MS"/>
          <w:sz w:val="24"/>
          <w:szCs w:val="24"/>
          <w:lang w:val="ro-RO"/>
        </w:rPr>
        <w:t xml:space="preserve">În procesul de monitorizare a proiectelor, AM/OI vor verifica și confirma îndeplinirea jaloanelor și țintelor intermediare /  obiectivelor de etapă, în conformitate cu prevederile </w:t>
      </w:r>
      <w:r w:rsidRPr="00D45612">
        <w:rPr>
          <w:rFonts w:ascii="Trebuchet MS" w:hAnsi="Trebuchet MS"/>
          <w:i/>
          <w:sz w:val="24"/>
          <w:szCs w:val="24"/>
          <w:lang w:val="ro-RO"/>
        </w:rPr>
        <w:t xml:space="preserve">Planului de implementare și monitorizare a </w:t>
      </w:r>
      <w:r w:rsidRPr="00D45612">
        <w:rPr>
          <w:rFonts w:ascii="Trebuchet MS" w:hAnsi="Trebuchet MS"/>
          <w:i/>
          <w:sz w:val="24"/>
          <w:szCs w:val="24"/>
          <w:lang w:val="ro-RO"/>
        </w:rPr>
        <w:lastRenderedPageBreak/>
        <w:t>proiectului</w:t>
      </w:r>
      <w:r w:rsidRPr="00D45612">
        <w:rPr>
          <w:rFonts w:ascii="Trebuchet MS" w:hAnsi="Trebuchet MS"/>
          <w:sz w:val="24"/>
          <w:szCs w:val="24"/>
          <w:lang w:val="ro-RO"/>
        </w:rPr>
        <w:t xml:space="preserve"> (care conține și criteriile în funcție de care jalonul sau ținta intermediară/obiectivul de etapă poate fi considerat îndeplinit), precum și tipurile de documente/dovezi care trebuie prezentate în acest sens). </w:t>
      </w:r>
    </w:p>
    <w:p w14:paraId="66DCDE6A" w14:textId="09940EAE" w:rsidR="00FB50D7" w:rsidRPr="00D45612" w:rsidRDefault="00FB50D7" w:rsidP="001C2B85">
      <w:pPr>
        <w:pStyle w:val="ListParagraph"/>
        <w:numPr>
          <w:ilvl w:val="0"/>
          <w:numId w:val="22"/>
        </w:numPr>
        <w:jc w:val="both"/>
        <w:rPr>
          <w:rFonts w:ascii="Trebuchet MS" w:hAnsi="Trebuchet MS"/>
          <w:sz w:val="24"/>
          <w:szCs w:val="24"/>
          <w:lang w:val="ro-RO"/>
        </w:rPr>
      </w:pPr>
      <w:r w:rsidRPr="00D45612">
        <w:rPr>
          <w:rFonts w:ascii="Trebuchet MS" w:hAnsi="Trebuchet MS"/>
          <w:sz w:val="24"/>
          <w:szCs w:val="24"/>
          <w:lang w:val="ro-RO"/>
        </w:rPr>
        <w:t xml:space="preserve">Neîndeplinirea jaloanelor și a țintelor intermediare/obiectivelor de etapă atrage după sine, după caz suspendarea plăților și/sau o serie de de deduceri financiare, în conformitate cu legislația specifică aplicabilă. </w:t>
      </w:r>
    </w:p>
    <w:p w14:paraId="0F0DD105" w14:textId="7865C260" w:rsidR="001C2B85" w:rsidRPr="00D45612" w:rsidRDefault="00FB50D7" w:rsidP="005C7BE4">
      <w:pPr>
        <w:pStyle w:val="ListParagraph"/>
        <w:numPr>
          <w:ilvl w:val="0"/>
          <w:numId w:val="22"/>
        </w:numPr>
        <w:jc w:val="both"/>
        <w:rPr>
          <w:rFonts w:ascii="Trebuchet MS" w:hAnsi="Trebuchet MS"/>
          <w:sz w:val="24"/>
          <w:szCs w:val="24"/>
          <w:lang w:val="ro-RO"/>
        </w:rPr>
      </w:pPr>
      <w:r w:rsidRPr="00D45612">
        <w:rPr>
          <w:rFonts w:ascii="Trebuchet MS" w:hAnsi="Trebuchet MS"/>
          <w:sz w:val="24"/>
          <w:szCs w:val="24"/>
          <w:lang w:val="ro-RO"/>
        </w:rPr>
        <w:t>AM/OI are obligația de a monitoriza și sprijini beneficiarul pentru a identifica soluții adecvate îndeplinirea jaloanelor și țintelor intermediare și pentru buna implementare a proiectelor/contractelor de finanțare, în condițiile prevăzute de legislația în vigoare.</w:t>
      </w:r>
      <w:r w:rsidR="00B36F5E" w:rsidRPr="00D45612">
        <w:rPr>
          <w:rFonts w:ascii="Trebuchet MS" w:hAnsi="Trebuchet MS"/>
          <w:sz w:val="24"/>
          <w:szCs w:val="24"/>
          <w:lang w:val="ro-RO"/>
        </w:rPr>
        <w:t xml:space="preserve"> </w:t>
      </w:r>
    </w:p>
    <w:p w14:paraId="2366BC1E" w14:textId="77777777" w:rsidR="00E50D77" w:rsidRPr="00D45612" w:rsidRDefault="00BF4880" w:rsidP="00C45D96">
      <w:pPr>
        <w:rPr>
          <w:rFonts w:ascii="Trebuchet MS" w:eastAsia="Arial" w:hAnsi="Trebuchet MS"/>
          <w:sz w:val="24"/>
          <w:szCs w:val="24"/>
          <w:lang w:val="ro-RO"/>
        </w:rPr>
      </w:pPr>
      <w:r w:rsidRPr="00D45612">
        <w:rPr>
          <w:rFonts w:ascii="Trebuchet MS" w:eastAsia="Arial" w:hAnsi="Trebuchet MS"/>
          <w:b/>
          <w:spacing w:val="-6"/>
          <w:sz w:val="24"/>
          <w:szCs w:val="24"/>
          <w:lang w:val="ro-RO"/>
        </w:rPr>
        <w:t>A</w:t>
      </w:r>
      <w:r w:rsidRPr="00D45612">
        <w:rPr>
          <w:rFonts w:ascii="Trebuchet MS" w:eastAsia="Arial" w:hAnsi="Trebuchet MS"/>
          <w:b/>
          <w:sz w:val="24"/>
          <w:szCs w:val="24"/>
          <w:lang w:val="ro-RO"/>
        </w:rPr>
        <w:t>r</w:t>
      </w:r>
      <w:r w:rsidRPr="00D45612">
        <w:rPr>
          <w:rFonts w:ascii="Trebuchet MS" w:eastAsia="Arial" w:hAnsi="Trebuchet MS"/>
          <w:b/>
          <w:spacing w:val="1"/>
          <w:sz w:val="24"/>
          <w:szCs w:val="24"/>
          <w:lang w:val="ro-RO"/>
        </w:rPr>
        <w:t>ti</w:t>
      </w:r>
      <w:r w:rsidRPr="00D45612">
        <w:rPr>
          <w:rFonts w:ascii="Trebuchet MS" w:eastAsia="Arial" w:hAnsi="Trebuchet MS"/>
          <w:b/>
          <w:sz w:val="24"/>
          <w:szCs w:val="24"/>
          <w:lang w:val="ro-RO"/>
        </w:rPr>
        <w:t>co</w:t>
      </w:r>
      <w:r w:rsidRPr="00D45612">
        <w:rPr>
          <w:rFonts w:ascii="Trebuchet MS" w:eastAsia="Arial" w:hAnsi="Trebuchet MS"/>
          <w:b/>
          <w:spacing w:val="1"/>
          <w:sz w:val="24"/>
          <w:szCs w:val="24"/>
          <w:lang w:val="ro-RO"/>
        </w:rPr>
        <w:t>l</w:t>
      </w:r>
      <w:r w:rsidRPr="00D45612">
        <w:rPr>
          <w:rFonts w:ascii="Trebuchet MS" w:eastAsia="Arial" w:hAnsi="Trebuchet MS"/>
          <w:b/>
          <w:sz w:val="24"/>
          <w:szCs w:val="24"/>
          <w:lang w:val="ro-RO"/>
        </w:rPr>
        <w:t>ul</w:t>
      </w:r>
      <w:r w:rsidRPr="00D45612">
        <w:rPr>
          <w:rFonts w:ascii="Trebuchet MS" w:eastAsia="Arial" w:hAnsi="Trebuchet MS"/>
          <w:b/>
          <w:spacing w:val="2"/>
          <w:sz w:val="24"/>
          <w:szCs w:val="24"/>
          <w:lang w:val="ro-RO"/>
        </w:rPr>
        <w:t xml:space="preserve"> </w:t>
      </w:r>
      <w:r w:rsidRPr="00D45612">
        <w:rPr>
          <w:rFonts w:ascii="Trebuchet MS" w:eastAsia="Arial" w:hAnsi="Trebuchet MS"/>
          <w:b/>
          <w:sz w:val="24"/>
          <w:szCs w:val="24"/>
          <w:lang w:val="ro-RO"/>
        </w:rPr>
        <w:t>14</w:t>
      </w:r>
      <w:r w:rsidRPr="00D45612">
        <w:rPr>
          <w:rFonts w:ascii="Trebuchet MS" w:eastAsia="Arial" w:hAnsi="Trebuchet MS"/>
          <w:b/>
          <w:spacing w:val="3"/>
          <w:sz w:val="24"/>
          <w:szCs w:val="24"/>
          <w:lang w:val="ro-RO"/>
        </w:rPr>
        <w:t xml:space="preserve"> </w:t>
      </w:r>
      <w:r w:rsidRPr="00D45612">
        <w:rPr>
          <w:rFonts w:ascii="Trebuchet MS" w:eastAsia="Arial" w:hAnsi="Trebuchet MS"/>
          <w:b/>
          <w:sz w:val="24"/>
          <w:szCs w:val="24"/>
          <w:lang w:val="ro-RO"/>
        </w:rPr>
        <w:t>–</w:t>
      </w:r>
      <w:r w:rsidRPr="00D45612">
        <w:rPr>
          <w:rFonts w:ascii="Trebuchet MS" w:eastAsia="Arial" w:hAnsi="Trebuchet MS"/>
          <w:b/>
          <w:spacing w:val="-1"/>
          <w:sz w:val="24"/>
          <w:szCs w:val="24"/>
          <w:lang w:val="ro-RO"/>
        </w:rPr>
        <w:t xml:space="preserve"> </w:t>
      </w:r>
      <w:r w:rsidRPr="00D45612">
        <w:rPr>
          <w:rFonts w:ascii="Trebuchet MS" w:eastAsia="Arial" w:hAnsi="Trebuchet MS"/>
          <w:b/>
          <w:sz w:val="24"/>
          <w:szCs w:val="24"/>
          <w:lang w:val="ro-RO"/>
        </w:rPr>
        <w:t>Fo</w:t>
      </w:r>
      <w:r w:rsidRPr="00D45612">
        <w:rPr>
          <w:rFonts w:ascii="Trebuchet MS" w:eastAsia="Arial" w:hAnsi="Trebuchet MS"/>
          <w:b/>
          <w:spacing w:val="-18"/>
          <w:sz w:val="24"/>
          <w:szCs w:val="24"/>
          <w:lang w:val="ro-RO"/>
        </w:rPr>
        <w:t>r</w:t>
      </w:r>
      <w:r w:rsidRPr="00D45612">
        <w:rPr>
          <w:rFonts w:ascii="Trebuchet MS" w:eastAsia="Arial" w:hAnsi="Trebuchet MS"/>
          <w:b/>
          <w:spacing w:val="1"/>
          <w:sz w:val="24"/>
          <w:szCs w:val="24"/>
          <w:lang w:val="ro-RO"/>
        </w:rPr>
        <w:t>ț</w:t>
      </w:r>
      <w:r w:rsidRPr="00D45612">
        <w:rPr>
          <w:rFonts w:ascii="Trebuchet MS" w:eastAsia="Arial" w:hAnsi="Trebuchet MS"/>
          <w:b/>
          <w:sz w:val="24"/>
          <w:szCs w:val="24"/>
          <w:lang w:val="ro-RO"/>
        </w:rPr>
        <w:t>a</w:t>
      </w:r>
      <w:r w:rsidRPr="00D45612">
        <w:rPr>
          <w:rFonts w:ascii="Trebuchet MS" w:eastAsia="Arial" w:hAnsi="Trebuchet MS"/>
          <w:b/>
          <w:spacing w:val="-1"/>
          <w:sz w:val="24"/>
          <w:szCs w:val="24"/>
          <w:lang w:val="ro-RO"/>
        </w:rPr>
        <w:t xml:space="preserve"> </w:t>
      </w:r>
      <w:r w:rsidRPr="00D45612">
        <w:rPr>
          <w:rFonts w:ascii="Trebuchet MS" w:eastAsia="Arial" w:hAnsi="Trebuchet MS"/>
          <w:b/>
          <w:sz w:val="24"/>
          <w:szCs w:val="24"/>
          <w:lang w:val="ro-RO"/>
        </w:rPr>
        <w:t>ma</w:t>
      </w:r>
      <w:r w:rsidRPr="00D45612">
        <w:rPr>
          <w:rFonts w:ascii="Trebuchet MS" w:eastAsia="Arial" w:hAnsi="Trebuchet MS"/>
          <w:b/>
          <w:spacing w:val="-1"/>
          <w:sz w:val="24"/>
          <w:szCs w:val="24"/>
          <w:lang w:val="ro-RO"/>
        </w:rPr>
        <w:t>j</w:t>
      </w:r>
      <w:r w:rsidRPr="00D45612">
        <w:rPr>
          <w:rFonts w:ascii="Trebuchet MS" w:eastAsia="Arial" w:hAnsi="Trebuchet MS"/>
          <w:b/>
          <w:sz w:val="24"/>
          <w:szCs w:val="24"/>
          <w:lang w:val="ro-RO"/>
        </w:rPr>
        <w:t>oră</w:t>
      </w:r>
    </w:p>
    <w:p w14:paraId="374B9BD2" w14:textId="77777777" w:rsidR="00E50D77" w:rsidRPr="00D45612" w:rsidRDefault="00E50D77">
      <w:pPr>
        <w:spacing w:before="3" w:line="240" w:lineRule="exact"/>
        <w:rPr>
          <w:rFonts w:ascii="Trebuchet MS" w:hAnsi="Trebuchet MS"/>
          <w:sz w:val="24"/>
          <w:szCs w:val="24"/>
          <w:lang w:val="ro-RO"/>
        </w:rPr>
      </w:pPr>
    </w:p>
    <w:p w14:paraId="6AA5A7B8" w14:textId="488D1AFE" w:rsidR="00E50D77" w:rsidRPr="00D45612" w:rsidRDefault="00BF4880" w:rsidP="00024FF5">
      <w:pPr>
        <w:pStyle w:val="ListParagraph"/>
        <w:numPr>
          <w:ilvl w:val="0"/>
          <w:numId w:val="23"/>
        </w:numPr>
        <w:ind w:left="450" w:right="76" w:hanging="450"/>
        <w:jc w:val="both"/>
        <w:rPr>
          <w:rFonts w:ascii="Trebuchet MS" w:eastAsia="Arial" w:hAnsi="Trebuchet MS"/>
          <w:position w:val="1"/>
          <w:sz w:val="24"/>
          <w:szCs w:val="24"/>
          <w:lang w:val="ro-RO"/>
        </w:rPr>
      </w:pPr>
      <w:r w:rsidRPr="00D45612">
        <w:rPr>
          <w:rFonts w:ascii="Trebuchet MS" w:eastAsia="Arial" w:hAnsi="Trebuchet MS"/>
          <w:spacing w:val="-1"/>
          <w:sz w:val="24"/>
          <w:szCs w:val="24"/>
          <w:lang w:val="ro-RO"/>
        </w:rPr>
        <w:t>P</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n</w:t>
      </w:r>
      <w:r w:rsidRPr="00D45612">
        <w:rPr>
          <w:rFonts w:ascii="Trebuchet MS" w:eastAsia="Arial" w:hAnsi="Trebuchet MS"/>
          <w:spacing w:val="10"/>
          <w:sz w:val="24"/>
          <w:szCs w:val="24"/>
          <w:lang w:val="ro-RO"/>
        </w:rPr>
        <w:t xml:space="preserve"> </w:t>
      </w:r>
      <w:r w:rsidRPr="00D45612">
        <w:rPr>
          <w:rFonts w:ascii="Trebuchet MS" w:eastAsia="Arial" w:hAnsi="Trebuchet MS"/>
          <w:spacing w:val="3"/>
          <w:sz w:val="24"/>
          <w:szCs w:val="24"/>
          <w:lang w:val="ro-RO"/>
        </w:rPr>
        <w:t>f</w:t>
      </w:r>
      <w:r w:rsidRPr="00D45612">
        <w:rPr>
          <w:rFonts w:ascii="Trebuchet MS" w:eastAsia="Arial" w:hAnsi="Trebuchet MS"/>
          <w:spacing w:val="-3"/>
          <w:sz w:val="24"/>
          <w:szCs w:val="24"/>
          <w:lang w:val="ro-RO"/>
        </w:rPr>
        <w:t>o</w:t>
      </w:r>
      <w:r w:rsidRPr="00D45612">
        <w:rPr>
          <w:rFonts w:ascii="Trebuchet MS" w:eastAsia="Arial" w:hAnsi="Trebuchet MS"/>
          <w:spacing w:val="-15"/>
          <w:sz w:val="24"/>
          <w:szCs w:val="24"/>
          <w:lang w:val="ro-RO"/>
        </w:rPr>
        <w:t>r</w:t>
      </w:r>
      <w:r w:rsidRPr="00D45612">
        <w:rPr>
          <w:rFonts w:ascii="Trebuchet MS" w:eastAsia="Arial" w:hAnsi="Trebuchet MS"/>
          <w:spacing w:val="1"/>
          <w:position w:val="1"/>
          <w:sz w:val="24"/>
          <w:szCs w:val="24"/>
          <w:lang w:val="ro-RO"/>
        </w:rPr>
        <w:t>ț</w:t>
      </w:r>
      <w:r w:rsidRPr="00D45612">
        <w:rPr>
          <w:rFonts w:ascii="Trebuchet MS" w:eastAsia="Arial" w:hAnsi="Trebuchet MS"/>
          <w:position w:val="1"/>
          <w:sz w:val="24"/>
          <w:szCs w:val="24"/>
          <w:lang w:val="ro-RO"/>
        </w:rPr>
        <w:t>ă</w:t>
      </w:r>
      <w:r w:rsidRPr="00D45612">
        <w:rPr>
          <w:rFonts w:ascii="Trebuchet MS" w:eastAsia="Arial" w:hAnsi="Trebuchet MS"/>
          <w:spacing w:val="8"/>
          <w:position w:val="1"/>
          <w:sz w:val="24"/>
          <w:szCs w:val="24"/>
          <w:lang w:val="ro-RO"/>
        </w:rPr>
        <w:t xml:space="preserve"> </w:t>
      </w:r>
      <w:r w:rsidRPr="00D45612">
        <w:rPr>
          <w:rFonts w:ascii="Trebuchet MS" w:eastAsia="Arial" w:hAnsi="Trebuchet MS"/>
          <w:spacing w:val="1"/>
          <w:position w:val="1"/>
          <w:sz w:val="24"/>
          <w:szCs w:val="24"/>
          <w:lang w:val="ro-RO"/>
        </w:rPr>
        <w:t>m</w:t>
      </w:r>
      <w:r w:rsidRPr="00D45612">
        <w:rPr>
          <w:rFonts w:ascii="Trebuchet MS" w:eastAsia="Arial" w:hAnsi="Trebuchet MS"/>
          <w:spacing w:val="-3"/>
          <w:position w:val="1"/>
          <w:sz w:val="24"/>
          <w:szCs w:val="24"/>
          <w:lang w:val="ro-RO"/>
        </w:rPr>
        <w:t>a</w:t>
      </w:r>
      <w:r w:rsidRPr="00D45612">
        <w:rPr>
          <w:rFonts w:ascii="Trebuchet MS" w:eastAsia="Arial" w:hAnsi="Trebuchet MS"/>
          <w:spacing w:val="1"/>
          <w:position w:val="1"/>
          <w:sz w:val="24"/>
          <w:szCs w:val="24"/>
          <w:lang w:val="ro-RO"/>
        </w:rPr>
        <w:t>j</w:t>
      </w:r>
      <w:r w:rsidRPr="00D45612">
        <w:rPr>
          <w:rFonts w:ascii="Trebuchet MS" w:eastAsia="Arial" w:hAnsi="Trebuchet MS"/>
          <w:position w:val="1"/>
          <w:sz w:val="24"/>
          <w:szCs w:val="24"/>
          <w:lang w:val="ro-RO"/>
        </w:rPr>
        <w:t>o</w:t>
      </w:r>
      <w:r w:rsidRPr="00D45612">
        <w:rPr>
          <w:rFonts w:ascii="Trebuchet MS" w:eastAsia="Arial" w:hAnsi="Trebuchet MS"/>
          <w:spacing w:val="1"/>
          <w:position w:val="1"/>
          <w:sz w:val="24"/>
          <w:szCs w:val="24"/>
          <w:lang w:val="ro-RO"/>
        </w:rPr>
        <w:t>r</w:t>
      </w:r>
      <w:r w:rsidRPr="00D45612">
        <w:rPr>
          <w:rFonts w:ascii="Trebuchet MS" w:eastAsia="Arial" w:hAnsi="Trebuchet MS"/>
          <w:position w:val="1"/>
          <w:sz w:val="24"/>
          <w:szCs w:val="24"/>
          <w:lang w:val="ro-RO"/>
        </w:rPr>
        <w:t>ă</w:t>
      </w:r>
      <w:r w:rsidRPr="00D45612">
        <w:rPr>
          <w:rFonts w:ascii="Trebuchet MS" w:eastAsia="Arial" w:hAnsi="Trebuchet MS"/>
          <w:spacing w:val="10"/>
          <w:position w:val="1"/>
          <w:sz w:val="24"/>
          <w:szCs w:val="24"/>
          <w:lang w:val="ro-RO"/>
        </w:rPr>
        <w:t xml:space="preserve"> </w:t>
      </w:r>
      <w:r w:rsidRPr="00D45612">
        <w:rPr>
          <w:rFonts w:ascii="Trebuchet MS" w:eastAsia="Arial" w:hAnsi="Trebuchet MS"/>
          <w:position w:val="1"/>
          <w:sz w:val="24"/>
          <w:szCs w:val="24"/>
          <w:lang w:val="ro-RO"/>
        </w:rPr>
        <w:t>se</w:t>
      </w:r>
      <w:r w:rsidRPr="00D45612">
        <w:rPr>
          <w:rFonts w:ascii="Trebuchet MS" w:eastAsia="Arial" w:hAnsi="Trebuchet MS"/>
          <w:spacing w:val="10"/>
          <w:position w:val="1"/>
          <w:sz w:val="24"/>
          <w:szCs w:val="24"/>
          <w:lang w:val="ro-RO"/>
        </w:rPr>
        <w:t xml:space="preserve"> </w:t>
      </w:r>
      <w:r w:rsidRPr="00D45612">
        <w:rPr>
          <w:rFonts w:ascii="Trebuchet MS" w:eastAsia="Arial" w:hAnsi="Trebuchet MS"/>
          <w:spacing w:val="-4"/>
          <w:position w:val="1"/>
          <w:sz w:val="24"/>
          <w:szCs w:val="24"/>
          <w:lang w:val="ro-RO"/>
        </w:rPr>
        <w:t>î</w:t>
      </w:r>
      <w:r w:rsidRPr="00D45612">
        <w:rPr>
          <w:rFonts w:ascii="Trebuchet MS" w:eastAsia="Arial" w:hAnsi="Trebuchet MS"/>
          <w:position w:val="1"/>
          <w:sz w:val="24"/>
          <w:szCs w:val="24"/>
          <w:lang w:val="ro-RO"/>
        </w:rPr>
        <w:t>n</w:t>
      </w:r>
      <w:r w:rsidRPr="00D45612">
        <w:rPr>
          <w:rFonts w:ascii="Trebuchet MS" w:eastAsia="Arial" w:hAnsi="Trebuchet MS"/>
          <w:spacing w:val="1"/>
          <w:position w:val="1"/>
          <w:sz w:val="24"/>
          <w:szCs w:val="24"/>
          <w:lang w:val="ro-RO"/>
        </w:rPr>
        <w:t>ț</w:t>
      </w:r>
      <w:r w:rsidRPr="00D45612">
        <w:rPr>
          <w:rFonts w:ascii="Trebuchet MS" w:eastAsia="Arial" w:hAnsi="Trebuchet MS"/>
          <w:position w:val="1"/>
          <w:sz w:val="24"/>
          <w:szCs w:val="24"/>
          <w:lang w:val="ro-RO"/>
        </w:rPr>
        <w:t>e</w:t>
      </w:r>
      <w:r w:rsidRPr="00D45612">
        <w:rPr>
          <w:rFonts w:ascii="Trebuchet MS" w:eastAsia="Arial" w:hAnsi="Trebuchet MS"/>
          <w:spacing w:val="-1"/>
          <w:position w:val="1"/>
          <w:sz w:val="24"/>
          <w:szCs w:val="24"/>
          <w:lang w:val="ro-RO"/>
        </w:rPr>
        <w:t>l</w:t>
      </w:r>
      <w:r w:rsidRPr="00D45612">
        <w:rPr>
          <w:rFonts w:ascii="Trebuchet MS" w:eastAsia="Arial" w:hAnsi="Trebuchet MS"/>
          <w:position w:val="1"/>
          <w:sz w:val="24"/>
          <w:szCs w:val="24"/>
          <w:lang w:val="ro-RO"/>
        </w:rPr>
        <w:t>e</w:t>
      </w:r>
      <w:r w:rsidRPr="00D45612">
        <w:rPr>
          <w:rFonts w:ascii="Trebuchet MS" w:eastAsia="Arial" w:hAnsi="Trebuchet MS"/>
          <w:spacing w:val="2"/>
          <w:position w:val="1"/>
          <w:sz w:val="24"/>
          <w:szCs w:val="24"/>
          <w:lang w:val="ro-RO"/>
        </w:rPr>
        <w:t>g</w:t>
      </w:r>
      <w:r w:rsidRPr="00D45612">
        <w:rPr>
          <w:rFonts w:ascii="Trebuchet MS" w:eastAsia="Arial" w:hAnsi="Trebuchet MS"/>
          <w:position w:val="1"/>
          <w:sz w:val="24"/>
          <w:szCs w:val="24"/>
          <w:lang w:val="ro-RO"/>
        </w:rPr>
        <w:t>e</w:t>
      </w:r>
      <w:r w:rsidRPr="00D45612">
        <w:rPr>
          <w:rFonts w:ascii="Trebuchet MS" w:eastAsia="Arial" w:hAnsi="Trebuchet MS"/>
          <w:spacing w:val="28"/>
          <w:position w:val="1"/>
          <w:sz w:val="24"/>
          <w:szCs w:val="24"/>
          <w:lang w:val="ro-RO"/>
        </w:rPr>
        <w:t xml:space="preserve"> </w:t>
      </w:r>
      <w:r w:rsidRPr="00D45612">
        <w:rPr>
          <w:rFonts w:ascii="Trebuchet MS" w:eastAsia="Arial" w:hAnsi="Trebuchet MS"/>
          <w:sz w:val="24"/>
          <w:szCs w:val="24"/>
          <w:lang w:val="ro-RO"/>
        </w:rPr>
        <w:t>o</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ce</w:t>
      </w:r>
      <w:r w:rsidRPr="00D45612">
        <w:rPr>
          <w:rFonts w:ascii="Trebuchet MS" w:eastAsia="Arial" w:hAnsi="Trebuchet MS"/>
          <w:spacing w:val="10"/>
          <w:sz w:val="24"/>
          <w:szCs w:val="24"/>
          <w:lang w:val="ro-RO"/>
        </w:rPr>
        <w:t xml:space="preserve"> </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v</w:t>
      </w:r>
      <w:r w:rsidRPr="00D45612">
        <w:rPr>
          <w:rFonts w:ascii="Trebuchet MS" w:eastAsia="Arial" w:hAnsi="Trebuchet MS"/>
          <w:sz w:val="24"/>
          <w:szCs w:val="24"/>
          <w:lang w:val="ro-RO"/>
        </w:rPr>
        <w:t>en</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ent</w:t>
      </w:r>
      <w:r w:rsidRPr="00D45612">
        <w:rPr>
          <w:rFonts w:ascii="Trebuchet MS" w:eastAsia="Arial" w:hAnsi="Trebuchet MS"/>
          <w:spacing w:val="11"/>
          <w:sz w:val="24"/>
          <w:szCs w:val="24"/>
          <w:lang w:val="ro-RO"/>
        </w:rPr>
        <w:t xml:space="preserve"> </w:t>
      </w:r>
      <w:r w:rsidRPr="00D45612">
        <w:rPr>
          <w:rFonts w:ascii="Trebuchet MS" w:eastAsia="Arial" w:hAnsi="Trebuchet MS"/>
          <w:spacing w:val="-3"/>
          <w:sz w:val="24"/>
          <w:szCs w:val="24"/>
          <w:lang w:val="ro-RO"/>
        </w:rPr>
        <w:t>e</w:t>
      </w:r>
      <w:r w:rsidRPr="00D45612">
        <w:rPr>
          <w:rFonts w:ascii="Trebuchet MS" w:eastAsia="Arial" w:hAnsi="Trebuchet MS"/>
          <w:spacing w:val="-2"/>
          <w:sz w:val="24"/>
          <w:szCs w:val="24"/>
          <w:lang w:val="ro-RO"/>
        </w:rPr>
        <w:t>x</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n,</w:t>
      </w:r>
      <w:r w:rsidRPr="00D45612">
        <w:rPr>
          <w:rFonts w:ascii="Trebuchet MS" w:eastAsia="Arial" w:hAnsi="Trebuchet MS"/>
          <w:spacing w:val="11"/>
          <w:sz w:val="24"/>
          <w:szCs w:val="24"/>
          <w:lang w:val="ro-RO"/>
        </w:rPr>
        <w:t xml:space="preserve"> </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p</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v</w:t>
      </w:r>
      <w:r w:rsidRPr="00D45612">
        <w:rPr>
          <w:rFonts w:ascii="Trebuchet MS" w:eastAsia="Arial" w:hAnsi="Trebuchet MS"/>
          <w:spacing w:val="-1"/>
          <w:sz w:val="24"/>
          <w:szCs w:val="24"/>
          <w:lang w:val="ro-RO"/>
        </w:rPr>
        <w:t>i</w:t>
      </w:r>
      <w:r w:rsidRPr="00D45612">
        <w:rPr>
          <w:rFonts w:ascii="Trebuchet MS" w:eastAsia="Arial" w:hAnsi="Trebuchet MS"/>
          <w:spacing w:val="-2"/>
          <w:sz w:val="24"/>
          <w:szCs w:val="24"/>
          <w:lang w:val="ro-RO"/>
        </w:rPr>
        <w:t>z</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b</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w:t>
      </w:r>
      <w:r w:rsidRPr="00D45612">
        <w:rPr>
          <w:rFonts w:ascii="Trebuchet MS" w:eastAsia="Arial" w:hAnsi="Trebuchet MS"/>
          <w:spacing w:val="11"/>
          <w:sz w:val="24"/>
          <w:szCs w:val="24"/>
          <w:lang w:val="ro-RO"/>
        </w:rPr>
        <w:t xml:space="preserve"> </w:t>
      </w:r>
      <w:r w:rsidRPr="00D45612">
        <w:rPr>
          <w:rFonts w:ascii="Trebuchet MS" w:eastAsia="Arial" w:hAnsi="Trebuchet MS"/>
          <w:sz w:val="24"/>
          <w:szCs w:val="24"/>
          <w:lang w:val="ro-RO"/>
        </w:rPr>
        <w:t>abso</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ut</w:t>
      </w:r>
      <w:r w:rsidRPr="00D45612">
        <w:rPr>
          <w:rFonts w:ascii="Trebuchet MS" w:eastAsia="Arial" w:hAnsi="Trebuchet MS"/>
          <w:spacing w:val="11"/>
          <w:sz w:val="24"/>
          <w:szCs w:val="24"/>
          <w:lang w:val="ro-RO"/>
        </w:rPr>
        <w:t xml:space="preserve"> </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n</w:t>
      </w:r>
      <w:r w:rsidRPr="00D45612">
        <w:rPr>
          <w:rFonts w:ascii="Trebuchet MS" w:eastAsia="Arial" w:hAnsi="Trebuchet MS"/>
          <w:spacing w:val="-2"/>
          <w:sz w:val="24"/>
          <w:szCs w:val="24"/>
          <w:lang w:val="ro-RO"/>
        </w:rPr>
        <w:t>v</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nc</w:t>
      </w:r>
      <w:r w:rsidRPr="00D45612">
        <w:rPr>
          <w:rFonts w:ascii="Trebuchet MS" w:eastAsia="Arial" w:hAnsi="Trebuchet MS"/>
          <w:spacing w:val="-1"/>
          <w:sz w:val="24"/>
          <w:szCs w:val="24"/>
          <w:lang w:val="ro-RO"/>
        </w:rPr>
        <w:t>i</w:t>
      </w:r>
      <w:r w:rsidRPr="00D45612">
        <w:rPr>
          <w:rFonts w:ascii="Trebuchet MS" w:eastAsia="Arial" w:hAnsi="Trebuchet MS"/>
          <w:spacing w:val="2"/>
          <w:sz w:val="24"/>
          <w:szCs w:val="24"/>
          <w:lang w:val="ro-RO"/>
        </w:rPr>
        <w:t>b</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 xml:space="preserve">l </w:t>
      </w:r>
      <w:r w:rsidRPr="00D45612">
        <w:rPr>
          <w:rFonts w:ascii="Trebuchet MS" w:eastAsia="Arial" w:hAnsi="Trebuchet MS"/>
          <w:position w:val="1"/>
          <w:sz w:val="24"/>
          <w:szCs w:val="24"/>
          <w:lang w:val="ro-RO"/>
        </w:rPr>
        <w:t xml:space="preserve">și </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nev</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ab</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l</w:t>
      </w:r>
      <w:r w:rsidRPr="00D45612">
        <w:rPr>
          <w:rFonts w:ascii="Trebuchet MS" w:eastAsia="Arial" w:hAnsi="Trebuchet MS"/>
          <w:spacing w:val="41"/>
          <w:sz w:val="24"/>
          <w:szCs w:val="24"/>
          <w:lang w:val="ro-RO"/>
        </w:rPr>
        <w:t xml:space="preserve"> </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n</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r</w:t>
      </w:r>
      <w:r w:rsidRPr="00D45612">
        <w:rPr>
          <w:rFonts w:ascii="Trebuchet MS" w:eastAsia="Arial" w:hAnsi="Trebuchet MS"/>
          <w:spacing w:val="-2"/>
          <w:sz w:val="24"/>
          <w:szCs w:val="24"/>
          <w:lang w:val="ro-RO"/>
        </w:rPr>
        <w:t>v</w:t>
      </w:r>
      <w:r w:rsidRPr="00D45612">
        <w:rPr>
          <w:rFonts w:ascii="Trebuchet MS" w:eastAsia="Arial" w:hAnsi="Trebuchet MS"/>
          <w:sz w:val="24"/>
          <w:szCs w:val="24"/>
          <w:lang w:val="ro-RO"/>
        </w:rPr>
        <w:t>en</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t</w:t>
      </w:r>
      <w:r w:rsidRPr="00D45612">
        <w:rPr>
          <w:rFonts w:ascii="Trebuchet MS" w:eastAsia="Arial" w:hAnsi="Trebuchet MS"/>
          <w:spacing w:val="43"/>
          <w:sz w:val="24"/>
          <w:szCs w:val="24"/>
          <w:lang w:val="ro-RO"/>
        </w:rPr>
        <w:t xml:space="preserve"> </w:t>
      </w:r>
      <w:r w:rsidRPr="00D45612">
        <w:rPr>
          <w:rFonts w:ascii="Trebuchet MS" w:eastAsia="Arial" w:hAnsi="Trebuchet MS"/>
          <w:sz w:val="24"/>
          <w:szCs w:val="24"/>
          <w:lang w:val="ro-RO"/>
        </w:rPr>
        <w:t>după</w:t>
      </w:r>
      <w:r w:rsidRPr="00D45612">
        <w:rPr>
          <w:rFonts w:ascii="Trebuchet MS" w:eastAsia="Arial" w:hAnsi="Trebuchet MS"/>
          <w:spacing w:val="42"/>
          <w:sz w:val="24"/>
          <w:szCs w:val="24"/>
          <w:lang w:val="ro-RO"/>
        </w:rPr>
        <w:t xml:space="preserve"> </w:t>
      </w:r>
      <w:r w:rsidRPr="00D45612">
        <w:rPr>
          <w:rFonts w:ascii="Trebuchet MS" w:eastAsia="Arial" w:hAnsi="Trebuchet MS"/>
          <w:sz w:val="24"/>
          <w:szCs w:val="24"/>
          <w:lang w:val="ro-RO"/>
        </w:rPr>
        <w:t>da</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a</w:t>
      </w:r>
      <w:r w:rsidRPr="00D45612">
        <w:rPr>
          <w:rFonts w:ascii="Trebuchet MS" w:eastAsia="Arial" w:hAnsi="Trebuchet MS"/>
          <w:spacing w:val="42"/>
          <w:sz w:val="24"/>
          <w:szCs w:val="24"/>
          <w:lang w:val="ro-RO"/>
        </w:rPr>
        <w:t xml:space="preserve"> </w:t>
      </w:r>
      <w:r w:rsidRPr="00D45612">
        <w:rPr>
          <w:rFonts w:ascii="Trebuchet MS" w:eastAsia="Arial" w:hAnsi="Trebuchet MS"/>
          <w:sz w:val="24"/>
          <w:szCs w:val="24"/>
          <w:lang w:val="ro-RO"/>
        </w:rPr>
        <w:t>s</w:t>
      </w:r>
      <w:r w:rsidRPr="00D45612">
        <w:rPr>
          <w:rFonts w:ascii="Trebuchet MS" w:eastAsia="Arial" w:hAnsi="Trebuchet MS"/>
          <w:spacing w:val="-3"/>
          <w:sz w:val="24"/>
          <w:szCs w:val="24"/>
          <w:lang w:val="ro-RO"/>
        </w:rPr>
        <w:t>e</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nă</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i</w:t>
      </w:r>
      <w:r w:rsidRPr="00D45612">
        <w:rPr>
          <w:rFonts w:ascii="Trebuchet MS" w:eastAsia="Arial" w:hAnsi="Trebuchet MS"/>
          <w:spacing w:val="41"/>
          <w:sz w:val="24"/>
          <w:szCs w:val="24"/>
          <w:lang w:val="ro-RO"/>
        </w:rPr>
        <w:t xml:space="preserve"> </w:t>
      </w:r>
      <w:r w:rsidRPr="00D45612">
        <w:rPr>
          <w:rFonts w:ascii="Trebuchet MS" w:eastAsia="Arial" w:hAnsi="Trebuchet MS"/>
          <w:spacing w:val="-1"/>
          <w:sz w:val="24"/>
          <w:szCs w:val="24"/>
          <w:lang w:val="ro-RO"/>
        </w:rPr>
        <w:t>C</w:t>
      </w:r>
      <w:r w:rsidRPr="00D45612">
        <w:rPr>
          <w:rFonts w:ascii="Trebuchet MS" w:eastAsia="Arial" w:hAnsi="Trebuchet MS"/>
          <w:sz w:val="24"/>
          <w:szCs w:val="24"/>
          <w:lang w:val="ro-RO"/>
        </w:rPr>
        <w:t>on</w:t>
      </w:r>
      <w:r w:rsidRPr="00D45612">
        <w:rPr>
          <w:rFonts w:ascii="Trebuchet MS" w:eastAsia="Arial" w:hAnsi="Trebuchet MS"/>
          <w:spacing w:val="-1"/>
          <w:sz w:val="24"/>
          <w:szCs w:val="24"/>
          <w:lang w:val="ro-RO"/>
        </w:rPr>
        <w:t>t</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ac</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u</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u</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w:t>
      </w:r>
      <w:r w:rsidRPr="00D45612">
        <w:rPr>
          <w:rFonts w:ascii="Trebuchet MS" w:eastAsia="Arial" w:hAnsi="Trebuchet MS"/>
          <w:spacing w:val="43"/>
          <w:sz w:val="24"/>
          <w:szCs w:val="24"/>
          <w:lang w:val="ro-RO"/>
        </w:rPr>
        <w:t xml:space="preserve"> </w:t>
      </w:r>
      <w:r w:rsidRPr="00D45612">
        <w:rPr>
          <w:rFonts w:ascii="Trebuchet MS" w:eastAsia="Arial" w:hAnsi="Trebuchet MS"/>
          <w:sz w:val="24"/>
          <w:szCs w:val="24"/>
          <w:lang w:val="ro-RO"/>
        </w:rPr>
        <w:t>ca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42"/>
          <w:sz w:val="24"/>
          <w:szCs w:val="24"/>
          <w:lang w:val="ro-RO"/>
        </w:rPr>
        <w:t xml:space="preserve"> </w:t>
      </w:r>
      <w:r w:rsidRPr="00D45612">
        <w:rPr>
          <w:rFonts w:ascii="Trebuchet MS" w:eastAsia="Arial" w:hAnsi="Trebuchet MS"/>
          <w:spacing w:val="-4"/>
          <w:sz w:val="24"/>
          <w:szCs w:val="24"/>
          <w:lang w:val="ro-RO"/>
        </w:rPr>
        <w:t>î</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p</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ed</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că</w:t>
      </w:r>
      <w:r w:rsidRPr="00D45612">
        <w:rPr>
          <w:rFonts w:ascii="Trebuchet MS" w:eastAsia="Arial" w:hAnsi="Trebuchet MS"/>
          <w:spacing w:val="42"/>
          <w:sz w:val="24"/>
          <w:szCs w:val="24"/>
          <w:lang w:val="ro-RO"/>
        </w:rPr>
        <w:t xml:space="preserve"> </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x</w:t>
      </w:r>
      <w:r w:rsidRPr="00D45612">
        <w:rPr>
          <w:rFonts w:ascii="Trebuchet MS" w:eastAsia="Arial" w:hAnsi="Trebuchet MS"/>
          <w:spacing w:val="2"/>
          <w:sz w:val="24"/>
          <w:szCs w:val="24"/>
          <w:lang w:val="ro-RO"/>
        </w:rPr>
        <w:t>e</w:t>
      </w:r>
      <w:r w:rsidRPr="00D45612">
        <w:rPr>
          <w:rFonts w:ascii="Trebuchet MS" w:eastAsia="Arial" w:hAnsi="Trebuchet MS"/>
          <w:sz w:val="24"/>
          <w:szCs w:val="24"/>
          <w:lang w:val="ro-RO"/>
        </w:rPr>
        <w:t>cu</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ea</w:t>
      </w:r>
      <w:r w:rsidRPr="00D45612">
        <w:rPr>
          <w:rFonts w:ascii="Trebuchet MS" w:eastAsia="Arial" w:hAnsi="Trebuchet MS"/>
          <w:spacing w:val="42"/>
          <w:sz w:val="24"/>
          <w:szCs w:val="24"/>
          <w:lang w:val="ro-RO"/>
        </w:rPr>
        <w:t xml:space="preserve"> </w:t>
      </w:r>
      <w:r w:rsidRPr="00D45612">
        <w:rPr>
          <w:rFonts w:ascii="Trebuchet MS" w:eastAsia="Arial" w:hAnsi="Trebuchet MS"/>
          <w:spacing w:val="-4"/>
          <w:sz w:val="24"/>
          <w:szCs w:val="24"/>
          <w:lang w:val="ro-RO"/>
        </w:rPr>
        <w:t>î</w:t>
      </w:r>
      <w:r w:rsidRPr="00D45612">
        <w:rPr>
          <w:rFonts w:ascii="Trebuchet MS" w:eastAsia="Arial" w:hAnsi="Trebuchet MS"/>
          <w:sz w:val="24"/>
          <w:szCs w:val="24"/>
          <w:lang w:val="ro-RO"/>
        </w:rPr>
        <w:t>n</w:t>
      </w:r>
      <w:r w:rsidRPr="00D45612">
        <w:rPr>
          <w:rFonts w:ascii="Trebuchet MS" w:eastAsia="Arial" w:hAnsi="Trebuchet MS"/>
          <w:spacing w:val="42"/>
          <w:sz w:val="24"/>
          <w:szCs w:val="24"/>
          <w:lang w:val="ro-RO"/>
        </w:rPr>
        <w:t xml:space="preserve"> </w:t>
      </w:r>
      <w:r w:rsidRPr="00D45612">
        <w:rPr>
          <w:rFonts w:ascii="Trebuchet MS" w:eastAsia="Arial" w:hAnsi="Trebuchet MS"/>
          <w:spacing w:val="1"/>
          <w:sz w:val="24"/>
          <w:szCs w:val="24"/>
          <w:lang w:val="ro-RO"/>
        </w:rPr>
        <w:t>t</w:t>
      </w:r>
      <w:r w:rsidRPr="00D45612">
        <w:rPr>
          <w:rFonts w:ascii="Trebuchet MS" w:eastAsia="Arial" w:hAnsi="Trebuchet MS"/>
          <w:spacing w:val="-3"/>
          <w:sz w:val="24"/>
          <w:szCs w:val="24"/>
          <w:lang w:val="ro-RO"/>
        </w:rPr>
        <w:t>o</w:t>
      </w:r>
      <w:r w:rsidRPr="00D45612">
        <w:rPr>
          <w:rFonts w:ascii="Trebuchet MS" w:eastAsia="Arial" w:hAnsi="Trebuchet MS"/>
          <w:sz w:val="24"/>
          <w:szCs w:val="24"/>
          <w:lang w:val="ro-RO"/>
        </w:rPr>
        <w:t>t sau</w:t>
      </w:r>
      <w:r w:rsidRPr="00D45612">
        <w:rPr>
          <w:rFonts w:ascii="Trebuchet MS" w:eastAsia="Arial" w:hAnsi="Trebuchet MS"/>
          <w:spacing w:val="1"/>
          <w:sz w:val="24"/>
          <w:szCs w:val="24"/>
          <w:lang w:val="ro-RO"/>
        </w:rPr>
        <w:t xml:space="preserve"> </w:t>
      </w:r>
      <w:r w:rsidRPr="00D45612">
        <w:rPr>
          <w:rFonts w:ascii="Trebuchet MS" w:eastAsia="Arial" w:hAnsi="Trebuchet MS"/>
          <w:spacing w:val="-4"/>
          <w:sz w:val="24"/>
          <w:szCs w:val="24"/>
          <w:lang w:val="ro-RO"/>
        </w:rPr>
        <w:t>î</w:t>
      </w:r>
      <w:r w:rsidRPr="00D45612">
        <w:rPr>
          <w:rFonts w:ascii="Trebuchet MS" w:eastAsia="Arial" w:hAnsi="Trebuchet MS"/>
          <w:sz w:val="24"/>
          <w:szCs w:val="24"/>
          <w:lang w:val="ro-RO"/>
        </w:rPr>
        <w:t>n</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pa</w:t>
      </w:r>
      <w:r w:rsidRPr="00D45612">
        <w:rPr>
          <w:rFonts w:ascii="Trebuchet MS" w:eastAsia="Arial" w:hAnsi="Trebuchet MS"/>
          <w:spacing w:val="1"/>
          <w:sz w:val="24"/>
          <w:szCs w:val="24"/>
          <w:lang w:val="ro-RO"/>
        </w:rPr>
        <w:t>rt</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a</w:t>
      </w:r>
      <w:r w:rsidRPr="00D45612">
        <w:rPr>
          <w:rFonts w:ascii="Trebuchet MS" w:eastAsia="Arial" w:hAnsi="Trebuchet MS"/>
          <w:spacing w:val="-2"/>
          <w:sz w:val="24"/>
          <w:szCs w:val="24"/>
          <w:lang w:val="ro-RO"/>
        </w:rPr>
        <w:t xml:space="preserve"> </w:t>
      </w:r>
      <w:r w:rsidRPr="00D45612">
        <w:rPr>
          <w:rFonts w:ascii="Trebuchet MS" w:eastAsia="Arial" w:hAnsi="Trebuchet MS"/>
          <w:spacing w:val="-1"/>
          <w:sz w:val="24"/>
          <w:szCs w:val="24"/>
          <w:lang w:val="ro-RO"/>
        </w:rPr>
        <w:t>C</w:t>
      </w:r>
      <w:r w:rsidRPr="00D45612">
        <w:rPr>
          <w:rFonts w:ascii="Trebuchet MS" w:eastAsia="Arial" w:hAnsi="Trebuchet MS"/>
          <w:sz w:val="24"/>
          <w:szCs w:val="24"/>
          <w:lang w:val="ro-RO"/>
        </w:rPr>
        <w:t>on</w:t>
      </w:r>
      <w:r w:rsidRPr="00D45612">
        <w:rPr>
          <w:rFonts w:ascii="Trebuchet MS" w:eastAsia="Arial" w:hAnsi="Trebuchet MS"/>
          <w:spacing w:val="-1"/>
          <w:sz w:val="24"/>
          <w:szCs w:val="24"/>
          <w:lang w:val="ro-RO"/>
        </w:rPr>
        <w:t>t</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ac</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u</w:t>
      </w:r>
      <w:r w:rsidRPr="00D45612">
        <w:rPr>
          <w:rFonts w:ascii="Trebuchet MS" w:eastAsia="Arial" w:hAnsi="Trebuchet MS"/>
          <w:spacing w:val="-3"/>
          <w:sz w:val="24"/>
          <w:szCs w:val="24"/>
          <w:lang w:val="ro-RO"/>
        </w:rPr>
        <w:t>l</w:t>
      </w:r>
      <w:r w:rsidRPr="00D45612">
        <w:rPr>
          <w:rFonts w:ascii="Trebuchet MS" w:eastAsia="Arial" w:hAnsi="Trebuchet MS"/>
          <w:sz w:val="24"/>
          <w:szCs w:val="24"/>
          <w:lang w:val="ro-RO"/>
        </w:rPr>
        <w:t>ui</w:t>
      </w:r>
      <w:r w:rsidRPr="00D45612">
        <w:rPr>
          <w:rFonts w:ascii="Trebuchet MS" w:eastAsia="Arial" w:hAnsi="Trebuchet MS"/>
          <w:spacing w:val="-6"/>
          <w:sz w:val="24"/>
          <w:szCs w:val="24"/>
          <w:lang w:val="ro-RO"/>
        </w:rPr>
        <w:t xml:space="preserve"> </w:t>
      </w:r>
      <w:r w:rsidRPr="00D45612">
        <w:rPr>
          <w:rFonts w:ascii="Trebuchet MS" w:eastAsia="Arial" w:hAnsi="Trebuchet MS"/>
          <w:position w:val="1"/>
          <w:sz w:val="24"/>
          <w:szCs w:val="24"/>
          <w:lang w:val="ro-RO"/>
        </w:rPr>
        <w:t>și ca</w:t>
      </w:r>
      <w:r w:rsidRPr="00D45612">
        <w:rPr>
          <w:rFonts w:ascii="Trebuchet MS" w:eastAsia="Arial" w:hAnsi="Trebuchet MS"/>
          <w:spacing w:val="1"/>
          <w:position w:val="1"/>
          <w:sz w:val="24"/>
          <w:szCs w:val="24"/>
          <w:lang w:val="ro-RO"/>
        </w:rPr>
        <w:t>r</w:t>
      </w:r>
      <w:r w:rsidRPr="00D45612">
        <w:rPr>
          <w:rFonts w:ascii="Trebuchet MS" w:eastAsia="Arial" w:hAnsi="Trebuchet MS"/>
          <w:position w:val="1"/>
          <w:sz w:val="24"/>
          <w:szCs w:val="24"/>
          <w:lang w:val="ro-RO"/>
        </w:rPr>
        <w:t>e</w:t>
      </w:r>
      <w:r w:rsidRPr="00D45612">
        <w:rPr>
          <w:rFonts w:ascii="Trebuchet MS" w:eastAsia="Arial" w:hAnsi="Trebuchet MS"/>
          <w:spacing w:val="-2"/>
          <w:position w:val="1"/>
          <w:sz w:val="24"/>
          <w:szCs w:val="24"/>
          <w:lang w:val="ro-RO"/>
        </w:rPr>
        <w:t xml:space="preserve"> </w:t>
      </w:r>
      <w:r w:rsidRPr="00D45612">
        <w:rPr>
          <w:rFonts w:ascii="Trebuchet MS" w:eastAsia="Arial" w:hAnsi="Trebuchet MS"/>
          <w:position w:val="1"/>
          <w:sz w:val="24"/>
          <w:szCs w:val="24"/>
          <w:lang w:val="ro-RO"/>
        </w:rPr>
        <w:t>e</w:t>
      </w:r>
      <w:r w:rsidRPr="00D45612">
        <w:rPr>
          <w:rFonts w:ascii="Trebuchet MS" w:eastAsia="Arial" w:hAnsi="Trebuchet MS"/>
          <w:spacing w:val="-2"/>
          <w:position w:val="1"/>
          <w:sz w:val="24"/>
          <w:szCs w:val="24"/>
          <w:lang w:val="ro-RO"/>
        </w:rPr>
        <w:t>x</w:t>
      </w:r>
      <w:r w:rsidRPr="00D45612">
        <w:rPr>
          <w:rFonts w:ascii="Trebuchet MS" w:eastAsia="Arial" w:hAnsi="Trebuchet MS"/>
          <w:position w:val="1"/>
          <w:sz w:val="24"/>
          <w:szCs w:val="24"/>
          <w:lang w:val="ro-RO"/>
        </w:rPr>
        <w:t>one</w:t>
      </w:r>
      <w:r w:rsidRPr="00D45612">
        <w:rPr>
          <w:rFonts w:ascii="Trebuchet MS" w:eastAsia="Arial" w:hAnsi="Trebuchet MS"/>
          <w:spacing w:val="1"/>
          <w:position w:val="1"/>
          <w:sz w:val="24"/>
          <w:szCs w:val="24"/>
          <w:lang w:val="ro-RO"/>
        </w:rPr>
        <w:t>r</w:t>
      </w:r>
      <w:r w:rsidRPr="00D45612">
        <w:rPr>
          <w:rFonts w:ascii="Trebuchet MS" w:eastAsia="Arial" w:hAnsi="Trebuchet MS"/>
          <w:position w:val="1"/>
          <w:sz w:val="24"/>
          <w:szCs w:val="24"/>
          <w:lang w:val="ro-RO"/>
        </w:rPr>
        <w:t>ea</w:t>
      </w:r>
      <w:r w:rsidRPr="00D45612">
        <w:rPr>
          <w:rFonts w:ascii="Trebuchet MS" w:eastAsia="Arial" w:hAnsi="Trebuchet MS"/>
          <w:spacing w:val="-2"/>
          <w:position w:val="1"/>
          <w:sz w:val="24"/>
          <w:szCs w:val="24"/>
          <w:lang w:val="ro-RO"/>
        </w:rPr>
        <w:t>z</w:t>
      </w:r>
      <w:r w:rsidRPr="00D45612">
        <w:rPr>
          <w:rFonts w:ascii="Trebuchet MS" w:eastAsia="Arial" w:hAnsi="Trebuchet MS"/>
          <w:position w:val="1"/>
          <w:sz w:val="24"/>
          <w:szCs w:val="24"/>
          <w:lang w:val="ro-RO"/>
        </w:rPr>
        <w:t>ă</w:t>
      </w:r>
      <w:r w:rsidRPr="00D45612">
        <w:rPr>
          <w:rFonts w:ascii="Trebuchet MS" w:eastAsia="Arial" w:hAnsi="Trebuchet MS"/>
          <w:spacing w:val="1"/>
          <w:position w:val="1"/>
          <w:sz w:val="24"/>
          <w:szCs w:val="24"/>
          <w:lang w:val="ro-RO"/>
        </w:rPr>
        <w:t xml:space="preserve"> </w:t>
      </w:r>
      <w:r w:rsidRPr="00D45612">
        <w:rPr>
          <w:rFonts w:ascii="Trebuchet MS" w:eastAsia="Arial" w:hAnsi="Trebuchet MS"/>
          <w:position w:val="1"/>
          <w:sz w:val="24"/>
          <w:szCs w:val="24"/>
          <w:lang w:val="ro-RO"/>
        </w:rPr>
        <w:t>de</w:t>
      </w:r>
      <w:r w:rsidRPr="00D45612">
        <w:rPr>
          <w:rFonts w:ascii="Trebuchet MS" w:eastAsia="Arial" w:hAnsi="Trebuchet MS"/>
          <w:spacing w:val="1"/>
          <w:position w:val="1"/>
          <w:sz w:val="24"/>
          <w:szCs w:val="24"/>
          <w:lang w:val="ro-RO"/>
        </w:rPr>
        <w:t xml:space="preserve"> r</w:t>
      </w:r>
      <w:r w:rsidRPr="00D45612">
        <w:rPr>
          <w:rFonts w:ascii="Trebuchet MS" w:eastAsia="Arial" w:hAnsi="Trebuchet MS"/>
          <w:position w:val="1"/>
          <w:sz w:val="24"/>
          <w:szCs w:val="24"/>
          <w:lang w:val="ro-RO"/>
        </w:rPr>
        <w:t>ăspund</w:t>
      </w:r>
      <w:r w:rsidRPr="00D45612">
        <w:rPr>
          <w:rFonts w:ascii="Trebuchet MS" w:eastAsia="Arial" w:hAnsi="Trebuchet MS"/>
          <w:spacing w:val="-3"/>
          <w:position w:val="1"/>
          <w:sz w:val="24"/>
          <w:szCs w:val="24"/>
          <w:lang w:val="ro-RO"/>
        </w:rPr>
        <w:t>e</w:t>
      </w:r>
      <w:r w:rsidRPr="00D45612">
        <w:rPr>
          <w:rFonts w:ascii="Trebuchet MS" w:eastAsia="Arial" w:hAnsi="Trebuchet MS"/>
          <w:spacing w:val="1"/>
          <w:position w:val="1"/>
          <w:sz w:val="24"/>
          <w:szCs w:val="24"/>
          <w:lang w:val="ro-RO"/>
        </w:rPr>
        <w:t>r</w:t>
      </w:r>
      <w:r w:rsidRPr="00D45612">
        <w:rPr>
          <w:rFonts w:ascii="Trebuchet MS" w:eastAsia="Arial" w:hAnsi="Trebuchet MS"/>
          <w:position w:val="1"/>
          <w:sz w:val="24"/>
          <w:szCs w:val="24"/>
          <w:lang w:val="ro-RO"/>
        </w:rPr>
        <w:t>e</w:t>
      </w:r>
      <w:r w:rsidRPr="00D45612">
        <w:rPr>
          <w:rFonts w:ascii="Trebuchet MS" w:eastAsia="Arial" w:hAnsi="Trebuchet MS"/>
          <w:spacing w:val="1"/>
          <w:position w:val="1"/>
          <w:sz w:val="24"/>
          <w:szCs w:val="24"/>
          <w:lang w:val="ro-RO"/>
        </w:rPr>
        <w:t xml:space="preserve"> </w:t>
      </w:r>
      <w:r w:rsidRPr="00D45612">
        <w:rPr>
          <w:rFonts w:ascii="Trebuchet MS" w:eastAsia="Arial" w:hAnsi="Trebuchet MS"/>
          <w:position w:val="1"/>
          <w:sz w:val="24"/>
          <w:szCs w:val="24"/>
          <w:lang w:val="ro-RO"/>
        </w:rPr>
        <w:t>p</w:t>
      </w:r>
      <w:r w:rsidRPr="00D45612">
        <w:rPr>
          <w:rFonts w:ascii="Trebuchet MS" w:eastAsia="Arial" w:hAnsi="Trebuchet MS"/>
          <w:spacing w:val="-3"/>
          <w:position w:val="1"/>
          <w:sz w:val="24"/>
          <w:szCs w:val="24"/>
          <w:lang w:val="ro-RO"/>
        </w:rPr>
        <w:t>a</w:t>
      </w:r>
      <w:r w:rsidRPr="00D45612">
        <w:rPr>
          <w:rFonts w:ascii="Trebuchet MS" w:eastAsia="Arial" w:hAnsi="Trebuchet MS"/>
          <w:spacing w:val="1"/>
          <w:position w:val="1"/>
          <w:sz w:val="24"/>
          <w:szCs w:val="24"/>
          <w:lang w:val="ro-RO"/>
        </w:rPr>
        <w:t>rt</w:t>
      </w:r>
      <w:r w:rsidRPr="00D45612">
        <w:rPr>
          <w:rFonts w:ascii="Trebuchet MS" w:eastAsia="Arial" w:hAnsi="Trebuchet MS"/>
          <w:position w:val="1"/>
          <w:sz w:val="24"/>
          <w:szCs w:val="24"/>
          <w:lang w:val="ro-RO"/>
        </w:rPr>
        <w:t>ea</w:t>
      </w:r>
      <w:r w:rsidRPr="00D45612">
        <w:rPr>
          <w:rFonts w:ascii="Trebuchet MS" w:eastAsia="Arial" w:hAnsi="Trebuchet MS"/>
          <w:spacing w:val="-2"/>
          <w:position w:val="1"/>
          <w:sz w:val="24"/>
          <w:szCs w:val="24"/>
          <w:lang w:val="ro-RO"/>
        </w:rPr>
        <w:t xml:space="preserve"> </w:t>
      </w:r>
      <w:r w:rsidRPr="00D45612">
        <w:rPr>
          <w:rFonts w:ascii="Trebuchet MS" w:eastAsia="Arial" w:hAnsi="Trebuchet MS"/>
          <w:position w:val="1"/>
          <w:sz w:val="24"/>
          <w:szCs w:val="24"/>
          <w:lang w:val="ro-RO"/>
        </w:rPr>
        <w:t>c</w:t>
      </w:r>
      <w:r w:rsidRPr="00D45612">
        <w:rPr>
          <w:rFonts w:ascii="Trebuchet MS" w:eastAsia="Arial" w:hAnsi="Trebuchet MS"/>
          <w:spacing w:val="-3"/>
          <w:position w:val="1"/>
          <w:sz w:val="24"/>
          <w:szCs w:val="24"/>
          <w:lang w:val="ro-RO"/>
        </w:rPr>
        <w:t>a</w:t>
      </w:r>
      <w:r w:rsidRPr="00D45612">
        <w:rPr>
          <w:rFonts w:ascii="Trebuchet MS" w:eastAsia="Arial" w:hAnsi="Trebuchet MS"/>
          <w:spacing w:val="1"/>
          <w:position w:val="1"/>
          <w:sz w:val="24"/>
          <w:szCs w:val="24"/>
          <w:lang w:val="ro-RO"/>
        </w:rPr>
        <w:t>r</w:t>
      </w:r>
      <w:r w:rsidRPr="00D45612">
        <w:rPr>
          <w:rFonts w:ascii="Trebuchet MS" w:eastAsia="Arial" w:hAnsi="Trebuchet MS"/>
          <w:position w:val="1"/>
          <w:sz w:val="24"/>
          <w:szCs w:val="24"/>
          <w:lang w:val="ro-RO"/>
        </w:rPr>
        <w:t>e</w:t>
      </w:r>
      <w:r w:rsidRPr="00D45612">
        <w:rPr>
          <w:rFonts w:ascii="Trebuchet MS" w:eastAsia="Arial" w:hAnsi="Trebuchet MS"/>
          <w:spacing w:val="-1"/>
          <w:position w:val="1"/>
          <w:sz w:val="24"/>
          <w:szCs w:val="24"/>
          <w:lang w:val="ro-RO"/>
        </w:rPr>
        <w:t xml:space="preserve"> </w:t>
      </w:r>
      <w:r w:rsidRPr="00D45612">
        <w:rPr>
          <w:rFonts w:ascii="Trebuchet MS" w:eastAsia="Arial" w:hAnsi="Trebuchet MS"/>
          <w:position w:val="1"/>
          <w:sz w:val="24"/>
          <w:szCs w:val="24"/>
          <w:lang w:val="ro-RO"/>
        </w:rPr>
        <w:t>o</w:t>
      </w:r>
      <w:r w:rsidRPr="00D45612">
        <w:rPr>
          <w:rFonts w:ascii="Trebuchet MS" w:eastAsia="Arial" w:hAnsi="Trebuchet MS"/>
          <w:spacing w:val="1"/>
          <w:position w:val="1"/>
          <w:sz w:val="24"/>
          <w:szCs w:val="24"/>
          <w:lang w:val="ro-RO"/>
        </w:rPr>
        <w:t xml:space="preserve"> </w:t>
      </w:r>
      <w:r w:rsidRPr="00D45612">
        <w:rPr>
          <w:rFonts w:ascii="Trebuchet MS" w:eastAsia="Arial" w:hAnsi="Trebuchet MS"/>
          <w:spacing w:val="-1"/>
          <w:position w:val="1"/>
          <w:sz w:val="24"/>
          <w:szCs w:val="24"/>
          <w:lang w:val="ro-RO"/>
        </w:rPr>
        <w:t>i</w:t>
      </w:r>
      <w:r w:rsidRPr="00D45612">
        <w:rPr>
          <w:rFonts w:ascii="Trebuchet MS" w:eastAsia="Arial" w:hAnsi="Trebuchet MS"/>
          <w:position w:val="1"/>
          <w:sz w:val="24"/>
          <w:szCs w:val="24"/>
          <w:lang w:val="ro-RO"/>
        </w:rPr>
        <w:t>n</w:t>
      </w:r>
      <w:r w:rsidRPr="00D45612">
        <w:rPr>
          <w:rFonts w:ascii="Trebuchet MS" w:eastAsia="Arial" w:hAnsi="Trebuchet MS"/>
          <w:spacing w:val="-2"/>
          <w:position w:val="1"/>
          <w:sz w:val="24"/>
          <w:szCs w:val="24"/>
          <w:lang w:val="ro-RO"/>
        </w:rPr>
        <w:t>v</w:t>
      </w:r>
      <w:r w:rsidRPr="00D45612">
        <w:rPr>
          <w:rFonts w:ascii="Trebuchet MS" w:eastAsia="Arial" w:hAnsi="Trebuchet MS"/>
          <w:position w:val="1"/>
          <w:sz w:val="24"/>
          <w:szCs w:val="24"/>
          <w:lang w:val="ro-RO"/>
        </w:rPr>
        <w:t>ocă.</w:t>
      </w:r>
    </w:p>
    <w:p w14:paraId="1EA8D32A" w14:textId="0E2830FE" w:rsidR="00E50D77" w:rsidRPr="00D45612" w:rsidRDefault="00BF4880" w:rsidP="00024FF5">
      <w:pPr>
        <w:pStyle w:val="ListParagraph"/>
        <w:numPr>
          <w:ilvl w:val="0"/>
          <w:numId w:val="23"/>
        </w:numPr>
        <w:ind w:left="450" w:right="76" w:hanging="450"/>
        <w:jc w:val="both"/>
        <w:rPr>
          <w:rFonts w:ascii="Trebuchet MS" w:eastAsia="Arial" w:hAnsi="Trebuchet MS"/>
          <w:position w:val="1"/>
          <w:sz w:val="24"/>
          <w:szCs w:val="24"/>
          <w:lang w:val="ro-RO"/>
        </w:rPr>
      </w:pPr>
      <w:r w:rsidRPr="00D45612">
        <w:rPr>
          <w:rFonts w:ascii="Trebuchet MS" w:eastAsia="Arial" w:hAnsi="Trebuchet MS"/>
          <w:spacing w:val="-1"/>
          <w:sz w:val="24"/>
          <w:szCs w:val="24"/>
          <w:lang w:val="ro-RO"/>
        </w:rPr>
        <w:t>P</w:t>
      </w:r>
      <w:r w:rsidRPr="00D45612">
        <w:rPr>
          <w:rFonts w:ascii="Trebuchet MS" w:eastAsia="Arial" w:hAnsi="Trebuchet MS"/>
          <w:sz w:val="24"/>
          <w:szCs w:val="24"/>
          <w:lang w:val="ro-RO"/>
        </w:rPr>
        <w:t xml:space="preserve">ot </w:t>
      </w:r>
      <w:r w:rsidRPr="00D45612">
        <w:rPr>
          <w:rFonts w:ascii="Trebuchet MS" w:eastAsia="Arial" w:hAnsi="Trebuchet MS"/>
          <w:spacing w:val="37"/>
          <w:sz w:val="24"/>
          <w:szCs w:val="24"/>
          <w:lang w:val="ro-RO"/>
        </w:rPr>
        <w:t xml:space="preserve"> </w:t>
      </w:r>
      <w:r w:rsidRPr="00D45612">
        <w:rPr>
          <w:rFonts w:ascii="Trebuchet MS" w:eastAsia="Arial" w:hAnsi="Trebuchet MS"/>
          <w:sz w:val="24"/>
          <w:szCs w:val="24"/>
          <w:lang w:val="ro-RO"/>
        </w:rPr>
        <w:t>con</w:t>
      </w:r>
      <w:r w:rsidRPr="00D45612">
        <w:rPr>
          <w:rFonts w:ascii="Trebuchet MS" w:eastAsia="Arial" w:hAnsi="Trebuchet MS"/>
          <w:spacing w:val="-2"/>
          <w:sz w:val="24"/>
          <w:szCs w:val="24"/>
          <w:lang w:val="ro-RO"/>
        </w:rPr>
        <w:t>s</w:t>
      </w:r>
      <w:r w:rsidRPr="00D45612">
        <w:rPr>
          <w:rFonts w:ascii="Trebuchet MS" w:eastAsia="Arial" w:hAnsi="Trebuchet MS"/>
          <w:spacing w:val="1"/>
          <w:sz w:val="24"/>
          <w:szCs w:val="24"/>
          <w:lang w:val="ro-RO"/>
        </w:rPr>
        <w:t>t</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 xml:space="preserve">ui </w:t>
      </w:r>
      <w:r w:rsidRPr="00D45612">
        <w:rPr>
          <w:rFonts w:ascii="Trebuchet MS" w:eastAsia="Arial" w:hAnsi="Trebuchet MS"/>
          <w:spacing w:val="35"/>
          <w:sz w:val="24"/>
          <w:szCs w:val="24"/>
          <w:lang w:val="ro-RO"/>
        </w:rPr>
        <w:t xml:space="preserve"> </w:t>
      </w:r>
      <w:r w:rsidRPr="00D45612">
        <w:rPr>
          <w:rFonts w:ascii="Trebuchet MS" w:eastAsia="Arial" w:hAnsi="Trebuchet MS"/>
          <w:sz w:val="24"/>
          <w:szCs w:val="24"/>
          <w:lang w:val="ro-RO"/>
        </w:rPr>
        <w:t>cau</w:t>
      </w:r>
      <w:r w:rsidRPr="00D45612">
        <w:rPr>
          <w:rFonts w:ascii="Trebuchet MS" w:eastAsia="Arial" w:hAnsi="Trebuchet MS"/>
          <w:spacing w:val="-2"/>
          <w:sz w:val="24"/>
          <w:szCs w:val="24"/>
          <w:lang w:val="ro-RO"/>
        </w:rPr>
        <w:t>z</w:t>
      </w:r>
      <w:r w:rsidRPr="00D45612">
        <w:rPr>
          <w:rFonts w:ascii="Trebuchet MS" w:eastAsia="Arial" w:hAnsi="Trebuchet MS"/>
          <w:sz w:val="24"/>
          <w:szCs w:val="24"/>
          <w:lang w:val="ro-RO"/>
        </w:rPr>
        <w:t xml:space="preserve">e </w:t>
      </w:r>
      <w:r w:rsidRPr="00D45612">
        <w:rPr>
          <w:rFonts w:ascii="Trebuchet MS" w:eastAsia="Arial" w:hAnsi="Trebuchet MS"/>
          <w:spacing w:val="36"/>
          <w:sz w:val="24"/>
          <w:szCs w:val="24"/>
          <w:lang w:val="ro-RO"/>
        </w:rPr>
        <w:t xml:space="preserve"> </w:t>
      </w:r>
      <w:r w:rsidRPr="00D45612">
        <w:rPr>
          <w:rFonts w:ascii="Trebuchet MS" w:eastAsia="Arial" w:hAnsi="Trebuchet MS"/>
          <w:sz w:val="24"/>
          <w:szCs w:val="24"/>
          <w:lang w:val="ro-RO"/>
        </w:rPr>
        <w:t xml:space="preserve">de </w:t>
      </w:r>
      <w:r w:rsidRPr="00D45612">
        <w:rPr>
          <w:rFonts w:ascii="Trebuchet MS" w:eastAsia="Arial" w:hAnsi="Trebuchet MS"/>
          <w:spacing w:val="36"/>
          <w:sz w:val="24"/>
          <w:szCs w:val="24"/>
          <w:lang w:val="ro-RO"/>
        </w:rPr>
        <w:t xml:space="preserve"> </w:t>
      </w:r>
      <w:r w:rsidRPr="00D45612">
        <w:rPr>
          <w:rFonts w:ascii="Trebuchet MS" w:eastAsia="Arial" w:hAnsi="Trebuchet MS"/>
          <w:spacing w:val="3"/>
          <w:sz w:val="24"/>
          <w:szCs w:val="24"/>
          <w:lang w:val="ro-RO"/>
        </w:rPr>
        <w:t>f</w:t>
      </w:r>
      <w:r w:rsidRPr="00D45612">
        <w:rPr>
          <w:rFonts w:ascii="Trebuchet MS" w:eastAsia="Arial" w:hAnsi="Trebuchet MS"/>
          <w:spacing w:val="-3"/>
          <w:sz w:val="24"/>
          <w:szCs w:val="24"/>
          <w:lang w:val="ro-RO"/>
        </w:rPr>
        <w:t>o</w:t>
      </w:r>
      <w:r w:rsidRPr="00D45612">
        <w:rPr>
          <w:rFonts w:ascii="Trebuchet MS" w:eastAsia="Arial" w:hAnsi="Trebuchet MS"/>
          <w:spacing w:val="-6"/>
          <w:sz w:val="24"/>
          <w:szCs w:val="24"/>
          <w:lang w:val="ro-RO"/>
        </w:rPr>
        <w:t>r</w:t>
      </w:r>
      <w:r w:rsidRPr="00D45612">
        <w:rPr>
          <w:rFonts w:ascii="Trebuchet MS" w:eastAsia="Arial" w:hAnsi="Trebuchet MS"/>
          <w:spacing w:val="1"/>
          <w:sz w:val="24"/>
          <w:szCs w:val="24"/>
          <w:lang w:val="ro-RO"/>
        </w:rPr>
        <w:t>ț</w:t>
      </w:r>
      <w:r w:rsidRPr="00D45612">
        <w:rPr>
          <w:rFonts w:ascii="Trebuchet MS" w:eastAsia="Arial" w:hAnsi="Trebuchet MS"/>
          <w:sz w:val="24"/>
          <w:szCs w:val="24"/>
          <w:lang w:val="ro-RO"/>
        </w:rPr>
        <w:t xml:space="preserve">ă </w:t>
      </w:r>
      <w:r w:rsidRPr="00D45612">
        <w:rPr>
          <w:rFonts w:ascii="Trebuchet MS" w:eastAsia="Arial" w:hAnsi="Trebuchet MS"/>
          <w:spacing w:val="34"/>
          <w:sz w:val="24"/>
          <w:szCs w:val="24"/>
          <w:lang w:val="ro-RO"/>
        </w:rPr>
        <w:t xml:space="preserve"> </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j</w:t>
      </w:r>
      <w:r w:rsidRPr="00D45612">
        <w:rPr>
          <w:rFonts w:ascii="Trebuchet MS" w:eastAsia="Arial" w:hAnsi="Trebuchet MS"/>
          <w:spacing w:val="-3"/>
          <w:sz w:val="24"/>
          <w:szCs w:val="24"/>
          <w:lang w:val="ro-RO"/>
        </w:rPr>
        <w:t>o</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 xml:space="preserve">ă </w:t>
      </w:r>
      <w:r w:rsidRPr="00D45612">
        <w:rPr>
          <w:rFonts w:ascii="Trebuchet MS" w:eastAsia="Arial" w:hAnsi="Trebuchet MS"/>
          <w:spacing w:val="36"/>
          <w:sz w:val="24"/>
          <w:szCs w:val="24"/>
          <w:lang w:val="ro-RO"/>
        </w:rPr>
        <w:t xml:space="preserve"> </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v</w:t>
      </w:r>
      <w:r w:rsidRPr="00D45612">
        <w:rPr>
          <w:rFonts w:ascii="Trebuchet MS" w:eastAsia="Arial" w:hAnsi="Trebuchet MS"/>
          <w:sz w:val="24"/>
          <w:szCs w:val="24"/>
          <w:lang w:val="ro-RO"/>
        </w:rPr>
        <w:t>en</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en</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 xml:space="preserve">e </w:t>
      </w:r>
      <w:r w:rsidRPr="00D45612">
        <w:rPr>
          <w:rFonts w:ascii="Trebuchet MS" w:eastAsia="Arial" w:hAnsi="Trebuchet MS"/>
          <w:spacing w:val="36"/>
          <w:sz w:val="24"/>
          <w:szCs w:val="24"/>
          <w:lang w:val="ro-RO"/>
        </w:rPr>
        <w:t xml:space="preserve"> </w:t>
      </w:r>
      <w:r w:rsidRPr="00D45612">
        <w:rPr>
          <w:rFonts w:ascii="Trebuchet MS" w:eastAsia="Arial" w:hAnsi="Trebuchet MS"/>
          <w:sz w:val="24"/>
          <w:szCs w:val="24"/>
          <w:lang w:val="ro-RO"/>
        </w:rPr>
        <w:t>c</w:t>
      </w:r>
      <w:r w:rsidRPr="00D45612">
        <w:rPr>
          <w:rFonts w:ascii="Trebuchet MS" w:eastAsia="Arial" w:hAnsi="Trebuchet MS"/>
          <w:spacing w:val="-3"/>
          <w:sz w:val="24"/>
          <w:szCs w:val="24"/>
          <w:lang w:val="ro-RO"/>
        </w:rPr>
        <w:t>u</w:t>
      </w:r>
      <w:r w:rsidRPr="00D45612">
        <w:rPr>
          <w:rFonts w:ascii="Trebuchet MS" w:eastAsia="Arial" w:hAnsi="Trebuchet MS"/>
          <w:sz w:val="24"/>
          <w:szCs w:val="24"/>
          <w:lang w:val="ro-RO"/>
        </w:rPr>
        <w:t xml:space="preserve">m </w:t>
      </w:r>
      <w:r w:rsidRPr="00D45612">
        <w:rPr>
          <w:rFonts w:ascii="Trebuchet MS" w:eastAsia="Arial" w:hAnsi="Trebuchet MS"/>
          <w:spacing w:val="37"/>
          <w:sz w:val="24"/>
          <w:szCs w:val="24"/>
          <w:lang w:val="ro-RO"/>
        </w:rPr>
        <w:t xml:space="preserve"> </w:t>
      </w:r>
      <w:r w:rsidRPr="00D45612">
        <w:rPr>
          <w:rFonts w:ascii="Trebuchet MS" w:eastAsia="Arial" w:hAnsi="Trebuchet MS"/>
          <w:sz w:val="24"/>
          <w:szCs w:val="24"/>
          <w:lang w:val="ro-RO"/>
        </w:rPr>
        <w:t xml:space="preserve">ar </w:t>
      </w:r>
      <w:r w:rsidRPr="00D45612">
        <w:rPr>
          <w:rFonts w:ascii="Trebuchet MS" w:eastAsia="Arial" w:hAnsi="Trebuchet MS"/>
          <w:spacing w:val="35"/>
          <w:sz w:val="24"/>
          <w:szCs w:val="24"/>
          <w:lang w:val="ro-RO"/>
        </w:rPr>
        <w:t xml:space="preserve"> </w:t>
      </w:r>
      <w:r w:rsidRPr="00D45612">
        <w:rPr>
          <w:rFonts w:ascii="Trebuchet MS" w:eastAsia="Arial" w:hAnsi="Trebuchet MS"/>
          <w:spacing w:val="3"/>
          <w:sz w:val="24"/>
          <w:szCs w:val="24"/>
          <w:lang w:val="ro-RO"/>
        </w:rPr>
        <w:t>f</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 xml:space="preserve">: </w:t>
      </w:r>
      <w:r w:rsidRPr="00D45612">
        <w:rPr>
          <w:rFonts w:ascii="Trebuchet MS" w:eastAsia="Arial" w:hAnsi="Trebuchet MS"/>
          <w:spacing w:val="37"/>
          <w:sz w:val="24"/>
          <w:szCs w:val="24"/>
          <w:lang w:val="ro-RO"/>
        </w:rPr>
        <w:t xml:space="preserve"> </w:t>
      </w:r>
      <w:r w:rsidRPr="00D45612">
        <w:rPr>
          <w:rFonts w:ascii="Trebuchet MS" w:eastAsia="Arial" w:hAnsi="Trebuchet MS"/>
          <w:spacing w:val="-2"/>
          <w:sz w:val="24"/>
          <w:szCs w:val="24"/>
          <w:lang w:val="ro-RO"/>
        </w:rPr>
        <w:t>c</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m</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ă</w:t>
      </w:r>
      <w:r w:rsidRPr="00D45612">
        <w:rPr>
          <w:rFonts w:ascii="Trebuchet MS" w:eastAsia="Arial" w:hAnsi="Trebuchet MS"/>
          <w:spacing w:val="1"/>
          <w:sz w:val="24"/>
          <w:szCs w:val="24"/>
          <w:lang w:val="ro-RO"/>
        </w:rPr>
        <w:t>ț</w:t>
      </w:r>
      <w:r w:rsidRPr="00D45612">
        <w:rPr>
          <w:rFonts w:ascii="Trebuchet MS" w:eastAsia="Arial" w:hAnsi="Trebuchet MS"/>
          <w:spacing w:val="-1"/>
          <w:sz w:val="24"/>
          <w:szCs w:val="24"/>
          <w:lang w:val="ro-RO"/>
        </w:rPr>
        <w:t>il</w:t>
      </w:r>
      <w:r w:rsidRPr="00D45612">
        <w:rPr>
          <w:rFonts w:ascii="Trebuchet MS" w:eastAsia="Arial" w:hAnsi="Trebuchet MS"/>
          <w:sz w:val="24"/>
          <w:szCs w:val="24"/>
          <w:lang w:val="ro-RO"/>
        </w:rPr>
        <w:t xml:space="preserve">e </w:t>
      </w:r>
      <w:r w:rsidRPr="00D45612">
        <w:rPr>
          <w:rFonts w:ascii="Trebuchet MS" w:eastAsia="Arial" w:hAnsi="Trebuchet MS"/>
          <w:spacing w:val="36"/>
          <w:sz w:val="24"/>
          <w:szCs w:val="24"/>
          <w:lang w:val="ro-RO"/>
        </w:rPr>
        <w:t xml:space="preserve"> </w:t>
      </w:r>
      <w:r w:rsidRPr="00D45612">
        <w:rPr>
          <w:rFonts w:ascii="Trebuchet MS" w:eastAsia="Arial" w:hAnsi="Trebuchet MS"/>
          <w:sz w:val="24"/>
          <w:szCs w:val="24"/>
          <w:lang w:val="ro-RO"/>
        </w:rPr>
        <w:t>na</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u</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e</w:t>
      </w:r>
      <w:r w:rsidR="009859A3" w:rsidRPr="00D45612">
        <w:rPr>
          <w:rFonts w:ascii="Trebuchet MS" w:eastAsia="Arial" w:hAnsi="Trebuchet MS"/>
          <w:sz w:val="24"/>
          <w:szCs w:val="24"/>
          <w:lang w:val="ro-RO"/>
        </w:rPr>
        <w:t xml:space="preserve"> </w:t>
      </w:r>
      <w:r w:rsidRPr="00D45612">
        <w:rPr>
          <w:rFonts w:ascii="Trebuchet MS" w:eastAsia="Arial" w:hAnsi="Trebuchet MS"/>
          <w:sz w:val="24"/>
          <w:szCs w:val="24"/>
          <w:lang w:val="ro-RO"/>
        </w:rPr>
        <w:t>(cu</w:t>
      </w:r>
      <w:r w:rsidRPr="00D45612">
        <w:rPr>
          <w:rFonts w:ascii="Trebuchet MS" w:eastAsia="Arial" w:hAnsi="Trebuchet MS"/>
          <w:spacing w:val="-1"/>
          <w:sz w:val="24"/>
          <w:szCs w:val="24"/>
          <w:lang w:val="ro-RO"/>
        </w:rPr>
        <w:t>t</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m</w:t>
      </w:r>
      <w:r w:rsidRPr="00D45612">
        <w:rPr>
          <w:rFonts w:ascii="Trebuchet MS" w:eastAsia="Arial" w:hAnsi="Trebuchet MS"/>
          <w:spacing w:val="-3"/>
          <w:sz w:val="24"/>
          <w:szCs w:val="24"/>
          <w:lang w:val="ro-RO"/>
        </w:rPr>
        <w:t>u</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 xml:space="preserve"> </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nund</w:t>
      </w:r>
      <w:r w:rsidRPr="00D45612">
        <w:rPr>
          <w:rFonts w:ascii="Trebuchet MS" w:eastAsia="Arial" w:hAnsi="Trebuchet MS"/>
          <w:spacing w:val="-16"/>
          <w:sz w:val="24"/>
          <w:szCs w:val="24"/>
          <w:lang w:val="ro-RO"/>
        </w:rPr>
        <w:t>a</w:t>
      </w:r>
      <w:r w:rsidRPr="00D45612">
        <w:rPr>
          <w:rFonts w:ascii="Trebuchet MS" w:eastAsia="Arial" w:hAnsi="Trebuchet MS"/>
          <w:spacing w:val="1"/>
          <w:position w:val="1"/>
          <w:sz w:val="24"/>
          <w:szCs w:val="24"/>
          <w:lang w:val="ro-RO"/>
        </w:rPr>
        <w:t>ț</w:t>
      </w:r>
      <w:r w:rsidRPr="00D45612">
        <w:rPr>
          <w:rFonts w:ascii="Trebuchet MS" w:eastAsia="Arial" w:hAnsi="Trebuchet MS"/>
          <w:spacing w:val="-1"/>
          <w:position w:val="1"/>
          <w:sz w:val="24"/>
          <w:szCs w:val="24"/>
          <w:lang w:val="ro-RO"/>
        </w:rPr>
        <w:t>ii</w:t>
      </w:r>
      <w:r w:rsidRPr="00D45612">
        <w:rPr>
          <w:rFonts w:ascii="Trebuchet MS" w:eastAsia="Arial" w:hAnsi="Trebuchet MS"/>
          <w:position w:val="1"/>
          <w:sz w:val="24"/>
          <w:szCs w:val="24"/>
          <w:lang w:val="ro-RO"/>
        </w:rPr>
        <w:t>,</w:t>
      </w:r>
      <w:r w:rsidRPr="00D45612">
        <w:rPr>
          <w:rFonts w:ascii="Trebuchet MS" w:eastAsia="Arial" w:hAnsi="Trebuchet MS"/>
          <w:spacing w:val="2"/>
          <w:position w:val="1"/>
          <w:sz w:val="24"/>
          <w:szCs w:val="24"/>
          <w:lang w:val="ro-RO"/>
        </w:rPr>
        <w:t xml:space="preserve"> </w:t>
      </w:r>
      <w:r w:rsidRPr="00D45612">
        <w:rPr>
          <w:rFonts w:ascii="Trebuchet MS" w:eastAsia="Arial" w:hAnsi="Trebuchet MS"/>
          <w:position w:val="1"/>
          <w:sz w:val="24"/>
          <w:szCs w:val="24"/>
          <w:lang w:val="ro-RO"/>
        </w:rPr>
        <w:t>a</w:t>
      </w:r>
      <w:r w:rsidRPr="00D45612">
        <w:rPr>
          <w:rFonts w:ascii="Trebuchet MS" w:eastAsia="Arial" w:hAnsi="Trebuchet MS"/>
          <w:spacing w:val="-1"/>
          <w:position w:val="1"/>
          <w:sz w:val="24"/>
          <w:szCs w:val="24"/>
          <w:lang w:val="ro-RO"/>
        </w:rPr>
        <w:t>l</w:t>
      </w:r>
      <w:r w:rsidRPr="00D45612">
        <w:rPr>
          <w:rFonts w:ascii="Trebuchet MS" w:eastAsia="Arial" w:hAnsi="Trebuchet MS"/>
          <w:spacing w:val="-3"/>
          <w:position w:val="1"/>
          <w:sz w:val="24"/>
          <w:szCs w:val="24"/>
          <w:lang w:val="ro-RO"/>
        </w:rPr>
        <w:t>u</w:t>
      </w:r>
      <w:r w:rsidRPr="00D45612">
        <w:rPr>
          <w:rFonts w:ascii="Trebuchet MS" w:eastAsia="Arial" w:hAnsi="Trebuchet MS"/>
          <w:position w:val="1"/>
          <w:sz w:val="24"/>
          <w:szCs w:val="24"/>
          <w:lang w:val="ro-RO"/>
        </w:rPr>
        <w:t>necă</w:t>
      </w:r>
      <w:r w:rsidRPr="00D45612">
        <w:rPr>
          <w:rFonts w:ascii="Trebuchet MS" w:eastAsia="Arial" w:hAnsi="Trebuchet MS"/>
          <w:spacing w:val="1"/>
          <w:position w:val="1"/>
          <w:sz w:val="24"/>
          <w:szCs w:val="24"/>
          <w:lang w:val="ro-RO"/>
        </w:rPr>
        <w:t>r</w:t>
      </w:r>
      <w:r w:rsidRPr="00D45612">
        <w:rPr>
          <w:rFonts w:ascii="Trebuchet MS" w:eastAsia="Arial" w:hAnsi="Trebuchet MS"/>
          <w:position w:val="1"/>
          <w:sz w:val="24"/>
          <w:szCs w:val="24"/>
          <w:lang w:val="ro-RO"/>
        </w:rPr>
        <w:t>i de</w:t>
      </w:r>
      <w:r w:rsidRPr="00D45612">
        <w:rPr>
          <w:rFonts w:ascii="Trebuchet MS" w:eastAsia="Arial" w:hAnsi="Trebuchet MS"/>
          <w:spacing w:val="-1"/>
          <w:position w:val="1"/>
          <w:sz w:val="24"/>
          <w:szCs w:val="24"/>
          <w:lang w:val="ro-RO"/>
        </w:rPr>
        <w:t xml:space="preserve"> </w:t>
      </w:r>
      <w:r w:rsidRPr="00D45612">
        <w:rPr>
          <w:rFonts w:ascii="Trebuchet MS" w:eastAsia="Arial" w:hAnsi="Trebuchet MS"/>
          <w:spacing w:val="1"/>
          <w:position w:val="1"/>
          <w:sz w:val="24"/>
          <w:szCs w:val="24"/>
          <w:lang w:val="ro-RO"/>
        </w:rPr>
        <w:t>t</w:t>
      </w:r>
      <w:r w:rsidRPr="00D45612">
        <w:rPr>
          <w:rFonts w:ascii="Trebuchet MS" w:eastAsia="Arial" w:hAnsi="Trebuchet MS"/>
          <w:position w:val="1"/>
          <w:sz w:val="24"/>
          <w:szCs w:val="24"/>
          <w:lang w:val="ro-RO"/>
        </w:rPr>
        <w:t>e</w:t>
      </w:r>
      <w:r w:rsidRPr="00D45612">
        <w:rPr>
          <w:rFonts w:ascii="Trebuchet MS" w:eastAsia="Arial" w:hAnsi="Trebuchet MS"/>
          <w:spacing w:val="1"/>
          <w:position w:val="1"/>
          <w:sz w:val="24"/>
          <w:szCs w:val="24"/>
          <w:lang w:val="ro-RO"/>
        </w:rPr>
        <w:t>r</w:t>
      </w:r>
      <w:r w:rsidRPr="00D45612">
        <w:rPr>
          <w:rFonts w:ascii="Trebuchet MS" w:eastAsia="Arial" w:hAnsi="Trebuchet MS"/>
          <w:position w:val="1"/>
          <w:sz w:val="24"/>
          <w:szCs w:val="24"/>
          <w:lang w:val="ro-RO"/>
        </w:rPr>
        <w:t>e</w:t>
      </w:r>
      <w:r w:rsidRPr="00D45612">
        <w:rPr>
          <w:rFonts w:ascii="Trebuchet MS" w:eastAsia="Arial" w:hAnsi="Trebuchet MS"/>
          <w:spacing w:val="-3"/>
          <w:position w:val="1"/>
          <w:sz w:val="24"/>
          <w:szCs w:val="24"/>
          <w:lang w:val="ro-RO"/>
        </w:rPr>
        <w:t>n</w:t>
      </w:r>
      <w:r w:rsidRPr="00D45612">
        <w:rPr>
          <w:rFonts w:ascii="Trebuchet MS" w:eastAsia="Arial" w:hAnsi="Trebuchet MS"/>
          <w:position w:val="1"/>
          <w:sz w:val="24"/>
          <w:szCs w:val="24"/>
          <w:lang w:val="ro-RO"/>
        </w:rPr>
        <w:t xml:space="preserve">), </w:t>
      </w:r>
      <w:r w:rsidRPr="00D45612">
        <w:rPr>
          <w:rFonts w:ascii="Trebuchet MS" w:eastAsia="Arial" w:hAnsi="Trebuchet MS"/>
          <w:spacing w:val="1"/>
          <w:position w:val="1"/>
          <w:sz w:val="24"/>
          <w:szCs w:val="24"/>
          <w:lang w:val="ro-RO"/>
        </w:rPr>
        <w:t>r</w:t>
      </w:r>
      <w:r w:rsidRPr="00D45612">
        <w:rPr>
          <w:rFonts w:ascii="Trebuchet MS" w:eastAsia="Arial" w:hAnsi="Trebuchet MS"/>
          <w:position w:val="1"/>
          <w:sz w:val="24"/>
          <w:szCs w:val="24"/>
          <w:lang w:val="ro-RO"/>
        </w:rPr>
        <w:t>ă</w:t>
      </w:r>
      <w:r w:rsidRPr="00D45612">
        <w:rPr>
          <w:rFonts w:ascii="Trebuchet MS" w:eastAsia="Arial" w:hAnsi="Trebuchet MS"/>
          <w:spacing w:val="-2"/>
          <w:position w:val="1"/>
          <w:sz w:val="24"/>
          <w:szCs w:val="24"/>
          <w:lang w:val="ro-RO"/>
        </w:rPr>
        <w:t>z</w:t>
      </w:r>
      <w:r w:rsidRPr="00D45612">
        <w:rPr>
          <w:rFonts w:ascii="Trebuchet MS" w:eastAsia="Arial" w:hAnsi="Trebuchet MS"/>
          <w:position w:val="1"/>
          <w:sz w:val="24"/>
          <w:szCs w:val="24"/>
          <w:lang w:val="ro-RO"/>
        </w:rPr>
        <w:t>bo</w:t>
      </w:r>
      <w:r w:rsidRPr="00D45612">
        <w:rPr>
          <w:rFonts w:ascii="Trebuchet MS" w:eastAsia="Arial" w:hAnsi="Trebuchet MS"/>
          <w:spacing w:val="-1"/>
          <w:position w:val="1"/>
          <w:sz w:val="24"/>
          <w:szCs w:val="24"/>
          <w:lang w:val="ro-RO"/>
        </w:rPr>
        <w:t>i</w:t>
      </w:r>
      <w:r w:rsidRPr="00D45612">
        <w:rPr>
          <w:rFonts w:ascii="Trebuchet MS" w:eastAsia="Arial" w:hAnsi="Trebuchet MS"/>
          <w:position w:val="1"/>
          <w:sz w:val="24"/>
          <w:szCs w:val="24"/>
          <w:lang w:val="ro-RO"/>
        </w:rPr>
        <w:t xml:space="preserve">, </w:t>
      </w:r>
      <w:r w:rsidRPr="00D45612">
        <w:rPr>
          <w:rFonts w:ascii="Trebuchet MS" w:eastAsia="Arial" w:hAnsi="Trebuchet MS"/>
          <w:spacing w:val="1"/>
          <w:position w:val="1"/>
          <w:sz w:val="24"/>
          <w:szCs w:val="24"/>
          <w:lang w:val="ro-RO"/>
        </w:rPr>
        <w:t>r</w:t>
      </w:r>
      <w:r w:rsidRPr="00D45612">
        <w:rPr>
          <w:rFonts w:ascii="Trebuchet MS" w:eastAsia="Arial" w:hAnsi="Trebuchet MS"/>
          <w:position w:val="1"/>
          <w:sz w:val="24"/>
          <w:szCs w:val="24"/>
          <w:lang w:val="ro-RO"/>
        </w:rPr>
        <w:t>e</w:t>
      </w:r>
      <w:r w:rsidRPr="00D45612">
        <w:rPr>
          <w:rFonts w:ascii="Trebuchet MS" w:eastAsia="Arial" w:hAnsi="Trebuchet MS"/>
          <w:spacing w:val="-2"/>
          <w:position w:val="1"/>
          <w:sz w:val="24"/>
          <w:szCs w:val="24"/>
          <w:lang w:val="ro-RO"/>
        </w:rPr>
        <w:t>v</w:t>
      </w:r>
      <w:r w:rsidRPr="00D45612">
        <w:rPr>
          <w:rFonts w:ascii="Trebuchet MS" w:eastAsia="Arial" w:hAnsi="Trebuchet MS"/>
          <w:position w:val="1"/>
          <w:sz w:val="24"/>
          <w:szCs w:val="24"/>
          <w:lang w:val="ro-RO"/>
        </w:rPr>
        <w:t>o</w:t>
      </w:r>
      <w:r w:rsidRPr="00D45612">
        <w:rPr>
          <w:rFonts w:ascii="Trebuchet MS" w:eastAsia="Arial" w:hAnsi="Trebuchet MS"/>
          <w:spacing w:val="-1"/>
          <w:position w:val="1"/>
          <w:sz w:val="24"/>
          <w:szCs w:val="24"/>
          <w:lang w:val="ro-RO"/>
        </w:rPr>
        <w:t>l</w:t>
      </w:r>
      <w:r w:rsidRPr="00D45612">
        <w:rPr>
          <w:rFonts w:ascii="Trebuchet MS" w:eastAsia="Arial" w:hAnsi="Trebuchet MS"/>
          <w:position w:val="1"/>
          <w:sz w:val="24"/>
          <w:szCs w:val="24"/>
          <w:lang w:val="ro-RO"/>
        </w:rPr>
        <w:t>u</w:t>
      </w:r>
      <w:r w:rsidRPr="00D45612">
        <w:rPr>
          <w:rFonts w:ascii="Trebuchet MS" w:eastAsia="Arial" w:hAnsi="Trebuchet MS"/>
          <w:spacing w:val="1"/>
          <w:position w:val="1"/>
          <w:sz w:val="24"/>
          <w:szCs w:val="24"/>
          <w:lang w:val="ro-RO"/>
        </w:rPr>
        <w:t>ț</w:t>
      </w:r>
      <w:r w:rsidRPr="00D45612">
        <w:rPr>
          <w:rFonts w:ascii="Trebuchet MS" w:eastAsia="Arial" w:hAnsi="Trebuchet MS"/>
          <w:spacing w:val="-1"/>
          <w:position w:val="1"/>
          <w:sz w:val="24"/>
          <w:szCs w:val="24"/>
          <w:lang w:val="ro-RO"/>
        </w:rPr>
        <w:t>i</w:t>
      </w:r>
      <w:r w:rsidRPr="00D45612">
        <w:rPr>
          <w:rFonts w:ascii="Trebuchet MS" w:eastAsia="Arial" w:hAnsi="Trebuchet MS"/>
          <w:position w:val="1"/>
          <w:sz w:val="24"/>
          <w:szCs w:val="24"/>
          <w:lang w:val="ro-RO"/>
        </w:rPr>
        <w:t>e,</w:t>
      </w:r>
      <w:r w:rsidRPr="00D45612">
        <w:rPr>
          <w:rFonts w:ascii="Trebuchet MS" w:eastAsia="Arial" w:hAnsi="Trebuchet MS"/>
          <w:spacing w:val="2"/>
          <w:position w:val="1"/>
          <w:sz w:val="24"/>
          <w:szCs w:val="24"/>
          <w:lang w:val="ro-RO"/>
        </w:rPr>
        <w:t xml:space="preserve"> </w:t>
      </w:r>
      <w:r w:rsidRPr="00D45612">
        <w:rPr>
          <w:rFonts w:ascii="Trebuchet MS" w:eastAsia="Arial" w:hAnsi="Trebuchet MS"/>
          <w:position w:val="1"/>
          <w:sz w:val="24"/>
          <w:szCs w:val="24"/>
          <w:lang w:val="ro-RO"/>
        </w:rPr>
        <w:t>e</w:t>
      </w:r>
      <w:r w:rsidRPr="00D45612">
        <w:rPr>
          <w:rFonts w:ascii="Trebuchet MS" w:eastAsia="Arial" w:hAnsi="Trebuchet MS"/>
          <w:spacing w:val="1"/>
          <w:position w:val="1"/>
          <w:sz w:val="24"/>
          <w:szCs w:val="24"/>
          <w:lang w:val="ro-RO"/>
        </w:rPr>
        <w:t>m</w:t>
      </w:r>
      <w:r w:rsidRPr="00D45612">
        <w:rPr>
          <w:rFonts w:ascii="Trebuchet MS" w:eastAsia="Arial" w:hAnsi="Trebuchet MS"/>
          <w:position w:val="1"/>
          <w:sz w:val="24"/>
          <w:szCs w:val="24"/>
          <w:lang w:val="ro-RO"/>
        </w:rPr>
        <w:t>b</w:t>
      </w:r>
      <w:r w:rsidRPr="00D45612">
        <w:rPr>
          <w:rFonts w:ascii="Trebuchet MS" w:eastAsia="Arial" w:hAnsi="Trebuchet MS"/>
          <w:spacing w:val="-3"/>
          <w:position w:val="1"/>
          <w:sz w:val="24"/>
          <w:szCs w:val="24"/>
          <w:lang w:val="ro-RO"/>
        </w:rPr>
        <w:t>a</w:t>
      </w:r>
      <w:r w:rsidRPr="00D45612">
        <w:rPr>
          <w:rFonts w:ascii="Trebuchet MS" w:eastAsia="Arial" w:hAnsi="Trebuchet MS"/>
          <w:spacing w:val="-1"/>
          <w:position w:val="1"/>
          <w:sz w:val="24"/>
          <w:szCs w:val="24"/>
          <w:lang w:val="ro-RO"/>
        </w:rPr>
        <w:t>r</w:t>
      </w:r>
      <w:r w:rsidRPr="00D45612">
        <w:rPr>
          <w:rFonts w:ascii="Trebuchet MS" w:eastAsia="Arial" w:hAnsi="Trebuchet MS"/>
          <w:spacing w:val="2"/>
          <w:position w:val="1"/>
          <w:sz w:val="24"/>
          <w:szCs w:val="24"/>
          <w:lang w:val="ro-RO"/>
        </w:rPr>
        <w:t>g</w:t>
      </w:r>
      <w:r w:rsidRPr="00D45612">
        <w:rPr>
          <w:rFonts w:ascii="Trebuchet MS" w:eastAsia="Arial" w:hAnsi="Trebuchet MS"/>
          <w:position w:val="1"/>
          <w:sz w:val="24"/>
          <w:szCs w:val="24"/>
          <w:lang w:val="ro-RO"/>
        </w:rPr>
        <w:t>o.</w:t>
      </w:r>
    </w:p>
    <w:p w14:paraId="4DB9BB2A" w14:textId="7371FCA4" w:rsidR="00E50D77" w:rsidRPr="00D45612" w:rsidRDefault="00BF4880" w:rsidP="00024FF5">
      <w:pPr>
        <w:pStyle w:val="ListParagraph"/>
        <w:numPr>
          <w:ilvl w:val="0"/>
          <w:numId w:val="23"/>
        </w:numPr>
        <w:ind w:left="450" w:right="76" w:hanging="450"/>
        <w:jc w:val="both"/>
        <w:rPr>
          <w:rFonts w:ascii="Trebuchet MS" w:eastAsia="Arial" w:hAnsi="Trebuchet MS"/>
          <w:position w:val="1"/>
          <w:sz w:val="24"/>
          <w:szCs w:val="24"/>
          <w:lang w:val="ro-RO"/>
        </w:rPr>
      </w:pPr>
      <w:r w:rsidRPr="00D45612">
        <w:rPr>
          <w:rFonts w:ascii="Trebuchet MS" w:eastAsia="Arial" w:hAnsi="Trebuchet MS"/>
          <w:spacing w:val="-1"/>
          <w:sz w:val="24"/>
          <w:szCs w:val="24"/>
          <w:lang w:val="ro-RO"/>
        </w:rPr>
        <w:t>P</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ea</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c</w:t>
      </w:r>
      <w:r w:rsidRPr="00D45612">
        <w:rPr>
          <w:rFonts w:ascii="Trebuchet MS" w:eastAsia="Arial" w:hAnsi="Trebuchet MS"/>
          <w:spacing w:val="-3"/>
          <w:sz w:val="24"/>
          <w:szCs w:val="24"/>
          <w:lang w:val="ro-RO"/>
        </w:rPr>
        <w:t>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 xml:space="preserve"> </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n</w:t>
      </w:r>
      <w:r w:rsidRPr="00D45612">
        <w:rPr>
          <w:rFonts w:ascii="Trebuchet MS" w:eastAsia="Arial" w:hAnsi="Trebuchet MS"/>
          <w:spacing w:val="-2"/>
          <w:sz w:val="24"/>
          <w:szCs w:val="24"/>
          <w:lang w:val="ro-RO"/>
        </w:rPr>
        <w:t>v</w:t>
      </w:r>
      <w:r w:rsidRPr="00D45612">
        <w:rPr>
          <w:rFonts w:ascii="Trebuchet MS" w:eastAsia="Arial" w:hAnsi="Trebuchet MS"/>
          <w:sz w:val="24"/>
          <w:szCs w:val="24"/>
          <w:lang w:val="ro-RO"/>
        </w:rPr>
        <w:t>ocă</w:t>
      </w:r>
      <w:r w:rsidRPr="00D45612">
        <w:rPr>
          <w:rFonts w:ascii="Trebuchet MS" w:eastAsia="Arial" w:hAnsi="Trebuchet MS"/>
          <w:spacing w:val="2"/>
          <w:sz w:val="24"/>
          <w:szCs w:val="24"/>
          <w:lang w:val="ro-RO"/>
        </w:rPr>
        <w:t xml:space="preserve"> </w:t>
      </w:r>
      <w:r w:rsidRPr="00D45612">
        <w:rPr>
          <w:rFonts w:ascii="Trebuchet MS" w:eastAsia="Arial" w:hAnsi="Trebuchet MS"/>
          <w:spacing w:val="1"/>
          <w:sz w:val="24"/>
          <w:szCs w:val="24"/>
          <w:lang w:val="ro-RO"/>
        </w:rPr>
        <w:t>f</w:t>
      </w:r>
      <w:r w:rsidRPr="00D45612">
        <w:rPr>
          <w:rFonts w:ascii="Trebuchet MS" w:eastAsia="Arial" w:hAnsi="Trebuchet MS"/>
          <w:sz w:val="24"/>
          <w:szCs w:val="24"/>
          <w:lang w:val="ro-RO"/>
        </w:rPr>
        <w:t>or</w:t>
      </w:r>
      <w:r w:rsidRPr="00D45612">
        <w:rPr>
          <w:rFonts w:ascii="Trebuchet MS" w:eastAsia="Arial" w:hAnsi="Trebuchet MS"/>
          <w:spacing w:val="1"/>
          <w:position w:val="1"/>
          <w:sz w:val="24"/>
          <w:szCs w:val="24"/>
          <w:lang w:val="ro-RO"/>
        </w:rPr>
        <w:t>ț</w:t>
      </w:r>
      <w:r w:rsidRPr="00D45612">
        <w:rPr>
          <w:rFonts w:ascii="Trebuchet MS" w:eastAsia="Arial" w:hAnsi="Trebuchet MS"/>
          <w:position w:val="1"/>
          <w:sz w:val="24"/>
          <w:szCs w:val="24"/>
          <w:lang w:val="ro-RO"/>
        </w:rPr>
        <w:t xml:space="preserve">a </w:t>
      </w:r>
      <w:r w:rsidRPr="00D45612">
        <w:rPr>
          <w:rFonts w:ascii="Trebuchet MS" w:eastAsia="Arial" w:hAnsi="Trebuchet MS"/>
          <w:spacing w:val="1"/>
          <w:position w:val="1"/>
          <w:sz w:val="24"/>
          <w:szCs w:val="24"/>
          <w:lang w:val="ro-RO"/>
        </w:rPr>
        <w:t>m</w:t>
      </w:r>
      <w:r w:rsidRPr="00D45612">
        <w:rPr>
          <w:rFonts w:ascii="Trebuchet MS" w:eastAsia="Arial" w:hAnsi="Trebuchet MS"/>
          <w:position w:val="1"/>
          <w:sz w:val="24"/>
          <w:szCs w:val="24"/>
          <w:lang w:val="ro-RO"/>
        </w:rPr>
        <w:t>a</w:t>
      </w:r>
      <w:r w:rsidRPr="00D45612">
        <w:rPr>
          <w:rFonts w:ascii="Trebuchet MS" w:eastAsia="Arial" w:hAnsi="Trebuchet MS"/>
          <w:spacing w:val="1"/>
          <w:position w:val="1"/>
          <w:sz w:val="24"/>
          <w:szCs w:val="24"/>
          <w:lang w:val="ro-RO"/>
        </w:rPr>
        <w:t>j</w:t>
      </w:r>
      <w:r w:rsidRPr="00D45612">
        <w:rPr>
          <w:rFonts w:ascii="Trebuchet MS" w:eastAsia="Arial" w:hAnsi="Trebuchet MS"/>
          <w:spacing w:val="-3"/>
          <w:position w:val="1"/>
          <w:sz w:val="24"/>
          <w:szCs w:val="24"/>
          <w:lang w:val="ro-RO"/>
        </w:rPr>
        <w:t>o</w:t>
      </w:r>
      <w:r w:rsidRPr="00D45612">
        <w:rPr>
          <w:rFonts w:ascii="Trebuchet MS" w:eastAsia="Arial" w:hAnsi="Trebuchet MS"/>
          <w:spacing w:val="1"/>
          <w:position w:val="1"/>
          <w:sz w:val="24"/>
          <w:szCs w:val="24"/>
          <w:lang w:val="ro-RO"/>
        </w:rPr>
        <w:t>r</w:t>
      </w:r>
      <w:r w:rsidRPr="00D45612">
        <w:rPr>
          <w:rFonts w:ascii="Trebuchet MS" w:eastAsia="Arial" w:hAnsi="Trebuchet MS"/>
          <w:position w:val="1"/>
          <w:sz w:val="24"/>
          <w:szCs w:val="24"/>
          <w:lang w:val="ro-RO"/>
        </w:rPr>
        <w:t>ă</w:t>
      </w:r>
      <w:r w:rsidRPr="00D45612">
        <w:rPr>
          <w:rFonts w:ascii="Trebuchet MS" w:eastAsia="Arial" w:hAnsi="Trebuchet MS"/>
          <w:spacing w:val="2"/>
          <w:position w:val="1"/>
          <w:sz w:val="24"/>
          <w:szCs w:val="24"/>
          <w:lang w:val="ro-RO"/>
        </w:rPr>
        <w:t xml:space="preserve"> </w:t>
      </w:r>
      <w:r w:rsidRPr="00D45612">
        <w:rPr>
          <w:rFonts w:ascii="Trebuchet MS" w:eastAsia="Arial" w:hAnsi="Trebuchet MS"/>
          <w:position w:val="1"/>
          <w:sz w:val="24"/>
          <w:szCs w:val="24"/>
          <w:lang w:val="ro-RO"/>
        </w:rPr>
        <w:t>a</w:t>
      </w:r>
      <w:r w:rsidRPr="00D45612">
        <w:rPr>
          <w:rFonts w:ascii="Trebuchet MS" w:eastAsia="Arial" w:hAnsi="Trebuchet MS"/>
          <w:spacing w:val="1"/>
          <w:position w:val="1"/>
          <w:sz w:val="24"/>
          <w:szCs w:val="24"/>
          <w:lang w:val="ro-RO"/>
        </w:rPr>
        <w:t>r</w:t>
      </w:r>
      <w:r w:rsidRPr="00D45612">
        <w:rPr>
          <w:rFonts w:ascii="Trebuchet MS" w:eastAsia="Arial" w:hAnsi="Trebuchet MS"/>
          <w:position w:val="1"/>
          <w:sz w:val="24"/>
          <w:szCs w:val="24"/>
          <w:lang w:val="ro-RO"/>
        </w:rPr>
        <w:t>e ob</w:t>
      </w:r>
      <w:r w:rsidRPr="00D45612">
        <w:rPr>
          <w:rFonts w:ascii="Trebuchet MS" w:eastAsia="Arial" w:hAnsi="Trebuchet MS"/>
          <w:spacing w:val="-1"/>
          <w:position w:val="1"/>
          <w:sz w:val="24"/>
          <w:szCs w:val="24"/>
          <w:lang w:val="ro-RO"/>
        </w:rPr>
        <w:t>li</w:t>
      </w:r>
      <w:r w:rsidRPr="00D45612">
        <w:rPr>
          <w:rFonts w:ascii="Trebuchet MS" w:eastAsia="Arial" w:hAnsi="Trebuchet MS"/>
          <w:spacing w:val="2"/>
          <w:position w:val="1"/>
          <w:sz w:val="24"/>
          <w:szCs w:val="24"/>
          <w:lang w:val="ro-RO"/>
        </w:rPr>
        <w:t>g</w:t>
      </w:r>
      <w:r w:rsidRPr="00D45612">
        <w:rPr>
          <w:rFonts w:ascii="Trebuchet MS" w:eastAsia="Arial" w:hAnsi="Trebuchet MS"/>
          <w:position w:val="1"/>
          <w:sz w:val="24"/>
          <w:szCs w:val="24"/>
          <w:lang w:val="ro-RO"/>
        </w:rPr>
        <w:t>a</w:t>
      </w:r>
      <w:r w:rsidRPr="00D45612">
        <w:rPr>
          <w:rFonts w:ascii="Trebuchet MS" w:eastAsia="Arial" w:hAnsi="Trebuchet MS"/>
          <w:spacing w:val="1"/>
          <w:position w:val="1"/>
          <w:sz w:val="24"/>
          <w:szCs w:val="24"/>
          <w:lang w:val="ro-RO"/>
        </w:rPr>
        <w:t>ț</w:t>
      </w:r>
      <w:r w:rsidRPr="00D45612">
        <w:rPr>
          <w:rFonts w:ascii="Trebuchet MS" w:eastAsia="Arial" w:hAnsi="Trebuchet MS"/>
          <w:spacing w:val="-1"/>
          <w:position w:val="1"/>
          <w:sz w:val="24"/>
          <w:szCs w:val="24"/>
          <w:lang w:val="ro-RO"/>
        </w:rPr>
        <w:t>i</w:t>
      </w:r>
      <w:r w:rsidRPr="00D45612">
        <w:rPr>
          <w:rFonts w:ascii="Trebuchet MS" w:eastAsia="Arial" w:hAnsi="Trebuchet MS"/>
          <w:position w:val="1"/>
          <w:sz w:val="24"/>
          <w:szCs w:val="24"/>
          <w:lang w:val="ro-RO"/>
        </w:rPr>
        <w:t>a de</w:t>
      </w:r>
      <w:r w:rsidRPr="00D45612">
        <w:rPr>
          <w:rFonts w:ascii="Trebuchet MS" w:eastAsia="Arial" w:hAnsi="Trebuchet MS"/>
          <w:spacing w:val="2"/>
          <w:position w:val="1"/>
          <w:sz w:val="24"/>
          <w:szCs w:val="24"/>
          <w:lang w:val="ro-RO"/>
        </w:rPr>
        <w:t xml:space="preserve"> </w:t>
      </w:r>
      <w:r w:rsidRPr="00D45612">
        <w:rPr>
          <w:rFonts w:ascii="Trebuchet MS" w:eastAsia="Arial" w:hAnsi="Trebuchet MS"/>
          <w:position w:val="1"/>
          <w:sz w:val="24"/>
          <w:szCs w:val="24"/>
          <w:lang w:val="ro-RO"/>
        </w:rPr>
        <w:t>a</w:t>
      </w:r>
      <w:r w:rsidRPr="00D45612">
        <w:rPr>
          <w:rFonts w:ascii="Trebuchet MS" w:eastAsia="Arial" w:hAnsi="Trebuchet MS"/>
          <w:spacing w:val="2"/>
          <w:position w:val="1"/>
          <w:sz w:val="24"/>
          <w:szCs w:val="24"/>
          <w:lang w:val="ro-RO"/>
        </w:rPr>
        <w:t xml:space="preserve"> </w:t>
      </w:r>
      <w:r w:rsidRPr="00D45612">
        <w:rPr>
          <w:rFonts w:ascii="Trebuchet MS" w:eastAsia="Arial" w:hAnsi="Trebuchet MS"/>
          <w:position w:val="1"/>
          <w:sz w:val="24"/>
          <w:szCs w:val="24"/>
          <w:lang w:val="ro-RO"/>
        </w:rPr>
        <w:t>no</w:t>
      </w:r>
      <w:r w:rsidRPr="00D45612">
        <w:rPr>
          <w:rFonts w:ascii="Trebuchet MS" w:eastAsia="Arial" w:hAnsi="Trebuchet MS"/>
          <w:spacing w:val="1"/>
          <w:position w:val="1"/>
          <w:sz w:val="24"/>
          <w:szCs w:val="24"/>
          <w:lang w:val="ro-RO"/>
        </w:rPr>
        <w:t>t</w:t>
      </w:r>
      <w:r w:rsidRPr="00D45612">
        <w:rPr>
          <w:rFonts w:ascii="Trebuchet MS" w:eastAsia="Arial" w:hAnsi="Trebuchet MS"/>
          <w:spacing w:val="-3"/>
          <w:position w:val="1"/>
          <w:sz w:val="24"/>
          <w:szCs w:val="24"/>
          <w:lang w:val="ro-RO"/>
        </w:rPr>
        <w:t>i</w:t>
      </w:r>
      <w:r w:rsidRPr="00D45612">
        <w:rPr>
          <w:rFonts w:ascii="Trebuchet MS" w:eastAsia="Arial" w:hAnsi="Trebuchet MS"/>
          <w:spacing w:val="3"/>
          <w:position w:val="1"/>
          <w:sz w:val="24"/>
          <w:szCs w:val="24"/>
          <w:lang w:val="ro-RO"/>
        </w:rPr>
        <w:t>f</w:t>
      </w:r>
      <w:r w:rsidRPr="00D45612">
        <w:rPr>
          <w:rFonts w:ascii="Trebuchet MS" w:eastAsia="Arial" w:hAnsi="Trebuchet MS"/>
          <w:spacing w:val="-1"/>
          <w:position w:val="1"/>
          <w:sz w:val="24"/>
          <w:szCs w:val="24"/>
          <w:lang w:val="ro-RO"/>
        </w:rPr>
        <w:t>i</w:t>
      </w:r>
      <w:r w:rsidRPr="00D45612">
        <w:rPr>
          <w:rFonts w:ascii="Trebuchet MS" w:eastAsia="Arial" w:hAnsi="Trebuchet MS"/>
          <w:position w:val="1"/>
          <w:sz w:val="24"/>
          <w:szCs w:val="24"/>
          <w:lang w:val="ro-RO"/>
        </w:rPr>
        <w:t>ca</w:t>
      </w:r>
      <w:r w:rsidRPr="00D45612">
        <w:rPr>
          <w:rFonts w:ascii="Trebuchet MS" w:eastAsia="Arial" w:hAnsi="Trebuchet MS"/>
          <w:spacing w:val="2"/>
          <w:position w:val="1"/>
          <w:sz w:val="24"/>
          <w:szCs w:val="24"/>
          <w:lang w:val="ro-RO"/>
        </w:rPr>
        <w:t xml:space="preserve"> </w:t>
      </w:r>
      <w:r w:rsidRPr="00D45612">
        <w:rPr>
          <w:rFonts w:ascii="Trebuchet MS" w:eastAsia="Arial" w:hAnsi="Trebuchet MS"/>
          <w:position w:val="1"/>
          <w:sz w:val="24"/>
          <w:szCs w:val="24"/>
          <w:lang w:val="ro-RO"/>
        </w:rPr>
        <w:t>ce</w:t>
      </w:r>
      <w:r w:rsidRPr="00D45612">
        <w:rPr>
          <w:rFonts w:ascii="Trebuchet MS" w:eastAsia="Arial" w:hAnsi="Trebuchet MS"/>
          <w:spacing w:val="-1"/>
          <w:position w:val="1"/>
          <w:sz w:val="24"/>
          <w:szCs w:val="24"/>
          <w:lang w:val="ro-RO"/>
        </w:rPr>
        <w:t>l</w:t>
      </w:r>
      <w:r w:rsidRPr="00D45612">
        <w:rPr>
          <w:rFonts w:ascii="Trebuchet MS" w:eastAsia="Arial" w:hAnsi="Trebuchet MS"/>
          <w:position w:val="1"/>
          <w:sz w:val="24"/>
          <w:szCs w:val="24"/>
          <w:lang w:val="ro-RO"/>
        </w:rPr>
        <w:t>e</w:t>
      </w:r>
      <w:r w:rsidRPr="00D45612">
        <w:rPr>
          <w:rFonts w:ascii="Trebuchet MS" w:eastAsia="Arial" w:hAnsi="Trebuchet MS"/>
          <w:spacing w:val="-1"/>
          <w:position w:val="1"/>
          <w:sz w:val="24"/>
          <w:szCs w:val="24"/>
          <w:lang w:val="ro-RO"/>
        </w:rPr>
        <w:t>il</w:t>
      </w:r>
      <w:r w:rsidRPr="00D45612">
        <w:rPr>
          <w:rFonts w:ascii="Trebuchet MS" w:eastAsia="Arial" w:hAnsi="Trebuchet MS"/>
          <w:position w:val="1"/>
          <w:sz w:val="24"/>
          <w:szCs w:val="24"/>
          <w:lang w:val="ro-RO"/>
        </w:rPr>
        <w:t>a</w:t>
      </w:r>
      <w:r w:rsidRPr="00D45612">
        <w:rPr>
          <w:rFonts w:ascii="Trebuchet MS" w:eastAsia="Arial" w:hAnsi="Trebuchet MS"/>
          <w:spacing w:val="-1"/>
          <w:position w:val="1"/>
          <w:sz w:val="24"/>
          <w:szCs w:val="24"/>
          <w:lang w:val="ro-RO"/>
        </w:rPr>
        <w:t>l</w:t>
      </w:r>
      <w:r w:rsidRPr="00D45612">
        <w:rPr>
          <w:rFonts w:ascii="Trebuchet MS" w:eastAsia="Arial" w:hAnsi="Trebuchet MS"/>
          <w:spacing w:val="1"/>
          <w:position w:val="1"/>
          <w:sz w:val="24"/>
          <w:szCs w:val="24"/>
          <w:lang w:val="ro-RO"/>
        </w:rPr>
        <w:t>t</w:t>
      </w:r>
      <w:r w:rsidRPr="00D45612">
        <w:rPr>
          <w:rFonts w:ascii="Trebuchet MS" w:eastAsia="Arial" w:hAnsi="Trebuchet MS"/>
          <w:position w:val="1"/>
          <w:sz w:val="24"/>
          <w:szCs w:val="24"/>
          <w:lang w:val="ro-RO"/>
        </w:rPr>
        <w:t>e</w:t>
      </w:r>
      <w:r w:rsidRPr="00D45612">
        <w:rPr>
          <w:rFonts w:ascii="Trebuchet MS" w:eastAsia="Arial" w:hAnsi="Trebuchet MS"/>
          <w:spacing w:val="2"/>
          <w:position w:val="1"/>
          <w:sz w:val="24"/>
          <w:szCs w:val="24"/>
          <w:lang w:val="ro-RO"/>
        </w:rPr>
        <w:t xml:space="preserve"> </w:t>
      </w:r>
      <w:r w:rsidRPr="00D45612">
        <w:rPr>
          <w:rFonts w:ascii="Trebuchet MS" w:eastAsia="Arial" w:hAnsi="Trebuchet MS"/>
          <w:position w:val="1"/>
          <w:sz w:val="24"/>
          <w:szCs w:val="24"/>
          <w:lang w:val="ro-RO"/>
        </w:rPr>
        <w:t>pă</w:t>
      </w:r>
      <w:r w:rsidRPr="00D45612">
        <w:rPr>
          <w:rFonts w:ascii="Trebuchet MS" w:eastAsia="Arial" w:hAnsi="Trebuchet MS"/>
          <w:spacing w:val="1"/>
          <w:position w:val="1"/>
          <w:sz w:val="24"/>
          <w:szCs w:val="24"/>
          <w:lang w:val="ro-RO"/>
        </w:rPr>
        <w:t>rț</w:t>
      </w:r>
      <w:r w:rsidRPr="00D45612">
        <w:rPr>
          <w:rFonts w:ascii="Trebuchet MS" w:eastAsia="Arial" w:hAnsi="Trebuchet MS"/>
          <w:position w:val="1"/>
          <w:sz w:val="24"/>
          <w:szCs w:val="24"/>
          <w:lang w:val="ro-RO"/>
        </w:rPr>
        <w:t>i</w:t>
      </w:r>
      <w:r w:rsidRPr="00D45612">
        <w:rPr>
          <w:rFonts w:ascii="Trebuchet MS" w:eastAsia="Arial" w:hAnsi="Trebuchet MS"/>
          <w:spacing w:val="1"/>
          <w:position w:val="1"/>
          <w:sz w:val="24"/>
          <w:szCs w:val="24"/>
          <w:lang w:val="ro-RO"/>
        </w:rPr>
        <w:t xml:space="preserve"> </w:t>
      </w:r>
      <w:r w:rsidRPr="00D45612">
        <w:rPr>
          <w:rFonts w:ascii="Trebuchet MS" w:eastAsia="Arial" w:hAnsi="Trebuchet MS"/>
          <w:position w:val="1"/>
          <w:sz w:val="24"/>
          <w:szCs w:val="24"/>
          <w:lang w:val="ro-RO"/>
        </w:rPr>
        <w:t>ca</w:t>
      </w:r>
      <w:r w:rsidRPr="00D45612">
        <w:rPr>
          <w:rFonts w:ascii="Trebuchet MS" w:eastAsia="Arial" w:hAnsi="Trebuchet MS"/>
          <w:spacing w:val="-2"/>
          <w:position w:val="1"/>
          <w:sz w:val="24"/>
          <w:szCs w:val="24"/>
          <w:lang w:val="ro-RO"/>
        </w:rPr>
        <w:t>z</w:t>
      </w:r>
      <w:r w:rsidRPr="00D45612">
        <w:rPr>
          <w:rFonts w:ascii="Trebuchet MS" w:eastAsia="Arial" w:hAnsi="Trebuchet MS"/>
          <w:position w:val="1"/>
          <w:sz w:val="24"/>
          <w:szCs w:val="24"/>
          <w:lang w:val="ro-RO"/>
        </w:rPr>
        <w:t>ul</w:t>
      </w:r>
      <w:r w:rsidRPr="00D45612">
        <w:rPr>
          <w:rFonts w:ascii="Trebuchet MS" w:eastAsia="Arial" w:hAnsi="Trebuchet MS"/>
          <w:spacing w:val="1"/>
          <w:position w:val="1"/>
          <w:sz w:val="24"/>
          <w:szCs w:val="24"/>
          <w:lang w:val="ro-RO"/>
        </w:rPr>
        <w:t xml:space="preserve"> </w:t>
      </w:r>
      <w:r w:rsidRPr="00D45612">
        <w:rPr>
          <w:rFonts w:ascii="Trebuchet MS" w:eastAsia="Arial" w:hAnsi="Trebuchet MS"/>
          <w:position w:val="1"/>
          <w:sz w:val="24"/>
          <w:szCs w:val="24"/>
          <w:lang w:val="ro-RO"/>
        </w:rPr>
        <w:t>de</w:t>
      </w:r>
      <w:r w:rsidRPr="00D45612">
        <w:rPr>
          <w:rFonts w:ascii="Trebuchet MS" w:eastAsia="Arial" w:hAnsi="Trebuchet MS"/>
          <w:spacing w:val="2"/>
          <w:position w:val="1"/>
          <w:sz w:val="24"/>
          <w:szCs w:val="24"/>
          <w:lang w:val="ro-RO"/>
        </w:rPr>
        <w:t xml:space="preserve"> </w:t>
      </w:r>
      <w:r w:rsidRPr="00D45612">
        <w:rPr>
          <w:rFonts w:ascii="Trebuchet MS" w:eastAsia="Arial" w:hAnsi="Trebuchet MS"/>
          <w:spacing w:val="3"/>
          <w:position w:val="1"/>
          <w:sz w:val="24"/>
          <w:szCs w:val="24"/>
          <w:lang w:val="ro-RO"/>
        </w:rPr>
        <w:t>f</w:t>
      </w:r>
      <w:r w:rsidRPr="00D45612">
        <w:rPr>
          <w:rFonts w:ascii="Trebuchet MS" w:eastAsia="Arial" w:hAnsi="Trebuchet MS"/>
          <w:spacing w:val="-3"/>
          <w:position w:val="1"/>
          <w:sz w:val="24"/>
          <w:szCs w:val="24"/>
          <w:lang w:val="ro-RO"/>
        </w:rPr>
        <w:t>o</w:t>
      </w:r>
      <w:r w:rsidRPr="00D45612">
        <w:rPr>
          <w:rFonts w:ascii="Trebuchet MS" w:eastAsia="Arial" w:hAnsi="Trebuchet MS"/>
          <w:spacing w:val="1"/>
          <w:position w:val="1"/>
          <w:sz w:val="24"/>
          <w:szCs w:val="24"/>
          <w:lang w:val="ro-RO"/>
        </w:rPr>
        <w:t>r</w:t>
      </w:r>
      <w:r w:rsidRPr="00D45612">
        <w:rPr>
          <w:rFonts w:ascii="Trebuchet MS" w:eastAsia="Arial" w:hAnsi="Trebuchet MS"/>
          <w:spacing w:val="2"/>
          <w:position w:val="1"/>
          <w:sz w:val="24"/>
          <w:szCs w:val="24"/>
          <w:lang w:val="ro-RO"/>
        </w:rPr>
        <w:t>ț</w:t>
      </w:r>
      <w:r w:rsidRPr="00D45612">
        <w:rPr>
          <w:rFonts w:ascii="Trebuchet MS" w:eastAsia="Arial" w:hAnsi="Trebuchet MS"/>
          <w:sz w:val="24"/>
          <w:szCs w:val="24"/>
          <w:lang w:val="ro-RO"/>
        </w:rPr>
        <w:t xml:space="preserve">ă </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j</w:t>
      </w:r>
      <w:r w:rsidRPr="00D45612">
        <w:rPr>
          <w:rFonts w:ascii="Trebuchet MS" w:eastAsia="Arial" w:hAnsi="Trebuchet MS"/>
          <w:spacing w:val="-3"/>
          <w:sz w:val="24"/>
          <w:szCs w:val="24"/>
          <w:lang w:val="ro-RO"/>
        </w:rPr>
        <w:t>o</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ă,</w:t>
      </w:r>
      <w:r w:rsidRPr="00D45612">
        <w:rPr>
          <w:rFonts w:ascii="Trebuchet MS" w:eastAsia="Arial" w:hAnsi="Trebuchet MS"/>
          <w:spacing w:val="2"/>
          <w:sz w:val="24"/>
          <w:szCs w:val="24"/>
          <w:lang w:val="ro-RO"/>
        </w:rPr>
        <w:t xml:space="preserve"> </w:t>
      </w:r>
      <w:r w:rsidRPr="00D45612">
        <w:rPr>
          <w:rFonts w:ascii="Trebuchet MS" w:eastAsia="Arial" w:hAnsi="Trebuchet MS"/>
          <w:spacing w:val="-4"/>
          <w:sz w:val="24"/>
          <w:szCs w:val="24"/>
          <w:lang w:val="ro-RO"/>
        </w:rPr>
        <w:t>î</w:t>
      </w:r>
      <w:r w:rsidRPr="00D45612">
        <w:rPr>
          <w:rFonts w:ascii="Trebuchet MS" w:eastAsia="Arial" w:hAnsi="Trebuchet MS"/>
          <w:sz w:val="24"/>
          <w:szCs w:val="24"/>
          <w:lang w:val="ro-RO"/>
        </w:rPr>
        <w:t>n</w:t>
      </w:r>
      <w:r w:rsidRPr="00D45612">
        <w:rPr>
          <w:rFonts w:ascii="Trebuchet MS" w:eastAsia="Arial" w:hAnsi="Trebuchet MS"/>
          <w:spacing w:val="3"/>
          <w:sz w:val="24"/>
          <w:szCs w:val="24"/>
          <w:lang w:val="ro-RO"/>
        </w:rPr>
        <w:t xml:space="preserve"> </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rm</w:t>
      </w:r>
      <w:r w:rsidRPr="00D45612">
        <w:rPr>
          <w:rFonts w:ascii="Trebuchet MS" w:eastAsia="Arial" w:hAnsi="Trebuchet MS"/>
          <w:sz w:val="24"/>
          <w:szCs w:val="24"/>
          <w:lang w:val="ro-RO"/>
        </w:rPr>
        <w:t>en</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de</w:t>
      </w:r>
      <w:r w:rsidRPr="00D45612">
        <w:rPr>
          <w:rFonts w:ascii="Trebuchet MS" w:eastAsia="Arial" w:hAnsi="Trebuchet MS"/>
          <w:spacing w:val="3"/>
          <w:sz w:val="24"/>
          <w:szCs w:val="24"/>
          <w:lang w:val="ro-RO"/>
        </w:rPr>
        <w:t xml:space="preserve"> </w:t>
      </w:r>
      <w:r w:rsidRPr="00D45612">
        <w:rPr>
          <w:rFonts w:ascii="Trebuchet MS" w:eastAsia="Arial" w:hAnsi="Trebuchet MS"/>
          <w:sz w:val="24"/>
          <w:szCs w:val="24"/>
          <w:lang w:val="ro-RO"/>
        </w:rPr>
        <w:t>5</w:t>
      </w:r>
      <w:r w:rsidRPr="00D45612">
        <w:rPr>
          <w:rFonts w:ascii="Trebuchet MS" w:eastAsia="Arial" w:hAnsi="Trebuchet MS"/>
          <w:spacing w:val="2"/>
          <w:sz w:val="24"/>
          <w:szCs w:val="24"/>
          <w:lang w:val="ro-RO"/>
        </w:rPr>
        <w:t xml:space="preserve"> </w:t>
      </w:r>
      <w:r w:rsidRPr="00D45612">
        <w:rPr>
          <w:rFonts w:ascii="Trebuchet MS" w:eastAsia="Arial" w:hAnsi="Trebuchet MS"/>
          <w:spacing w:val="-2"/>
          <w:sz w:val="24"/>
          <w:szCs w:val="24"/>
          <w:lang w:val="ro-RO"/>
        </w:rPr>
        <w:t>z</w:t>
      </w:r>
      <w:r w:rsidRPr="00D45612">
        <w:rPr>
          <w:rFonts w:ascii="Trebuchet MS" w:eastAsia="Arial" w:hAnsi="Trebuchet MS"/>
          <w:spacing w:val="-1"/>
          <w:sz w:val="24"/>
          <w:szCs w:val="24"/>
          <w:lang w:val="ro-RO"/>
        </w:rPr>
        <w:t>il</w:t>
      </w:r>
      <w:r w:rsidRPr="00D45612">
        <w:rPr>
          <w:rFonts w:ascii="Trebuchet MS" w:eastAsia="Arial" w:hAnsi="Trebuchet MS"/>
          <w:sz w:val="24"/>
          <w:szCs w:val="24"/>
          <w:lang w:val="ro-RO"/>
        </w:rPr>
        <w:t>e</w:t>
      </w:r>
      <w:r w:rsidRPr="00D45612">
        <w:rPr>
          <w:rFonts w:ascii="Trebuchet MS" w:eastAsia="Arial" w:hAnsi="Trebuchet MS"/>
          <w:spacing w:val="3"/>
          <w:sz w:val="24"/>
          <w:szCs w:val="24"/>
          <w:lang w:val="ro-RO"/>
        </w:rPr>
        <w:t xml:space="preserve"> </w:t>
      </w:r>
      <w:r w:rsidRPr="00D45612">
        <w:rPr>
          <w:rFonts w:ascii="Trebuchet MS" w:eastAsia="Arial" w:hAnsi="Trebuchet MS"/>
          <w:sz w:val="24"/>
          <w:szCs w:val="24"/>
          <w:lang w:val="ro-RO"/>
        </w:rPr>
        <w:t>de</w:t>
      </w:r>
      <w:r w:rsidRPr="00D45612">
        <w:rPr>
          <w:rFonts w:ascii="Trebuchet MS" w:eastAsia="Arial" w:hAnsi="Trebuchet MS"/>
          <w:spacing w:val="3"/>
          <w:sz w:val="24"/>
          <w:szCs w:val="24"/>
          <w:lang w:val="ro-RO"/>
        </w:rPr>
        <w:t xml:space="preserve"> </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a</w:t>
      </w:r>
      <w:r w:rsidRPr="00D45612">
        <w:rPr>
          <w:rFonts w:ascii="Trebuchet MS" w:eastAsia="Arial" w:hAnsi="Trebuchet MS"/>
          <w:spacing w:val="3"/>
          <w:sz w:val="24"/>
          <w:szCs w:val="24"/>
          <w:lang w:val="ro-RO"/>
        </w:rPr>
        <w:t xml:space="preserve"> </w:t>
      </w:r>
      <w:r w:rsidRPr="00D45612">
        <w:rPr>
          <w:rFonts w:ascii="Trebuchet MS" w:eastAsia="Arial" w:hAnsi="Trebuchet MS"/>
          <w:sz w:val="24"/>
          <w:szCs w:val="24"/>
          <w:lang w:val="ro-RO"/>
        </w:rPr>
        <w:t>da</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a</w:t>
      </w:r>
      <w:r w:rsidRPr="00D45612">
        <w:rPr>
          <w:rFonts w:ascii="Trebuchet MS" w:eastAsia="Arial" w:hAnsi="Trebuchet MS"/>
          <w:spacing w:val="3"/>
          <w:sz w:val="24"/>
          <w:szCs w:val="24"/>
          <w:lang w:val="ro-RO"/>
        </w:rPr>
        <w:t xml:space="preserve"> </w:t>
      </w:r>
      <w:r w:rsidRPr="00D45612">
        <w:rPr>
          <w:rFonts w:ascii="Trebuchet MS" w:eastAsia="Arial" w:hAnsi="Trebuchet MS"/>
          <w:sz w:val="24"/>
          <w:szCs w:val="24"/>
          <w:lang w:val="ro-RO"/>
        </w:rPr>
        <w:t>ap</w:t>
      </w:r>
      <w:r w:rsidRPr="00D45612">
        <w:rPr>
          <w:rFonts w:ascii="Trebuchet MS" w:eastAsia="Arial" w:hAnsi="Trebuchet MS"/>
          <w:spacing w:val="-3"/>
          <w:sz w:val="24"/>
          <w:szCs w:val="24"/>
          <w:lang w:val="ro-RO"/>
        </w:rPr>
        <w:t>a</w:t>
      </w:r>
      <w:r w:rsidRPr="00D45612">
        <w:rPr>
          <w:rFonts w:ascii="Trebuchet MS" w:eastAsia="Arial" w:hAnsi="Trebuchet MS"/>
          <w:spacing w:val="1"/>
          <w:sz w:val="24"/>
          <w:szCs w:val="24"/>
          <w:lang w:val="ro-RO"/>
        </w:rPr>
        <w:t>r</w:t>
      </w:r>
      <w:r w:rsidRPr="00D45612">
        <w:rPr>
          <w:rFonts w:ascii="Trebuchet MS" w:eastAsia="Arial" w:hAnsi="Trebuchet MS"/>
          <w:spacing w:val="-2"/>
          <w:sz w:val="24"/>
          <w:szCs w:val="24"/>
          <w:lang w:val="ro-RO"/>
        </w:rPr>
        <w:t>i</w:t>
      </w:r>
      <w:r w:rsidRPr="00D45612">
        <w:rPr>
          <w:rFonts w:ascii="Trebuchet MS" w:eastAsia="Arial" w:hAnsi="Trebuchet MS"/>
          <w:spacing w:val="1"/>
          <w:position w:val="2"/>
          <w:sz w:val="24"/>
          <w:szCs w:val="24"/>
          <w:lang w:val="ro-RO"/>
        </w:rPr>
        <w:t>ț</w:t>
      </w:r>
      <w:r w:rsidRPr="00D45612">
        <w:rPr>
          <w:rFonts w:ascii="Trebuchet MS" w:eastAsia="Arial" w:hAnsi="Trebuchet MS"/>
          <w:spacing w:val="-1"/>
          <w:position w:val="2"/>
          <w:sz w:val="24"/>
          <w:szCs w:val="24"/>
          <w:lang w:val="ro-RO"/>
        </w:rPr>
        <w:t>i</w:t>
      </w:r>
      <w:r w:rsidRPr="00D45612">
        <w:rPr>
          <w:rFonts w:ascii="Trebuchet MS" w:eastAsia="Arial" w:hAnsi="Trebuchet MS"/>
          <w:position w:val="2"/>
          <w:sz w:val="24"/>
          <w:szCs w:val="24"/>
          <w:lang w:val="ro-RO"/>
        </w:rPr>
        <w:t>ei</w:t>
      </w:r>
      <w:r w:rsidRPr="00D45612">
        <w:rPr>
          <w:rFonts w:ascii="Trebuchet MS" w:eastAsia="Arial" w:hAnsi="Trebuchet MS"/>
          <w:spacing w:val="2"/>
          <w:position w:val="2"/>
          <w:sz w:val="24"/>
          <w:szCs w:val="24"/>
          <w:lang w:val="ro-RO"/>
        </w:rPr>
        <w:t xml:space="preserve"> </w:t>
      </w:r>
      <w:r w:rsidRPr="00D45612">
        <w:rPr>
          <w:rFonts w:ascii="Trebuchet MS" w:eastAsia="Arial" w:hAnsi="Trebuchet MS"/>
          <w:position w:val="2"/>
          <w:sz w:val="24"/>
          <w:szCs w:val="24"/>
          <w:lang w:val="ro-RO"/>
        </w:rPr>
        <w:t>și de</w:t>
      </w:r>
      <w:r w:rsidRPr="00D45612">
        <w:rPr>
          <w:rFonts w:ascii="Trebuchet MS" w:eastAsia="Arial" w:hAnsi="Trebuchet MS"/>
          <w:spacing w:val="3"/>
          <w:position w:val="2"/>
          <w:sz w:val="24"/>
          <w:szCs w:val="24"/>
          <w:lang w:val="ro-RO"/>
        </w:rPr>
        <w:t xml:space="preserve"> </w:t>
      </w:r>
      <w:r w:rsidRPr="00D45612">
        <w:rPr>
          <w:rFonts w:ascii="Trebuchet MS" w:eastAsia="Arial" w:hAnsi="Trebuchet MS"/>
          <w:position w:val="2"/>
          <w:sz w:val="24"/>
          <w:szCs w:val="24"/>
          <w:lang w:val="ro-RO"/>
        </w:rPr>
        <w:t>a</w:t>
      </w:r>
      <w:r w:rsidRPr="00D45612">
        <w:rPr>
          <w:rFonts w:ascii="Trebuchet MS" w:eastAsia="Arial" w:hAnsi="Trebuchet MS"/>
          <w:spacing w:val="3"/>
          <w:position w:val="2"/>
          <w:sz w:val="24"/>
          <w:szCs w:val="24"/>
          <w:lang w:val="ro-RO"/>
        </w:rPr>
        <w:t xml:space="preserve"> </w:t>
      </w:r>
      <w:r w:rsidRPr="00D45612">
        <w:rPr>
          <w:rFonts w:ascii="Trebuchet MS" w:eastAsia="Arial" w:hAnsi="Trebuchet MS"/>
          <w:position w:val="2"/>
          <w:sz w:val="24"/>
          <w:szCs w:val="24"/>
          <w:lang w:val="ro-RO"/>
        </w:rPr>
        <w:t>do</w:t>
      </w:r>
      <w:r w:rsidRPr="00D45612">
        <w:rPr>
          <w:rFonts w:ascii="Trebuchet MS" w:eastAsia="Arial" w:hAnsi="Trebuchet MS"/>
          <w:spacing w:val="-2"/>
          <w:position w:val="2"/>
          <w:sz w:val="24"/>
          <w:szCs w:val="24"/>
          <w:lang w:val="ro-RO"/>
        </w:rPr>
        <w:t>v</w:t>
      </w:r>
      <w:r w:rsidRPr="00D45612">
        <w:rPr>
          <w:rFonts w:ascii="Trebuchet MS" w:eastAsia="Arial" w:hAnsi="Trebuchet MS"/>
          <w:position w:val="2"/>
          <w:sz w:val="24"/>
          <w:szCs w:val="24"/>
          <w:lang w:val="ro-RO"/>
        </w:rPr>
        <w:t>edi</w:t>
      </w:r>
      <w:r w:rsidRPr="00D45612">
        <w:rPr>
          <w:rFonts w:ascii="Trebuchet MS" w:eastAsia="Arial" w:hAnsi="Trebuchet MS"/>
          <w:spacing w:val="2"/>
          <w:position w:val="2"/>
          <w:sz w:val="24"/>
          <w:szCs w:val="24"/>
          <w:lang w:val="ro-RO"/>
        </w:rPr>
        <w:t xml:space="preserve"> </w:t>
      </w:r>
      <w:r w:rsidRPr="00D45612">
        <w:rPr>
          <w:rFonts w:ascii="Trebuchet MS" w:eastAsia="Arial" w:hAnsi="Trebuchet MS"/>
          <w:position w:val="2"/>
          <w:sz w:val="24"/>
          <w:szCs w:val="24"/>
          <w:lang w:val="ro-RO"/>
        </w:rPr>
        <w:t>e</w:t>
      </w:r>
      <w:r w:rsidRPr="00D45612">
        <w:rPr>
          <w:rFonts w:ascii="Trebuchet MS" w:eastAsia="Arial" w:hAnsi="Trebuchet MS"/>
          <w:spacing w:val="-2"/>
          <w:position w:val="2"/>
          <w:sz w:val="24"/>
          <w:szCs w:val="24"/>
          <w:lang w:val="ro-RO"/>
        </w:rPr>
        <w:t>x</w:t>
      </w:r>
      <w:r w:rsidRPr="00D45612">
        <w:rPr>
          <w:rFonts w:ascii="Trebuchet MS" w:eastAsia="Arial" w:hAnsi="Trebuchet MS"/>
          <w:spacing w:val="-1"/>
          <w:position w:val="2"/>
          <w:sz w:val="24"/>
          <w:szCs w:val="24"/>
          <w:lang w:val="ro-RO"/>
        </w:rPr>
        <w:t>i</w:t>
      </w:r>
      <w:r w:rsidRPr="00D45612">
        <w:rPr>
          <w:rFonts w:ascii="Trebuchet MS" w:eastAsia="Arial" w:hAnsi="Trebuchet MS"/>
          <w:position w:val="2"/>
          <w:sz w:val="24"/>
          <w:szCs w:val="24"/>
          <w:lang w:val="ro-RO"/>
        </w:rPr>
        <w:t>s</w:t>
      </w:r>
      <w:r w:rsidRPr="00D45612">
        <w:rPr>
          <w:rFonts w:ascii="Trebuchet MS" w:eastAsia="Arial" w:hAnsi="Trebuchet MS"/>
          <w:spacing w:val="1"/>
          <w:position w:val="2"/>
          <w:sz w:val="24"/>
          <w:szCs w:val="24"/>
          <w:lang w:val="ro-RO"/>
        </w:rPr>
        <w:t>t</w:t>
      </w:r>
      <w:r w:rsidRPr="00D45612">
        <w:rPr>
          <w:rFonts w:ascii="Trebuchet MS" w:eastAsia="Arial" w:hAnsi="Trebuchet MS"/>
          <w:position w:val="2"/>
          <w:sz w:val="24"/>
          <w:szCs w:val="24"/>
          <w:lang w:val="ro-RO"/>
        </w:rPr>
        <w:t>en</w:t>
      </w:r>
      <w:r w:rsidRPr="00D45612">
        <w:rPr>
          <w:rFonts w:ascii="Trebuchet MS" w:eastAsia="Arial" w:hAnsi="Trebuchet MS"/>
          <w:spacing w:val="1"/>
          <w:position w:val="2"/>
          <w:sz w:val="24"/>
          <w:szCs w:val="24"/>
          <w:lang w:val="ro-RO"/>
        </w:rPr>
        <w:t>ț</w:t>
      </w:r>
      <w:r w:rsidRPr="00D45612">
        <w:rPr>
          <w:rFonts w:ascii="Trebuchet MS" w:eastAsia="Arial" w:hAnsi="Trebuchet MS"/>
          <w:position w:val="2"/>
          <w:sz w:val="24"/>
          <w:szCs w:val="24"/>
          <w:lang w:val="ro-RO"/>
        </w:rPr>
        <w:t>a</w:t>
      </w:r>
      <w:r w:rsidRPr="00D45612">
        <w:rPr>
          <w:rFonts w:ascii="Trebuchet MS" w:eastAsia="Arial" w:hAnsi="Trebuchet MS"/>
          <w:spacing w:val="3"/>
          <w:position w:val="2"/>
          <w:sz w:val="24"/>
          <w:szCs w:val="24"/>
          <w:lang w:val="ro-RO"/>
        </w:rPr>
        <w:t xml:space="preserve"> </w:t>
      </w:r>
      <w:r w:rsidRPr="00D45612">
        <w:rPr>
          <w:rFonts w:ascii="Trebuchet MS" w:eastAsia="Arial" w:hAnsi="Trebuchet MS"/>
          <w:position w:val="2"/>
          <w:sz w:val="24"/>
          <w:szCs w:val="24"/>
          <w:lang w:val="ro-RO"/>
        </w:rPr>
        <w:t>s</w:t>
      </w:r>
      <w:r w:rsidRPr="00D45612">
        <w:rPr>
          <w:rFonts w:ascii="Trebuchet MS" w:eastAsia="Arial" w:hAnsi="Trebuchet MS"/>
          <w:spacing w:val="-1"/>
          <w:position w:val="2"/>
          <w:sz w:val="24"/>
          <w:szCs w:val="24"/>
          <w:lang w:val="ro-RO"/>
        </w:rPr>
        <w:t>it</w:t>
      </w:r>
      <w:r w:rsidRPr="00D45612">
        <w:rPr>
          <w:rFonts w:ascii="Trebuchet MS" w:eastAsia="Arial" w:hAnsi="Trebuchet MS"/>
          <w:position w:val="2"/>
          <w:sz w:val="24"/>
          <w:szCs w:val="24"/>
          <w:lang w:val="ro-RO"/>
        </w:rPr>
        <w:t>ua</w:t>
      </w:r>
      <w:r w:rsidRPr="00D45612">
        <w:rPr>
          <w:rFonts w:ascii="Trebuchet MS" w:eastAsia="Arial" w:hAnsi="Trebuchet MS"/>
          <w:spacing w:val="1"/>
          <w:position w:val="2"/>
          <w:sz w:val="24"/>
          <w:szCs w:val="24"/>
          <w:lang w:val="ro-RO"/>
        </w:rPr>
        <w:t>ț</w:t>
      </w:r>
      <w:r w:rsidRPr="00D45612">
        <w:rPr>
          <w:rFonts w:ascii="Trebuchet MS" w:eastAsia="Arial" w:hAnsi="Trebuchet MS"/>
          <w:spacing w:val="-1"/>
          <w:position w:val="2"/>
          <w:sz w:val="24"/>
          <w:szCs w:val="24"/>
          <w:lang w:val="ro-RO"/>
        </w:rPr>
        <w:t>i</w:t>
      </w:r>
      <w:r w:rsidRPr="00D45612">
        <w:rPr>
          <w:rFonts w:ascii="Trebuchet MS" w:eastAsia="Arial" w:hAnsi="Trebuchet MS"/>
          <w:position w:val="2"/>
          <w:sz w:val="24"/>
          <w:szCs w:val="24"/>
          <w:lang w:val="ro-RO"/>
        </w:rPr>
        <w:t>ei</w:t>
      </w:r>
      <w:r w:rsidRPr="00D45612">
        <w:rPr>
          <w:rFonts w:ascii="Trebuchet MS" w:eastAsia="Arial" w:hAnsi="Trebuchet MS"/>
          <w:spacing w:val="2"/>
          <w:position w:val="2"/>
          <w:sz w:val="24"/>
          <w:szCs w:val="24"/>
          <w:lang w:val="ro-RO"/>
        </w:rPr>
        <w:t xml:space="preserve"> </w:t>
      </w:r>
      <w:r w:rsidRPr="00D45612">
        <w:rPr>
          <w:rFonts w:ascii="Trebuchet MS" w:eastAsia="Arial" w:hAnsi="Trebuchet MS"/>
          <w:position w:val="2"/>
          <w:sz w:val="24"/>
          <w:szCs w:val="24"/>
          <w:lang w:val="ro-RO"/>
        </w:rPr>
        <w:t>de</w:t>
      </w:r>
      <w:r w:rsidRPr="00D45612">
        <w:rPr>
          <w:rFonts w:ascii="Trebuchet MS" w:eastAsia="Arial" w:hAnsi="Trebuchet MS"/>
          <w:spacing w:val="1"/>
          <w:position w:val="2"/>
          <w:sz w:val="24"/>
          <w:szCs w:val="24"/>
          <w:lang w:val="ro-RO"/>
        </w:rPr>
        <w:t xml:space="preserve"> </w:t>
      </w:r>
      <w:r w:rsidRPr="00D45612">
        <w:rPr>
          <w:rFonts w:ascii="Trebuchet MS" w:eastAsia="Arial" w:hAnsi="Trebuchet MS"/>
          <w:spacing w:val="3"/>
          <w:position w:val="2"/>
          <w:sz w:val="24"/>
          <w:szCs w:val="24"/>
          <w:lang w:val="ro-RO"/>
        </w:rPr>
        <w:t>f</w:t>
      </w:r>
      <w:r w:rsidRPr="00D45612">
        <w:rPr>
          <w:rFonts w:ascii="Trebuchet MS" w:eastAsia="Arial" w:hAnsi="Trebuchet MS"/>
          <w:spacing w:val="-3"/>
          <w:position w:val="2"/>
          <w:sz w:val="24"/>
          <w:szCs w:val="24"/>
          <w:lang w:val="ro-RO"/>
        </w:rPr>
        <w:t>o</w:t>
      </w:r>
      <w:r w:rsidRPr="00D45612">
        <w:rPr>
          <w:rFonts w:ascii="Trebuchet MS" w:eastAsia="Arial" w:hAnsi="Trebuchet MS"/>
          <w:spacing w:val="1"/>
          <w:position w:val="2"/>
          <w:sz w:val="24"/>
          <w:szCs w:val="24"/>
          <w:lang w:val="ro-RO"/>
        </w:rPr>
        <w:t>r</w:t>
      </w:r>
      <w:r w:rsidRPr="00D45612">
        <w:rPr>
          <w:rFonts w:ascii="Trebuchet MS" w:eastAsia="Arial" w:hAnsi="Trebuchet MS"/>
          <w:spacing w:val="-1"/>
          <w:position w:val="2"/>
          <w:sz w:val="24"/>
          <w:szCs w:val="24"/>
          <w:lang w:val="ro-RO"/>
        </w:rPr>
        <w:t>ț</w:t>
      </w:r>
      <w:r w:rsidRPr="00D45612">
        <w:rPr>
          <w:rFonts w:ascii="Trebuchet MS" w:eastAsia="Arial" w:hAnsi="Trebuchet MS"/>
          <w:position w:val="2"/>
          <w:sz w:val="24"/>
          <w:szCs w:val="24"/>
          <w:lang w:val="ro-RO"/>
        </w:rPr>
        <w:t xml:space="preserve">ă </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j</w:t>
      </w:r>
      <w:r w:rsidRPr="00D45612">
        <w:rPr>
          <w:rFonts w:ascii="Trebuchet MS" w:eastAsia="Arial" w:hAnsi="Trebuchet MS"/>
          <w:spacing w:val="-3"/>
          <w:sz w:val="24"/>
          <w:szCs w:val="24"/>
          <w:lang w:val="ro-RO"/>
        </w:rPr>
        <w:t>o</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ă</w:t>
      </w:r>
      <w:r w:rsidRPr="00D45612">
        <w:rPr>
          <w:rFonts w:ascii="Trebuchet MS" w:eastAsia="Arial" w:hAnsi="Trebuchet MS"/>
          <w:spacing w:val="1"/>
          <w:sz w:val="24"/>
          <w:szCs w:val="24"/>
          <w:lang w:val="ro-RO"/>
        </w:rPr>
        <w:t xml:space="preserve"> </w:t>
      </w:r>
      <w:r w:rsidRPr="00D45612">
        <w:rPr>
          <w:rFonts w:ascii="Trebuchet MS" w:eastAsia="Arial" w:hAnsi="Trebuchet MS"/>
          <w:spacing w:val="-4"/>
          <w:sz w:val="24"/>
          <w:szCs w:val="24"/>
          <w:lang w:val="ro-RO"/>
        </w:rPr>
        <w:t>î</w:t>
      </w:r>
      <w:r w:rsidRPr="00D45612">
        <w:rPr>
          <w:rFonts w:ascii="Trebuchet MS" w:eastAsia="Arial" w:hAnsi="Trebuchet MS"/>
          <w:sz w:val="24"/>
          <w:szCs w:val="24"/>
          <w:lang w:val="ro-RO"/>
        </w:rPr>
        <w:t>n</w:t>
      </w:r>
      <w:r w:rsidRPr="00D45612">
        <w:rPr>
          <w:rFonts w:ascii="Trebuchet MS" w:eastAsia="Arial" w:hAnsi="Trebuchet MS"/>
          <w:spacing w:val="3"/>
          <w:sz w:val="24"/>
          <w:szCs w:val="24"/>
          <w:lang w:val="ro-RO"/>
        </w:rPr>
        <w:t xml:space="preserve"> </w:t>
      </w:r>
      <w:r w:rsidRPr="00D45612">
        <w:rPr>
          <w:rFonts w:ascii="Trebuchet MS" w:eastAsia="Arial" w:hAnsi="Trebuchet MS"/>
          <w:sz w:val="24"/>
          <w:szCs w:val="24"/>
          <w:lang w:val="ro-RO"/>
        </w:rPr>
        <w:t>ba</w:t>
      </w:r>
      <w:r w:rsidRPr="00D45612">
        <w:rPr>
          <w:rFonts w:ascii="Trebuchet MS" w:eastAsia="Arial" w:hAnsi="Trebuchet MS"/>
          <w:spacing w:val="-2"/>
          <w:sz w:val="24"/>
          <w:szCs w:val="24"/>
          <w:lang w:val="ro-RO"/>
        </w:rPr>
        <w:t>z</w:t>
      </w:r>
      <w:r w:rsidRPr="00D45612">
        <w:rPr>
          <w:rFonts w:ascii="Trebuchet MS" w:eastAsia="Arial" w:hAnsi="Trebuchet MS"/>
          <w:sz w:val="24"/>
          <w:szCs w:val="24"/>
          <w:lang w:val="ro-RO"/>
        </w:rPr>
        <w:t>a</w:t>
      </w:r>
      <w:r w:rsidRPr="00D45612">
        <w:rPr>
          <w:rFonts w:ascii="Trebuchet MS" w:eastAsia="Arial" w:hAnsi="Trebuchet MS"/>
          <w:spacing w:val="3"/>
          <w:sz w:val="24"/>
          <w:szCs w:val="24"/>
          <w:lang w:val="ro-RO"/>
        </w:rPr>
        <w:t xml:space="preserve"> </w:t>
      </w:r>
      <w:r w:rsidRPr="00D45612">
        <w:rPr>
          <w:rFonts w:ascii="Trebuchet MS" w:eastAsia="Arial" w:hAnsi="Trebuchet MS"/>
          <w:sz w:val="24"/>
          <w:szCs w:val="24"/>
          <w:lang w:val="ro-RO"/>
        </w:rPr>
        <w:t>unui d</w:t>
      </w:r>
      <w:r w:rsidRPr="00D45612">
        <w:rPr>
          <w:rFonts w:ascii="Trebuchet MS" w:eastAsia="Arial" w:hAnsi="Trebuchet MS"/>
          <w:spacing w:val="2"/>
          <w:sz w:val="24"/>
          <w:szCs w:val="24"/>
          <w:lang w:val="ro-RO"/>
        </w:rPr>
        <w:t>o</w:t>
      </w:r>
      <w:r w:rsidRPr="00D45612">
        <w:rPr>
          <w:rFonts w:ascii="Trebuchet MS" w:eastAsia="Arial" w:hAnsi="Trebuchet MS"/>
          <w:sz w:val="24"/>
          <w:szCs w:val="24"/>
          <w:lang w:val="ro-RO"/>
        </w:rPr>
        <w:t>cu</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ent</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li</w:t>
      </w:r>
      <w:r w:rsidRPr="00D45612">
        <w:rPr>
          <w:rFonts w:ascii="Trebuchet MS" w:eastAsia="Arial" w:hAnsi="Trebuchet MS"/>
          <w:sz w:val="24"/>
          <w:szCs w:val="24"/>
          <w:lang w:val="ro-RO"/>
        </w:rPr>
        <w:t>be</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a</w:t>
      </w:r>
      <w:r w:rsidRPr="00D45612">
        <w:rPr>
          <w:rFonts w:ascii="Trebuchet MS" w:eastAsia="Arial" w:hAnsi="Trebuchet MS"/>
          <w:sz w:val="24"/>
          <w:szCs w:val="24"/>
          <w:lang w:val="ro-RO"/>
        </w:rPr>
        <w:t>t</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sau e</w:t>
      </w:r>
      <w:r w:rsidRPr="00D45612">
        <w:rPr>
          <w:rFonts w:ascii="Trebuchet MS" w:eastAsia="Arial" w:hAnsi="Trebuchet MS"/>
          <w:spacing w:val="-1"/>
          <w:sz w:val="24"/>
          <w:szCs w:val="24"/>
          <w:lang w:val="ro-RO"/>
        </w:rPr>
        <w:t>mi</w:t>
      </w:r>
      <w:r w:rsidRPr="00D45612">
        <w:rPr>
          <w:rFonts w:ascii="Trebuchet MS" w:eastAsia="Arial" w:hAnsi="Trebuchet MS"/>
          <w:sz w:val="24"/>
          <w:szCs w:val="24"/>
          <w:lang w:val="ro-RO"/>
        </w:rPr>
        <w:t>s de că</w:t>
      </w:r>
      <w:r w:rsidRPr="00D45612">
        <w:rPr>
          <w:rFonts w:ascii="Trebuchet MS" w:eastAsia="Arial" w:hAnsi="Trebuchet MS"/>
          <w:spacing w:val="1"/>
          <w:sz w:val="24"/>
          <w:szCs w:val="24"/>
          <w:lang w:val="ro-RO"/>
        </w:rPr>
        <w:t>tr</w:t>
      </w:r>
      <w:r w:rsidRPr="00D45612">
        <w:rPr>
          <w:rFonts w:ascii="Trebuchet MS" w:eastAsia="Arial" w:hAnsi="Trebuchet MS"/>
          <w:sz w:val="24"/>
          <w:szCs w:val="24"/>
          <w:lang w:val="ro-RO"/>
        </w:rPr>
        <w:t>e au</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o</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t</w:t>
      </w:r>
      <w:r w:rsidRPr="00D45612">
        <w:rPr>
          <w:rFonts w:ascii="Trebuchet MS" w:eastAsia="Arial" w:hAnsi="Trebuchet MS"/>
          <w:spacing w:val="-3"/>
          <w:sz w:val="24"/>
          <w:szCs w:val="24"/>
          <w:lang w:val="ro-RO"/>
        </w:rPr>
        <w:t>a</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ea co</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pe</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e</w:t>
      </w:r>
      <w:r w:rsidRPr="00D45612">
        <w:rPr>
          <w:rFonts w:ascii="Trebuchet MS" w:eastAsia="Arial" w:hAnsi="Trebuchet MS"/>
          <w:spacing w:val="-3"/>
          <w:sz w:val="24"/>
          <w:szCs w:val="24"/>
          <w:lang w:val="ro-RO"/>
        </w:rPr>
        <w:t>n</w:t>
      </w:r>
      <w:r w:rsidRPr="00D45612">
        <w:rPr>
          <w:rFonts w:ascii="Trebuchet MS" w:eastAsia="Arial" w:hAnsi="Trebuchet MS"/>
          <w:spacing w:val="1"/>
          <w:sz w:val="24"/>
          <w:szCs w:val="24"/>
          <w:lang w:val="ro-RO"/>
        </w:rPr>
        <w:t>tă</w:t>
      </w:r>
      <w:r w:rsidRPr="00D45612">
        <w:rPr>
          <w:rFonts w:ascii="Trebuchet MS" w:eastAsia="Arial" w:hAnsi="Trebuchet MS"/>
          <w:sz w:val="24"/>
          <w:szCs w:val="24"/>
          <w:lang w:val="ro-RO"/>
        </w:rPr>
        <w:t>,</w:t>
      </w:r>
      <w:r w:rsidRPr="00D45612">
        <w:rPr>
          <w:rFonts w:ascii="Trebuchet MS" w:eastAsia="Arial" w:hAnsi="Trebuchet MS"/>
          <w:spacing w:val="1"/>
          <w:sz w:val="24"/>
          <w:szCs w:val="24"/>
          <w:lang w:val="ro-RO"/>
        </w:rPr>
        <w:t xml:space="preserve"> </w:t>
      </w:r>
      <w:r w:rsidRPr="00D45612">
        <w:rPr>
          <w:rFonts w:ascii="Trebuchet MS" w:eastAsia="Arial" w:hAnsi="Trebuchet MS"/>
          <w:spacing w:val="-4"/>
          <w:sz w:val="24"/>
          <w:szCs w:val="24"/>
          <w:lang w:val="ro-RO"/>
        </w:rPr>
        <w:t>î</w:t>
      </w:r>
      <w:r w:rsidRPr="00D45612">
        <w:rPr>
          <w:rFonts w:ascii="Trebuchet MS" w:eastAsia="Arial" w:hAnsi="Trebuchet MS"/>
          <w:sz w:val="24"/>
          <w:szCs w:val="24"/>
          <w:lang w:val="ro-RO"/>
        </w:rPr>
        <w:t xml:space="preserve">n </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en</w:t>
      </w:r>
      <w:r w:rsidRPr="00D45612">
        <w:rPr>
          <w:rFonts w:ascii="Trebuchet MS" w:eastAsia="Arial" w:hAnsi="Trebuchet MS"/>
          <w:spacing w:val="13"/>
          <w:sz w:val="24"/>
          <w:szCs w:val="24"/>
          <w:lang w:val="ro-RO"/>
        </w:rPr>
        <w:t xml:space="preserve"> </w:t>
      </w:r>
      <w:r w:rsidRPr="00D45612">
        <w:rPr>
          <w:rFonts w:ascii="Trebuchet MS" w:eastAsia="Arial" w:hAnsi="Trebuchet MS"/>
          <w:sz w:val="24"/>
          <w:szCs w:val="24"/>
          <w:lang w:val="ro-RO"/>
        </w:rPr>
        <w:t>de</w:t>
      </w:r>
      <w:r w:rsidRPr="00D45612">
        <w:rPr>
          <w:rFonts w:ascii="Trebuchet MS" w:eastAsia="Arial" w:hAnsi="Trebuchet MS"/>
          <w:spacing w:val="11"/>
          <w:sz w:val="24"/>
          <w:szCs w:val="24"/>
          <w:lang w:val="ro-RO"/>
        </w:rPr>
        <w:t xml:space="preserve"> </w:t>
      </w:r>
      <w:r w:rsidRPr="00D45612">
        <w:rPr>
          <w:rFonts w:ascii="Trebuchet MS" w:eastAsia="Arial" w:hAnsi="Trebuchet MS"/>
          <w:sz w:val="24"/>
          <w:szCs w:val="24"/>
          <w:lang w:val="ro-RO"/>
        </w:rPr>
        <w:t>cel</w:t>
      </w:r>
      <w:r w:rsidRPr="00D45612">
        <w:rPr>
          <w:rFonts w:ascii="Trebuchet MS" w:eastAsia="Arial" w:hAnsi="Trebuchet MS"/>
          <w:spacing w:val="10"/>
          <w:sz w:val="24"/>
          <w:szCs w:val="24"/>
          <w:lang w:val="ro-RO"/>
        </w:rPr>
        <w:t xml:space="preserve"> </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u</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t</w:t>
      </w:r>
      <w:r w:rsidRPr="00D45612">
        <w:rPr>
          <w:rFonts w:ascii="Trebuchet MS" w:eastAsia="Arial" w:hAnsi="Trebuchet MS"/>
          <w:spacing w:val="14"/>
          <w:sz w:val="24"/>
          <w:szCs w:val="24"/>
          <w:lang w:val="ro-RO"/>
        </w:rPr>
        <w:t xml:space="preserve"> </w:t>
      </w:r>
      <w:r w:rsidRPr="00D45612">
        <w:rPr>
          <w:rFonts w:ascii="Trebuchet MS" w:eastAsia="Arial" w:hAnsi="Trebuchet MS"/>
          <w:sz w:val="24"/>
          <w:szCs w:val="24"/>
          <w:lang w:val="ro-RO"/>
        </w:rPr>
        <w:t>15</w:t>
      </w:r>
      <w:r w:rsidRPr="00D45612">
        <w:rPr>
          <w:rFonts w:ascii="Trebuchet MS" w:eastAsia="Arial" w:hAnsi="Trebuchet MS"/>
          <w:spacing w:val="11"/>
          <w:sz w:val="24"/>
          <w:szCs w:val="24"/>
          <w:lang w:val="ro-RO"/>
        </w:rPr>
        <w:t xml:space="preserve"> </w:t>
      </w:r>
      <w:r w:rsidRPr="00D45612">
        <w:rPr>
          <w:rFonts w:ascii="Trebuchet MS" w:eastAsia="Arial" w:hAnsi="Trebuchet MS"/>
          <w:spacing w:val="-2"/>
          <w:sz w:val="24"/>
          <w:szCs w:val="24"/>
          <w:lang w:val="ro-RO"/>
        </w:rPr>
        <w:t>z</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e de</w:t>
      </w:r>
      <w:r w:rsidRPr="00D45612">
        <w:rPr>
          <w:rFonts w:ascii="Trebuchet MS" w:eastAsia="Arial" w:hAnsi="Trebuchet MS"/>
          <w:spacing w:val="13"/>
          <w:sz w:val="24"/>
          <w:szCs w:val="24"/>
          <w:lang w:val="ro-RO"/>
        </w:rPr>
        <w:t xml:space="preserve"> </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a</w:t>
      </w:r>
      <w:r w:rsidRPr="00D45612">
        <w:rPr>
          <w:rFonts w:ascii="Trebuchet MS" w:eastAsia="Arial" w:hAnsi="Trebuchet MS"/>
          <w:spacing w:val="11"/>
          <w:sz w:val="24"/>
          <w:szCs w:val="24"/>
          <w:lang w:val="ro-RO"/>
        </w:rPr>
        <w:t xml:space="preserve"> </w:t>
      </w:r>
      <w:r w:rsidRPr="00D45612">
        <w:rPr>
          <w:rFonts w:ascii="Trebuchet MS" w:eastAsia="Arial" w:hAnsi="Trebuchet MS"/>
          <w:sz w:val="24"/>
          <w:szCs w:val="24"/>
          <w:lang w:val="ro-RO"/>
        </w:rPr>
        <w:t>da</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a</w:t>
      </w:r>
      <w:r w:rsidRPr="00D45612">
        <w:rPr>
          <w:rFonts w:ascii="Trebuchet MS" w:eastAsia="Arial" w:hAnsi="Trebuchet MS"/>
          <w:spacing w:val="11"/>
          <w:sz w:val="24"/>
          <w:szCs w:val="24"/>
          <w:lang w:val="ro-RO"/>
        </w:rPr>
        <w:t xml:space="preserve"> </w:t>
      </w:r>
      <w:r w:rsidRPr="00D45612">
        <w:rPr>
          <w:rFonts w:ascii="Trebuchet MS" w:eastAsia="Arial" w:hAnsi="Trebuchet MS"/>
          <w:sz w:val="24"/>
          <w:szCs w:val="24"/>
          <w:lang w:val="ro-RO"/>
        </w:rPr>
        <w:t>co</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un</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c</w:t>
      </w:r>
      <w:r w:rsidRPr="00D45612">
        <w:rPr>
          <w:rFonts w:ascii="Trebuchet MS" w:eastAsia="Arial" w:hAnsi="Trebuchet MS"/>
          <w:spacing w:val="-3"/>
          <w:sz w:val="24"/>
          <w:szCs w:val="24"/>
          <w:lang w:val="ro-RO"/>
        </w:rPr>
        <w:t>ă</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i</w:t>
      </w:r>
      <w:r w:rsidRPr="00D45612">
        <w:rPr>
          <w:rFonts w:ascii="Trebuchet MS" w:eastAsia="Arial" w:hAnsi="Trebuchet MS"/>
          <w:spacing w:val="12"/>
          <w:sz w:val="24"/>
          <w:szCs w:val="24"/>
          <w:lang w:val="ro-RO"/>
        </w:rPr>
        <w:t xml:space="preserve"> </w:t>
      </w:r>
      <w:r w:rsidRPr="00D45612">
        <w:rPr>
          <w:rFonts w:ascii="Trebuchet MS" w:eastAsia="Arial" w:hAnsi="Trebuchet MS"/>
          <w:sz w:val="24"/>
          <w:szCs w:val="24"/>
          <w:lang w:val="ro-RO"/>
        </w:rPr>
        <w:t>aces</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u</w:t>
      </w:r>
      <w:r w:rsidRPr="00D45612">
        <w:rPr>
          <w:rFonts w:ascii="Trebuchet MS" w:eastAsia="Arial" w:hAnsi="Trebuchet MS"/>
          <w:spacing w:val="-1"/>
          <w:sz w:val="24"/>
          <w:szCs w:val="24"/>
          <w:lang w:val="ro-RO"/>
        </w:rPr>
        <w:t>i</w:t>
      </w:r>
      <w:r w:rsidRPr="00D45612">
        <w:rPr>
          <w:rFonts w:ascii="Trebuchet MS" w:eastAsia="Arial" w:hAnsi="Trebuchet MS"/>
          <w:spacing w:val="-3"/>
          <w:sz w:val="24"/>
          <w:szCs w:val="24"/>
          <w:lang w:val="ro-RO"/>
        </w:rPr>
        <w:t>a</w:t>
      </w:r>
      <w:r w:rsidRPr="00D45612">
        <w:rPr>
          <w:rFonts w:ascii="Trebuchet MS" w:eastAsia="Arial" w:hAnsi="Trebuchet MS"/>
          <w:sz w:val="24"/>
          <w:szCs w:val="24"/>
          <w:lang w:val="ro-RO"/>
        </w:rPr>
        <w:t>.</w:t>
      </w:r>
      <w:r w:rsidRPr="00D45612">
        <w:rPr>
          <w:rFonts w:ascii="Trebuchet MS" w:eastAsia="Arial" w:hAnsi="Trebuchet MS"/>
          <w:spacing w:val="14"/>
          <w:sz w:val="24"/>
          <w:szCs w:val="24"/>
          <w:lang w:val="ro-RO"/>
        </w:rPr>
        <w:t xml:space="preserve"> </w:t>
      </w:r>
      <w:r w:rsidRPr="00D45612">
        <w:rPr>
          <w:rFonts w:ascii="Trebuchet MS" w:eastAsia="Arial" w:hAnsi="Trebuchet MS"/>
          <w:spacing w:val="-1"/>
          <w:sz w:val="24"/>
          <w:szCs w:val="24"/>
          <w:lang w:val="ro-RO"/>
        </w:rPr>
        <w:t>D</w:t>
      </w:r>
      <w:r w:rsidRPr="00D45612">
        <w:rPr>
          <w:rFonts w:ascii="Trebuchet MS" w:eastAsia="Arial" w:hAnsi="Trebuchet MS"/>
          <w:sz w:val="24"/>
          <w:szCs w:val="24"/>
          <w:lang w:val="ro-RO"/>
        </w:rPr>
        <w:t>e</w:t>
      </w:r>
      <w:r w:rsidRPr="00D45612">
        <w:rPr>
          <w:rFonts w:ascii="Trebuchet MS" w:eastAsia="Arial" w:hAnsi="Trebuchet MS"/>
          <w:spacing w:val="13"/>
          <w:sz w:val="24"/>
          <w:szCs w:val="24"/>
          <w:lang w:val="ro-RO"/>
        </w:rPr>
        <w:t xml:space="preserve"> </w:t>
      </w:r>
      <w:r w:rsidRPr="00D45612">
        <w:rPr>
          <w:rFonts w:ascii="Trebuchet MS" w:eastAsia="Arial" w:hAnsi="Trebuchet MS"/>
          <w:sz w:val="24"/>
          <w:szCs w:val="24"/>
          <w:lang w:val="ro-RO"/>
        </w:rPr>
        <w:t>as</w:t>
      </w:r>
      <w:r w:rsidRPr="00D45612">
        <w:rPr>
          <w:rFonts w:ascii="Trebuchet MS" w:eastAsia="Arial" w:hAnsi="Trebuchet MS"/>
          <w:spacing w:val="-3"/>
          <w:sz w:val="24"/>
          <w:szCs w:val="24"/>
          <w:lang w:val="ro-RO"/>
        </w:rPr>
        <w:t>e</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ene</w:t>
      </w:r>
      <w:r w:rsidRPr="00D45612">
        <w:rPr>
          <w:rFonts w:ascii="Trebuchet MS" w:eastAsia="Arial" w:hAnsi="Trebuchet MS"/>
          <w:spacing w:val="-3"/>
          <w:sz w:val="24"/>
          <w:szCs w:val="24"/>
          <w:lang w:val="ro-RO"/>
        </w:rPr>
        <w:t>a</w:t>
      </w:r>
      <w:r w:rsidRPr="00D45612">
        <w:rPr>
          <w:rFonts w:ascii="Trebuchet MS" w:eastAsia="Arial" w:hAnsi="Trebuchet MS"/>
          <w:sz w:val="24"/>
          <w:szCs w:val="24"/>
          <w:lang w:val="ro-RO"/>
        </w:rPr>
        <w:t>,</w:t>
      </w:r>
      <w:r w:rsidRPr="00D45612">
        <w:rPr>
          <w:rFonts w:ascii="Trebuchet MS" w:eastAsia="Arial" w:hAnsi="Trebuchet MS"/>
          <w:spacing w:val="14"/>
          <w:sz w:val="24"/>
          <w:szCs w:val="24"/>
          <w:lang w:val="ro-RO"/>
        </w:rPr>
        <w:t xml:space="preserve"> </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11"/>
          <w:sz w:val="24"/>
          <w:szCs w:val="24"/>
          <w:lang w:val="ro-RO"/>
        </w:rPr>
        <w:t xml:space="preserve"> </w:t>
      </w:r>
      <w:r w:rsidRPr="00D45612">
        <w:rPr>
          <w:rFonts w:ascii="Trebuchet MS" w:eastAsia="Arial" w:hAnsi="Trebuchet MS"/>
          <w:sz w:val="24"/>
          <w:szCs w:val="24"/>
          <w:lang w:val="ro-RO"/>
        </w:rPr>
        <w:t>ob</w:t>
      </w:r>
      <w:r w:rsidRPr="00D45612">
        <w:rPr>
          <w:rFonts w:ascii="Trebuchet MS" w:eastAsia="Arial" w:hAnsi="Trebuchet MS"/>
          <w:spacing w:val="-1"/>
          <w:sz w:val="24"/>
          <w:szCs w:val="24"/>
          <w:lang w:val="ro-RO"/>
        </w:rPr>
        <w:t>li</w:t>
      </w:r>
      <w:r w:rsidRPr="00D45612">
        <w:rPr>
          <w:rFonts w:ascii="Trebuchet MS" w:eastAsia="Arial" w:hAnsi="Trebuchet MS"/>
          <w:spacing w:val="2"/>
          <w:sz w:val="24"/>
          <w:szCs w:val="24"/>
          <w:lang w:val="ro-RO"/>
        </w:rPr>
        <w:t>g</w:t>
      </w:r>
      <w:r w:rsidRPr="00D45612">
        <w:rPr>
          <w:rFonts w:ascii="Trebuchet MS" w:eastAsia="Arial" w:hAnsi="Trebuchet MS"/>
          <w:spacing w:val="-3"/>
          <w:sz w:val="24"/>
          <w:szCs w:val="24"/>
          <w:lang w:val="ro-RO"/>
        </w:rPr>
        <w:t>a</w:t>
      </w:r>
      <w:r w:rsidRPr="00D45612">
        <w:rPr>
          <w:rFonts w:ascii="Trebuchet MS" w:eastAsia="Arial" w:hAnsi="Trebuchet MS"/>
          <w:spacing w:val="1"/>
          <w:position w:val="2"/>
          <w:sz w:val="24"/>
          <w:szCs w:val="24"/>
          <w:lang w:val="ro-RO"/>
        </w:rPr>
        <w:t>ț</w:t>
      </w:r>
      <w:r w:rsidRPr="00D45612">
        <w:rPr>
          <w:rFonts w:ascii="Trebuchet MS" w:eastAsia="Arial" w:hAnsi="Trebuchet MS"/>
          <w:spacing w:val="-1"/>
          <w:position w:val="2"/>
          <w:sz w:val="24"/>
          <w:szCs w:val="24"/>
          <w:lang w:val="ro-RO"/>
        </w:rPr>
        <w:t>i</w:t>
      </w:r>
      <w:r w:rsidRPr="00D45612">
        <w:rPr>
          <w:rFonts w:ascii="Trebuchet MS" w:eastAsia="Arial" w:hAnsi="Trebuchet MS"/>
          <w:position w:val="2"/>
          <w:sz w:val="24"/>
          <w:szCs w:val="24"/>
          <w:lang w:val="ro-RO"/>
        </w:rPr>
        <w:t xml:space="preserve">a </w:t>
      </w:r>
      <w:r w:rsidRPr="00D45612">
        <w:rPr>
          <w:rFonts w:ascii="Trebuchet MS" w:eastAsia="Arial" w:hAnsi="Trebuchet MS"/>
          <w:sz w:val="24"/>
          <w:szCs w:val="24"/>
          <w:lang w:val="ro-RO"/>
        </w:rPr>
        <w:t>de</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c</w:t>
      </w:r>
      <w:r w:rsidRPr="00D45612">
        <w:rPr>
          <w:rFonts w:ascii="Trebuchet MS" w:eastAsia="Arial" w:hAnsi="Trebuchet MS"/>
          <w:spacing w:val="-3"/>
          <w:sz w:val="24"/>
          <w:szCs w:val="24"/>
          <w:lang w:val="ro-RO"/>
        </w:rPr>
        <w:t>o</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un</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ca</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d</w:t>
      </w:r>
      <w:r w:rsidRPr="00D45612">
        <w:rPr>
          <w:rFonts w:ascii="Trebuchet MS" w:eastAsia="Arial" w:hAnsi="Trebuchet MS"/>
          <w:spacing w:val="-3"/>
          <w:sz w:val="24"/>
          <w:szCs w:val="24"/>
          <w:lang w:val="ro-RO"/>
        </w:rPr>
        <w:t>a</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 xml:space="preserve"> </w:t>
      </w:r>
      <w:r w:rsidRPr="00D45612">
        <w:rPr>
          <w:rFonts w:ascii="Trebuchet MS" w:eastAsia="Arial" w:hAnsi="Trebuchet MS"/>
          <w:spacing w:val="-4"/>
          <w:sz w:val="24"/>
          <w:szCs w:val="24"/>
          <w:lang w:val="ro-RO"/>
        </w:rPr>
        <w:t>î</w:t>
      </w:r>
      <w:r w:rsidRPr="00D45612">
        <w:rPr>
          <w:rFonts w:ascii="Trebuchet MS" w:eastAsia="Arial" w:hAnsi="Trebuchet MS"/>
          <w:sz w:val="24"/>
          <w:szCs w:val="24"/>
          <w:lang w:val="ro-RO"/>
        </w:rPr>
        <w:t>nce</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ă</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i s</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u</w:t>
      </w:r>
      <w:r w:rsidRPr="00D45612">
        <w:rPr>
          <w:rFonts w:ascii="Trebuchet MS" w:eastAsia="Arial" w:hAnsi="Trebuchet MS"/>
          <w:spacing w:val="-7"/>
          <w:sz w:val="24"/>
          <w:szCs w:val="24"/>
          <w:lang w:val="ro-RO"/>
        </w:rPr>
        <w:t>a</w:t>
      </w:r>
      <w:r w:rsidRPr="00D45612">
        <w:rPr>
          <w:rFonts w:ascii="Trebuchet MS" w:eastAsia="Arial" w:hAnsi="Trebuchet MS"/>
          <w:spacing w:val="1"/>
          <w:position w:val="1"/>
          <w:sz w:val="24"/>
          <w:szCs w:val="24"/>
          <w:lang w:val="ro-RO"/>
        </w:rPr>
        <w:t>ț</w:t>
      </w:r>
      <w:r w:rsidRPr="00D45612">
        <w:rPr>
          <w:rFonts w:ascii="Trebuchet MS" w:eastAsia="Arial" w:hAnsi="Trebuchet MS"/>
          <w:spacing w:val="-1"/>
          <w:position w:val="1"/>
          <w:sz w:val="24"/>
          <w:szCs w:val="24"/>
          <w:lang w:val="ro-RO"/>
        </w:rPr>
        <w:t>i</w:t>
      </w:r>
      <w:r w:rsidRPr="00D45612">
        <w:rPr>
          <w:rFonts w:ascii="Trebuchet MS" w:eastAsia="Arial" w:hAnsi="Trebuchet MS"/>
          <w:position w:val="1"/>
          <w:sz w:val="24"/>
          <w:szCs w:val="24"/>
          <w:lang w:val="ro-RO"/>
        </w:rPr>
        <w:t>ei de</w:t>
      </w:r>
      <w:r w:rsidRPr="00D45612">
        <w:rPr>
          <w:rFonts w:ascii="Trebuchet MS" w:eastAsia="Arial" w:hAnsi="Trebuchet MS"/>
          <w:spacing w:val="-1"/>
          <w:position w:val="1"/>
          <w:sz w:val="24"/>
          <w:szCs w:val="24"/>
          <w:lang w:val="ro-RO"/>
        </w:rPr>
        <w:t xml:space="preserve"> </w:t>
      </w:r>
      <w:r w:rsidRPr="00D45612">
        <w:rPr>
          <w:rFonts w:ascii="Trebuchet MS" w:eastAsia="Arial" w:hAnsi="Trebuchet MS"/>
          <w:spacing w:val="1"/>
          <w:position w:val="1"/>
          <w:sz w:val="24"/>
          <w:szCs w:val="24"/>
          <w:lang w:val="ro-RO"/>
        </w:rPr>
        <w:t>f</w:t>
      </w:r>
      <w:r w:rsidRPr="00D45612">
        <w:rPr>
          <w:rFonts w:ascii="Trebuchet MS" w:eastAsia="Arial" w:hAnsi="Trebuchet MS"/>
          <w:position w:val="1"/>
          <w:sz w:val="24"/>
          <w:szCs w:val="24"/>
          <w:lang w:val="ro-RO"/>
        </w:rPr>
        <w:t>o</w:t>
      </w:r>
      <w:r w:rsidRPr="00D45612">
        <w:rPr>
          <w:rFonts w:ascii="Trebuchet MS" w:eastAsia="Arial" w:hAnsi="Trebuchet MS"/>
          <w:spacing w:val="-1"/>
          <w:position w:val="1"/>
          <w:sz w:val="24"/>
          <w:szCs w:val="24"/>
          <w:lang w:val="ro-RO"/>
        </w:rPr>
        <w:t>r</w:t>
      </w:r>
      <w:r w:rsidRPr="00D45612">
        <w:rPr>
          <w:rFonts w:ascii="Trebuchet MS" w:eastAsia="Arial" w:hAnsi="Trebuchet MS"/>
          <w:spacing w:val="6"/>
          <w:position w:val="1"/>
          <w:sz w:val="24"/>
          <w:szCs w:val="24"/>
          <w:lang w:val="ro-RO"/>
        </w:rPr>
        <w:t>ț</w:t>
      </w:r>
      <w:r w:rsidRPr="00D45612">
        <w:rPr>
          <w:rFonts w:ascii="Trebuchet MS" w:eastAsia="Arial" w:hAnsi="Trebuchet MS"/>
          <w:sz w:val="24"/>
          <w:szCs w:val="24"/>
          <w:lang w:val="ro-RO"/>
        </w:rPr>
        <w:t>ă</w:t>
      </w:r>
      <w:r w:rsidRPr="00D45612">
        <w:rPr>
          <w:rFonts w:ascii="Trebuchet MS" w:eastAsia="Arial" w:hAnsi="Trebuchet MS"/>
          <w:spacing w:val="-1"/>
          <w:sz w:val="24"/>
          <w:szCs w:val="24"/>
          <w:lang w:val="ro-RO"/>
        </w:rPr>
        <w:t xml:space="preserve"> </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j</w:t>
      </w:r>
      <w:r w:rsidRPr="00D45612">
        <w:rPr>
          <w:rFonts w:ascii="Trebuchet MS" w:eastAsia="Arial" w:hAnsi="Trebuchet MS"/>
          <w:sz w:val="24"/>
          <w:szCs w:val="24"/>
          <w:lang w:val="ro-RO"/>
        </w:rPr>
        <w:t>o</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 xml:space="preserve">ă, </w:t>
      </w:r>
      <w:r w:rsidRPr="00D45612">
        <w:rPr>
          <w:rFonts w:ascii="Trebuchet MS" w:eastAsia="Arial" w:hAnsi="Trebuchet MS"/>
          <w:spacing w:val="-4"/>
          <w:sz w:val="24"/>
          <w:szCs w:val="24"/>
          <w:lang w:val="ro-RO"/>
        </w:rPr>
        <w:t>î</w:t>
      </w:r>
      <w:r w:rsidRPr="00D45612">
        <w:rPr>
          <w:rFonts w:ascii="Trebuchet MS" w:eastAsia="Arial" w:hAnsi="Trebuchet MS"/>
          <w:sz w:val="24"/>
          <w:szCs w:val="24"/>
          <w:lang w:val="ro-RO"/>
        </w:rPr>
        <w:t>n</w:t>
      </w:r>
      <w:r w:rsidRPr="00D45612">
        <w:rPr>
          <w:rFonts w:ascii="Trebuchet MS" w:eastAsia="Arial" w:hAnsi="Trebuchet MS"/>
          <w:spacing w:val="1"/>
          <w:sz w:val="24"/>
          <w:szCs w:val="24"/>
          <w:lang w:val="ro-RO"/>
        </w:rPr>
        <w:t xml:space="preserve"> t</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rm</w:t>
      </w:r>
      <w:r w:rsidRPr="00D45612">
        <w:rPr>
          <w:rFonts w:ascii="Trebuchet MS" w:eastAsia="Arial" w:hAnsi="Trebuchet MS"/>
          <w:sz w:val="24"/>
          <w:szCs w:val="24"/>
          <w:lang w:val="ro-RO"/>
        </w:rPr>
        <w:t>en</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de</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 xml:space="preserve">5 </w:t>
      </w:r>
      <w:r w:rsidRPr="00D45612">
        <w:rPr>
          <w:rFonts w:ascii="Trebuchet MS" w:eastAsia="Arial" w:hAnsi="Trebuchet MS"/>
          <w:spacing w:val="-2"/>
          <w:sz w:val="24"/>
          <w:szCs w:val="24"/>
          <w:lang w:val="ro-RO"/>
        </w:rPr>
        <w:t>z</w:t>
      </w:r>
      <w:r w:rsidRPr="00D45612">
        <w:rPr>
          <w:rFonts w:ascii="Trebuchet MS" w:eastAsia="Arial" w:hAnsi="Trebuchet MS"/>
          <w:spacing w:val="-1"/>
          <w:sz w:val="24"/>
          <w:szCs w:val="24"/>
          <w:lang w:val="ro-RO"/>
        </w:rPr>
        <w:t>il</w:t>
      </w:r>
      <w:r w:rsidRPr="00D45612">
        <w:rPr>
          <w:rFonts w:ascii="Trebuchet MS" w:eastAsia="Arial" w:hAnsi="Trebuchet MS"/>
          <w:sz w:val="24"/>
          <w:szCs w:val="24"/>
          <w:lang w:val="ro-RO"/>
        </w:rPr>
        <w:t>e.</w:t>
      </w:r>
    </w:p>
    <w:p w14:paraId="71E1C636" w14:textId="164D95F4" w:rsidR="00E50D77" w:rsidRPr="00D45612" w:rsidRDefault="00BF4880" w:rsidP="00024FF5">
      <w:pPr>
        <w:pStyle w:val="ListParagraph"/>
        <w:numPr>
          <w:ilvl w:val="0"/>
          <w:numId w:val="23"/>
        </w:numPr>
        <w:ind w:left="450" w:right="76" w:hanging="450"/>
        <w:jc w:val="both"/>
        <w:rPr>
          <w:rFonts w:ascii="Trebuchet MS" w:eastAsia="Arial" w:hAnsi="Trebuchet MS"/>
          <w:position w:val="1"/>
          <w:sz w:val="24"/>
          <w:szCs w:val="24"/>
          <w:lang w:val="ro-RO"/>
        </w:rPr>
      </w:pPr>
      <w:r w:rsidRPr="00D45612">
        <w:rPr>
          <w:rFonts w:ascii="Trebuchet MS" w:eastAsia="Arial" w:hAnsi="Trebuchet MS"/>
          <w:spacing w:val="-1"/>
          <w:sz w:val="24"/>
          <w:szCs w:val="24"/>
          <w:lang w:val="ro-RO"/>
        </w:rPr>
        <w:t>P</w:t>
      </w:r>
      <w:r w:rsidRPr="00D45612">
        <w:rPr>
          <w:rFonts w:ascii="Trebuchet MS" w:eastAsia="Arial" w:hAnsi="Trebuchet MS"/>
          <w:sz w:val="24"/>
          <w:szCs w:val="24"/>
          <w:lang w:val="ro-RO"/>
        </w:rPr>
        <w:t>ă</w:t>
      </w:r>
      <w:r w:rsidRPr="00D45612">
        <w:rPr>
          <w:rFonts w:ascii="Trebuchet MS" w:eastAsia="Arial" w:hAnsi="Trebuchet MS"/>
          <w:spacing w:val="-7"/>
          <w:sz w:val="24"/>
          <w:szCs w:val="24"/>
          <w:lang w:val="ro-RO"/>
        </w:rPr>
        <w:t>r</w:t>
      </w:r>
      <w:r w:rsidRPr="00D45612">
        <w:rPr>
          <w:rFonts w:ascii="Trebuchet MS" w:eastAsia="Arial" w:hAnsi="Trebuchet MS"/>
          <w:spacing w:val="1"/>
          <w:sz w:val="24"/>
          <w:szCs w:val="24"/>
          <w:lang w:val="ro-RO"/>
        </w:rPr>
        <w:t>ț</w:t>
      </w:r>
      <w:r w:rsidRPr="00D45612">
        <w:rPr>
          <w:rFonts w:ascii="Trebuchet MS" w:eastAsia="Arial" w:hAnsi="Trebuchet MS"/>
          <w:spacing w:val="-1"/>
          <w:sz w:val="24"/>
          <w:szCs w:val="24"/>
          <w:lang w:val="ro-RO"/>
        </w:rPr>
        <w:t>il</w:t>
      </w:r>
      <w:r w:rsidRPr="00D45612">
        <w:rPr>
          <w:rFonts w:ascii="Trebuchet MS" w:eastAsia="Arial" w:hAnsi="Trebuchet MS"/>
          <w:sz w:val="24"/>
          <w:szCs w:val="24"/>
          <w:lang w:val="ro-RO"/>
        </w:rPr>
        <w:t>e</w:t>
      </w:r>
      <w:r w:rsidRPr="00D45612">
        <w:rPr>
          <w:rFonts w:ascii="Trebuchet MS" w:eastAsia="Arial" w:hAnsi="Trebuchet MS"/>
          <w:spacing w:val="35"/>
          <w:sz w:val="24"/>
          <w:szCs w:val="24"/>
          <w:lang w:val="ro-RO"/>
        </w:rPr>
        <w:t xml:space="preserve"> </w:t>
      </w:r>
      <w:r w:rsidRPr="00D45612">
        <w:rPr>
          <w:rFonts w:ascii="Trebuchet MS" w:eastAsia="Arial" w:hAnsi="Trebuchet MS"/>
          <w:sz w:val="24"/>
          <w:szCs w:val="24"/>
          <w:lang w:val="ro-RO"/>
        </w:rPr>
        <w:t>au</w:t>
      </w:r>
      <w:r w:rsidRPr="00D45612">
        <w:rPr>
          <w:rFonts w:ascii="Trebuchet MS" w:eastAsia="Arial" w:hAnsi="Trebuchet MS"/>
          <w:spacing w:val="45"/>
          <w:sz w:val="24"/>
          <w:szCs w:val="24"/>
          <w:lang w:val="ro-RO"/>
        </w:rPr>
        <w:t xml:space="preserve"> </w:t>
      </w:r>
      <w:r w:rsidRPr="00D45612">
        <w:rPr>
          <w:rFonts w:ascii="Trebuchet MS" w:eastAsia="Arial" w:hAnsi="Trebuchet MS"/>
          <w:sz w:val="24"/>
          <w:szCs w:val="24"/>
          <w:lang w:val="ro-RO"/>
        </w:rPr>
        <w:t>ob</w:t>
      </w:r>
      <w:r w:rsidRPr="00D45612">
        <w:rPr>
          <w:rFonts w:ascii="Trebuchet MS" w:eastAsia="Arial" w:hAnsi="Trebuchet MS"/>
          <w:spacing w:val="-1"/>
          <w:sz w:val="24"/>
          <w:szCs w:val="24"/>
          <w:lang w:val="ro-RO"/>
        </w:rPr>
        <w:t>li</w:t>
      </w:r>
      <w:r w:rsidRPr="00D45612">
        <w:rPr>
          <w:rFonts w:ascii="Trebuchet MS" w:eastAsia="Arial" w:hAnsi="Trebuchet MS"/>
          <w:spacing w:val="2"/>
          <w:sz w:val="24"/>
          <w:szCs w:val="24"/>
          <w:lang w:val="ro-RO"/>
        </w:rPr>
        <w:t>g</w:t>
      </w:r>
      <w:r w:rsidRPr="00D45612">
        <w:rPr>
          <w:rFonts w:ascii="Trebuchet MS" w:eastAsia="Arial" w:hAnsi="Trebuchet MS"/>
          <w:spacing w:val="-15"/>
          <w:sz w:val="24"/>
          <w:szCs w:val="24"/>
          <w:lang w:val="ro-RO"/>
        </w:rPr>
        <w:t>a</w:t>
      </w:r>
      <w:r w:rsidRPr="00D45612">
        <w:rPr>
          <w:rFonts w:ascii="Trebuchet MS" w:eastAsia="Arial" w:hAnsi="Trebuchet MS"/>
          <w:spacing w:val="1"/>
          <w:sz w:val="24"/>
          <w:szCs w:val="24"/>
          <w:lang w:val="ro-RO"/>
        </w:rPr>
        <w:t>ț</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a</w:t>
      </w:r>
      <w:r w:rsidRPr="00D45612">
        <w:rPr>
          <w:rFonts w:ascii="Trebuchet MS" w:eastAsia="Arial" w:hAnsi="Trebuchet MS"/>
          <w:spacing w:val="35"/>
          <w:sz w:val="24"/>
          <w:szCs w:val="24"/>
          <w:lang w:val="ro-RO"/>
        </w:rPr>
        <w:t xml:space="preserve"> </w:t>
      </w:r>
      <w:r w:rsidRPr="00D45612">
        <w:rPr>
          <w:rFonts w:ascii="Trebuchet MS" w:eastAsia="Arial" w:hAnsi="Trebuchet MS"/>
          <w:sz w:val="24"/>
          <w:szCs w:val="24"/>
          <w:lang w:val="ro-RO"/>
        </w:rPr>
        <w:t>de</w:t>
      </w:r>
      <w:r w:rsidRPr="00D45612">
        <w:rPr>
          <w:rFonts w:ascii="Trebuchet MS" w:eastAsia="Arial" w:hAnsi="Trebuchet MS"/>
          <w:spacing w:val="35"/>
          <w:sz w:val="24"/>
          <w:szCs w:val="24"/>
          <w:lang w:val="ro-RO"/>
        </w:rPr>
        <w:t xml:space="preserve"> </w:t>
      </w:r>
      <w:r w:rsidRPr="00D45612">
        <w:rPr>
          <w:rFonts w:ascii="Trebuchet MS" w:eastAsia="Arial" w:hAnsi="Trebuchet MS"/>
          <w:sz w:val="24"/>
          <w:szCs w:val="24"/>
          <w:lang w:val="ro-RO"/>
        </w:rPr>
        <w:t>a</w:t>
      </w:r>
      <w:r w:rsidRPr="00D45612">
        <w:rPr>
          <w:rFonts w:ascii="Trebuchet MS" w:eastAsia="Arial" w:hAnsi="Trebuchet MS"/>
          <w:spacing w:val="35"/>
          <w:sz w:val="24"/>
          <w:szCs w:val="24"/>
          <w:lang w:val="ro-RO"/>
        </w:rPr>
        <w:t xml:space="preserve"> </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ua</w:t>
      </w:r>
      <w:r w:rsidRPr="00D45612">
        <w:rPr>
          <w:rFonts w:ascii="Trebuchet MS" w:eastAsia="Arial" w:hAnsi="Trebuchet MS"/>
          <w:spacing w:val="35"/>
          <w:sz w:val="24"/>
          <w:szCs w:val="24"/>
          <w:lang w:val="ro-RO"/>
        </w:rPr>
        <w:t xml:space="preserve"> </w:t>
      </w:r>
      <w:r w:rsidRPr="00D45612">
        <w:rPr>
          <w:rFonts w:ascii="Trebuchet MS" w:eastAsia="Arial" w:hAnsi="Trebuchet MS"/>
          <w:sz w:val="24"/>
          <w:szCs w:val="24"/>
          <w:lang w:val="ro-RO"/>
        </w:rPr>
        <w:t>o</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ce</w:t>
      </w:r>
      <w:r w:rsidRPr="00D45612">
        <w:rPr>
          <w:rFonts w:ascii="Trebuchet MS" w:eastAsia="Arial" w:hAnsi="Trebuchet MS"/>
          <w:spacing w:val="37"/>
          <w:sz w:val="24"/>
          <w:szCs w:val="24"/>
          <w:lang w:val="ro-RO"/>
        </w:rPr>
        <w:t xml:space="preserve"> </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ăsu</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i</w:t>
      </w:r>
      <w:r w:rsidRPr="00D45612">
        <w:rPr>
          <w:rFonts w:ascii="Trebuchet MS" w:eastAsia="Arial" w:hAnsi="Trebuchet MS"/>
          <w:spacing w:val="34"/>
          <w:sz w:val="24"/>
          <w:szCs w:val="24"/>
          <w:lang w:val="ro-RO"/>
        </w:rPr>
        <w:t xml:space="preserve"> </w:t>
      </w:r>
      <w:r w:rsidRPr="00D45612">
        <w:rPr>
          <w:rFonts w:ascii="Trebuchet MS" w:eastAsia="Arial" w:hAnsi="Trebuchet MS"/>
          <w:sz w:val="24"/>
          <w:szCs w:val="24"/>
          <w:lang w:val="ro-RO"/>
        </w:rPr>
        <w:t>ca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35"/>
          <w:sz w:val="24"/>
          <w:szCs w:val="24"/>
          <w:lang w:val="ro-RO"/>
        </w:rPr>
        <w:t xml:space="preserve"> </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e</w:t>
      </w:r>
      <w:r w:rsidRPr="00D45612">
        <w:rPr>
          <w:rFonts w:ascii="Trebuchet MS" w:eastAsia="Arial" w:hAnsi="Trebuchet MS"/>
          <w:spacing w:val="35"/>
          <w:sz w:val="24"/>
          <w:szCs w:val="24"/>
          <w:lang w:val="ro-RO"/>
        </w:rPr>
        <w:t xml:space="preserve"> </w:t>
      </w:r>
      <w:r w:rsidRPr="00D45612">
        <w:rPr>
          <w:rFonts w:ascii="Trebuchet MS" w:eastAsia="Arial" w:hAnsi="Trebuchet MS"/>
          <w:sz w:val="24"/>
          <w:szCs w:val="24"/>
          <w:lang w:val="ro-RO"/>
        </w:rPr>
        <w:t>s</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au</w:t>
      </w:r>
      <w:r w:rsidRPr="00D45612">
        <w:rPr>
          <w:rFonts w:ascii="Trebuchet MS" w:eastAsia="Arial" w:hAnsi="Trebuchet MS"/>
          <w:spacing w:val="35"/>
          <w:sz w:val="24"/>
          <w:szCs w:val="24"/>
          <w:lang w:val="ro-RO"/>
        </w:rPr>
        <w:t xml:space="preserve"> </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a</w:t>
      </w:r>
      <w:r w:rsidRPr="00D45612">
        <w:rPr>
          <w:rFonts w:ascii="Trebuchet MS" w:eastAsia="Arial" w:hAnsi="Trebuchet MS"/>
          <w:spacing w:val="35"/>
          <w:sz w:val="24"/>
          <w:szCs w:val="24"/>
          <w:lang w:val="ro-RO"/>
        </w:rPr>
        <w:t xml:space="preserve"> </w:t>
      </w:r>
      <w:r w:rsidRPr="00D45612">
        <w:rPr>
          <w:rFonts w:ascii="Trebuchet MS" w:eastAsia="Arial" w:hAnsi="Trebuchet MS"/>
          <w:sz w:val="24"/>
          <w:szCs w:val="24"/>
          <w:lang w:val="ro-RO"/>
        </w:rPr>
        <w:t>d</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sp</w:t>
      </w:r>
      <w:r w:rsidRPr="00D45612">
        <w:rPr>
          <w:rFonts w:ascii="Trebuchet MS" w:eastAsia="Arial" w:hAnsi="Trebuchet MS"/>
          <w:spacing w:val="2"/>
          <w:sz w:val="24"/>
          <w:szCs w:val="24"/>
          <w:lang w:val="ro-RO"/>
        </w:rPr>
        <w:t>o</w:t>
      </w:r>
      <w:r w:rsidRPr="00D45612">
        <w:rPr>
          <w:rFonts w:ascii="Trebuchet MS" w:eastAsia="Arial" w:hAnsi="Trebuchet MS"/>
          <w:spacing w:val="-2"/>
          <w:sz w:val="24"/>
          <w:szCs w:val="24"/>
          <w:lang w:val="ro-RO"/>
        </w:rPr>
        <w:t>z</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ț</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e</w:t>
      </w:r>
      <w:r w:rsidRPr="00D45612">
        <w:rPr>
          <w:rFonts w:ascii="Trebuchet MS" w:eastAsia="Arial" w:hAnsi="Trebuchet MS"/>
          <w:spacing w:val="39"/>
          <w:sz w:val="24"/>
          <w:szCs w:val="24"/>
          <w:lang w:val="ro-RO"/>
        </w:rPr>
        <w:t xml:space="preserve"> </w:t>
      </w:r>
      <w:r w:rsidRPr="00D45612">
        <w:rPr>
          <w:rFonts w:ascii="Trebuchet MS" w:eastAsia="Arial" w:hAnsi="Trebuchet MS"/>
          <w:spacing w:val="-4"/>
          <w:sz w:val="24"/>
          <w:szCs w:val="24"/>
          <w:lang w:val="ro-RO"/>
        </w:rPr>
        <w:t>î</w:t>
      </w:r>
      <w:r w:rsidRPr="00D45612">
        <w:rPr>
          <w:rFonts w:ascii="Trebuchet MS" w:eastAsia="Arial" w:hAnsi="Trebuchet MS"/>
          <w:sz w:val="24"/>
          <w:szCs w:val="24"/>
          <w:lang w:val="ro-RO"/>
        </w:rPr>
        <w:t>n</w:t>
      </w:r>
      <w:r w:rsidRPr="00D45612">
        <w:rPr>
          <w:rFonts w:ascii="Trebuchet MS" w:eastAsia="Arial" w:hAnsi="Trebuchet MS"/>
          <w:spacing w:val="37"/>
          <w:sz w:val="24"/>
          <w:szCs w:val="24"/>
          <w:lang w:val="ro-RO"/>
        </w:rPr>
        <w:t xml:space="preserve"> </w:t>
      </w:r>
      <w:r w:rsidRPr="00D45612">
        <w:rPr>
          <w:rFonts w:ascii="Trebuchet MS" w:eastAsia="Arial" w:hAnsi="Trebuchet MS"/>
          <w:spacing w:val="-2"/>
          <w:sz w:val="24"/>
          <w:szCs w:val="24"/>
          <w:lang w:val="ro-RO"/>
        </w:rPr>
        <w:t>v</w:t>
      </w:r>
      <w:r w:rsidRPr="00D45612">
        <w:rPr>
          <w:rFonts w:ascii="Trebuchet MS" w:eastAsia="Arial" w:hAnsi="Trebuchet MS"/>
          <w:sz w:val="24"/>
          <w:szCs w:val="24"/>
          <w:lang w:val="ro-RO"/>
        </w:rPr>
        <w:t>ede</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ea</w:t>
      </w:r>
      <w:r w:rsidRPr="00D45612">
        <w:rPr>
          <w:rFonts w:ascii="Trebuchet MS" w:eastAsia="Arial" w:hAnsi="Trebuchet MS"/>
          <w:spacing w:val="35"/>
          <w:sz w:val="24"/>
          <w:szCs w:val="24"/>
          <w:lang w:val="ro-RO"/>
        </w:rPr>
        <w:t xml:space="preserve"> </w:t>
      </w:r>
      <w:r w:rsidRPr="00D45612">
        <w:rPr>
          <w:rFonts w:ascii="Trebuchet MS" w:eastAsia="Arial" w:hAnsi="Trebuchet MS"/>
          <w:spacing w:val="1"/>
          <w:sz w:val="24"/>
          <w:szCs w:val="24"/>
          <w:lang w:val="ro-RO"/>
        </w:rPr>
        <w:t>l</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m</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ă</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i</w:t>
      </w:r>
      <w:r w:rsidR="009859A3" w:rsidRPr="00D45612">
        <w:rPr>
          <w:rFonts w:ascii="Trebuchet MS" w:eastAsia="Arial" w:hAnsi="Trebuchet MS"/>
          <w:sz w:val="24"/>
          <w:szCs w:val="24"/>
          <w:lang w:val="ro-RO"/>
        </w:rPr>
        <w:t xml:space="preserve"> </w:t>
      </w:r>
      <w:r w:rsidRPr="00D45612">
        <w:rPr>
          <w:rFonts w:ascii="Trebuchet MS" w:eastAsia="Arial" w:hAnsi="Trebuchet MS"/>
          <w:sz w:val="24"/>
          <w:szCs w:val="24"/>
          <w:lang w:val="ro-RO"/>
        </w:rPr>
        <w:t>consec</w:t>
      </w:r>
      <w:r w:rsidRPr="00D45612">
        <w:rPr>
          <w:rFonts w:ascii="Trebuchet MS" w:eastAsia="Arial" w:hAnsi="Trebuchet MS"/>
          <w:spacing w:val="-1"/>
          <w:sz w:val="24"/>
          <w:szCs w:val="24"/>
          <w:lang w:val="ro-RO"/>
        </w:rPr>
        <w:t>i</w:t>
      </w:r>
      <w:r w:rsidRPr="00D45612">
        <w:rPr>
          <w:rFonts w:ascii="Trebuchet MS" w:eastAsia="Arial" w:hAnsi="Trebuchet MS"/>
          <w:spacing w:val="-15"/>
          <w:sz w:val="24"/>
          <w:szCs w:val="24"/>
          <w:lang w:val="ro-RO"/>
        </w:rPr>
        <w:t>n</w:t>
      </w:r>
      <w:r w:rsidRPr="00D45612">
        <w:rPr>
          <w:rFonts w:ascii="Trebuchet MS" w:eastAsia="Arial" w:hAnsi="Trebuchet MS"/>
          <w:spacing w:val="1"/>
          <w:position w:val="1"/>
          <w:sz w:val="24"/>
          <w:szCs w:val="24"/>
          <w:lang w:val="ro-RO"/>
        </w:rPr>
        <w:t>ț</w:t>
      </w:r>
      <w:r w:rsidRPr="00D45612">
        <w:rPr>
          <w:rFonts w:ascii="Trebuchet MS" w:eastAsia="Arial" w:hAnsi="Trebuchet MS"/>
          <w:position w:val="1"/>
          <w:sz w:val="24"/>
          <w:szCs w:val="24"/>
          <w:lang w:val="ro-RO"/>
        </w:rPr>
        <w:t>e</w:t>
      </w:r>
      <w:r w:rsidRPr="00D45612">
        <w:rPr>
          <w:rFonts w:ascii="Trebuchet MS" w:eastAsia="Arial" w:hAnsi="Trebuchet MS"/>
          <w:spacing w:val="-1"/>
          <w:position w:val="1"/>
          <w:sz w:val="24"/>
          <w:szCs w:val="24"/>
          <w:lang w:val="ro-RO"/>
        </w:rPr>
        <w:t>l</w:t>
      </w:r>
      <w:r w:rsidRPr="00D45612">
        <w:rPr>
          <w:rFonts w:ascii="Trebuchet MS" w:eastAsia="Arial" w:hAnsi="Trebuchet MS"/>
          <w:position w:val="1"/>
          <w:sz w:val="24"/>
          <w:szCs w:val="24"/>
          <w:lang w:val="ro-RO"/>
        </w:rPr>
        <w:t>or</w:t>
      </w:r>
      <w:r w:rsidRPr="00D45612">
        <w:rPr>
          <w:rFonts w:ascii="Trebuchet MS" w:eastAsia="Arial" w:hAnsi="Trebuchet MS"/>
          <w:spacing w:val="2"/>
          <w:position w:val="1"/>
          <w:sz w:val="24"/>
          <w:szCs w:val="24"/>
          <w:lang w:val="ro-RO"/>
        </w:rPr>
        <w:t xml:space="preserve"> </w:t>
      </w:r>
      <w:r w:rsidRPr="00D45612">
        <w:rPr>
          <w:rFonts w:ascii="Trebuchet MS" w:eastAsia="Arial" w:hAnsi="Trebuchet MS"/>
          <w:spacing w:val="-3"/>
          <w:position w:val="1"/>
          <w:sz w:val="24"/>
          <w:szCs w:val="24"/>
          <w:lang w:val="ro-RO"/>
        </w:rPr>
        <w:t>a</w:t>
      </w:r>
      <w:r w:rsidRPr="00D45612">
        <w:rPr>
          <w:rFonts w:ascii="Trebuchet MS" w:eastAsia="Arial" w:hAnsi="Trebuchet MS"/>
          <w:position w:val="1"/>
          <w:sz w:val="24"/>
          <w:szCs w:val="24"/>
          <w:lang w:val="ro-RO"/>
        </w:rPr>
        <w:t>c</w:t>
      </w:r>
      <w:r w:rsidRPr="00D45612">
        <w:rPr>
          <w:rFonts w:ascii="Trebuchet MS" w:eastAsia="Arial" w:hAnsi="Trebuchet MS"/>
          <w:spacing w:val="1"/>
          <w:position w:val="1"/>
          <w:sz w:val="24"/>
          <w:szCs w:val="24"/>
          <w:lang w:val="ro-RO"/>
        </w:rPr>
        <w:t>ț</w:t>
      </w:r>
      <w:r w:rsidRPr="00D45612">
        <w:rPr>
          <w:rFonts w:ascii="Trebuchet MS" w:eastAsia="Arial" w:hAnsi="Trebuchet MS"/>
          <w:spacing w:val="-1"/>
          <w:position w:val="1"/>
          <w:sz w:val="24"/>
          <w:szCs w:val="24"/>
          <w:lang w:val="ro-RO"/>
        </w:rPr>
        <w:t>i</w:t>
      </w:r>
      <w:r w:rsidRPr="00D45612">
        <w:rPr>
          <w:rFonts w:ascii="Trebuchet MS" w:eastAsia="Arial" w:hAnsi="Trebuchet MS"/>
          <w:position w:val="1"/>
          <w:sz w:val="24"/>
          <w:szCs w:val="24"/>
          <w:lang w:val="ro-RO"/>
        </w:rPr>
        <w:t>un</w:t>
      </w:r>
      <w:r w:rsidRPr="00D45612">
        <w:rPr>
          <w:rFonts w:ascii="Trebuchet MS" w:eastAsia="Arial" w:hAnsi="Trebuchet MS"/>
          <w:spacing w:val="-1"/>
          <w:position w:val="1"/>
          <w:sz w:val="24"/>
          <w:szCs w:val="24"/>
          <w:lang w:val="ro-RO"/>
        </w:rPr>
        <w:t>i</w:t>
      </w:r>
      <w:r w:rsidRPr="00D45612">
        <w:rPr>
          <w:rFonts w:ascii="Trebuchet MS" w:eastAsia="Arial" w:hAnsi="Trebuchet MS"/>
          <w:position w:val="1"/>
          <w:sz w:val="24"/>
          <w:szCs w:val="24"/>
          <w:lang w:val="ro-RO"/>
        </w:rPr>
        <w:t>i de</w:t>
      </w:r>
      <w:r w:rsidRPr="00D45612">
        <w:rPr>
          <w:rFonts w:ascii="Trebuchet MS" w:eastAsia="Arial" w:hAnsi="Trebuchet MS"/>
          <w:spacing w:val="-1"/>
          <w:position w:val="1"/>
          <w:sz w:val="24"/>
          <w:szCs w:val="24"/>
          <w:lang w:val="ro-RO"/>
        </w:rPr>
        <w:t xml:space="preserve"> </w:t>
      </w:r>
      <w:r w:rsidRPr="00D45612">
        <w:rPr>
          <w:rFonts w:ascii="Trebuchet MS" w:eastAsia="Arial" w:hAnsi="Trebuchet MS"/>
          <w:spacing w:val="1"/>
          <w:position w:val="1"/>
          <w:sz w:val="24"/>
          <w:szCs w:val="24"/>
          <w:lang w:val="ro-RO"/>
        </w:rPr>
        <w:t>f</w:t>
      </w:r>
      <w:r w:rsidRPr="00D45612">
        <w:rPr>
          <w:rFonts w:ascii="Trebuchet MS" w:eastAsia="Arial" w:hAnsi="Trebuchet MS"/>
          <w:position w:val="1"/>
          <w:sz w:val="24"/>
          <w:szCs w:val="24"/>
          <w:lang w:val="ro-RO"/>
        </w:rPr>
        <w:t>o</w:t>
      </w:r>
      <w:r w:rsidRPr="00D45612">
        <w:rPr>
          <w:rFonts w:ascii="Trebuchet MS" w:eastAsia="Arial" w:hAnsi="Trebuchet MS"/>
          <w:spacing w:val="-1"/>
          <w:position w:val="1"/>
          <w:sz w:val="24"/>
          <w:szCs w:val="24"/>
          <w:lang w:val="ro-RO"/>
        </w:rPr>
        <w:t>r</w:t>
      </w:r>
      <w:r w:rsidRPr="00D45612">
        <w:rPr>
          <w:rFonts w:ascii="Trebuchet MS" w:eastAsia="Arial" w:hAnsi="Trebuchet MS"/>
          <w:spacing w:val="1"/>
          <w:position w:val="1"/>
          <w:sz w:val="24"/>
          <w:szCs w:val="24"/>
          <w:lang w:val="ro-RO"/>
        </w:rPr>
        <w:t>ț</w:t>
      </w:r>
      <w:r w:rsidRPr="00D45612">
        <w:rPr>
          <w:rFonts w:ascii="Trebuchet MS" w:eastAsia="Arial" w:hAnsi="Trebuchet MS"/>
          <w:position w:val="1"/>
          <w:sz w:val="24"/>
          <w:szCs w:val="24"/>
          <w:lang w:val="ro-RO"/>
        </w:rPr>
        <w:t>ă</w:t>
      </w:r>
      <w:r w:rsidRPr="00D45612">
        <w:rPr>
          <w:rFonts w:ascii="Trebuchet MS" w:eastAsia="Arial" w:hAnsi="Trebuchet MS"/>
          <w:spacing w:val="-1"/>
          <w:position w:val="1"/>
          <w:sz w:val="24"/>
          <w:szCs w:val="24"/>
          <w:lang w:val="ro-RO"/>
        </w:rPr>
        <w:t xml:space="preserve"> </w:t>
      </w:r>
      <w:r w:rsidRPr="00D45612">
        <w:rPr>
          <w:rFonts w:ascii="Trebuchet MS" w:eastAsia="Arial" w:hAnsi="Trebuchet MS"/>
          <w:spacing w:val="1"/>
          <w:position w:val="1"/>
          <w:sz w:val="24"/>
          <w:szCs w:val="24"/>
          <w:lang w:val="ro-RO"/>
        </w:rPr>
        <w:t>m</w:t>
      </w:r>
      <w:r w:rsidRPr="00D45612">
        <w:rPr>
          <w:rFonts w:ascii="Trebuchet MS" w:eastAsia="Arial" w:hAnsi="Trebuchet MS"/>
          <w:position w:val="1"/>
          <w:sz w:val="24"/>
          <w:szCs w:val="24"/>
          <w:lang w:val="ro-RO"/>
        </w:rPr>
        <w:t>a</w:t>
      </w:r>
      <w:r w:rsidRPr="00D45612">
        <w:rPr>
          <w:rFonts w:ascii="Trebuchet MS" w:eastAsia="Arial" w:hAnsi="Trebuchet MS"/>
          <w:spacing w:val="1"/>
          <w:position w:val="1"/>
          <w:sz w:val="24"/>
          <w:szCs w:val="24"/>
          <w:lang w:val="ro-RO"/>
        </w:rPr>
        <w:t>j</w:t>
      </w:r>
      <w:r w:rsidRPr="00D45612">
        <w:rPr>
          <w:rFonts w:ascii="Trebuchet MS" w:eastAsia="Arial" w:hAnsi="Trebuchet MS"/>
          <w:spacing w:val="-3"/>
          <w:position w:val="1"/>
          <w:sz w:val="24"/>
          <w:szCs w:val="24"/>
          <w:lang w:val="ro-RO"/>
        </w:rPr>
        <w:t>o</w:t>
      </w:r>
      <w:r w:rsidRPr="00D45612">
        <w:rPr>
          <w:rFonts w:ascii="Trebuchet MS" w:eastAsia="Arial" w:hAnsi="Trebuchet MS"/>
          <w:spacing w:val="1"/>
          <w:position w:val="1"/>
          <w:sz w:val="24"/>
          <w:szCs w:val="24"/>
          <w:lang w:val="ro-RO"/>
        </w:rPr>
        <w:t>r</w:t>
      </w:r>
      <w:r w:rsidRPr="00D45612">
        <w:rPr>
          <w:rFonts w:ascii="Trebuchet MS" w:eastAsia="Arial" w:hAnsi="Trebuchet MS"/>
          <w:position w:val="1"/>
          <w:sz w:val="24"/>
          <w:szCs w:val="24"/>
          <w:lang w:val="ro-RO"/>
        </w:rPr>
        <w:t>ă.</w:t>
      </w:r>
    </w:p>
    <w:p w14:paraId="7D7DF243" w14:textId="13F4B47B" w:rsidR="00E50D77" w:rsidRPr="00D45612" w:rsidRDefault="00BF4880" w:rsidP="00024FF5">
      <w:pPr>
        <w:pStyle w:val="ListParagraph"/>
        <w:numPr>
          <w:ilvl w:val="0"/>
          <w:numId w:val="23"/>
        </w:numPr>
        <w:ind w:left="450" w:right="76" w:hanging="450"/>
        <w:jc w:val="both"/>
        <w:rPr>
          <w:rFonts w:ascii="Trebuchet MS" w:eastAsia="Arial" w:hAnsi="Trebuchet MS"/>
          <w:position w:val="1"/>
          <w:sz w:val="24"/>
          <w:szCs w:val="24"/>
          <w:lang w:val="ro-RO"/>
        </w:rPr>
      </w:pPr>
      <w:r w:rsidRPr="00D45612">
        <w:rPr>
          <w:rFonts w:ascii="Trebuchet MS" w:eastAsia="Arial" w:hAnsi="Trebuchet MS"/>
          <w:spacing w:val="-1"/>
          <w:sz w:val="24"/>
          <w:szCs w:val="24"/>
          <w:lang w:val="ro-RO"/>
        </w:rPr>
        <w:t>D</w:t>
      </w:r>
      <w:r w:rsidRPr="00D45612">
        <w:rPr>
          <w:rFonts w:ascii="Trebuchet MS" w:eastAsia="Arial" w:hAnsi="Trebuchet MS"/>
          <w:sz w:val="24"/>
          <w:szCs w:val="24"/>
          <w:lang w:val="ro-RO"/>
        </w:rPr>
        <w:t>acă</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p</w:t>
      </w:r>
      <w:r w:rsidRPr="00D45612">
        <w:rPr>
          <w:rFonts w:ascii="Trebuchet MS" w:eastAsia="Arial" w:hAnsi="Trebuchet MS"/>
          <w:spacing w:val="-3"/>
          <w:sz w:val="24"/>
          <w:szCs w:val="24"/>
          <w:lang w:val="ro-RO"/>
        </w:rPr>
        <w:t>a</w:t>
      </w:r>
      <w:r w:rsidRPr="00D45612">
        <w:rPr>
          <w:rFonts w:ascii="Trebuchet MS" w:eastAsia="Arial" w:hAnsi="Trebuchet MS"/>
          <w:spacing w:val="1"/>
          <w:sz w:val="24"/>
          <w:szCs w:val="24"/>
          <w:lang w:val="ro-RO"/>
        </w:rPr>
        <w:t>rt</w:t>
      </w:r>
      <w:r w:rsidRPr="00D45612">
        <w:rPr>
          <w:rFonts w:ascii="Trebuchet MS" w:eastAsia="Arial" w:hAnsi="Trebuchet MS"/>
          <w:spacing w:val="-3"/>
          <w:sz w:val="24"/>
          <w:szCs w:val="24"/>
          <w:lang w:val="ro-RO"/>
        </w:rPr>
        <w:t>e</w:t>
      </w:r>
      <w:r w:rsidRPr="00D45612">
        <w:rPr>
          <w:rFonts w:ascii="Trebuchet MS" w:eastAsia="Arial" w:hAnsi="Trebuchet MS"/>
          <w:sz w:val="24"/>
          <w:szCs w:val="24"/>
          <w:lang w:val="ro-RO"/>
        </w:rPr>
        <w:t>a</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ca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 xml:space="preserve">e </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n</w:t>
      </w:r>
      <w:r w:rsidRPr="00D45612">
        <w:rPr>
          <w:rFonts w:ascii="Trebuchet MS" w:eastAsia="Arial" w:hAnsi="Trebuchet MS"/>
          <w:spacing w:val="-2"/>
          <w:sz w:val="24"/>
          <w:szCs w:val="24"/>
          <w:lang w:val="ro-RO"/>
        </w:rPr>
        <w:t>v</w:t>
      </w:r>
      <w:r w:rsidRPr="00D45612">
        <w:rPr>
          <w:rFonts w:ascii="Trebuchet MS" w:eastAsia="Arial" w:hAnsi="Trebuchet MS"/>
          <w:sz w:val="24"/>
          <w:szCs w:val="24"/>
          <w:lang w:val="ro-RO"/>
        </w:rPr>
        <w:t>ocă</w:t>
      </w:r>
      <w:r w:rsidRPr="00D45612">
        <w:rPr>
          <w:rFonts w:ascii="Trebuchet MS" w:eastAsia="Arial" w:hAnsi="Trebuchet MS"/>
          <w:spacing w:val="2"/>
          <w:sz w:val="24"/>
          <w:szCs w:val="24"/>
          <w:lang w:val="ro-RO"/>
        </w:rPr>
        <w:t xml:space="preserve"> </w:t>
      </w:r>
      <w:r w:rsidRPr="00D45612">
        <w:rPr>
          <w:rFonts w:ascii="Trebuchet MS" w:eastAsia="Arial" w:hAnsi="Trebuchet MS"/>
          <w:spacing w:val="3"/>
          <w:sz w:val="24"/>
          <w:szCs w:val="24"/>
          <w:lang w:val="ro-RO"/>
        </w:rPr>
        <w:t>f</w:t>
      </w:r>
      <w:r w:rsidRPr="00D45612">
        <w:rPr>
          <w:rFonts w:ascii="Trebuchet MS" w:eastAsia="Arial" w:hAnsi="Trebuchet MS"/>
          <w:spacing w:val="-3"/>
          <w:sz w:val="24"/>
          <w:szCs w:val="24"/>
          <w:lang w:val="ro-RO"/>
        </w:rPr>
        <w:t>o</w:t>
      </w:r>
      <w:r w:rsidRPr="00D45612">
        <w:rPr>
          <w:rFonts w:ascii="Trebuchet MS" w:eastAsia="Arial" w:hAnsi="Trebuchet MS"/>
          <w:spacing w:val="-7"/>
          <w:sz w:val="24"/>
          <w:szCs w:val="24"/>
          <w:lang w:val="ro-RO"/>
        </w:rPr>
        <w:t>r</w:t>
      </w:r>
      <w:r w:rsidRPr="00D45612">
        <w:rPr>
          <w:rFonts w:ascii="Trebuchet MS" w:eastAsia="Arial" w:hAnsi="Trebuchet MS"/>
          <w:spacing w:val="1"/>
          <w:sz w:val="24"/>
          <w:szCs w:val="24"/>
          <w:lang w:val="ro-RO"/>
        </w:rPr>
        <w:t>ț</w:t>
      </w:r>
      <w:r w:rsidRPr="00D45612">
        <w:rPr>
          <w:rFonts w:ascii="Trebuchet MS" w:eastAsia="Arial" w:hAnsi="Trebuchet MS"/>
          <w:sz w:val="24"/>
          <w:szCs w:val="24"/>
          <w:lang w:val="ro-RO"/>
        </w:rPr>
        <w:t xml:space="preserve">a </w:t>
      </w:r>
      <w:r w:rsidRPr="00D45612">
        <w:rPr>
          <w:rFonts w:ascii="Trebuchet MS" w:eastAsia="Arial" w:hAnsi="Trebuchet MS"/>
          <w:spacing w:val="1"/>
          <w:sz w:val="24"/>
          <w:szCs w:val="24"/>
          <w:lang w:val="ro-RO"/>
        </w:rPr>
        <w:t>m</w:t>
      </w:r>
      <w:r w:rsidRPr="00D45612">
        <w:rPr>
          <w:rFonts w:ascii="Trebuchet MS" w:eastAsia="Arial" w:hAnsi="Trebuchet MS"/>
          <w:spacing w:val="-3"/>
          <w:sz w:val="24"/>
          <w:szCs w:val="24"/>
          <w:lang w:val="ro-RO"/>
        </w:rPr>
        <w:t>a</w:t>
      </w:r>
      <w:r w:rsidRPr="00D45612">
        <w:rPr>
          <w:rFonts w:ascii="Trebuchet MS" w:eastAsia="Arial" w:hAnsi="Trebuchet MS"/>
          <w:spacing w:val="1"/>
          <w:sz w:val="24"/>
          <w:szCs w:val="24"/>
          <w:lang w:val="ro-RO"/>
        </w:rPr>
        <w:t>j</w:t>
      </w:r>
      <w:r w:rsidRPr="00D45612">
        <w:rPr>
          <w:rFonts w:ascii="Trebuchet MS" w:eastAsia="Arial" w:hAnsi="Trebuchet MS"/>
          <w:sz w:val="24"/>
          <w:szCs w:val="24"/>
          <w:lang w:val="ro-RO"/>
        </w:rPr>
        <w:t>o</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ă</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nu p</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ocedea</w:t>
      </w:r>
      <w:r w:rsidRPr="00D45612">
        <w:rPr>
          <w:rFonts w:ascii="Trebuchet MS" w:eastAsia="Arial" w:hAnsi="Trebuchet MS"/>
          <w:spacing w:val="-2"/>
          <w:sz w:val="24"/>
          <w:szCs w:val="24"/>
          <w:lang w:val="ro-RO"/>
        </w:rPr>
        <w:t>z</w:t>
      </w:r>
      <w:r w:rsidRPr="00D45612">
        <w:rPr>
          <w:rFonts w:ascii="Trebuchet MS" w:eastAsia="Arial" w:hAnsi="Trebuchet MS"/>
          <w:sz w:val="24"/>
          <w:szCs w:val="24"/>
          <w:lang w:val="ro-RO"/>
        </w:rPr>
        <w:t>ă</w:t>
      </w:r>
      <w:r w:rsidRPr="00D45612">
        <w:rPr>
          <w:rFonts w:ascii="Trebuchet MS" w:eastAsia="Arial" w:hAnsi="Trebuchet MS"/>
          <w:spacing w:val="2"/>
          <w:sz w:val="24"/>
          <w:szCs w:val="24"/>
          <w:lang w:val="ro-RO"/>
        </w:rPr>
        <w:t xml:space="preserve"> </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a</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no</w:t>
      </w:r>
      <w:r w:rsidRPr="00D45612">
        <w:rPr>
          <w:rFonts w:ascii="Trebuchet MS" w:eastAsia="Arial" w:hAnsi="Trebuchet MS"/>
          <w:spacing w:val="1"/>
          <w:sz w:val="24"/>
          <w:szCs w:val="24"/>
          <w:lang w:val="ro-RO"/>
        </w:rPr>
        <w:t>t</w:t>
      </w:r>
      <w:r w:rsidRPr="00D45612">
        <w:rPr>
          <w:rFonts w:ascii="Trebuchet MS" w:eastAsia="Arial" w:hAnsi="Trebuchet MS"/>
          <w:spacing w:val="-1"/>
          <w:sz w:val="24"/>
          <w:szCs w:val="24"/>
          <w:lang w:val="ro-RO"/>
        </w:rPr>
        <w:t>i</w:t>
      </w:r>
      <w:r w:rsidRPr="00D45612">
        <w:rPr>
          <w:rFonts w:ascii="Trebuchet MS" w:eastAsia="Arial" w:hAnsi="Trebuchet MS"/>
          <w:spacing w:val="3"/>
          <w:sz w:val="24"/>
          <w:szCs w:val="24"/>
          <w:lang w:val="ro-RO"/>
        </w:rPr>
        <w:t>f</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c</w:t>
      </w:r>
      <w:r w:rsidRPr="00D45612">
        <w:rPr>
          <w:rFonts w:ascii="Trebuchet MS" w:eastAsia="Arial" w:hAnsi="Trebuchet MS"/>
          <w:spacing w:val="-3"/>
          <w:sz w:val="24"/>
          <w:szCs w:val="24"/>
          <w:lang w:val="ro-RO"/>
        </w:rPr>
        <w:t>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 xml:space="preserve">ea </w:t>
      </w:r>
      <w:r w:rsidRPr="00D45612">
        <w:rPr>
          <w:rFonts w:ascii="Trebuchet MS" w:eastAsia="Arial" w:hAnsi="Trebuchet MS"/>
          <w:spacing w:val="-4"/>
          <w:sz w:val="24"/>
          <w:szCs w:val="24"/>
          <w:lang w:val="ro-RO"/>
        </w:rPr>
        <w:t>î</w:t>
      </w:r>
      <w:r w:rsidRPr="00D45612">
        <w:rPr>
          <w:rFonts w:ascii="Trebuchet MS" w:eastAsia="Arial" w:hAnsi="Trebuchet MS"/>
          <w:sz w:val="24"/>
          <w:szCs w:val="24"/>
          <w:lang w:val="ro-RO"/>
        </w:rPr>
        <w:t>ncepe</w:t>
      </w:r>
      <w:r w:rsidRPr="00D45612">
        <w:rPr>
          <w:rFonts w:ascii="Trebuchet MS" w:eastAsia="Arial" w:hAnsi="Trebuchet MS"/>
          <w:spacing w:val="1"/>
          <w:sz w:val="24"/>
          <w:szCs w:val="24"/>
          <w:lang w:val="ro-RO"/>
        </w:rPr>
        <w:t>ri</w:t>
      </w:r>
      <w:r w:rsidRPr="00D45612">
        <w:rPr>
          <w:rFonts w:ascii="Trebuchet MS" w:eastAsia="Arial" w:hAnsi="Trebuchet MS"/>
          <w:sz w:val="24"/>
          <w:szCs w:val="24"/>
          <w:lang w:val="ro-RO"/>
        </w:rPr>
        <w:t>i</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și</w:t>
      </w:r>
      <w:r w:rsidRPr="00D45612">
        <w:rPr>
          <w:rFonts w:ascii="Trebuchet MS" w:eastAsia="Arial" w:hAnsi="Trebuchet MS"/>
          <w:spacing w:val="4"/>
          <w:sz w:val="24"/>
          <w:szCs w:val="24"/>
          <w:lang w:val="ro-RO"/>
        </w:rPr>
        <w:t xml:space="preserve"> </w:t>
      </w:r>
      <w:r w:rsidRPr="00D45612">
        <w:rPr>
          <w:rFonts w:ascii="Trebuchet MS" w:eastAsia="Arial" w:hAnsi="Trebuchet MS"/>
          <w:spacing w:val="-4"/>
          <w:sz w:val="24"/>
          <w:szCs w:val="24"/>
          <w:lang w:val="ro-RO"/>
        </w:rPr>
        <w:t>î</w:t>
      </w:r>
      <w:r w:rsidRPr="00D45612">
        <w:rPr>
          <w:rFonts w:ascii="Trebuchet MS" w:eastAsia="Arial" w:hAnsi="Trebuchet MS"/>
          <w:sz w:val="24"/>
          <w:szCs w:val="24"/>
          <w:lang w:val="ro-RO"/>
        </w:rPr>
        <w:t>nce</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ă</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i ca</w:t>
      </w:r>
      <w:r w:rsidRPr="00D45612">
        <w:rPr>
          <w:rFonts w:ascii="Trebuchet MS" w:eastAsia="Arial" w:hAnsi="Trebuchet MS"/>
          <w:spacing w:val="-2"/>
          <w:sz w:val="24"/>
          <w:szCs w:val="24"/>
          <w:lang w:val="ro-RO"/>
        </w:rPr>
        <w:t>z</w:t>
      </w:r>
      <w:r w:rsidRPr="00D45612">
        <w:rPr>
          <w:rFonts w:ascii="Trebuchet MS" w:eastAsia="Arial" w:hAnsi="Trebuchet MS"/>
          <w:sz w:val="24"/>
          <w:szCs w:val="24"/>
          <w:lang w:val="ro-RO"/>
        </w:rPr>
        <w:t>u</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ui</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 xml:space="preserve">de </w:t>
      </w:r>
      <w:r w:rsidRPr="00D45612">
        <w:rPr>
          <w:rFonts w:ascii="Trebuchet MS" w:eastAsia="Arial" w:hAnsi="Trebuchet MS"/>
          <w:spacing w:val="3"/>
          <w:sz w:val="24"/>
          <w:szCs w:val="24"/>
          <w:lang w:val="ro-RO"/>
        </w:rPr>
        <w:t>f</w:t>
      </w:r>
      <w:r w:rsidRPr="00D45612">
        <w:rPr>
          <w:rFonts w:ascii="Trebuchet MS" w:eastAsia="Arial" w:hAnsi="Trebuchet MS"/>
          <w:sz w:val="24"/>
          <w:szCs w:val="24"/>
          <w:lang w:val="ro-RO"/>
        </w:rPr>
        <w:t>o</w:t>
      </w:r>
      <w:r w:rsidRPr="00D45612">
        <w:rPr>
          <w:rFonts w:ascii="Trebuchet MS" w:eastAsia="Arial" w:hAnsi="Trebuchet MS"/>
          <w:spacing w:val="-19"/>
          <w:sz w:val="24"/>
          <w:szCs w:val="24"/>
          <w:lang w:val="ro-RO"/>
        </w:rPr>
        <w:t>r</w:t>
      </w:r>
      <w:r w:rsidRPr="00D45612">
        <w:rPr>
          <w:rFonts w:ascii="Trebuchet MS" w:eastAsia="Arial" w:hAnsi="Trebuchet MS"/>
          <w:spacing w:val="1"/>
          <w:position w:val="1"/>
          <w:sz w:val="24"/>
          <w:szCs w:val="24"/>
          <w:lang w:val="ro-RO"/>
        </w:rPr>
        <w:t>ț</w:t>
      </w:r>
      <w:r w:rsidRPr="00D45612">
        <w:rPr>
          <w:rFonts w:ascii="Trebuchet MS" w:eastAsia="Arial" w:hAnsi="Trebuchet MS"/>
          <w:position w:val="1"/>
          <w:sz w:val="24"/>
          <w:szCs w:val="24"/>
          <w:lang w:val="ro-RO"/>
        </w:rPr>
        <w:t xml:space="preserve">ă </w:t>
      </w:r>
      <w:r w:rsidRPr="00D45612">
        <w:rPr>
          <w:rFonts w:ascii="Trebuchet MS" w:eastAsia="Arial" w:hAnsi="Trebuchet MS"/>
          <w:spacing w:val="1"/>
          <w:position w:val="1"/>
          <w:sz w:val="24"/>
          <w:szCs w:val="24"/>
          <w:lang w:val="ro-RO"/>
        </w:rPr>
        <w:t>m</w:t>
      </w:r>
      <w:r w:rsidRPr="00D45612">
        <w:rPr>
          <w:rFonts w:ascii="Trebuchet MS" w:eastAsia="Arial" w:hAnsi="Trebuchet MS"/>
          <w:spacing w:val="-3"/>
          <w:position w:val="1"/>
          <w:sz w:val="24"/>
          <w:szCs w:val="24"/>
          <w:lang w:val="ro-RO"/>
        </w:rPr>
        <w:t>a</w:t>
      </w:r>
      <w:r w:rsidRPr="00D45612">
        <w:rPr>
          <w:rFonts w:ascii="Trebuchet MS" w:eastAsia="Arial" w:hAnsi="Trebuchet MS"/>
          <w:spacing w:val="1"/>
          <w:position w:val="1"/>
          <w:sz w:val="24"/>
          <w:szCs w:val="24"/>
          <w:lang w:val="ro-RO"/>
        </w:rPr>
        <w:t>j</w:t>
      </w:r>
      <w:r w:rsidRPr="00D45612">
        <w:rPr>
          <w:rFonts w:ascii="Trebuchet MS" w:eastAsia="Arial" w:hAnsi="Trebuchet MS"/>
          <w:position w:val="1"/>
          <w:sz w:val="24"/>
          <w:szCs w:val="24"/>
          <w:lang w:val="ro-RO"/>
        </w:rPr>
        <w:t>o</w:t>
      </w:r>
      <w:r w:rsidRPr="00D45612">
        <w:rPr>
          <w:rFonts w:ascii="Trebuchet MS" w:eastAsia="Arial" w:hAnsi="Trebuchet MS"/>
          <w:spacing w:val="-1"/>
          <w:position w:val="1"/>
          <w:sz w:val="24"/>
          <w:szCs w:val="24"/>
          <w:lang w:val="ro-RO"/>
        </w:rPr>
        <w:t>r</w:t>
      </w:r>
      <w:r w:rsidRPr="00D45612">
        <w:rPr>
          <w:rFonts w:ascii="Trebuchet MS" w:eastAsia="Arial" w:hAnsi="Trebuchet MS"/>
          <w:position w:val="1"/>
          <w:sz w:val="24"/>
          <w:szCs w:val="24"/>
          <w:lang w:val="ro-RO"/>
        </w:rPr>
        <w:t>ă,</w:t>
      </w:r>
      <w:r w:rsidRPr="00D45612">
        <w:rPr>
          <w:rFonts w:ascii="Trebuchet MS" w:eastAsia="Arial" w:hAnsi="Trebuchet MS"/>
          <w:spacing w:val="1"/>
          <w:position w:val="1"/>
          <w:sz w:val="24"/>
          <w:szCs w:val="24"/>
          <w:lang w:val="ro-RO"/>
        </w:rPr>
        <w:t xml:space="preserve"> </w:t>
      </w:r>
      <w:r w:rsidRPr="00D45612">
        <w:rPr>
          <w:rFonts w:ascii="Trebuchet MS" w:eastAsia="Arial" w:hAnsi="Trebuchet MS"/>
          <w:spacing w:val="-4"/>
          <w:position w:val="1"/>
          <w:sz w:val="24"/>
          <w:szCs w:val="24"/>
          <w:lang w:val="ro-RO"/>
        </w:rPr>
        <w:t>î</w:t>
      </w:r>
      <w:r w:rsidRPr="00D45612">
        <w:rPr>
          <w:rFonts w:ascii="Trebuchet MS" w:eastAsia="Arial" w:hAnsi="Trebuchet MS"/>
          <w:position w:val="1"/>
          <w:sz w:val="24"/>
          <w:szCs w:val="24"/>
          <w:lang w:val="ro-RO"/>
        </w:rPr>
        <w:t>n cond</w:t>
      </w:r>
      <w:r w:rsidRPr="00D45612">
        <w:rPr>
          <w:rFonts w:ascii="Trebuchet MS" w:eastAsia="Arial" w:hAnsi="Trebuchet MS"/>
          <w:spacing w:val="-1"/>
          <w:position w:val="1"/>
          <w:sz w:val="24"/>
          <w:szCs w:val="24"/>
          <w:lang w:val="ro-RO"/>
        </w:rPr>
        <w:t>i</w:t>
      </w:r>
      <w:r w:rsidRPr="00D45612">
        <w:rPr>
          <w:rFonts w:ascii="Trebuchet MS" w:eastAsia="Arial" w:hAnsi="Trebuchet MS"/>
          <w:spacing w:val="1"/>
          <w:position w:val="1"/>
          <w:sz w:val="24"/>
          <w:szCs w:val="24"/>
          <w:lang w:val="ro-RO"/>
        </w:rPr>
        <w:t>ț</w:t>
      </w:r>
      <w:r w:rsidRPr="00D45612">
        <w:rPr>
          <w:rFonts w:ascii="Trebuchet MS" w:eastAsia="Arial" w:hAnsi="Trebuchet MS"/>
          <w:spacing w:val="-1"/>
          <w:position w:val="1"/>
          <w:sz w:val="24"/>
          <w:szCs w:val="24"/>
          <w:lang w:val="ro-RO"/>
        </w:rPr>
        <w:t>i</w:t>
      </w:r>
      <w:r w:rsidRPr="00D45612">
        <w:rPr>
          <w:rFonts w:ascii="Trebuchet MS" w:eastAsia="Arial" w:hAnsi="Trebuchet MS"/>
          <w:spacing w:val="1"/>
          <w:position w:val="1"/>
          <w:sz w:val="24"/>
          <w:szCs w:val="24"/>
          <w:lang w:val="ro-RO"/>
        </w:rPr>
        <w:t>i</w:t>
      </w:r>
      <w:r w:rsidRPr="00D45612">
        <w:rPr>
          <w:rFonts w:ascii="Trebuchet MS" w:eastAsia="Arial" w:hAnsi="Trebuchet MS"/>
          <w:spacing w:val="-1"/>
          <w:position w:val="1"/>
          <w:sz w:val="24"/>
          <w:szCs w:val="24"/>
          <w:lang w:val="ro-RO"/>
        </w:rPr>
        <w:t>l</w:t>
      </w:r>
      <w:r w:rsidRPr="00D45612">
        <w:rPr>
          <w:rFonts w:ascii="Trebuchet MS" w:eastAsia="Arial" w:hAnsi="Trebuchet MS"/>
          <w:position w:val="1"/>
          <w:sz w:val="24"/>
          <w:szCs w:val="24"/>
          <w:lang w:val="ro-RO"/>
        </w:rPr>
        <w:t>e și</w:t>
      </w:r>
      <w:r w:rsidRPr="00D45612">
        <w:rPr>
          <w:rFonts w:ascii="Trebuchet MS" w:eastAsia="Arial" w:hAnsi="Trebuchet MS"/>
          <w:spacing w:val="16"/>
          <w:position w:val="1"/>
          <w:sz w:val="24"/>
          <w:szCs w:val="24"/>
          <w:lang w:val="ro-RO"/>
        </w:rPr>
        <w:t xml:space="preserve"> </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rm</w:t>
      </w:r>
      <w:r w:rsidRPr="00D45612">
        <w:rPr>
          <w:rFonts w:ascii="Trebuchet MS" w:eastAsia="Arial" w:hAnsi="Trebuchet MS"/>
          <w:sz w:val="24"/>
          <w:szCs w:val="24"/>
          <w:lang w:val="ro-RO"/>
        </w:rPr>
        <w:t>ene</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e p</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v</w:t>
      </w:r>
      <w:r w:rsidRPr="00D45612">
        <w:rPr>
          <w:rFonts w:ascii="Trebuchet MS" w:eastAsia="Arial" w:hAnsi="Trebuchet MS"/>
          <w:sz w:val="24"/>
          <w:szCs w:val="24"/>
          <w:lang w:val="ro-RO"/>
        </w:rPr>
        <w:t>ă</w:t>
      </w:r>
      <w:r w:rsidRPr="00D45612">
        <w:rPr>
          <w:rFonts w:ascii="Trebuchet MS" w:eastAsia="Arial" w:hAnsi="Trebuchet MS"/>
          <w:spacing w:val="-2"/>
          <w:sz w:val="24"/>
          <w:szCs w:val="24"/>
          <w:lang w:val="ro-RO"/>
        </w:rPr>
        <w:t>z</w:t>
      </w:r>
      <w:r w:rsidRPr="00D45612">
        <w:rPr>
          <w:rFonts w:ascii="Trebuchet MS" w:eastAsia="Arial" w:hAnsi="Trebuchet MS"/>
          <w:sz w:val="24"/>
          <w:szCs w:val="24"/>
          <w:lang w:val="ro-RO"/>
        </w:rPr>
        <w:t>u</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 xml:space="preserve"> </w:t>
      </w:r>
      <w:r w:rsidRPr="00D45612">
        <w:rPr>
          <w:rFonts w:ascii="Trebuchet MS" w:eastAsia="Arial" w:hAnsi="Trebuchet MS"/>
          <w:spacing w:val="-2"/>
          <w:sz w:val="24"/>
          <w:szCs w:val="24"/>
          <w:lang w:val="ro-RO"/>
        </w:rPr>
        <w:t>v</w:t>
      </w:r>
      <w:r w:rsidRPr="00D45612">
        <w:rPr>
          <w:rFonts w:ascii="Trebuchet MS" w:eastAsia="Arial" w:hAnsi="Trebuchet MS"/>
          <w:sz w:val="24"/>
          <w:szCs w:val="24"/>
          <w:lang w:val="ro-RO"/>
        </w:rPr>
        <w:t>a supo</w:t>
      </w:r>
      <w:r w:rsidRPr="00D45612">
        <w:rPr>
          <w:rFonts w:ascii="Trebuchet MS" w:eastAsia="Arial" w:hAnsi="Trebuchet MS"/>
          <w:spacing w:val="1"/>
          <w:sz w:val="24"/>
          <w:szCs w:val="24"/>
          <w:lang w:val="ro-RO"/>
        </w:rPr>
        <w:t>rt</w:t>
      </w:r>
      <w:r w:rsidRPr="00D45612">
        <w:rPr>
          <w:rFonts w:ascii="Trebuchet MS" w:eastAsia="Arial" w:hAnsi="Trebuchet MS"/>
          <w:sz w:val="24"/>
          <w:szCs w:val="24"/>
          <w:lang w:val="ro-RO"/>
        </w:rPr>
        <w:t xml:space="preserve">a </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oa</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e daune</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e p</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o</w:t>
      </w:r>
      <w:r w:rsidRPr="00D45612">
        <w:rPr>
          <w:rFonts w:ascii="Trebuchet MS" w:eastAsia="Arial" w:hAnsi="Trebuchet MS"/>
          <w:spacing w:val="-2"/>
          <w:sz w:val="24"/>
          <w:szCs w:val="24"/>
          <w:lang w:val="ro-RO"/>
        </w:rPr>
        <w:t>v</w:t>
      </w:r>
      <w:r w:rsidRPr="00D45612">
        <w:rPr>
          <w:rFonts w:ascii="Trebuchet MS" w:eastAsia="Arial" w:hAnsi="Trebuchet MS"/>
          <w:sz w:val="24"/>
          <w:szCs w:val="24"/>
          <w:lang w:val="ro-RO"/>
        </w:rPr>
        <w:t>oca</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ce</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il</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l</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pă</w:t>
      </w:r>
      <w:r w:rsidRPr="00D45612">
        <w:rPr>
          <w:rFonts w:ascii="Trebuchet MS" w:eastAsia="Arial" w:hAnsi="Trebuchet MS"/>
          <w:spacing w:val="-12"/>
          <w:sz w:val="24"/>
          <w:szCs w:val="24"/>
          <w:lang w:val="ro-RO"/>
        </w:rPr>
        <w:t>r</w:t>
      </w:r>
      <w:r w:rsidRPr="00D45612">
        <w:rPr>
          <w:rFonts w:ascii="Trebuchet MS" w:eastAsia="Arial" w:hAnsi="Trebuchet MS"/>
          <w:spacing w:val="1"/>
          <w:sz w:val="24"/>
          <w:szCs w:val="24"/>
          <w:lang w:val="ro-RO"/>
        </w:rPr>
        <w:t>ț</w:t>
      </w:r>
      <w:r w:rsidRPr="00D45612">
        <w:rPr>
          <w:rFonts w:ascii="Trebuchet MS" w:eastAsia="Arial" w:hAnsi="Trebuchet MS"/>
          <w:sz w:val="24"/>
          <w:szCs w:val="24"/>
          <w:lang w:val="ro-RO"/>
        </w:rPr>
        <w:t>i</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p</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n</w:t>
      </w:r>
      <w:r w:rsidRPr="00D45612">
        <w:rPr>
          <w:rFonts w:ascii="Trebuchet MS" w:eastAsia="Arial" w:hAnsi="Trebuchet MS"/>
          <w:spacing w:val="1"/>
          <w:sz w:val="24"/>
          <w:szCs w:val="24"/>
          <w:lang w:val="ro-RO"/>
        </w:rPr>
        <w:t xml:space="preserve"> </w:t>
      </w:r>
      <w:r w:rsidRPr="00D45612">
        <w:rPr>
          <w:rFonts w:ascii="Trebuchet MS" w:eastAsia="Arial" w:hAnsi="Trebuchet MS"/>
          <w:spacing w:val="-1"/>
          <w:sz w:val="24"/>
          <w:szCs w:val="24"/>
          <w:lang w:val="ro-RO"/>
        </w:rPr>
        <w:t>li</w:t>
      </w:r>
      <w:r w:rsidRPr="00D45612">
        <w:rPr>
          <w:rFonts w:ascii="Trebuchet MS" w:eastAsia="Arial" w:hAnsi="Trebuchet MS"/>
          <w:sz w:val="24"/>
          <w:szCs w:val="24"/>
          <w:lang w:val="ro-RO"/>
        </w:rPr>
        <w:t>psa</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de</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n</w:t>
      </w:r>
      <w:r w:rsidRPr="00D45612">
        <w:rPr>
          <w:rFonts w:ascii="Trebuchet MS" w:eastAsia="Arial" w:hAnsi="Trebuchet MS"/>
          <w:spacing w:val="-3"/>
          <w:sz w:val="24"/>
          <w:szCs w:val="24"/>
          <w:lang w:val="ro-RO"/>
        </w:rPr>
        <w:t>o</w:t>
      </w:r>
      <w:r w:rsidRPr="00D45612">
        <w:rPr>
          <w:rFonts w:ascii="Trebuchet MS" w:eastAsia="Arial" w:hAnsi="Trebuchet MS"/>
          <w:spacing w:val="1"/>
          <w:sz w:val="24"/>
          <w:szCs w:val="24"/>
          <w:lang w:val="ro-RO"/>
        </w:rPr>
        <w:t>t</w:t>
      </w:r>
      <w:r w:rsidRPr="00D45612">
        <w:rPr>
          <w:rFonts w:ascii="Trebuchet MS" w:eastAsia="Arial" w:hAnsi="Trebuchet MS"/>
          <w:spacing w:val="-3"/>
          <w:sz w:val="24"/>
          <w:szCs w:val="24"/>
          <w:lang w:val="ro-RO"/>
        </w:rPr>
        <w:t>i</w:t>
      </w:r>
      <w:r w:rsidRPr="00D45612">
        <w:rPr>
          <w:rFonts w:ascii="Trebuchet MS" w:eastAsia="Arial" w:hAnsi="Trebuchet MS"/>
          <w:spacing w:val="3"/>
          <w:sz w:val="24"/>
          <w:szCs w:val="24"/>
          <w:lang w:val="ro-RO"/>
        </w:rPr>
        <w:t>f</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ca</w:t>
      </w:r>
      <w:r w:rsidRPr="00D45612">
        <w:rPr>
          <w:rFonts w:ascii="Trebuchet MS" w:eastAsia="Arial" w:hAnsi="Trebuchet MS"/>
          <w:spacing w:val="1"/>
          <w:sz w:val="24"/>
          <w:szCs w:val="24"/>
          <w:lang w:val="ro-RO"/>
        </w:rPr>
        <w:t>r</w:t>
      </w:r>
      <w:r w:rsidRPr="00D45612">
        <w:rPr>
          <w:rFonts w:ascii="Trebuchet MS" w:eastAsia="Arial" w:hAnsi="Trebuchet MS"/>
          <w:spacing w:val="-3"/>
          <w:sz w:val="24"/>
          <w:szCs w:val="24"/>
          <w:lang w:val="ro-RO"/>
        </w:rPr>
        <w:t>e</w:t>
      </w:r>
      <w:r w:rsidRPr="00D45612">
        <w:rPr>
          <w:rFonts w:ascii="Trebuchet MS" w:eastAsia="Arial" w:hAnsi="Trebuchet MS"/>
          <w:sz w:val="24"/>
          <w:szCs w:val="24"/>
          <w:lang w:val="ro-RO"/>
        </w:rPr>
        <w:t>.</w:t>
      </w:r>
    </w:p>
    <w:p w14:paraId="56BCEDFF" w14:textId="38A47B05" w:rsidR="005A31CE" w:rsidRPr="00D45612" w:rsidRDefault="00BF4880" w:rsidP="00024FF5">
      <w:pPr>
        <w:pStyle w:val="ListParagraph"/>
        <w:numPr>
          <w:ilvl w:val="0"/>
          <w:numId w:val="23"/>
        </w:numPr>
        <w:ind w:left="450" w:right="76" w:hanging="450"/>
        <w:jc w:val="both"/>
        <w:rPr>
          <w:rFonts w:ascii="Trebuchet MS" w:eastAsia="Arial" w:hAnsi="Trebuchet MS"/>
          <w:position w:val="1"/>
          <w:sz w:val="24"/>
          <w:szCs w:val="24"/>
          <w:lang w:val="ro-RO"/>
        </w:rPr>
      </w:pPr>
      <w:r w:rsidRPr="00D45612">
        <w:rPr>
          <w:rFonts w:ascii="Trebuchet MS" w:eastAsia="Arial" w:hAnsi="Trebuchet MS"/>
          <w:spacing w:val="-1"/>
          <w:sz w:val="24"/>
          <w:szCs w:val="24"/>
          <w:lang w:val="ro-RO"/>
        </w:rPr>
        <w:t>E</w:t>
      </w:r>
      <w:r w:rsidRPr="00D45612">
        <w:rPr>
          <w:rFonts w:ascii="Trebuchet MS" w:eastAsia="Arial" w:hAnsi="Trebuchet MS"/>
          <w:spacing w:val="-2"/>
          <w:sz w:val="24"/>
          <w:szCs w:val="24"/>
          <w:lang w:val="ro-RO"/>
        </w:rPr>
        <w:t>x</w:t>
      </w:r>
      <w:r w:rsidRPr="00D45612">
        <w:rPr>
          <w:rFonts w:ascii="Trebuchet MS" w:eastAsia="Arial" w:hAnsi="Trebuchet MS"/>
          <w:sz w:val="24"/>
          <w:szCs w:val="24"/>
          <w:lang w:val="ro-RO"/>
        </w:rPr>
        <w:t>ecu</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ea</w:t>
      </w:r>
      <w:r w:rsidRPr="00D45612">
        <w:rPr>
          <w:rFonts w:ascii="Trebuchet MS" w:eastAsia="Arial" w:hAnsi="Trebuchet MS"/>
          <w:spacing w:val="18"/>
          <w:sz w:val="24"/>
          <w:szCs w:val="24"/>
          <w:lang w:val="ro-RO"/>
        </w:rPr>
        <w:t xml:space="preserve"> </w:t>
      </w:r>
      <w:r w:rsidRPr="00D45612">
        <w:rPr>
          <w:rFonts w:ascii="Trebuchet MS" w:eastAsia="Arial" w:hAnsi="Trebuchet MS"/>
          <w:spacing w:val="-1"/>
          <w:sz w:val="24"/>
          <w:szCs w:val="24"/>
          <w:lang w:val="ro-RO"/>
        </w:rPr>
        <w:t>C</w:t>
      </w:r>
      <w:r w:rsidRPr="00D45612">
        <w:rPr>
          <w:rFonts w:ascii="Trebuchet MS" w:eastAsia="Arial" w:hAnsi="Trebuchet MS"/>
          <w:sz w:val="24"/>
          <w:szCs w:val="24"/>
          <w:lang w:val="ro-RO"/>
        </w:rPr>
        <w:t>on</w:t>
      </w:r>
      <w:r w:rsidRPr="00D45612">
        <w:rPr>
          <w:rFonts w:ascii="Trebuchet MS" w:eastAsia="Arial" w:hAnsi="Trebuchet MS"/>
          <w:spacing w:val="-1"/>
          <w:sz w:val="24"/>
          <w:szCs w:val="24"/>
          <w:lang w:val="ro-RO"/>
        </w:rPr>
        <w:t>t</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ac</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u</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ui</w:t>
      </w:r>
      <w:r w:rsidRPr="00D45612">
        <w:rPr>
          <w:rFonts w:ascii="Trebuchet MS" w:eastAsia="Arial" w:hAnsi="Trebuchet MS"/>
          <w:spacing w:val="19"/>
          <w:sz w:val="24"/>
          <w:szCs w:val="24"/>
          <w:lang w:val="ro-RO"/>
        </w:rPr>
        <w:t xml:space="preserve"> </w:t>
      </w:r>
      <w:r w:rsidRPr="00D45612">
        <w:rPr>
          <w:rFonts w:ascii="Trebuchet MS" w:eastAsia="Arial" w:hAnsi="Trebuchet MS"/>
          <w:spacing w:val="-2"/>
          <w:sz w:val="24"/>
          <w:szCs w:val="24"/>
          <w:lang w:val="ro-RO"/>
        </w:rPr>
        <w:t>v</w:t>
      </w:r>
      <w:r w:rsidRPr="00D45612">
        <w:rPr>
          <w:rFonts w:ascii="Trebuchet MS" w:eastAsia="Arial" w:hAnsi="Trebuchet MS"/>
          <w:sz w:val="24"/>
          <w:szCs w:val="24"/>
          <w:lang w:val="ro-RO"/>
        </w:rPr>
        <w:t>a</w:t>
      </w:r>
      <w:r w:rsidRPr="00D45612">
        <w:rPr>
          <w:rFonts w:ascii="Trebuchet MS" w:eastAsia="Arial" w:hAnsi="Trebuchet MS"/>
          <w:spacing w:val="20"/>
          <w:sz w:val="24"/>
          <w:szCs w:val="24"/>
          <w:lang w:val="ro-RO"/>
        </w:rPr>
        <w:t xml:space="preserve"> </w:t>
      </w:r>
      <w:r w:rsidRPr="00D45612">
        <w:rPr>
          <w:rFonts w:ascii="Trebuchet MS" w:eastAsia="Arial" w:hAnsi="Trebuchet MS"/>
          <w:spacing w:val="3"/>
          <w:sz w:val="24"/>
          <w:szCs w:val="24"/>
          <w:lang w:val="ro-RO"/>
        </w:rPr>
        <w:t>f</w:t>
      </w:r>
      <w:r w:rsidRPr="00D45612">
        <w:rPr>
          <w:rFonts w:ascii="Trebuchet MS" w:eastAsia="Arial" w:hAnsi="Trebuchet MS"/>
          <w:sz w:val="24"/>
          <w:szCs w:val="24"/>
          <w:lang w:val="ro-RO"/>
        </w:rPr>
        <w:t>i</w:t>
      </w:r>
      <w:r w:rsidRPr="00D45612">
        <w:rPr>
          <w:rFonts w:ascii="Trebuchet MS" w:eastAsia="Arial" w:hAnsi="Trebuchet MS"/>
          <w:spacing w:val="19"/>
          <w:sz w:val="24"/>
          <w:szCs w:val="24"/>
          <w:lang w:val="ro-RO"/>
        </w:rPr>
        <w:t xml:space="preserve"> </w:t>
      </w:r>
      <w:r w:rsidRPr="00D45612">
        <w:rPr>
          <w:rFonts w:ascii="Trebuchet MS" w:eastAsia="Arial" w:hAnsi="Trebuchet MS"/>
          <w:sz w:val="24"/>
          <w:szCs w:val="24"/>
          <w:lang w:val="ro-RO"/>
        </w:rPr>
        <w:t>suspenda</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ă</w:t>
      </w:r>
      <w:r w:rsidRPr="00D45612">
        <w:rPr>
          <w:rFonts w:ascii="Trebuchet MS" w:eastAsia="Arial" w:hAnsi="Trebuchet MS"/>
          <w:spacing w:val="18"/>
          <w:sz w:val="24"/>
          <w:szCs w:val="24"/>
          <w:lang w:val="ro-RO"/>
        </w:rPr>
        <w:t xml:space="preserve"> </w:t>
      </w:r>
      <w:r w:rsidRPr="00D45612">
        <w:rPr>
          <w:rFonts w:ascii="Trebuchet MS" w:eastAsia="Arial" w:hAnsi="Trebuchet MS"/>
          <w:sz w:val="24"/>
          <w:szCs w:val="24"/>
          <w:lang w:val="ro-RO"/>
        </w:rPr>
        <w:t>de</w:t>
      </w:r>
      <w:r w:rsidRPr="00D45612">
        <w:rPr>
          <w:rFonts w:ascii="Trebuchet MS" w:eastAsia="Arial" w:hAnsi="Trebuchet MS"/>
          <w:spacing w:val="18"/>
          <w:sz w:val="24"/>
          <w:szCs w:val="24"/>
          <w:lang w:val="ro-RO"/>
        </w:rPr>
        <w:t xml:space="preserve"> </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a</w:t>
      </w:r>
      <w:r w:rsidRPr="00D45612">
        <w:rPr>
          <w:rFonts w:ascii="Trebuchet MS" w:eastAsia="Arial" w:hAnsi="Trebuchet MS"/>
          <w:spacing w:val="20"/>
          <w:sz w:val="24"/>
          <w:szCs w:val="24"/>
          <w:lang w:val="ro-RO"/>
        </w:rPr>
        <w:t xml:space="preserve"> </w:t>
      </w:r>
      <w:r w:rsidRPr="00D45612">
        <w:rPr>
          <w:rFonts w:ascii="Trebuchet MS" w:eastAsia="Arial" w:hAnsi="Trebuchet MS"/>
          <w:sz w:val="24"/>
          <w:szCs w:val="24"/>
          <w:lang w:val="ro-RO"/>
        </w:rPr>
        <w:t>da</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a</w:t>
      </w:r>
      <w:r w:rsidRPr="00D45612">
        <w:rPr>
          <w:rFonts w:ascii="Trebuchet MS" w:eastAsia="Arial" w:hAnsi="Trebuchet MS"/>
          <w:spacing w:val="20"/>
          <w:sz w:val="24"/>
          <w:szCs w:val="24"/>
          <w:lang w:val="ro-RO"/>
        </w:rPr>
        <w:t xml:space="preserve"> </w:t>
      </w:r>
      <w:r w:rsidRPr="00D45612">
        <w:rPr>
          <w:rFonts w:ascii="Trebuchet MS" w:eastAsia="Arial" w:hAnsi="Trebuchet MS"/>
          <w:sz w:val="24"/>
          <w:szCs w:val="24"/>
          <w:lang w:val="ro-RO"/>
        </w:rPr>
        <w:t>apa</w:t>
      </w:r>
      <w:r w:rsidRPr="00D45612">
        <w:rPr>
          <w:rFonts w:ascii="Trebuchet MS" w:eastAsia="Arial" w:hAnsi="Trebuchet MS"/>
          <w:spacing w:val="1"/>
          <w:sz w:val="24"/>
          <w:szCs w:val="24"/>
          <w:lang w:val="ro-RO"/>
        </w:rPr>
        <w:t>r</w:t>
      </w:r>
      <w:r w:rsidRPr="00D45612">
        <w:rPr>
          <w:rFonts w:ascii="Trebuchet MS" w:eastAsia="Arial" w:hAnsi="Trebuchet MS"/>
          <w:spacing w:val="-18"/>
          <w:sz w:val="24"/>
          <w:szCs w:val="24"/>
          <w:lang w:val="ro-RO"/>
        </w:rPr>
        <w:t>i</w:t>
      </w:r>
      <w:r w:rsidRPr="00D45612">
        <w:rPr>
          <w:rFonts w:ascii="Trebuchet MS" w:eastAsia="Arial" w:hAnsi="Trebuchet MS"/>
          <w:spacing w:val="1"/>
          <w:position w:val="1"/>
          <w:sz w:val="24"/>
          <w:szCs w:val="24"/>
          <w:lang w:val="ro-RO"/>
        </w:rPr>
        <w:t>ț</w:t>
      </w:r>
      <w:r w:rsidRPr="00D45612">
        <w:rPr>
          <w:rFonts w:ascii="Trebuchet MS" w:eastAsia="Arial" w:hAnsi="Trebuchet MS"/>
          <w:spacing w:val="-1"/>
          <w:position w:val="1"/>
          <w:sz w:val="24"/>
          <w:szCs w:val="24"/>
          <w:lang w:val="ro-RO"/>
        </w:rPr>
        <w:t>i</w:t>
      </w:r>
      <w:r w:rsidRPr="00D45612">
        <w:rPr>
          <w:rFonts w:ascii="Trebuchet MS" w:eastAsia="Arial" w:hAnsi="Trebuchet MS"/>
          <w:position w:val="1"/>
          <w:sz w:val="24"/>
          <w:szCs w:val="24"/>
          <w:lang w:val="ro-RO"/>
        </w:rPr>
        <w:t>ei</w:t>
      </w:r>
      <w:r w:rsidRPr="00D45612">
        <w:rPr>
          <w:rFonts w:ascii="Trebuchet MS" w:eastAsia="Arial" w:hAnsi="Trebuchet MS"/>
          <w:spacing w:val="19"/>
          <w:position w:val="1"/>
          <w:sz w:val="24"/>
          <w:szCs w:val="24"/>
          <w:lang w:val="ro-RO"/>
        </w:rPr>
        <w:t xml:space="preserve"> </w:t>
      </w:r>
      <w:r w:rsidRPr="00D45612">
        <w:rPr>
          <w:rFonts w:ascii="Trebuchet MS" w:eastAsia="Arial" w:hAnsi="Trebuchet MS"/>
          <w:position w:val="1"/>
          <w:sz w:val="24"/>
          <w:szCs w:val="24"/>
          <w:lang w:val="ro-RO"/>
        </w:rPr>
        <w:t>ca</w:t>
      </w:r>
      <w:r w:rsidRPr="00D45612">
        <w:rPr>
          <w:rFonts w:ascii="Trebuchet MS" w:eastAsia="Arial" w:hAnsi="Trebuchet MS"/>
          <w:spacing w:val="-2"/>
          <w:position w:val="1"/>
          <w:sz w:val="24"/>
          <w:szCs w:val="24"/>
          <w:lang w:val="ro-RO"/>
        </w:rPr>
        <w:t>z</w:t>
      </w:r>
      <w:r w:rsidRPr="00D45612">
        <w:rPr>
          <w:rFonts w:ascii="Trebuchet MS" w:eastAsia="Arial" w:hAnsi="Trebuchet MS"/>
          <w:position w:val="1"/>
          <w:sz w:val="24"/>
          <w:szCs w:val="24"/>
          <w:lang w:val="ro-RO"/>
        </w:rPr>
        <w:t>u</w:t>
      </w:r>
      <w:r w:rsidRPr="00D45612">
        <w:rPr>
          <w:rFonts w:ascii="Trebuchet MS" w:eastAsia="Arial" w:hAnsi="Trebuchet MS"/>
          <w:spacing w:val="-1"/>
          <w:position w:val="1"/>
          <w:sz w:val="24"/>
          <w:szCs w:val="24"/>
          <w:lang w:val="ro-RO"/>
        </w:rPr>
        <w:t>l</w:t>
      </w:r>
      <w:r w:rsidRPr="00D45612">
        <w:rPr>
          <w:rFonts w:ascii="Trebuchet MS" w:eastAsia="Arial" w:hAnsi="Trebuchet MS"/>
          <w:position w:val="1"/>
          <w:sz w:val="24"/>
          <w:szCs w:val="24"/>
          <w:lang w:val="ro-RO"/>
        </w:rPr>
        <w:t>ui</w:t>
      </w:r>
      <w:r w:rsidRPr="00D45612">
        <w:rPr>
          <w:rFonts w:ascii="Trebuchet MS" w:eastAsia="Arial" w:hAnsi="Trebuchet MS"/>
          <w:spacing w:val="22"/>
          <w:position w:val="1"/>
          <w:sz w:val="24"/>
          <w:szCs w:val="24"/>
          <w:lang w:val="ro-RO"/>
        </w:rPr>
        <w:t xml:space="preserve"> </w:t>
      </w:r>
      <w:r w:rsidRPr="00D45612">
        <w:rPr>
          <w:rFonts w:ascii="Trebuchet MS" w:eastAsia="Arial" w:hAnsi="Trebuchet MS"/>
          <w:position w:val="1"/>
          <w:sz w:val="24"/>
          <w:szCs w:val="24"/>
          <w:lang w:val="ro-RO"/>
        </w:rPr>
        <w:t>de</w:t>
      </w:r>
      <w:r w:rsidRPr="00D45612">
        <w:rPr>
          <w:rFonts w:ascii="Trebuchet MS" w:eastAsia="Arial" w:hAnsi="Trebuchet MS"/>
          <w:spacing w:val="18"/>
          <w:position w:val="1"/>
          <w:sz w:val="24"/>
          <w:szCs w:val="24"/>
          <w:lang w:val="ro-RO"/>
        </w:rPr>
        <w:t xml:space="preserve"> </w:t>
      </w:r>
      <w:r w:rsidRPr="00D45612">
        <w:rPr>
          <w:rFonts w:ascii="Trebuchet MS" w:eastAsia="Arial" w:hAnsi="Trebuchet MS"/>
          <w:spacing w:val="3"/>
          <w:position w:val="1"/>
          <w:sz w:val="24"/>
          <w:szCs w:val="24"/>
          <w:lang w:val="ro-RO"/>
        </w:rPr>
        <w:t>f</w:t>
      </w:r>
      <w:r w:rsidRPr="00D45612">
        <w:rPr>
          <w:rFonts w:ascii="Trebuchet MS" w:eastAsia="Arial" w:hAnsi="Trebuchet MS"/>
          <w:spacing w:val="-3"/>
          <w:position w:val="1"/>
          <w:sz w:val="24"/>
          <w:szCs w:val="24"/>
          <w:lang w:val="ro-RO"/>
        </w:rPr>
        <w:t>o</w:t>
      </w:r>
      <w:r w:rsidRPr="00D45612">
        <w:rPr>
          <w:rFonts w:ascii="Trebuchet MS" w:eastAsia="Arial" w:hAnsi="Trebuchet MS"/>
          <w:spacing w:val="1"/>
          <w:position w:val="1"/>
          <w:sz w:val="24"/>
          <w:szCs w:val="24"/>
          <w:lang w:val="ro-RO"/>
        </w:rPr>
        <w:t>rț</w:t>
      </w:r>
      <w:r w:rsidRPr="00D45612">
        <w:rPr>
          <w:rFonts w:ascii="Trebuchet MS" w:eastAsia="Arial" w:hAnsi="Trebuchet MS"/>
          <w:position w:val="1"/>
          <w:sz w:val="24"/>
          <w:szCs w:val="24"/>
          <w:lang w:val="ro-RO"/>
        </w:rPr>
        <w:t>ă</w:t>
      </w:r>
      <w:r w:rsidRPr="00D45612">
        <w:rPr>
          <w:rFonts w:ascii="Trebuchet MS" w:eastAsia="Arial" w:hAnsi="Trebuchet MS"/>
          <w:spacing w:val="18"/>
          <w:position w:val="1"/>
          <w:sz w:val="24"/>
          <w:szCs w:val="24"/>
          <w:lang w:val="ro-RO"/>
        </w:rPr>
        <w:t xml:space="preserve"> </w:t>
      </w:r>
      <w:r w:rsidRPr="00D45612">
        <w:rPr>
          <w:rFonts w:ascii="Trebuchet MS" w:eastAsia="Arial" w:hAnsi="Trebuchet MS"/>
          <w:spacing w:val="1"/>
          <w:position w:val="1"/>
          <w:sz w:val="24"/>
          <w:szCs w:val="24"/>
          <w:lang w:val="ro-RO"/>
        </w:rPr>
        <w:t>m</w:t>
      </w:r>
      <w:r w:rsidRPr="00D45612">
        <w:rPr>
          <w:rFonts w:ascii="Trebuchet MS" w:eastAsia="Arial" w:hAnsi="Trebuchet MS"/>
          <w:spacing w:val="-3"/>
          <w:position w:val="1"/>
          <w:sz w:val="24"/>
          <w:szCs w:val="24"/>
          <w:lang w:val="ro-RO"/>
        </w:rPr>
        <w:t>a</w:t>
      </w:r>
      <w:r w:rsidRPr="00D45612">
        <w:rPr>
          <w:rFonts w:ascii="Trebuchet MS" w:eastAsia="Arial" w:hAnsi="Trebuchet MS"/>
          <w:spacing w:val="1"/>
          <w:position w:val="1"/>
          <w:sz w:val="24"/>
          <w:szCs w:val="24"/>
          <w:lang w:val="ro-RO"/>
        </w:rPr>
        <w:t>j</w:t>
      </w:r>
      <w:r w:rsidRPr="00D45612">
        <w:rPr>
          <w:rFonts w:ascii="Trebuchet MS" w:eastAsia="Arial" w:hAnsi="Trebuchet MS"/>
          <w:position w:val="1"/>
          <w:sz w:val="24"/>
          <w:szCs w:val="24"/>
          <w:lang w:val="ro-RO"/>
        </w:rPr>
        <w:t>o</w:t>
      </w:r>
      <w:r w:rsidRPr="00D45612">
        <w:rPr>
          <w:rFonts w:ascii="Trebuchet MS" w:eastAsia="Arial" w:hAnsi="Trebuchet MS"/>
          <w:spacing w:val="1"/>
          <w:position w:val="1"/>
          <w:sz w:val="24"/>
          <w:szCs w:val="24"/>
          <w:lang w:val="ro-RO"/>
        </w:rPr>
        <w:t>r</w:t>
      </w:r>
      <w:r w:rsidRPr="00D45612">
        <w:rPr>
          <w:rFonts w:ascii="Trebuchet MS" w:eastAsia="Arial" w:hAnsi="Trebuchet MS"/>
          <w:position w:val="1"/>
          <w:sz w:val="24"/>
          <w:szCs w:val="24"/>
          <w:lang w:val="ro-RO"/>
        </w:rPr>
        <w:t>ă</w:t>
      </w:r>
      <w:r w:rsidRPr="00D45612">
        <w:rPr>
          <w:rFonts w:ascii="Trebuchet MS" w:eastAsia="Arial" w:hAnsi="Trebuchet MS"/>
          <w:spacing w:val="20"/>
          <w:position w:val="1"/>
          <w:sz w:val="24"/>
          <w:szCs w:val="24"/>
          <w:lang w:val="ro-RO"/>
        </w:rPr>
        <w:t xml:space="preserve"> </w:t>
      </w:r>
      <w:r w:rsidRPr="00D45612">
        <w:rPr>
          <w:rFonts w:ascii="Trebuchet MS" w:eastAsia="Arial" w:hAnsi="Trebuchet MS"/>
          <w:position w:val="1"/>
          <w:sz w:val="24"/>
          <w:szCs w:val="24"/>
          <w:lang w:val="ro-RO"/>
        </w:rPr>
        <w:t>pe</w:t>
      </w:r>
      <w:r w:rsidR="009859A3" w:rsidRPr="00D45612">
        <w:rPr>
          <w:rFonts w:ascii="Trebuchet MS" w:eastAsia="Arial" w:hAnsi="Trebuchet MS"/>
          <w:position w:val="1"/>
          <w:sz w:val="24"/>
          <w:szCs w:val="24"/>
          <w:lang w:val="ro-RO"/>
        </w:rPr>
        <w:t xml:space="preserve"> </w:t>
      </w:r>
      <w:r w:rsidRPr="00D45612">
        <w:rPr>
          <w:rFonts w:ascii="Trebuchet MS" w:eastAsia="Arial" w:hAnsi="Trebuchet MS"/>
          <w:sz w:val="24"/>
          <w:szCs w:val="24"/>
          <w:lang w:val="ro-RO"/>
        </w:rPr>
        <w:t>pe</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oada</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de</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a</w:t>
      </w:r>
      <w:r w:rsidRPr="00D45612">
        <w:rPr>
          <w:rFonts w:ascii="Trebuchet MS" w:eastAsia="Arial" w:hAnsi="Trebuchet MS"/>
          <w:spacing w:val="-5"/>
          <w:sz w:val="24"/>
          <w:szCs w:val="24"/>
          <w:lang w:val="ro-RO"/>
        </w:rPr>
        <w:t>c</w:t>
      </w:r>
      <w:r w:rsidRPr="00D45612">
        <w:rPr>
          <w:rFonts w:ascii="Trebuchet MS" w:eastAsia="Arial" w:hAnsi="Trebuchet MS"/>
          <w:spacing w:val="1"/>
          <w:sz w:val="24"/>
          <w:szCs w:val="24"/>
          <w:lang w:val="ro-RO"/>
        </w:rPr>
        <w:t>ț</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une</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a</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a</w:t>
      </w:r>
      <w:r w:rsidRPr="00D45612">
        <w:rPr>
          <w:rFonts w:ascii="Trebuchet MS" w:eastAsia="Arial" w:hAnsi="Trebuchet MS"/>
          <w:spacing w:val="-2"/>
          <w:sz w:val="24"/>
          <w:szCs w:val="24"/>
          <w:lang w:val="ro-RO"/>
        </w:rPr>
        <w:t>c</w:t>
      </w:r>
      <w:r w:rsidRPr="00D45612">
        <w:rPr>
          <w:rFonts w:ascii="Trebuchet MS" w:eastAsia="Arial" w:hAnsi="Trebuchet MS"/>
          <w:sz w:val="24"/>
          <w:szCs w:val="24"/>
          <w:lang w:val="ro-RO"/>
        </w:rPr>
        <w:t>es</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 xml:space="preserve">a, </w:t>
      </w:r>
      <w:r w:rsidRPr="00D45612">
        <w:rPr>
          <w:rFonts w:ascii="Trebuchet MS" w:eastAsia="Arial" w:hAnsi="Trebuchet MS"/>
          <w:spacing w:val="1"/>
          <w:sz w:val="24"/>
          <w:szCs w:val="24"/>
          <w:lang w:val="ro-RO"/>
        </w:rPr>
        <w:t>f</w:t>
      </w:r>
      <w:r w:rsidRPr="00D45612">
        <w:rPr>
          <w:rFonts w:ascii="Trebuchet MS" w:eastAsia="Arial" w:hAnsi="Trebuchet MS"/>
          <w:sz w:val="24"/>
          <w:szCs w:val="24"/>
          <w:lang w:val="ro-RO"/>
        </w:rPr>
        <w:t>ă</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ă</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a</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p</w:t>
      </w:r>
      <w:r w:rsidRPr="00D45612">
        <w:rPr>
          <w:rFonts w:ascii="Trebuchet MS" w:eastAsia="Arial" w:hAnsi="Trebuchet MS"/>
          <w:spacing w:val="1"/>
          <w:sz w:val="24"/>
          <w:szCs w:val="24"/>
          <w:lang w:val="ro-RO"/>
        </w:rPr>
        <w:t>r</w:t>
      </w:r>
      <w:r w:rsidRPr="00D45612">
        <w:rPr>
          <w:rFonts w:ascii="Trebuchet MS" w:eastAsia="Arial" w:hAnsi="Trebuchet MS"/>
          <w:spacing w:val="-3"/>
          <w:sz w:val="24"/>
          <w:szCs w:val="24"/>
          <w:lang w:val="ro-RO"/>
        </w:rPr>
        <w:t>e</w:t>
      </w:r>
      <w:r w:rsidRPr="00D45612">
        <w:rPr>
          <w:rFonts w:ascii="Trebuchet MS" w:eastAsia="Arial" w:hAnsi="Trebuchet MS"/>
          <w:spacing w:val="1"/>
          <w:sz w:val="24"/>
          <w:szCs w:val="24"/>
          <w:lang w:val="ro-RO"/>
        </w:rPr>
        <w:t>j</w:t>
      </w:r>
      <w:r w:rsidRPr="00D45612">
        <w:rPr>
          <w:rFonts w:ascii="Trebuchet MS" w:eastAsia="Arial" w:hAnsi="Trebuchet MS"/>
          <w:sz w:val="24"/>
          <w:szCs w:val="24"/>
          <w:lang w:val="ro-RO"/>
        </w:rPr>
        <w:t>ud</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c</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d</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ep</w:t>
      </w:r>
      <w:r w:rsidRPr="00D45612">
        <w:rPr>
          <w:rFonts w:ascii="Trebuchet MS" w:eastAsia="Arial" w:hAnsi="Trebuchet MS"/>
          <w:spacing w:val="1"/>
          <w:sz w:val="24"/>
          <w:szCs w:val="24"/>
          <w:lang w:val="ro-RO"/>
        </w:rPr>
        <w:t>t</w:t>
      </w:r>
      <w:r w:rsidRPr="00D45612">
        <w:rPr>
          <w:rFonts w:ascii="Trebuchet MS" w:eastAsia="Arial" w:hAnsi="Trebuchet MS"/>
          <w:spacing w:val="-3"/>
          <w:sz w:val="24"/>
          <w:szCs w:val="24"/>
          <w:lang w:val="ro-RO"/>
        </w:rPr>
        <w:t>u</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il</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ce</w:t>
      </w:r>
      <w:r w:rsidRPr="00D45612">
        <w:rPr>
          <w:rFonts w:ascii="Trebuchet MS" w:eastAsia="Arial" w:hAnsi="Trebuchet MS"/>
          <w:spacing w:val="4"/>
          <w:sz w:val="24"/>
          <w:szCs w:val="24"/>
          <w:lang w:val="ro-RO"/>
        </w:rPr>
        <w:t xml:space="preserve"> </w:t>
      </w:r>
      <w:r w:rsidRPr="00D45612">
        <w:rPr>
          <w:rFonts w:ascii="Trebuchet MS" w:eastAsia="Arial" w:hAnsi="Trebuchet MS"/>
          <w:sz w:val="24"/>
          <w:szCs w:val="24"/>
          <w:lang w:val="ro-RO"/>
        </w:rPr>
        <w:t>se</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cu</w:t>
      </w:r>
      <w:r w:rsidRPr="00D45612">
        <w:rPr>
          <w:rFonts w:ascii="Trebuchet MS" w:eastAsia="Arial" w:hAnsi="Trebuchet MS"/>
          <w:spacing w:val="-2"/>
          <w:sz w:val="24"/>
          <w:szCs w:val="24"/>
          <w:lang w:val="ro-RO"/>
        </w:rPr>
        <w:t>v</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n</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pă</w:t>
      </w:r>
      <w:r w:rsidRPr="00D45612">
        <w:rPr>
          <w:rFonts w:ascii="Trebuchet MS" w:eastAsia="Arial" w:hAnsi="Trebuchet MS"/>
          <w:spacing w:val="-9"/>
          <w:sz w:val="24"/>
          <w:szCs w:val="24"/>
          <w:lang w:val="ro-RO"/>
        </w:rPr>
        <w:t>r</w:t>
      </w:r>
      <w:r w:rsidRPr="00D45612">
        <w:rPr>
          <w:rFonts w:ascii="Trebuchet MS" w:eastAsia="Arial" w:hAnsi="Trebuchet MS"/>
          <w:spacing w:val="1"/>
          <w:sz w:val="24"/>
          <w:szCs w:val="24"/>
          <w:lang w:val="ro-RO"/>
        </w:rPr>
        <w:t>ț</w:t>
      </w:r>
      <w:r w:rsidRPr="00D45612">
        <w:rPr>
          <w:rFonts w:ascii="Trebuchet MS" w:eastAsia="Arial" w:hAnsi="Trebuchet MS"/>
          <w:spacing w:val="-1"/>
          <w:sz w:val="24"/>
          <w:szCs w:val="24"/>
          <w:lang w:val="ro-RO"/>
        </w:rPr>
        <w:t>il</w:t>
      </w:r>
      <w:r w:rsidRPr="00D45612">
        <w:rPr>
          <w:rFonts w:ascii="Trebuchet MS" w:eastAsia="Arial" w:hAnsi="Trebuchet MS"/>
          <w:sz w:val="24"/>
          <w:szCs w:val="24"/>
          <w:lang w:val="ro-RO"/>
        </w:rPr>
        <w:t>o</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w:t>
      </w:r>
    </w:p>
    <w:p w14:paraId="7ED62C47" w14:textId="15D4BE4B" w:rsidR="009859A3" w:rsidRPr="00D45612" w:rsidRDefault="00BF4880" w:rsidP="00024FF5">
      <w:pPr>
        <w:pStyle w:val="ListParagraph"/>
        <w:numPr>
          <w:ilvl w:val="0"/>
          <w:numId w:val="23"/>
        </w:numPr>
        <w:tabs>
          <w:tab w:val="left" w:pos="720"/>
        </w:tabs>
        <w:ind w:left="450" w:right="76" w:hanging="450"/>
        <w:jc w:val="both"/>
        <w:rPr>
          <w:rFonts w:ascii="Trebuchet MS" w:eastAsia="Arial" w:hAnsi="Trebuchet MS"/>
          <w:position w:val="1"/>
          <w:sz w:val="24"/>
          <w:szCs w:val="24"/>
          <w:lang w:val="ro-RO"/>
        </w:rPr>
      </w:pPr>
      <w:r w:rsidRPr="00D45612">
        <w:rPr>
          <w:rFonts w:ascii="Trebuchet MS" w:eastAsia="Arial" w:hAnsi="Trebuchet MS"/>
          <w:spacing w:val="1"/>
          <w:sz w:val="24"/>
          <w:szCs w:val="24"/>
          <w:lang w:val="ro-RO"/>
        </w:rPr>
        <w:t>Î</w:t>
      </w:r>
      <w:r w:rsidRPr="00D45612">
        <w:rPr>
          <w:rFonts w:ascii="Trebuchet MS" w:eastAsia="Arial" w:hAnsi="Trebuchet MS"/>
          <w:sz w:val="24"/>
          <w:szCs w:val="24"/>
          <w:lang w:val="ro-RO"/>
        </w:rPr>
        <w:t>n</w:t>
      </w:r>
      <w:r w:rsidRPr="00D45612">
        <w:rPr>
          <w:rFonts w:ascii="Trebuchet MS" w:eastAsia="Arial" w:hAnsi="Trebuchet MS"/>
          <w:spacing w:val="3"/>
          <w:sz w:val="24"/>
          <w:szCs w:val="24"/>
          <w:lang w:val="ro-RO"/>
        </w:rPr>
        <w:t xml:space="preserve"> </w:t>
      </w:r>
      <w:r w:rsidRPr="00D45612">
        <w:rPr>
          <w:rFonts w:ascii="Trebuchet MS" w:eastAsia="Arial" w:hAnsi="Trebuchet MS"/>
          <w:sz w:val="24"/>
          <w:szCs w:val="24"/>
          <w:lang w:val="ro-RO"/>
        </w:rPr>
        <w:t>ca</w:t>
      </w:r>
      <w:r w:rsidRPr="00D45612">
        <w:rPr>
          <w:rFonts w:ascii="Trebuchet MS" w:eastAsia="Arial" w:hAnsi="Trebuchet MS"/>
          <w:spacing w:val="-2"/>
          <w:sz w:val="24"/>
          <w:szCs w:val="24"/>
          <w:lang w:val="ro-RO"/>
        </w:rPr>
        <w:t>z</w:t>
      </w:r>
      <w:r w:rsidRPr="00D45612">
        <w:rPr>
          <w:rFonts w:ascii="Trebuchet MS" w:eastAsia="Arial" w:hAnsi="Trebuchet MS"/>
          <w:sz w:val="24"/>
          <w:szCs w:val="24"/>
          <w:lang w:val="ro-RO"/>
        </w:rPr>
        <w:t>ul</w:t>
      </w:r>
      <w:r w:rsidRPr="00D45612">
        <w:rPr>
          <w:rFonts w:ascii="Trebuchet MS" w:eastAsia="Arial" w:hAnsi="Trebuchet MS"/>
          <w:spacing w:val="4"/>
          <w:sz w:val="24"/>
          <w:szCs w:val="24"/>
          <w:lang w:val="ro-RO"/>
        </w:rPr>
        <w:t xml:space="preserve"> </w:t>
      </w:r>
      <w:r w:rsidRPr="00D45612">
        <w:rPr>
          <w:rFonts w:ascii="Trebuchet MS" w:eastAsia="Arial" w:hAnsi="Trebuchet MS"/>
          <w:spacing w:val="-4"/>
          <w:sz w:val="24"/>
          <w:szCs w:val="24"/>
          <w:lang w:val="ro-RO"/>
        </w:rPr>
        <w:t>î</w:t>
      </w:r>
      <w:r w:rsidRPr="00D45612">
        <w:rPr>
          <w:rFonts w:ascii="Trebuchet MS" w:eastAsia="Arial" w:hAnsi="Trebuchet MS"/>
          <w:sz w:val="24"/>
          <w:szCs w:val="24"/>
          <w:lang w:val="ro-RO"/>
        </w:rPr>
        <w:t>n</w:t>
      </w:r>
      <w:r w:rsidRPr="00D45612">
        <w:rPr>
          <w:rFonts w:ascii="Trebuchet MS" w:eastAsia="Arial" w:hAnsi="Trebuchet MS"/>
          <w:spacing w:val="3"/>
          <w:sz w:val="24"/>
          <w:szCs w:val="24"/>
          <w:lang w:val="ro-RO"/>
        </w:rPr>
        <w:t xml:space="preserve"> </w:t>
      </w:r>
      <w:r w:rsidRPr="00D45612">
        <w:rPr>
          <w:rFonts w:ascii="Trebuchet MS" w:eastAsia="Arial" w:hAnsi="Trebuchet MS"/>
          <w:sz w:val="24"/>
          <w:szCs w:val="24"/>
          <w:lang w:val="ro-RO"/>
        </w:rPr>
        <w:t>ca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 xml:space="preserve">e </w:t>
      </w:r>
      <w:r w:rsidRPr="00D45612">
        <w:rPr>
          <w:rFonts w:ascii="Trebuchet MS" w:eastAsia="Arial" w:hAnsi="Trebuchet MS"/>
          <w:spacing w:val="3"/>
          <w:sz w:val="24"/>
          <w:szCs w:val="24"/>
          <w:lang w:val="ro-RO"/>
        </w:rPr>
        <w:t>f</w:t>
      </w:r>
      <w:r w:rsidRPr="00D45612">
        <w:rPr>
          <w:rFonts w:ascii="Trebuchet MS" w:eastAsia="Arial" w:hAnsi="Trebuchet MS"/>
          <w:sz w:val="24"/>
          <w:szCs w:val="24"/>
          <w:lang w:val="ro-RO"/>
        </w:rPr>
        <w:t>o</w:t>
      </w:r>
      <w:r w:rsidRPr="00D45612">
        <w:rPr>
          <w:rFonts w:ascii="Trebuchet MS" w:eastAsia="Arial" w:hAnsi="Trebuchet MS"/>
          <w:spacing w:val="-11"/>
          <w:sz w:val="24"/>
          <w:szCs w:val="24"/>
          <w:lang w:val="ro-RO"/>
        </w:rPr>
        <w:t>r</w:t>
      </w:r>
      <w:r w:rsidRPr="00D45612">
        <w:rPr>
          <w:rFonts w:ascii="Trebuchet MS" w:eastAsia="Arial" w:hAnsi="Trebuchet MS"/>
          <w:spacing w:val="-1"/>
          <w:position w:val="2"/>
          <w:sz w:val="24"/>
          <w:szCs w:val="24"/>
          <w:lang w:val="ro-RO"/>
        </w:rPr>
        <w:t>ț</w:t>
      </w:r>
      <w:r w:rsidRPr="00D45612">
        <w:rPr>
          <w:rFonts w:ascii="Trebuchet MS" w:eastAsia="Arial" w:hAnsi="Trebuchet MS"/>
          <w:position w:val="2"/>
          <w:sz w:val="24"/>
          <w:szCs w:val="24"/>
          <w:lang w:val="ro-RO"/>
        </w:rPr>
        <w:t>a</w:t>
      </w:r>
      <w:r w:rsidRPr="00D45612">
        <w:rPr>
          <w:rFonts w:ascii="Trebuchet MS" w:eastAsia="Arial" w:hAnsi="Trebuchet MS"/>
          <w:spacing w:val="3"/>
          <w:position w:val="2"/>
          <w:sz w:val="24"/>
          <w:szCs w:val="24"/>
          <w:lang w:val="ro-RO"/>
        </w:rPr>
        <w:t xml:space="preserve"> </w:t>
      </w:r>
      <w:r w:rsidRPr="00D45612">
        <w:rPr>
          <w:rFonts w:ascii="Trebuchet MS" w:eastAsia="Arial" w:hAnsi="Trebuchet MS"/>
          <w:spacing w:val="1"/>
          <w:position w:val="2"/>
          <w:sz w:val="24"/>
          <w:szCs w:val="24"/>
          <w:lang w:val="ro-RO"/>
        </w:rPr>
        <w:t>m</w:t>
      </w:r>
      <w:r w:rsidRPr="00D45612">
        <w:rPr>
          <w:rFonts w:ascii="Trebuchet MS" w:eastAsia="Arial" w:hAnsi="Trebuchet MS"/>
          <w:position w:val="2"/>
          <w:sz w:val="24"/>
          <w:szCs w:val="24"/>
          <w:lang w:val="ro-RO"/>
        </w:rPr>
        <w:t>a</w:t>
      </w:r>
      <w:r w:rsidRPr="00D45612">
        <w:rPr>
          <w:rFonts w:ascii="Trebuchet MS" w:eastAsia="Arial" w:hAnsi="Trebuchet MS"/>
          <w:spacing w:val="1"/>
          <w:position w:val="2"/>
          <w:sz w:val="24"/>
          <w:szCs w:val="24"/>
          <w:lang w:val="ro-RO"/>
        </w:rPr>
        <w:t>j</w:t>
      </w:r>
      <w:r w:rsidRPr="00D45612">
        <w:rPr>
          <w:rFonts w:ascii="Trebuchet MS" w:eastAsia="Arial" w:hAnsi="Trebuchet MS"/>
          <w:spacing w:val="-3"/>
          <w:position w:val="2"/>
          <w:sz w:val="24"/>
          <w:szCs w:val="24"/>
          <w:lang w:val="ro-RO"/>
        </w:rPr>
        <w:t>o</w:t>
      </w:r>
      <w:r w:rsidRPr="00D45612">
        <w:rPr>
          <w:rFonts w:ascii="Trebuchet MS" w:eastAsia="Arial" w:hAnsi="Trebuchet MS"/>
          <w:spacing w:val="1"/>
          <w:position w:val="2"/>
          <w:sz w:val="24"/>
          <w:szCs w:val="24"/>
          <w:lang w:val="ro-RO"/>
        </w:rPr>
        <w:t>r</w:t>
      </w:r>
      <w:r w:rsidRPr="00D45612">
        <w:rPr>
          <w:rFonts w:ascii="Trebuchet MS" w:eastAsia="Arial" w:hAnsi="Trebuchet MS"/>
          <w:position w:val="2"/>
          <w:sz w:val="24"/>
          <w:szCs w:val="24"/>
          <w:lang w:val="ro-RO"/>
        </w:rPr>
        <w:t>ă</w:t>
      </w:r>
      <w:r w:rsidRPr="00D45612">
        <w:rPr>
          <w:rFonts w:ascii="Trebuchet MS" w:eastAsia="Arial" w:hAnsi="Trebuchet MS"/>
          <w:spacing w:val="3"/>
          <w:position w:val="2"/>
          <w:sz w:val="24"/>
          <w:szCs w:val="24"/>
          <w:lang w:val="ro-RO"/>
        </w:rPr>
        <w:t xml:space="preserve"> </w:t>
      </w:r>
      <w:r w:rsidRPr="00D45612">
        <w:rPr>
          <w:rFonts w:ascii="Trebuchet MS" w:eastAsia="Arial" w:hAnsi="Trebuchet MS"/>
          <w:position w:val="2"/>
          <w:sz w:val="24"/>
          <w:szCs w:val="24"/>
          <w:lang w:val="ro-RO"/>
        </w:rPr>
        <w:t>ș</w:t>
      </w:r>
      <w:r w:rsidRPr="00D45612">
        <w:rPr>
          <w:rFonts w:ascii="Trebuchet MS" w:eastAsia="Arial" w:hAnsi="Trebuchet MS"/>
          <w:spacing w:val="-1"/>
          <w:position w:val="2"/>
          <w:sz w:val="24"/>
          <w:szCs w:val="24"/>
          <w:lang w:val="ro-RO"/>
        </w:rPr>
        <w:t>i/</w:t>
      </w:r>
      <w:r w:rsidRPr="00D45612">
        <w:rPr>
          <w:rFonts w:ascii="Trebuchet MS" w:eastAsia="Arial" w:hAnsi="Trebuchet MS"/>
          <w:position w:val="2"/>
          <w:sz w:val="24"/>
          <w:szCs w:val="24"/>
          <w:lang w:val="ro-RO"/>
        </w:rPr>
        <w:t>sau</w:t>
      </w:r>
      <w:r w:rsidRPr="00D45612">
        <w:rPr>
          <w:rFonts w:ascii="Trebuchet MS" w:eastAsia="Arial" w:hAnsi="Trebuchet MS"/>
          <w:spacing w:val="3"/>
          <w:position w:val="2"/>
          <w:sz w:val="24"/>
          <w:szCs w:val="24"/>
          <w:lang w:val="ro-RO"/>
        </w:rPr>
        <w:t xml:space="preserve"> </w:t>
      </w:r>
      <w:r w:rsidRPr="00D45612">
        <w:rPr>
          <w:rFonts w:ascii="Trebuchet MS" w:eastAsia="Arial" w:hAnsi="Trebuchet MS"/>
          <w:spacing w:val="-3"/>
          <w:position w:val="2"/>
          <w:sz w:val="24"/>
          <w:szCs w:val="24"/>
          <w:lang w:val="ro-RO"/>
        </w:rPr>
        <w:t>e</w:t>
      </w:r>
      <w:r w:rsidRPr="00D45612">
        <w:rPr>
          <w:rFonts w:ascii="Trebuchet MS" w:eastAsia="Arial" w:hAnsi="Trebuchet MS"/>
          <w:spacing w:val="3"/>
          <w:position w:val="2"/>
          <w:sz w:val="24"/>
          <w:szCs w:val="24"/>
          <w:lang w:val="ro-RO"/>
        </w:rPr>
        <w:t>f</w:t>
      </w:r>
      <w:r w:rsidRPr="00D45612">
        <w:rPr>
          <w:rFonts w:ascii="Trebuchet MS" w:eastAsia="Arial" w:hAnsi="Trebuchet MS"/>
          <w:position w:val="2"/>
          <w:sz w:val="24"/>
          <w:szCs w:val="24"/>
          <w:lang w:val="ro-RO"/>
        </w:rPr>
        <w:t>e</w:t>
      </w:r>
      <w:r w:rsidRPr="00D45612">
        <w:rPr>
          <w:rFonts w:ascii="Trebuchet MS" w:eastAsia="Arial" w:hAnsi="Trebuchet MS"/>
          <w:spacing w:val="-2"/>
          <w:position w:val="2"/>
          <w:sz w:val="24"/>
          <w:szCs w:val="24"/>
          <w:lang w:val="ro-RO"/>
        </w:rPr>
        <w:t>c</w:t>
      </w:r>
      <w:r w:rsidRPr="00D45612">
        <w:rPr>
          <w:rFonts w:ascii="Trebuchet MS" w:eastAsia="Arial" w:hAnsi="Trebuchet MS"/>
          <w:spacing w:val="1"/>
          <w:position w:val="2"/>
          <w:sz w:val="24"/>
          <w:szCs w:val="24"/>
          <w:lang w:val="ro-RO"/>
        </w:rPr>
        <w:t>t</w:t>
      </w:r>
      <w:r w:rsidRPr="00D45612">
        <w:rPr>
          <w:rFonts w:ascii="Trebuchet MS" w:eastAsia="Arial" w:hAnsi="Trebuchet MS"/>
          <w:position w:val="2"/>
          <w:sz w:val="24"/>
          <w:szCs w:val="24"/>
          <w:lang w:val="ro-RO"/>
        </w:rPr>
        <w:t>e</w:t>
      </w:r>
      <w:r w:rsidRPr="00D45612">
        <w:rPr>
          <w:rFonts w:ascii="Trebuchet MS" w:eastAsia="Arial" w:hAnsi="Trebuchet MS"/>
          <w:spacing w:val="-1"/>
          <w:position w:val="2"/>
          <w:sz w:val="24"/>
          <w:szCs w:val="24"/>
          <w:lang w:val="ro-RO"/>
        </w:rPr>
        <w:t>l</w:t>
      </w:r>
      <w:r w:rsidRPr="00D45612">
        <w:rPr>
          <w:rFonts w:ascii="Trebuchet MS" w:eastAsia="Arial" w:hAnsi="Trebuchet MS"/>
          <w:position w:val="2"/>
          <w:sz w:val="24"/>
          <w:szCs w:val="24"/>
          <w:lang w:val="ro-RO"/>
        </w:rPr>
        <w:t>e aces</w:t>
      </w:r>
      <w:r w:rsidRPr="00D45612">
        <w:rPr>
          <w:rFonts w:ascii="Trebuchet MS" w:eastAsia="Arial" w:hAnsi="Trebuchet MS"/>
          <w:spacing w:val="1"/>
          <w:position w:val="2"/>
          <w:sz w:val="24"/>
          <w:szCs w:val="24"/>
          <w:lang w:val="ro-RO"/>
        </w:rPr>
        <w:t>t</w:t>
      </w:r>
      <w:r w:rsidRPr="00D45612">
        <w:rPr>
          <w:rFonts w:ascii="Trebuchet MS" w:eastAsia="Arial" w:hAnsi="Trebuchet MS"/>
          <w:position w:val="2"/>
          <w:sz w:val="24"/>
          <w:szCs w:val="24"/>
          <w:lang w:val="ro-RO"/>
        </w:rPr>
        <w:t>e</w:t>
      </w:r>
      <w:r w:rsidRPr="00D45612">
        <w:rPr>
          <w:rFonts w:ascii="Trebuchet MS" w:eastAsia="Arial" w:hAnsi="Trebuchet MS"/>
          <w:spacing w:val="-1"/>
          <w:position w:val="2"/>
          <w:sz w:val="24"/>
          <w:szCs w:val="24"/>
          <w:lang w:val="ro-RO"/>
        </w:rPr>
        <w:t>i</w:t>
      </w:r>
      <w:r w:rsidRPr="00D45612">
        <w:rPr>
          <w:rFonts w:ascii="Trebuchet MS" w:eastAsia="Arial" w:hAnsi="Trebuchet MS"/>
          <w:position w:val="2"/>
          <w:sz w:val="24"/>
          <w:szCs w:val="24"/>
          <w:lang w:val="ro-RO"/>
        </w:rPr>
        <w:t>a</w:t>
      </w:r>
      <w:r w:rsidRPr="00D45612">
        <w:rPr>
          <w:rFonts w:ascii="Trebuchet MS" w:eastAsia="Arial" w:hAnsi="Trebuchet MS"/>
          <w:spacing w:val="3"/>
          <w:position w:val="2"/>
          <w:sz w:val="24"/>
          <w:szCs w:val="24"/>
          <w:lang w:val="ro-RO"/>
        </w:rPr>
        <w:t xml:space="preserve"> </w:t>
      </w:r>
      <w:r w:rsidRPr="00D45612">
        <w:rPr>
          <w:rFonts w:ascii="Trebuchet MS" w:eastAsia="Arial" w:hAnsi="Trebuchet MS"/>
          <w:position w:val="2"/>
          <w:sz w:val="24"/>
          <w:szCs w:val="24"/>
          <w:lang w:val="ro-RO"/>
        </w:rPr>
        <w:t>ob</w:t>
      </w:r>
      <w:r w:rsidRPr="00D45612">
        <w:rPr>
          <w:rFonts w:ascii="Trebuchet MS" w:eastAsia="Arial" w:hAnsi="Trebuchet MS"/>
          <w:spacing w:val="-1"/>
          <w:position w:val="2"/>
          <w:sz w:val="24"/>
          <w:szCs w:val="24"/>
          <w:lang w:val="ro-RO"/>
        </w:rPr>
        <w:t>li</w:t>
      </w:r>
      <w:r w:rsidRPr="00D45612">
        <w:rPr>
          <w:rFonts w:ascii="Trebuchet MS" w:eastAsia="Arial" w:hAnsi="Trebuchet MS"/>
          <w:spacing w:val="2"/>
          <w:position w:val="2"/>
          <w:sz w:val="24"/>
          <w:szCs w:val="24"/>
          <w:lang w:val="ro-RO"/>
        </w:rPr>
        <w:t>g</w:t>
      </w:r>
      <w:r w:rsidRPr="00D45612">
        <w:rPr>
          <w:rFonts w:ascii="Trebuchet MS" w:eastAsia="Arial" w:hAnsi="Trebuchet MS"/>
          <w:position w:val="2"/>
          <w:sz w:val="24"/>
          <w:szCs w:val="24"/>
          <w:lang w:val="ro-RO"/>
        </w:rPr>
        <w:t>ă</w:t>
      </w:r>
      <w:r w:rsidRPr="00D45612">
        <w:rPr>
          <w:rFonts w:ascii="Trebuchet MS" w:eastAsia="Arial" w:hAnsi="Trebuchet MS"/>
          <w:spacing w:val="3"/>
          <w:position w:val="2"/>
          <w:sz w:val="24"/>
          <w:szCs w:val="24"/>
          <w:lang w:val="ro-RO"/>
        </w:rPr>
        <w:t xml:space="preserve"> </w:t>
      </w:r>
      <w:r w:rsidRPr="00D45612">
        <w:rPr>
          <w:rFonts w:ascii="Trebuchet MS" w:eastAsia="Arial" w:hAnsi="Trebuchet MS"/>
          <w:spacing w:val="-1"/>
          <w:position w:val="2"/>
          <w:sz w:val="24"/>
          <w:szCs w:val="24"/>
          <w:lang w:val="ro-RO"/>
        </w:rPr>
        <w:t>l</w:t>
      </w:r>
      <w:r w:rsidRPr="00D45612">
        <w:rPr>
          <w:rFonts w:ascii="Trebuchet MS" w:eastAsia="Arial" w:hAnsi="Trebuchet MS"/>
          <w:position w:val="2"/>
          <w:sz w:val="24"/>
          <w:szCs w:val="24"/>
          <w:lang w:val="ro-RO"/>
        </w:rPr>
        <w:t>a</w:t>
      </w:r>
      <w:r w:rsidRPr="00D45612">
        <w:rPr>
          <w:rFonts w:ascii="Trebuchet MS" w:eastAsia="Arial" w:hAnsi="Trebuchet MS"/>
          <w:spacing w:val="3"/>
          <w:position w:val="2"/>
          <w:sz w:val="24"/>
          <w:szCs w:val="24"/>
          <w:lang w:val="ro-RO"/>
        </w:rPr>
        <w:t xml:space="preserve"> </w:t>
      </w:r>
      <w:r w:rsidRPr="00D45612">
        <w:rPr>
          <w:rFonts w:ascii="Trebuchet MS" w:eastAsia="Arial" w:hAnsi="Trebuchet MS"/>
          <w:position w:val="2"/>
          <w:sz w:val="24"/>
          <w:szCs w:val="24"/>
          <w:lang w:val="ro-RO"/>
        </w:rPr>
        <w:t>sus</w:t>
      </w:r>
      <w:r w:rsidRPr="00D45612">
        <w:rPr>
          <w:rFonts w:ascii="Trebuchet MS" w:eastAsia="Arial" w:hAnsi="Trebuchet MS"/>
          <w:spacing w:val="-3"/>
          <w:position w:val="2"/>
          <w:sz w:val="24"/>
          <w:szCs w:val="24"/>
          <w:lang w:val="ro-RO"/>
        </w:rPr>
        <w:t>p</w:t>
      </w:r>
      <w:r w:rsidRPr="00D45612">
        <w:rPr>
          <w:rFonts w:ascii="Trebuchet MS" w:eastAsia="Arial" w:hAnsi="Trebuchet MS"/>
          <w:position w:val="2"/>
          <w:sz w:val="24"/>
          <w:szCs w:val="24"/>
          <w:lang w:val="ro-RO"/>
        </w:rPr>
        <w:t>enda</w:t>
      </w:r>
      <w:r w:rsidRPr="00D45612">
        <w:rPr>
          <w:rFonts w:ascii="Trebuchet MS" w:eastAsia="Arial" w:hAnsi="Trebuchet MS"/>
          <w:spacing w:val="1"/>
          <w:position w:val="2"/>
          <w:sz w:val="24"/>
          <w:szCs w:val="24"/>
          <w:lang w:val="ro-RO"/>
        </w:rPr>
        <w:t>r</w:t>
      </w:r>
      <w:r w:rsidRPr="00D45612">
        <w:rPr>
          <w:rFonts w:ascii="Trebuchet MS" w:eastAsia="Arial" w:hAnsi="Trebuchet MS"/>
          <w:position w:val="2"/>
          <w:sz w:val="24"/>
          <w:szCs w:val="24"/>
          <w:lang w:val="ro-RO"/>
        </w:rPr>
        <w:t>ea</w:t>
      </w:r>
      <w:r w:rsidRPr="00D45612">
        <w:rPr>
          <w:rFonts w:ascii="Trebuchet MS" w:eastAsia="Arial" w:hAnsi="Trebuchet MS"/>
          <w:spacing w:val="3"/>
          <w:position w:val="2"/>
          <w:sz w:val="24"/>
          <w:szCs w:val="24"/>
          <w:lang w:val="ro-RO"/>
        </w:rPr>
        <w:t xml:space="preserve"> </w:t>
      </w:r>
      <w:r w:rsidRPr="00D45612">
        <w:rPr>
          <w:rFonts w:ascii="Trebuchet MS" w:eastAsia="Arial" w:hAnsi="Trebuchet MS"/>
          <w:position w:val="2"/>
          <w:sz w:val="24"/>
          <w:szCs w:val="24"/>
          <w:lang w:val="ro-RO"/>
        </w:rPr>
        <w:t>e</w:t>
      </w:r>
      <w:r w:rsidRPr="00D45612">
        <w:rPr>
          <w:rFonts w:ascii="Trebuchet MS" w:eastAsia="Arial" w:hAnsi="Trebuchet MS"/>
          <w:spacing w:val="-2"/>
          <w:position w:val="2"/>
          <w:sz w:val="24"/>
          <w:szCs w:val="24"/>
          <w:lang w:val="ro-RO"/>
        </w:rPr>
        <w:t>x</w:t>
      </w:r>
      <w:r w:rsidRPr="00D45612">
        <w:rPr>
          <w:rFonts w:ascii="Trebuchet MS" w:eastAsia="Arial" w:hAnsi="Trebuchet MS"/>
          <w:position w:val="2"/>
          <w:sz w:val="24"/>
          <w:szCs w:val="24"/>
          <w:lang w:val="ro-RO"/>
        </w:rPr>
        <w:t>ecu</w:t>
      </w:r>
      <w:r w:rsidRPr="00D45612">
        <w:rPr>
          <w:rFonts w:ascii="Trebuchet MS" w:eastAsia="Arial" w:hAnsi="Trebuchet MS"/>
          <w:spacing w:val="1"/>
          <w:position w:val="2"/>
          <w:sz w:val="24"/>
          <w:szCs w:val="24"/>
          <w:lang w:val="ro-RO"/>
        </w:rPr>
        <w:t>t</w:t>
      </w:r>
      <w:r w:rsidRPr="00D45612">
        <w:rPr>
          <w:rFonts w:ascii="Trebuchet MS" w:eastAsia="Arial" w:hAnsi="Trebuchet MS"/>
          <w:position w:val="2"/>
          <w:sz w:val="24"/>
          <w:szCs w:val="24"/>
          <w:lang w:val="ro-RO"/>
        </w:rPr>
        <w:t>ă</w:t>
      </w:r>
      <w:r w:rsidRPr="00D45612">
        <w:rPr>
          <w:rFonts w:ascii="Trebuchet MS" w:eastAsia="Arial" w:hAnsi="Trebuchet MS"/>
          <w:spacing w:val="1"/>
          <w:position w:val="2"/>
          <w:sz w:val="24"/>
          <w:szCs w:val="24"/>
          <w:lang w:val="ro-RO"/>
        </w:rPr>
        <w:t>r</w:t>
      </w:r>
      <w:r w:rsidRPr="00D45612">
        <w:rPr>
          <w:rFonts w:ascii="Trebuchet MS" w:eastAsia="Arial" w:hAnsi="Trebuchet MS"/>
          <w:spacing w:val="-1"/>
          <w:position w:val="2"/>
          <w:sz w:val="24"/>
          <w:szCs w:val="24"/>
          <w:lang w:val="ro-RO"/>
        </w:rPr>
        <w:t>i</w:t>
      </w:r>
      <w:r w:rsidRPr="00D45612">
        <w:rPr>
          <w:rFonts w:ascii="Trebuchet MS" w:eastAsia="Arial" w:hAnsi="Trebuchet MS"/>
          <w:position w:val="2"/>
          <w:sz w:val="24"/>
          <w:szCs w:val="24"/>
          <w:lang w:val="ro-RO"/>
        </w:rPr>
        <w:t xml:space="preserve">i </w:t>
      </w:r>
      <w:r w:rsidRPr="00D45612">
        <w:rPr>
          <w:rFonts w:ascii="Trebuchet MS" w:eastAsia="Arial" w:hAnsi="Trebuchet MS"/>
          <w:sz w:val="24"/>
          <w:szCs w:val="24"/>
          <w:lang w:val="ro-RO"/>
        </w:rPr>
        <w:t>p</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z</w:t>
      </w:r>
      <w:r w:rsidRPr="00D45612">
        <w:rPr>
          <w:rFonts w:ascii="Trebuchet MS" w:eastAsia="Arial" w:hAnsi="Trebuchet MS"/>
          <w:sz w:val="24"/>
          <w:szCs w:val="24"/>
          <w:lang w:val="ro-RO"/>
        </w:rPr>
        <w:t>en</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u</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ui</w:t>
      </w:r>
      <w:r w:rsidRPr="00D45612">
        <w:rPr>
          <w:rFonts w:ascii="Trebuchet MS" w:eastAsia="Arial" w:hAnsi="Trebuchet MS"/>
          <w:spacing w:val="46"/>
          <w:sz w:val="24"/>
          <w:szCs w:val="24"/>
          <w:lang w:val="ro-RO"/>
        </w:rPr>
        <w:t xml:space="preserve"> </w:t>
      </w:r>
      <w:r w:rsidRPr="00D45612">
        <w:rPr>
          <w:rFonts w:ascii="Trebuchet MS" w:eastAsia="Arial" w:hAnsi="Trebuchet MS"/>
          <w:spacing w:val="-1"/>
          <w:sz w:val="24"/>
          <w:szCs w:val="24"/>
          <w:lang w:val="ro-RO"/>
        </w:rPr>
        <w:t>C</w:t>
      </w:r>
      <w:r w:rsidRPr="00D45612">
        <w:rPr>
          <w:rFonts w:ascii="Trebuchet MS" w:eastAsia="Arial" w:hAnsi="Trebuchet MS"/>
          <w:sz w:val="24"/>
          <w:szCs w:val="24"/>
          <w:lang w:val="ro-RO"/>
        </w:rPr>
        <w:t>on</w:t>
      </w:r>
      <w:r w:rsidRPr="00D45612">
        <w:rPr>
          <w:rFonts w:ascii="Trebuchet MS" w:eastAsia="Arial" w:hAnsi="Trebuchet MS"/>
          <w:spacing w:val="1"/>
          <w:sz w:val="24"/>
          <w:szCs w:val="24"/>
          <w:lang w:val="ro-RO"/>
        </w:rPr>
        <w:t>tr</w:t>
      </w:r>
      <w:r w:rsidRPr="00D45612">
        <w:rPr>
          <w:rFonts w:ascii="Trebuchet MS" w:eastAsia="Arial" w:hAnsi="Trebuchet MS"/>
          <w:sz w:val="24"/>
          <w:szCs w:val="24"/>
          <w:lang w:val="ro-RO"/>
        </w:rPr>
        <w:t>act</w:t>
      </w:r>
      <w:r w:rsidRPr="00D45612">
        <w:rPr>
          <w:rFonts w:ascii="Trebuchet MS" w:eastAsia="Arial" w:hAnsi="Trebuchet MS"/>
          <w:spacing w:val="48"/>
          <w:sz w:val="24"/>
          <w:szCs w:val="24"/>
          <w:lang w:val="ro-RO"/>
        </w:rPr>
        <w:t xml:space="preserve"> </w:t>
      </w:r>
      <w:r w:rsidRPr="00D45612">
        <w:rPr>
          <w:rFonts w:ascii="Trebuchet MS" w:eastAsia="Arial" w:hAnsi="Trebuchet MS"/>
          <w:sz w:val="24"/>
          <w:szCs w:val="24"/>
          <w:lang w:val="ro-RO"/>
        </w:rPr>
        <w:t>pe</w:t>
      </w:r>
      <w:r w:rsidRPr="00D45612">
        <w:rPr>
          <w:rFonts w:ascii="Trebuchet MS" w:eastAsia="Arial" w:hAnsi="Trebuchet MS"/>
          <w:spacing w:val="47"/>
          <w:sz w:val="24"/>
          <w:szCs w:val="24"/>
          <w:lang w:val="ro-RO"/>
        </w:rPr>
        <w:t xml:space="preserve"> </w:t>
      </w:r>
      <w:r w:rsidRPr="00D45612">
        <w:rPr>
          <w:rFonts w:ascii="Trebuchet MS" w:eastAsia="Arial" w:hAnsi="Trebuchet MS"/>
          <w:sz w:val="24"/>
          <w:szCs w:val="24"/>
          <w:lang w:val="ro-RO"/>
        </w:rPr>
        <w:t>o</w:t>
      </w:r>
      <w:r w:rsidRPr="00D45612">
        <w:rPr>
          <w:rFonts w:ascii="Trebuchet MS" w:eastAsia="Arial" w:hAnsi="Trebuchet MS"/>
          <w:spacing w:val="47"/>
          <w:sz w:val="24"/>
          <w:szCs w:val="24"/>
          <w:lang w:val="ro-RO"/>
        </w:rPr>
        <w:t xml:space="preserve"> </w:t>
      </w:r>
      <w:r w:rsidRPr="00D45612">
        <w:rPr>
          <w:rFonts w:ascii="Trebuchet MS" w:eastAsia="Arial" w:hAnsi="Trebuchet MS"/>
          <w:sz w:val="24"/>
          <w:szCs w:val="24"/>
          <w:lang w:val="ro-RO"/>
        </w:rPr>
        <w:t>pe</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oadă</w:t>
      </w:r>
      <w:r w:rsidRPr="00D45612">
        <w:rPr>
          <w:rFonts w:ascii="Trebuchet MS" w:eastAsia="Arial" w:hAnsi="Trebuchet MS"/>
          <w:spacing w:val="47"/>
          <w:sz w:val="24"/>
          <w:szCs w:val="24"/>
          <w:lang w:val="ro-RO"/>
        </w:rPr>
        <w:t xml:space="preserve"> </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ai</w:t>
      </w:r>
      <w:r w:rsidRPr="00D45612">
        <w:rPr>
          <w:rFonts w:ascii="Trebuchet MS" w:eastAsia="Arial" w:hAnsi="Trebuchet MS"/>
          <w:spacing w:val="46"/>
          <w:sz w:val="24"/>
          <w:szCs w:val="24"/>
          <w:lang w:val="ro-RO"/>
        </w:rPr>
        <w:t xml:space="preserve"> </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49"/>
          <w:sz w:val="24"/>
          <w:szCs w:val="24"/>
          <w:lang w:val="ro-RO"/>
        </w:rPr>
        <w:t xml:space="preserve"> </w:t>
      </w:r>
      <w:r w:rsidRPr="00D45612">
        <w:rPr>
          <w:rFonts w:ascii="Trebuchet MS" w:eastAsia="Arial" w:hAnsi="Trebuchet MS"/>
          <w:sz w:val="24"/>
          <w:szCs w:val="24"/>
          <w:lang w:val="ro-RO"/>
        </w:rPr>
        <w:t>de</w:t>
      </w:r>
      <w:r w:rsidRPr="00D45612">
        <w:rPr>
          <w:rFonts w:ascii="Trebuchet MS" w:eastAsia="Arial" w:hAnsi="Trebuchet MS"/>
          <w:spacing w:val="47"/>
          <w:sz w:val="24"/>
          <w:szCs w:val="24"/>
          <w:lang w:val="ro-RO"/>
        </w:rPr>
        <w:t xml:space="preserve"> </w:t>
      </w:r>
      <w:r w:rsidRPr="00D45612">
        <w:rPr>
          <w:rFonts w:ascii="Trebuchet MS" w:eastAsia="Arial" w:hAnsi="Trebuchet MS"/>
          <w:sz w:val="24"/>
          <w:szCs w:val="24"/>
          <w:lang w:val="ro-RO"/>
        </w:rPr>
        <w:t>3</w:t>
      </w:r>
      <w:r w:rsidRPr="00D45612">
        <w:rPr>
          <w:rFonts w:ascii="Trebuchet MS" w:eastAsia="Arial" w:hAnsi="Trebuchet MS"/>
          <w:spacing w:val="47"/>
          <w:sz w:val="24"/>
          <w:szCs w:val="24"/>
          <w:lang w:val="ro-RO"/>
        </w:rPr>
        <w:t xml:space="preserve"> </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u</w:t>
      </w:r>
      <w:r w:rsidRPr="00D45612">
        <w:rPr>
          <w:rFonts w:ascii="Trebuchet MS" w:eastAsia="Arial" w:hAnsi="Trebuchet MS"/>
          <w:spacing w:val="2"/>
          <w:sz w:val="24"/>
          <w:szCs w:val="24"/>
          <w:lang w:val="ro-RO"/>
        </w:rPr>
        <w:t>n</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w:t>
      </w:r>
      <w:r w:rsidRPr="00D45612">
        <w:rPr>
          <w:rFonts w:ascii="Trebuchet MS" w:eastAsia="Arial" w:hAnsi="Trebuchet MS"/>
          <w:spacing w:val="48"/>
          <w:sz w:val="24"/>
          <w:szCs w:val="24"/>
          <w:lang w:val="ro-RO"/>
        </w:rPr>
        <w:t xml:space="preserve"> </w:t>
      </w:r>
      <w:r w:rsidRPr="00D45612">
        <w:rPr>
          <w:rFonts w:ascii="Trebuchet MS" w:eastAsia="Arial" w:hAnsi="Trebuchet MS"/>
          <w:sz w:val="24"/>
          <w:szCs w:val="24"/>
          <w:lang w:val="ro-RO"/>
        </w:rPr>
        <w:t>pă</w:t>
      </w:r>
      <w:r w:rsidRPr="00D45612">
        <w:rPr>
          <w:rFonts w:ascii="Trebuchet MS" w:eastAsia="Arial" w:hAnsi="Trebuchet MS"/>
          <w:spacing w:val="-14"/>
          <w:sz w:val="24"/>
          <w:szCs w:val="24"/>
          <w:lang w:val="ro-RO"/>
        </w:rPr>
        <w:t>r</w:t>
      </w:r>
      <w:r w:rsidRPr="00D45612">
        <w:rPr>
          <w:rFonts w:ascii="Trebuchet MS" w:eastAsia="Arial" w:hAnsi="Trebuchet MS"/>
          <w:spacing w:val="1"/>
          <w:position w:val="1"/>
          <w:sz w:val="24"/>
          <w:szCs w:val="24"/>
          <w:lang w:val="ro-RO"/>
        </w:rPr>
        <w:t>ț</w:t>
      </w:r>
      <w:r w:rsidRPr="00D45612">
        <w:rPr>
          <w:rFonts w:ascii="Trebuchet MS" w:eastAsia="Arial" w:hAnsi="Trebuchet MS"/>
          <w:spacing w:val="-1"/>
          <w:position w:val="1"/>
          <w:sz w:val="24"/>
          <w:szCs w:val="24"/>
          <w:lang w:val="ro-RO"/>
        </w:rPr>
        <w:t>il</w:t>
      </w:r>
      <w:r w:rsidRPr="00D45612">
        <w:rPr>
          <w:rFonts w:ascii="Trebuchet MS" w:eastAsia="Arial" w:hAnsi="Trebuchet MS"/>
          <w:position w:val="1"/>
          <w:sz w:val="24"/>
          <w:szCs w:val="24"/>
          <w:lang w:val="ro-RO"/>
        </w:rPr>
        <w:t>e</w:t>
      </w:r>
      <w:r w:rsidRPr="00D45612">
        <w:rPr>
          <w:rFonts w:ascii="Trebuchet MS" w:eastAsia="Arial" w:hAnsi="Trebuchet MS"/>
          <w:spacing w:val="47"/>
          <w:position w:val="1"/>
          <w:sz w:val="24"/>
          <w:szCs w:val="24"/>
          <w:lang w:val="ro-RO"/>
        </w:rPr>
        <w:t xml:space="preserve"> </w:t>
      </w:r>
      <w:r w:rsidRPr="00D45612">
        <w:rPr>
          <w:rFonts w:ascii="Trebuchet MS" w:eastAsia="Arial" w:hAnsi="Trebuchet MS"/>
          <w:position w:val="1"/>
          <w:sz w:val="24"/>
          <w:szCs w:val="24"/>
          <w:lang w:val="ro-RO"/>
        </w:rPr>
        <w:t>se</w:t>
      </w:r>
      <w:r w:rsidRPr="00D45612">
        <w:rPr>
          <w:rFonts w:ascii="Trebuchet MS" w:eastAsia="Arial" w:hAnsi="Trebuchet MS"/>
          <w:spacing w:val="49"/>
          <w:position w:val="1"/>
          <w:sz w:val="24"/>
          <w:szCs w:val="24"/>
          <w:lang w:val="ro-RO"/>
        </w:rPr>
        <w:t xml:space="preserve"> </w:t>
      </w:r>
      <w:r w:rsidRPr="00D45612">
        <w:rPr>
          <w:rFonts w:ascii="Trebuchet MS" w:eastAsia="Arial" w:hAnsi="Trebuchet MS"/>
          <w:spacing w:val="-2"/>
          <w:position w:val="1"/>
          <w:sz w:val="24"/>
          <w:szCs w:val="24"/>
          <w:lang w:val="ro-RO"/>
        </w:rPr>
        <w:t>v</w:t>
      </w:r>
      <w:r w:rsidRPr="00D45612">
        <w:rPr>
          <w:rFonts w:ascii="Trebuchet MS" w:eastAsia="Arial" w:hAnsi="Trebuchet MS"/>
          <w:position w:val="1"/>
          <w:sz w:val="24"/>
          <w:szCs w:val="24"/>
          <w:lang w:val="ro-RO"/>
        </w:rPr>
        <w:t>or</w:t>
      </w:r>
      <w:r w:rsidRPr="00D45612">
        <w:rPr>
          <w:rFonts w:ascii="Trebuchet MS" w:eastAsia="Arial" w:hAnsi="Trebuchet MS"/>
          <w:spacing w:val="50"/>
          <w:position w:val="1"/>
          <w:sz w:val="24"/>
          <w:szCs w:val="24"/>
          <w:lang w:val="ro-RO"/>
        </w:rPr>
        <w:t xml:space="preserve"> </w:t>
      </w:r>
      <w:r w:rsidRPr="00D45612">
        <w:rPr>
          <w:rFonts w:ascii="Trebuchet MS" w:eastAsia="Arial" w:hAnsi="Trebuchet MS"/>
          <w:spacing w:val="-4"/>
          <w:position w:val="1"/>
          <w:sz w:val="24"/>
          <w:szCs w:val="24"/>
          <w:lang w:val="ro-RO"/>
        </w:rPr>
        <w:t>î</w:t>
      </w:r>
      <w:r w:rsidRPr="00D45612">
        <w:rPr>
          <w:rFonts w:ascii="Trebuchet MS" w:eastAsia="Arial" w:hAnsi="Trebuchet MS"/>
          <w:position w:val="1"/>
          <w:sz w:val="24"/>
          <w:szCs w:val="24"/>
          <w:lang w:val="ro-RO"/>
        </w:rPr>
        <w:t>n</w:t>
      </w:r>
      <w:r w:rsidRPr="00D45612">
        <w:rPr>
          <w:rFonts w:ascii="Trebuchet MS" w:eastAsia="Arial" w:hAnsi="Trebuchet MS"/>
          <w:spacing w:val="1"/>
          <w:position w:val="1"/>
          <w:sz w:val="24"/>
          <w:szCs w:val="24"/>
          <w:lang w:val="ro-RO"/>
        </w:rPr>
        <w:t>t</w:t>
      </w:r>
      <w:r w:rsidRPr="00D45612">
        <w:rPr>
          <w:rFonts w:ascii="Trebuchet MS" w:eastAsia="Arial" w:hAnsi="Trebuchet MS"/>
          <w:position w:val="1"/>
          <w:sz w:val="24"/>
          <w:szCs w:val="24"/>
          <w:lang w:val="ro-RO"/>
        </w:rPr>
        <w:t>â</w:t>
      </w:r>
      <w:r w:rsidRPr="00D45612">
        <w:rPr>
          <w:rFonts w:ascii="Trebuchet MS" w:eastAsia="Arial" w:hAnsi="Trebuchet MS"/>
          <w:spacing w:val="-1"/>
          <w:position w:val="1"/>
          <w:sz w:val="24"/>
          <w:szCs w:val="24"/>
          <w:lang w:val="ro-RO"/>
        </w:rPr>
        <w:t>l</w:t>
      </w:r>
      <w:r w:rsidRPr="00D45612">
        <w:rPr>
          <w:rFonts w:ascii="Trebuchet MS" w:eastAsia="Arial" w:hAnsi="Trebuchet MS"/>
          <w:position w:val="1"/>
          <w:sz w:val="24"/>
          <w:szCs w:val="24"/>
          <w:lang w:val="ro-RO"/>
        </w:rPr>
        <w:t>ni</w:t>
      </w:r>
      <w:r w:rsidRPr="00D45612">
        <w:rPr>
          <w:rFonts w:ascii="Trebuchet MS" w:eastAsia="Arial" w:hAnsi="Trebuchet MS"/>
          <w:spacing w:val="51"/>
          <w:position w:val="1"/>
          <w:sz w:val="24"/>
          <w:szCs w:val="24"/>
          <w:lang w:val="ro-RO"/>
        </w:rPr>
        <w:t xml:space="preserve"> </w:t>
      </w:r>
      <w:r w:rsidRPr="00D45612">
        <w:rPr>
          <w:rFonts w:ascii="Trebuchet MS" w:eastAsia="Arial" w:hAnsi="Trebuchet MS"/>
          <w:spacing w:val="-4"/>
          <w:position w:val="1"/>
          <w:sz w:val="24"/>
          <w:szCs w:val="24"/>
          <w:lang w:val="ro-RO"/>
        </w:rPr>
        <w:t>î</w:t>
      </w:r>
      <w:r w:rsidRPr="00D45612">
        <w:rPr>
          <w:rFonts w:ascii="Trebuchet MS" w:eastAsia="Arial" w:hAnsi="Trebuchet MS"/>
          <w:position w:val="1"/>
          <w:sz w:val="24"/>
          <w:szCs w:val="24"/>
          <w:lang w:val="ro-RO"/>
        </w:rPr>
        <w:t>n</w:t>
      </w:r>
      <w:r w:rsidRPr="00D45612">
        <w:rPr>
          <w:rFonts w:ascii="Trebuchet MS" w:eastAsia="Arial" w:hAnsi="Trebuchet MS"/>
          <w:spacing w:val="1"/>
          <w:position w:val="1"/>
          <w:sz w:val="24"/>
          <w:szCs w:val="24"/>
          <w:lang w:val="ro-RO"/>
        </w:rPr>
        <w:t>t</w:t>
      </w:r>
      <w:r w:rsidRPr="00D45612">
        <w:rPr>
          <w:rFonts w:ascii="Trebuchet MS" w:eastAsia="Arial" w:hAnsi="Trebuchet MS"/>
          <w:position w:val="1"/>
          <w:sz w:val="24"/>
          <w:szCs w:val="24"/>
          <w:lang w:val="ro-RO"/>
        </w:rPr>
        <w:t>r</w:t>
      </w:r>
      <w:r w:rsidRPr="00D45612">
        <w:rPr>
          <w:rFonts w:ascii="Trebuchet MS" w:eastAsia="Arial" w:hAnsi="Trebuchet MS"/>
          <w:spacing w:val="-45"/>
          <w:position w:val="1"/>
          <w:sz w:val="24"/>
          <w:szCs w:val="24"/>
          <w:lang w:val="ro-RO"/>
        </w:rPr>
        <w:t xml:space="preserve"> </w:t>
      </w:r>
      <w:r w:rsidRPr="00D45612">
        <w:rPr>
          <w:rFonts w:ascii="Trebuchet MS" w:eastAsia="Arial" w:hAnsi="Trebuchet MS"/>
          <w:spacing w:val="1"/>
          <w:sz w:val="24"/>
          <w:szCs w:val="24"/>
          <w:lang w:val="ro-RO"/>
        </w:rPr>
        <w:t>-</w:t>
      </w:r>
      <w:r w:rsidRPr="00D45612">
        <w:rPr>
          <w:rFonts w:ascii="Trebuchet MS" w:eastAsia="Arial" w:hAnsi="Trebuchet MS"/>
          <w:sz w:val="24"/>
          <w:szCs w:val="24"/>
          <w:lang w:val="ro-RO"/>
        </w:rPr>
        <w:t xml:space="preserve">un </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 xml:space="preserve">en de cel </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u</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t</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10</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z</w:t>
      </w:r>
      <w:r w:rsidRPr="00D45612">
        <w:rPr>
          <w:rFonts w:ascii="Trebuchet MS" w:eastAsia="Arial" w:hAnsi="Trebuchet MS"/>
          <w:spacing w:val="-1"/>
          <w:sz w:val="24"/>
          <w:szCs w:val="24"/>
          <w:lang w:val="ro-RO"/>
        </w:rPr>
        <w:t>il</w:t>
      </w:r>
      <w:r w:rsidRPr="00D45612">
        <w:rPr>
          <w:rFonts w:ascii="Trebuchet MS" w:eastAsia="Arial" w:hAnsi="Trebuchet MS"/>
          <w:sz w:val="24"/>
          <w:szCs w:val="24"/>
          <w:lang w:val="ro-RO"/>
        </w:rPr>
        <w:t>e de</w:t>
      </w:r>
      <w:r w:rsidRPr="00D45612">
        <w:rPr>
          <w:rFonts w:ascii="Trebuchet MS" w:eastAsia="Arial" w:hAnsi="Trebuchet MS"/>
          <w:spacing w:val="3"/>
          <w:sz w:val="24"/>
          <w:szCs w:val="24"/>
          <w:lang w:val="ro-RO"/>
        </w:rPr>
        <w:t xml:space="preserve"> </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 xml:space="preserve">a </w:t>
      </w:r>
      <w:r w:rsidRPr="00D45612">
        <w:rPr>
          <w:rFonts w:ascii="Trebuchet MS" w:eastAsia="Arial" w:hAnsi="Trebuchet MS"/>
          <w:spacing w:val="2"/>
          <w:sz w:val="24"/>
          <w:szCs w:val="24"/>
          <w:lang w:val="ro-RO"/>
        </w:rPr>
        <w:t>e</w:t>
      </w:r>
      <w:r w:rsidRPr="00D45612">
        <w:rPr>
          <w:rFonts w:ascii="Trebuchet MS" w:eastAsia="Arial" w:hAnsi="Trebuchet MS"/>
          <w:spacing w:val="-2"/>
          <w:sz w:val="24"/>
          <w:szCs w:val="24"/>
          <w:lang w:val="ro-RO"/>
        </w:rPr>
        <w:t>x</w:t>
      </w:r>
      <w:r w:rsidRPr="00D45612">
        <w:rPr>
          <w:rFonts w:ascii="Trebuchet MS" w:eastAsia="Arial" w:hAnsi="Trebuchet MS"/>
          <w:sz w:val="24"/>
          <w:szCs w:val="24"/>
          <w:lang w:val="ro-RO"/>
        </w:rPr>
        <w:t>p</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ea aces</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ei pe</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oad</w:t>
      </w:r>
      <w:r w:rsidRPr="00D45612">
        <w:rPr>
          <w:rFonts w:ascii="Trebuchet MS" w:eastAsia="Arial" w:hAnsi="Trebuchet MS"/>
          <w:spacing w:val="-2"/>
          <w:sz w:val="24"/>
          <w:szCs w:val="24"/>
          <w:lang w:val="ro-RO"/>
        </w:rPr>
        <w:t>e</w:t>
      </w:r>
      <w:r w:rsidRPr="00D45612">
        <w:rPr>
          <w:rFonts w:ascii="Trebuchet MS" w:eastAsia="Arial" w:hAnsi="Trebuchet MS"/>
          <w:sz w:val="24"/>
          <w:szCs w:val="24"/>
          <w:lang w:val="ro-RO"/>
        </w:rPr>
        <w:t>,</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pen</w:t>
      </w:r>
      <w:r w:rsidRPr="00D45612">
        <w:rPr>
          <w:rFonts w:ascii="Trebuchet MS" w:eastAsia="Arial" w:hAnsi="Trebuchet MS"/>
          <w:spacing w:val="1"/>
          <w:sz w:val="24"/>
          <w:szCs w:val="24"/>
          <w:lang w:val="ro-RO"/>
        </w:rPr>
        <w:t>tr</w:t>
      </w:r>
      <w:r w:rsidRPr="00D45612">
        <w:rPr>
          <w:rFonts w:ascii="Trebuchet MS" w:eastAsia="Arial" w:hAnsi="Trebuchet MS"/>
          <w:sz w:val="24"/>
          <w:szCs w:val="24"/>
          <w:lang w:val="ro-RO"/>
        </w:rPr>
        <w:t>u a c</w:t>
      </w:r>
      <w:r w:rsidRPr="00D45612">
        <w:rPr>
          <w:rFonts w:ascii="Trebuchet MS" w:eastAsia="Arial" w:hAnsi="Trebuchet MS"/>
          <w:spacing w:val="-3"/>
          <w:sz w:val="24"/>
          <w:szCs w:val="24"/>
          <w:lang w:val="ro-RO"/>
        </w:rPr>
        <w:t>o</w:t>
      </w:r>
      <w:r w:rsidRPr="00D45612">
        <w:rPr>
          <w:rFonts w:ascii="Trebuchet MS" w:eastAsia="Arial" w:hAnsi="Trebuchet MS"/>
          <w:sz w:val="24"/>
          <w:szCs w:val="24"/>
          <w:lang w:val="ro-RO"/>
        </w:rPr>
        <w:t>n</w:t>
      </w:r>
      <w:r w:rsidRPr="00D45612">
        <w:rPr>
          <w:rFonts w:ascii="Trebuchet MS" w:eastAsia="Arial" w:hAnsi="Trebuchet MS"/>
          <w:spacing w:val="-2"/>
          <w:sz w:val="24"/>
          <w:szCs w:val="24"/>
          <w:lang w:val="ro-RO"/>
        </w:rPr>
        <w:t>v</w:t>
      </w:r>
      <w:r w:rsidRPr="00D45612">
        <w:rPr>
          <w:rFonts w:ascii="Trebuchet MS" w:eastAsia="Arial" w:hAnsi="Trebuchet MS"/>
          <w:sz w:val="24"/>
          <w:szCs w:val="24"/>
          <w:lang w:val="ro-RO"/>
        </w:rPr>
        <w:t>eni asup</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 xml:space="preserve">a </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odu</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ui de</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co</w:t>
      </w:r>
      <w:r w:rsidRPr="00D45612">
        <w:rPr>
          <w:rFonts w:ascii="Trebuchet MS" w:eastAsia="Arial" w:hAnsi="Trebuchet MS"/>
          <w:spacing w:val="-3"/>
          <w:sz w:val="24"/>
          <w:szCs w:val="24"/>
          <w:lang w:val="ro-RO"/>
        </w:rPr>
        <w:t>n</w:t>
      </w:r>
      <w:r w:rsidRPr="00D45612">
        <w:rPr>
          <w:rFonts w:ascii="Trebuchet MS" w:eastAsia="Arial" w:hAnsi="Trebuchet MS"/>
          <w:spacing w:val="1"/>
          <w:sz w:val="24"/>
          <w:szCs w:val="24"/>
          <w:lang w:val="ro-RO"/>
        </w:rPr>
        <w:t>t</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nua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 xml:space="preserve"> </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od</w:t>
      </w:r>
      <w:r w:rsidRPr="00D45612">
        <w:rPr>
          <w:rFonts w:ascii="Trebuchet MS" w:eastAsia="Arial" w:hAnsi="Trebuchet MS"/>
          <w:spacing w:val="-3"/>
          <w:sz w:val="24"/>
          <w:szCs w:val="24"/>
          <w:lang w:val="ro-RO"/>
        </w:rPr>
        <w:t>i</w:t>
      </w:r>
      <w:r w:rsidRPr="00D45612">
        <w:rPr>
          <w:rFonts w:ascii="Trebuchet MS" w:eastAsia="Arial" w:hAnsi="Trebuchet MS"/>
          <w:spacing w:val="3"/>
          <w:sz w:val="24"/>
          <w:szCs w:val="24"/>
          <w:lang w:val="ro-RO"/>
        </w:rPr>
        <w:t>f</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ca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sau</w:t>
      </w:r>
      <w:r w:rsidRPr="00D45612">
        <w:rPr>
          <w:rFonts w:ascii="Trebuchet MS" w:eastAsia="Arial" w:hAnsi="Trebuchet MS"/>
          <w:spacing w:val="1"/>
          <w:sz w:val="24"/>
          <w:szCs w:val="24"/>
          <w:lang w:val="ro-RO"/>
        </w:rPr>
        <w:t xml:space="preserve"> </w:t>
      </w:r>
      <w:r w:rsidRPr="00D45612">
        <w:rPr>
          <w:rFonts w:ascii="Trebuchet MS" w:eastAsia="Arial" w:hAnsi="Trebuchet MS"/>
          <w:spacing w:val="-4"/>
          <w:sz w:val="24"/>
          <w:szCs w:val="24"/>
          <w:lang w:val="ro-RO"/>
        </w:rPr>
        <w:t>î</w:t>
      </w:r>
      <w:r w:rsidRPr="00D45612">
        <w:rPr>
          <w:rFonts w:ascii="Trebuchet MS" w:eastAsia="Arial" w:hAnsi="Trebuchet MS"/>
          <w:sz w:val="24"/>
          <w:szCs w:val="24"/>
          <w:lang w:val="ro-RO"/>
        </w:rPr>
        <w:t>nce</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4"/>
          <w:sz w:val="24"/>
          <w:szCs w:val="24"/>
          <w:lang w:val="ro-RO"/>
        </w:rPr>
        <w:t xml:space="preserve"> </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 xml:space="preserve"> </w:t>
      </w:r>
      <w:r w:rsidRPr="00D45612">
        <w:rPr>
          <w:rFonts w:ascii="Trebuchet MS" w:eastAsia="Arial" w:hAnsi="Trebuchet MS"/>
          <w:spacing w:val="-1"/>
          <w:sz w:val="24"/>
          <w:szCs w:val="24"/>
          <w:lang w:val="ro-RO"/>
        </w:rPr>
        <w:t>C</w:t>
      </w:r>
      <w:r w:rsidRPr="00D45612">
        <w:rPr>
          <w:rFonts w:ascii="Trebuchet MS" w:eastAsia="Arial" w:hAnsi="Trebuchet MS"/>
          <w:sz w:val="24"/>
          <w:szCs w:val="24"/>
          <w:lang w:val="ro-RO"/>
        </w:rPr>
        <w:t>on</w:t>
      </w:r>
      <w:r w:rsidRPr="00D45612">
        <w:rPr>
          <w:rFonts w:ascii="Trebuchet MS" w:eastAsia="Arial" w:hAnsi="Trebuchet MS"/>
          <w:spacing w:val="1"/>
          <w:sz w:val="24"/>
          <w:szCs w:val="24"/>
          <w:lang w:val="ro-RO"/>
        </w:rPr>
        <w:t>tr</w:t>
      </w:r>
      <w:r w:rsidRPr="00D45612">
        <w:rPr>
          <w:rFonts w:ascii="Trebuchet MS" w:eastAsia="Arial" w:hAnsi="Trebuchet MS"/>
          <w:spacing w:val="-3"/>
          <w:sz w:val="24"/>
          <w:szCs w:val="24"/>
          <w:lang w:val="ro-RO"/>
        </w:rPr>
        <w:t>a</w:t>
      </w:r>
      <w:r w:rsidRPr="00D45612">
        <w:rPr>
          <w:rFonts w:ascii="Trebuchet MS" w:eastAsia="Arial" w:hAnsi="Trebuchet MS"/>
          <w:sz w:val="24"/>
          <w:szCs w:val="24"/>
          <w:lang w:val="ro-RO"/>
        </w:rPr>
        <w:t>c</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u</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ui de</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F</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na</w:t>
      </w:r>
      <w:r w:rsidRPr="00D45612">
        <w:rPr>
          <w:rFonts w:ascii="Trebuchet MS" w:eastAsia="Arial" w:hAnsi="Trebuchet MS"/>
          <w:spacing w:val="-17"/>
          <w:sz w:val="24"/>
          <w:szCs w:val="24"/>
          <w:lang w:val="ro-RO"/>
        </w:rPr>
        <w:t>n</w:t>
      </w:r>
      <w:r w:rsidRPr="00D45612">
        <w:rPr>
          <w:rFonts w:ascii="Trebuchet MS" w:eastAsia="Arial" w:hAnsi="Trebuchet MS"/>
          <w:sz w:val="24"/>
          <w:szCs w:val="24"/>
          <w:lang w:val="ro-RO"/>
        </w:rPr>
        <w:t>țare.</w:t>
      </w:r>
    </w:p>
    <w:p w14:paraId="1EA0AFC2" w14:textId="77777777" w:rsidR="008F731C" w:rsidRPr="00D45612" w:rsidRDefault="008F731C">
      <w:pPr>
        <w:spacing w:before="5" w:line="280" w:lineRule="exact"/>
        <w:rPr>
          <w:rFonts w:ascii="Trebuchet MS" w:hAnsi="Trebuchet MS"/>
          <w:sz w:val="24"/>
          <w:szCs w:val="24"/>
          <w:lang w:val="ro-RO"/>
        </w:rPr>
      </w:pPr>
    </w:p>
    <w:p w14:paraId="1E5B1886" w14:textId="77777777" w:rsidR="00E50D77" w:rsidRPr="00D45612" w:rsidRDefault="00BF4880">
      <w:pPr>
        <w:ind w:left="118"/>
        <w:rPr>
          <w:rFonts w:ascii="Trebuchet MS" w:eastAsia="Arial" w:hAnsi="Trebuchet MS"/>
          <w:sz w:val="24"/>
          <w:szCs w:val="24"/>
          <w:lang w:val="ro-RO"/>
        </w:rPr>
      </w:pPr>
      <w:r w:rsidRPr="00D45612">
        <w:rPr>
          <w:rFonts w:ascii="Trebuchet MS" w:eastAsia="Arial" w:hAnsi="Trebuchet MS"/>
          <w:b/>
          <w:spacing w:val="-6"/>
          <w:sz w:val="24"/>
          <w:szCs w:val="24"/>
          <w:lang w:val="ro-RO"/>
        </w:rPr>
        <w:t>A</w:t>
      </w:r>
      <w:r w:rsidRPr="00D45612">
        <w:rPr>
          <w:rFonts w:ascii="Trebuchet MS" w:eastAsia="Arial" w:hAnsi="Trebuchet MS"/>
          <w:b/>
          <w:sz w:val="24"/>
          <w:szCs w:val="24"/>
          <w:lang w:val="ro-RO"/>
        </w:rPr>
        <w:t>r</w:t>
      </w:r>
      <w:r w:rsidRPr="00D45612">
        <w:rPr>
          <w:rFonts w:ascii="Trebuchet MS" w:eastAsia="Arial" w:hAnsi="Trebuchet MS"/>
          <w:b/>
          <w:spacing w:val="1"/>
          <w:sz w:val="24"/>
          <w:szCs w:val="24"/>
          <w:lang w:val="ro-RO"/>
        </w:rPr>
        <w:t>ti</w:t>
      </w:r>
      <w:r w:rsidRPr="00D45612">
        <w:rPr>
          <w:rFonts w:ascii="Trebuchet MS" w:eastAsia="Arial" w:hAnsi="Trebuchet MS"/>
          <w:b/>
          <w:sz w:val="24"/>
          <w:szCs w:val="24"/>
          <w:lang w:val="ro-RO"/>
        </w:rPr>
        <w:t>co</w:t>
      </w:r>
      <w:r w:rsidRPr="00D45612">
        <w:rPr>
          <w:rFonts w:ascii="Trebuchet MS" w:eastAsia="Arial" w:hAnsi="Trebuchet MS"/>
          <w:b/>
          <w:spacing w:val="1"/>
          <w:sz w:val="24"/>
          <w:szCs w:val="24"/>
          <w:lang w:val="ro-RO"/>
        </w:rPr>
        <w:t>l</w:t>
      </w:r>
      <w:r w:rsidRPr="00D45612">
        <w:rPr>
          <w:rFonts w:ascii="Trebuchet MS" w:eastAsia="Arial" w:hAnsi="Trebuchet MS"/>
          <w:b/>
          <w:sz w:val="24"/>
          <w:szCs w:val="24"/>
          <w:lang w:val="ro-RO"/>
        </w:rPr>
        <w:t>ul</w:t>
      </w:r>
      <w:r w:rsidRPr="00D45612">
        <w:rPr>
          <w:rFonts w:ascii="Trebuchet MS" w:eastAsia="Arial" w:hAnsi="Trebuchet MS"/>
          <w:b/>
          <w:spacing w:val="2"/>
          <w:sz w:val="24"/>
          <w:szCs w:val="24"/>
          <w:lang w:val="ro-RO"/>
        </w:rPr>
        <w:t xml:space="preserve"> </w:t>
      </w:r>
      <w:r w:rsidRPr="00D45612">
        <w:rPr>
          <w:rFonts w:ascii="Trebuchet MS" w:eastAsia="Arial" w:hAnsi="Trebuchet MS"/>
          <w:b/>
          <w:spacing w:val="1"/>
          <w:sz w:val="24"/>
          <w:szCs w:val="24"/>
          <w:lang w:val="ro-RO"/>
        </w:rPr>
        <w:t>1</w:t>
      </w:r>
      <w:r w:rsidRPr="00D45612">
        <w:rPr>
          <w:rFonts w:ascii="Trebuchet MS" w:eastAsia="Arial" w:hAnsi="Trebuchet MS"/>
          <w:b/>
          <w:sz w:val="24"/>
          <w:szCs w:val="24"/>
          <w:lang w:val="ro-RO"/>
        </w:rPr>
        <w:t>5</w:t>
      </w:r>
      <w:r w:rsidRPr="00D45612">
        <w:rPr>
          <w:rFonts w:ascii="Trebuchet MS" w:eastAsia="Arial" w:hAnsi="Trebuchet MS"/>
          <w:b/>
          <w:spacing w:val="1"/>
          <w:sz w:val="24"/>
          <w:szCs w:val="24"/>
          <w:lang w:val="ro-RO"/>
        </w:rPr>
        <w:t xml:space="preserve"> </w:t>
      </w:r>
      <w:r w:rsidRPr="00D45612">
        <w:rPr>
          <w:rFonts w:ascii="Trebuchet MS" w:eastAsia="Arial" w:hAnsi="Trebuchet MS"/>
          <w:b/>
          <w:sz w:val="24"/>
          <w:szCs w:val="24"/>
          <w:lang w:val="ro-RO"/>
        </w:rPr>
        <w:t>–</w:t>
      </w:r>
      <w:r w:rsidRPr="00D45612">
        <w:rPr>
          <w:rFonts w:ascii="Trebuchet MS" w:eastAsia="Arial" w:hAnsi="Trebuchet MS"/>
          <w:b/>
          <w:spacing w:val="-1"/>
          <w:sz w:val="24"/>
          <w:szCs w:val="24"/>
          <w:lang w:val="ro-RO"/>
        </w:rPr>
        <w:t xml:space="preserve"> </w:t>
      </w:r>
      <w:r w:rsidRPr="00D45612">
        <w:rPr>
          <w:rFonts w:ascii="Trebuchet MS" w:eastAsia="Arial" w:hAnsi="Trebuchet MS"/>
          <w:b/>
          <w:spacing w:val="1"/>
          <w:sz w:val="24"/>
          <w:szCs w:val="24"/>
          <w:lang w:val="ro-RO"/>
        </w:rPr>
        <w:t>Î</w:t>
      </w:r>
      <w:r w:rsidRPr="00D45612">
        <w:rPr>
          <w:rFonts w:ascii="Trebuchet MS" w:eastAsia="Arial" w:hAnsi="Trebuchet MS"/>
          <w:b/>
          <w:sz w:val="24"/>
          <w:szCs w:val="24"/>
          <w:lang w:val="ro-RO"/>
        </w:rPr>
        <w:t>nc</w:t>
      </w:r>
      <w:r w:rsidRPr="00D45612">
        <w:rPr>
          <w:rFonts w:ascii="Trebuchet MS" w:eastAsia="Arial" w:hAnsi="Trebuchet MS"/>
          <w:b/>
          <w:spacing w:val="-3"/>
          <w:sz w:val="24"/>
          <w:szCs w:val="24"/>
          <w:lang w:val="ro-RO"/>
        </w:rPr>
        <w:t>e</w:t>
      </w:r>
      <w:r w:rsidRPr="00D45612">
        <w:rPr>
          <w:rFonts w:ascii="Trebuchet MS" w:eastAsia="Arial" w:hAnsi="Trebuchet MS"/>
          <w:b/>
          <w:spacing w:val="1"/>
          <w:sz w:val="24"/>
          <w:szCs w:val="24"/>
          <w:lang w:val="ro-RO"/>
        </w:rPr>
        <w:t>t</w:t>
      </w:r>
      <w:r w:rsidRPr="00D45612">
        <w:rPr>
          <w:rFonts w:ascii="Trebuchet MS" w:eastAsia="Arial" w:hAnsi="Trebuchet MS"/>
          <w:b/>
          <w:sz w:val="24"/>
          <w:szCs w:val="24"/>
          <w:lang w:val="ro-RO"/>
        </w:rPr>
        <w:t>area</w:t>
      </w:r>
      <w:r w:rsidRPr="00D45612">
        <w:rPr>
          <w:rFonts w:ascii="Trebuchet MS" w:eastAsia="Arial" w:hAnsi="Trebuchet MS"/>
          <w:b/>
          <w:spacing w:val="-2"/>
          <w:sz w:val="24"/>
          <w:szCs w:val="24"/>
          <w:lang w:val="ro-RO"/>
        </w:rPr>
        <w:t xml:space="preserve"> </w:t>
      </w:r>
      <w:r w:rsidRPr="00D45612">
        <w:rPr>
          <w:rFonts w:ascii="Trebuchet MS" w:eastAsia="Arial" w:hAnsi="Trebuchet MS"/>
          <w:b/>
          <w:spacing w:val="-1"/>
          <w:sz w:val="24"/>
          <w:szCs w:val="24"/>
          <w:lang w:val="ro-RO"/>
        </w:rPr>
        <w:t>C</w:t>
      </w:r>
      <w:r w:rsidRPr="00D45612">
        <w:rPr>
          <w:rFonts w:ascii="Trebuchet MS" w:eastAsia="Arial" w:hAnsi="Trebuchet MS"/>
          <w:b/>
          <w:sz w:val="24"/>
          <w:szCs w:val="24"/>
          <w:lang w:val="ro-RO"/>
        </w:rPr>
        <w:t>on</w:t>
      </w:r>
      <w:r w:rsidRPr="00D45612">
        <w:rPr>
          <w:rFonts w:ascii="Trebuchet MS" w:eastAsia="Arial" w:hAnsi="Trebuchet MS"/>
          <w:b/>
          <w:spacing w:val="1"/>
          <w:sz w:val="24"/>
          <w:szCs w:val="24"/>
          <w:lang w:val="ro-RO"/>
        </w:rPr>
        <w:t>t</w:t>
      </w:r>
      <w:r w:rsidRPr="00D45612">
        <w:rPr>
          <w:rFonts w:ascii="Trebuchet MS" w:eastAsia="Arial" w:hAnsi="Trebuchet MS"/>
          <w:b/>
          <w:sz w:val="24"/>
          <w:szCs w:val="24"/>
          <w:lang w:val="ro-RO"/>
        </w:rPr>
        <w:t>ra</w:t>
      </w:r>
      <w:r w:rsidRPr="00D45612">
        <w:rPr>
          <w:rFonts w:ascii="Trebuchet MS" w:eastAsia="Arial" w:hAnsi="Trebuchet MS"/>
          <w:b/>
          <w:spacing w:val="-3"/>
          <w:sz w:val="24"/>
          <w:szCs w:val="24"/>
          <w:lang w:val="ro-RO"/>
        </w:rPr>
        <w:t>c</w:t>
      </w:r>
      <w:r w:rsidRPr="00D45612">
        <w:rPr>
          <w:rFonts w:ascii="Trebuchet MS" w:eastAsia="Arial" w:hAnsi="Trebuchet MS"/>
          <w:b/>
          <w:spacing w:val="1"/>
          <w:sz w:val="24"/>
          <w:szCs w:val="24"/>
          <w:lang w:val="ro-RO"/>
        </w:rPr>
        <w:t>t</w:t>
      </w:r>
      <w:r w:rsidRPr="00D45612">
        <w:rPr>
          <w:rFonts w:ascii="Trebuchet MS" w:eastAsia="Arial" w:hAnsi="Trebuchet MS"/>
          <w:b/>
          <w:sz w:val="24"/>
          <w:szCs w:val="24"/>
          <w:lang w:val="ro-RO"/>
        </w:rPr>
        <w:t>u</w:t>
      </w:r>
      <w:r w:rsidRPr="00D45612">
        <w:rPr>
          <w:rFonts w:ascii="Trebuchet MS" w:eastAsia="Arial" w:hAnsi="Trebuchet MS"/>
          <w:b/>
          <w:spacing w:val="1"/>
          <w:sz w:val="24"/>
          <w:szCs w:val="24"/>
          <w:lang w:val="ro-RO"/>
        </w:rPr>
        <w:t>l</w:t>
      </w:r>
      <w:r w:rsidRPr="00D45612">
        <w:rPr>
          <w:rFonts w:ascii="Trebuchet MS" w:eastAsia="Arial" w:hAnsi="Trebuchet MS"/>
          <w:b/>
          <w:spacing w:val="-3"/>
          <w:sz w:val="24"/>
          <w:szCs w:val="24"/>
          <w:lang w:val="ro-RO"/>
        </w:rPr>
        <w:t>u</w:t>
      </w:r>
      <w:r w:rsidRPr="00D45612">
        <w:rPr>
          <w:rFonts w:ascii="Trebuchet MS" w:eastAsia="Arial" w:hAnsi="Trebuchet MS"/>
          <w:b/>
          <w:sz w:val="24"/>
          <w:szCs w:val="24"/>
          <w:lang w:val="ro-RO"/>
        </w:rPr>
        <w:t>i</w:t>
      </w:r>
      <w:r w:rsidRPr="00D45612">
        <w:rPr>
          <w:rFonts w:ascii="Trebuchet MS" w:eastAsia="Arial" w:hAnsi="Trebuchet MS"/>
          <w:b/>
          <w:spacing w:val="2"/>
          <w:sz w:val="24"/>
          <w:szCs w:val="24"/>
          <w:lang w:val="ro-RO"/>
        </w:rPr>
        <w:t xml:space="preserve"> </w:t>
      </w:r>
      <w:r w:rsidRPr="00D45612">
        <w:rPr>
          <w:rFonts w:ascii="Trebuchet MS" w:eastAsia="Arial" w:hAnsi="Trebuchet MS"/>
          <w:b/>
          <w:sz w:val="24"/>
          <w:szCs w:val="24"/>
          <w:lang w:val="ro-RO"/>
        </w:rPr>
        <w:t>de</w:t>
      </w:r>
      <w:r w:rsidRPr="00D45612">
        <w:rPr>
          <w:rFonts w:ascii="Trebuchet MS" w:eastAsia="Arial" w:hAnsi="Trebuchet MS"/>
          <w:b/>
          <w:spacing w:val="-2"/>
          <w:sz w:val="24"/>
          <w:szCs w:val="24"/>
          <w:lang w:val="ro-RO"/>
        </w:rPr>
        <w:t xml:space="preserve"> </w:t>
      </w:r>
      <w:r w:rsidRPr="00D45612">
        <w:rPr>
          <w:rFonts w:ascii="Trebuchet MS" w:eastAsia="Arial" w:hAnsi="Trebuchet MS"/>
          <w:b/>
          <w:sz w:val="24"/>
          <w:szCs w:val="24"/>
          <w:lang w:val="ro-RO"/>
        </w:rPr>
        <w:t>F</w:t>
      </w:r>
      <w:r w:rsidRPr="00D45612">
        <w:rPr>
          <w:rFonts w:ascii="Trebuchet MS" w:eastAsia="Arial" w:hAnsi="Trebuchet MS"/>
          <w:b/>
          <w:spacing w:val="1"/>
          <w:sz w:val="24"/>
          <w:szCs w:val="24"/>
          <w:lang w:val="ro-RO"/>
        </w:rPr>
        <w:t>i</w:t>
      </w:r>
      <w:r w:rsidRPr="00D45612">
        <w:rPr>
          <w:rFonts w:ascii="Trebuchet MS" w:eastAsia="Arial" w:hAnsi="Trebuchet MS"/>
          <w:b/>
          <w:sz w:val="24"/>
          <w:szCs w:val="24"/>
          <w:lang w:val="ro-RO"/>
        </w:rPr>
        <w:t>na</w:t>
      </w:r>
      <w:r w:rsidRPr="00D45612">
        <w:rPr>
          <w:rFonts w:ascii="Trebuchet MS" w:eastAsia="Arial" w:hAnsi="Trebuchet MS"/>
          <w:b/>
          <w:spacing w:val="-12"/>
          <w:sz w:val="24"/>
          <w:szCs w:val="24"/>
          <w:lang w:val="ro-RO"/>
        </w:rPr>
        <w:t>n</w:t>
      </w:r>
      <w:r w:rsidRPr="00D45612">
        <w:rPr>
          <w:rFonts w:ascii="Trebuchet MS" w:eastAsia="Arial" w:hAnsi="Trebuchet MS"/>
          <w:b/>
          <w:spacing w:val="-2"/>
          <w:sz w:val="24"/>
          <w:szCs w:val="24"/>
          <w:lang w:val="ro-RO"/>
        </w:rPr>
        <w:t>țare</w:t>
      </w:r>
      <w:r w:rsidRPr="00D45612">
        <w:rPr>
          <w:rFonts w:ascii="Trebuchet MS" w:eastAsia="Arial" w:hAnsi="Trebuchet MS"/>
          <w:b/>
          <w:spacing w:val="13"/>
          <w:position w:val="1"/>
          <w:sz w:val="24"/>
          <w:szCs w:val="24"/>
          <w:lang w:val="ro-RO"/>
        </w:rPr>
        <w:t xml:space="preserve"> </w:t>
      </w:r>
      <w:r w:rsidRPr="00D45612">
        <w:rPr>
          <w:rFonts w:ascii="Trebuchet MS" w:eastAsia="Arial" w:hAnsi="Trebuchet MS"/>
          <w:b/>
          <w:sz w:val="24"/>
          <w:szCs w:val="24"/>
          <w:lang w:val="ro-RO"/>
        </w:rPr>
        <w:t>și recup</w:t>
      </w:r>
      <w:r w:rsidRPr="00D45612">
        <w:rPr>
          <w:rFonts w:ascii="Trebuchet MS" w:eastAsia="Arial" w:hAnsi="Trebuchet MS"/>
          <w:b/>
          <w:spacing w:val="-3"/>
          <w:sz w:val="24"/>
          <w:szCs w:val="24"/>
          <w:lang w:val="ro-RO"/>
        </w:rPr>
        <w:t>e</w:t>
      </w:r>
      <w:r w:rsidRPr="00D45612">
        <w:rPr>
          <w:rFonts w:ascii="Trebuchet MS" w:eastAsia="Arial" w:hAnsi="Trebuchet MS"/>
          <w:b/>
          <w:sz w:val="24"/>
          <w:szCs w:val="24"/>
          <w:lang w:val="ro-RO"/>
        </w:rPr>
        <w:t>rarea</w:t>
      </w:r>
      <w:r w:rsidRPr="00D45612">
        <w:rPr>
          <w:rFonts w:ascii="Trebuchet MS" w:eastAsia="Arial" w:hAnsi="Trebuchet MS"/>
          <w:b/>
          <w:spacing w:val="-2"/>
          <w:sz w:val="24"/>
          <w:szCs w:val="24"/>
          <w:lang w:val="ro-RO"/>
        </w:rPr>
        <w:t xml:space="preserve"> </w:t>
      </w:r>
      <w:r w:rsidRPr="00D45612">
        <w:rPr>
          <w:rFonts w:ascii="Trebuchet MS" w:eastAsia="Arial" w:hAnsi="Trebuchet MS"/>
          <w:b/>
          <w:sz w:val="24"/>
          <w:szCs w:val="24"/>
          <w:lang w:val="ro-RO"/>
        </w:rPr>
        <w:t>su</w:t>
      </w:r>
      <w:r w:rsidRPr="00D45612">
        <w:rPr>
          <w:rFonts w:ascii="Trebuchet MS" w:eastAsia="Arial" w:hAnsi="Trebuchet MS"/>
          <w:b/>
          <w:spacing w:val="-2"/>
          <w:sz w:val="24"/>
          <w:szCs w:val="24"/>
          <w:lang w:val="ro-RO"/>
        </w:rPr>
        <w:t>m</w:t>
      </w:r>
      <w:r w:rsidRPr="00D45612">
        <w:rPr>
          <w:rFonts w:ascii="Trebuchet MS" w:eastAsia="Arial" w:hAnsi="Trebuchet MS"/>
          <w:b/>
          <w:sz w:val="24"/>
          <w:szCs w:val="24"/>
          <w:lang w:val="ro-RO"/>
        </w:rPr>
        <w:t>e</w:t>
      </w:r>
      <w:r w:rsidRPr="00D45612">
        <w:rPr>
          <w:rFonts w:ascii="Trebuchet MS" w:eastAsia="Arial" w:hAnsi="Trebuchet MS"/>
          <w:b/>
          <w:spacing w:val="1"/>
          <w:sz w:val="24"/>
          <w:szCs w:val="24"/>
          <w:lang w:val="ro-RO"/>
        </w:rPr>
        <w:t>l</w:t>
      </w:r>
      <w:r w:rsidRPr="00D45612">
        <w:rPr>
          <w:rFonts w:ascii="Trebuchet MS" w:eastAsia="Arial" w:hAnsi="Trebuchet MS"/>
          <w:b/>
          <w:sz w:val="24"/>
          <w:szCs w:val="24"/>
          <w:lang w:val="ro-RO"/>
        </w:rPr>
        <w:t>or</w:t>
      </w:r>
      <w:r w:rsidRPr="00D45612">
        <w:rPr>
          <w:rFonts w:ascii="Trebuchet MS" w:eastAsia="Arial" w:hAnsi="Trebuchet MS"/>
          <w:b/>
          <w:spacing w:val="2"/>
          <w:sz w:val="24"/>
          <w:szCs w:val="24"/>
          <w:lang w:val="ro-RO"/>
        </w:rPr>
        <w:t xml:space="preserve"> </w:t>
      </w:r>
      <w:r w:rsidRPr="00D45612">
        <w:rPr>
          <w:rFonts w:ascii="Trebuchet MS" w:eastAsia="Arial" w:hAnsi="Trebuchet MS"/>
          <w:b/>
          <w:spacing w:val="-3"/>
          <w:sz w:val="24"/>
          <w:szCs w:val="24"/>
          <w:lang w:val="ro-RO"/>
        </w:rPr>
        <w:t>p</w:t>
      </w:r>
      <w:r w:rsidRPr="00D45612">
        <w:rPr>
          <w:rFonts w:ascii="Trebuchet MS" w:eastAsia="Arial" w:hAnsi="Trebuchet MS"/>
          <w:b/>
          <w:spacing w:val="1"/>
          <w:sz w:val="24"/>
          <w:szCs w:val="24"/>
          <w:lang w:val="ro-RO"/>
        </w:rPr>
        <w:t>l</w:t>
      </w:r>
      <w:r w:rsidRPr="00D45612">
        <w:rPr>
          <w:rFonts w:ascii="Trebuchet MS" w:eastAsia="Arial" w:hAnsi="Trebuchet MS"/>
          <w:b/>
          <w:sz w:val="24"/>
          <w:szCs w:val="24"/>
          <w:lang w:val="ro-RO"/>
        </w:rPr>
        <w:t>ă</w:t>
      </w:r>
      <w:r w:rsidRPr="00D45612">
        <w:rPr>
          <w:rFonts w:ascii="Trebuchet MS" w:eastAsia="Arial" w:hAnsi="Trebuchet MS"/>
          <w:b/>
          <w:spacing w:val="-1"/>
          <w:sz w:val="24"/>
          <w:szCs w:val="24"/>
          <w:lang w:val="ro-RO"/>
        </w:rPr>
        <w:t>t</w:t>
      </w:r>
      <w:r w:rsidRPr="00D45612">
        <w:rPr>
          <w:rFonts w:ascii="Trebuchet MS" w:eastAsia="Arial" w:hAnsi="Trebuchet MS"/>
          <w:b/>
          <w:spacing w:val="1"/>
          <w:sz w:val="24"/>
          <w:szCs w:val="24"/>
          <w:lang w:val="ro-RO"/>
        </w:rPr>
        <w:t>it</w:t>
      </w:r>
      <w:r w:rsidRPr="00D45612">
        <w:rPr>
          <w:rFonts w:ascii="Trebuchet MS" w:eastAsia="Arial" w:hAnsi="Trebuchet MS"/>
          <w:b/>
          <w:sz w:val="24"/>
          <w:szCs w:val="24"/>
          <w:lang w:val="ro-RO"/>
        </w:rPr>
        <w:t>e</w:t>
      </w:r>
    </w:p>
    <w:p w14:paraId="27C88268" w14:textId="77777777" w:rsidR="00E50D77" w:rsidRPr="00D45612" w:rsidRDefault="00E50D77">
      <w:pPr>
        <w:spacing w:before="18" w:line="280" w:lineRule="exact"/>
        <w:rPr>
          <w:rFonts w:ascii="Trebuchet MS" w:hAnsi="Trebuchet MS"/>
          <w:sz w:val="24"/>
          <w:szCs w:val="24"/>
          <w:lang w:val="ro-RO"/>
        </w:rPr>
      </w:pPr>
    </w:p>
    <w:p w14:paraId="523F8C53" w14:textId="28D0F4BA" w:rsidR="00E50D77" w:rsidRPr="00D45612" w:rsidRDefault="00BF4880" w:rsidP="00024FF5">
      <w:pPr>
        <w:pStyle w:val="ListParagraph"/>
        <w:numPr>
          <w:ilvl w:val="0"/>
          <w:numId w:val="24"/>
        </w:numPr>
        <w:ind w:left="450" w:right="77" w:hanging="450"/>
        <w:jc w:val="both"/>
        <w:rPr>
          <w:rFonts w:ascii="Trebuchet MS" w:eastAsia="Arial" w:hAnsi="Trebuchet MS"/>
          <w:sz w:val="24"/>
          <w:szCs w:val="24"/>
          <w:lang w:val="ro-RO"/>
        </w:rPr>
      </w:pPr>
      <w:r w:rsidRPr="00D45612">
        <w:rPr>
          <w:rFonts w:ascii="Trebuchet MS" w:eastAsia="Arial" w:hAnsi="Trebuchet MS"/>
          <w:spacing w:val="1"/>
          <w:sz w:val="24"/>
          <w:szCs w:val="24"/>
          <w:lang w:val="ro-RO"/>
        </w:rPr>
        <w:t>Or</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ca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37"/>
          <w:sz w:val="24"/>
          <w:szCs w:val="24"/>
          <w:lang w:val="ro-RO"/>
        </w:rPr>
        <w:t xml:space="preserve"> </w:t>
      </w:r>
      <w:r w:rsidRPr="00D45612">
        <w:rPr>
          <w:rFonts w:ascii="Trebuchet MS" w:eastAsia="Arial" w:hAnsi="Trebuchet MS"/>
          <w:sz w:val="24"/>
          <w:szCs w:val="24"/>
          <w:lang w:val="ro-RO"/>
        </w:rPr>
        <w:t>d</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n</w:t>
      </w:r>
      <w:r w:rsidRPr="00D45612">
        <w:rPr>
          <w:rFonts w:ascii="Trebuchet MS" w:eastAsia="Arial" w:hAnsi="Trebuchet MS"/>
          <w:spacing w:val="-1"/>
          <w:sz w:val="24"/>
          <w:szCs w:val="24"/>
          <w:lang w:val="ro-RO"/>
        </w:rPr>
        <w:t>t</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37"/>
          <w:sz w:val="24"/>
          <w:szCs w:val="24"/>
          <w:lang w:val="ro-RO"/>
        </w:rPr>
        <w:t xml:space="preserve"> </w:t>
      </w:r>
      <w:r w:rsidRPr="00D45612">
        <w:rPr>
          <w:rFonts w:ascii="Trebuchet MS" w:eastAsia="Arial" w:hAnsi="Trebuchet MS"/>
          <w:sz w:val="24"/>
          <w:szCs w:val="24"/>
          <w:lang w:val="ro-RO"/>
        </w:rPr>
        <w:t>pă</w:t>
      </w:r>
      <w:r w:rsidRPr="00D45612">
        <w:rPr>
          <w:rFonts w:ascii="Trebuchet MS" w:eastAsia="Arial" w:hAnsi="Trebuchet MS"/>
          <w:spacing w:val="-15"/>
          <w:sz w:val="24"/>
          <w:szCs w:val="24"/>
          <w:lang w:val="ro-RO"/>
        </w:rPr>
        <w:t>r</w:t>
      </w:r>
      <w:r w:rsidRPr="00D45612">
        <w:rPr>
          <w:rFonts w:ascii="Trebuchet MS" w:eastAsia="Arial" w:hAnsi="Trebuchet MS"/>
          <w:position w:val="2"/>
          <w:sz w:val="24"/>
          <w:szCs w:val="24"/>
          <w:lang w:val="ro-RO"/>
        </w:rPr>
        <w:t>ț</w:t>
      </w:r>
      <w:r w:rsidRPr="00D45612">
        <w:rPr>
          <w:rFonts w:ascii="Trebuchet MS" w:eastAsia="Arial" w:hAnsi="Trebuchet MS"/>
          <w:sz w:val="24"/>
          <w:szCs w:val="24"/>
          <w:lang w:val="ro-RO"/>
        </w:rPr>
        <w:t>i</w:t>
      </w:r>
      <w:r w:rsidRPr="00D45612">
        <w:rPr>
          <w:rFonts w:ascii="Trebuchet MS" w:eastAsia="Arial" w:hAnsi="Trebuchet MS"/>
          <w:spacing w:val="36"/>
          <w:sz w:val="24"/>
          <w:szCs w:val="24"/>
          <w:lang w:val="ro-RO"/>
        </w:rPr>
        <w:t xml:space="preserve"> </w:t>
      </w:r>
      <w:r w:rsidRPr="00D45612">
        <w:rPr>
          <w:rFonts w:ascii="Trebuchet MS" w:eastAsia="Arial" w:hAnsi="Trebuchet MS"/>
          <w:sz w:val="24"/>
          <w:szCs w:val="24"/>
          <w:lang w:val="ro-RO"/>
        </w:rPr>
        <w:t>poa</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e</w:t>
      </w:r>
      <w:r w:rsidRPr="00D45612">
        <w:rPr>
          <w:rFonts w:ascii="Trebuchet MS" w:eastAsia="Arial" w:hAnsi="Trebuchet MS"/>
          <w:spacing w:val="37"/>
          <w:sz w:val="24"/>
          <w:szCs w:val="24"/>
          <w:lang w:val="ro-RO"/>
        </w:rPr>
        <w:t xml:space="preserve"> </w:t>
      </w:r>
      <w:r w:rsidRPr="00D45612">
        <w:rPr>
          <w:rFonts w:ascii="Trebuchet MS" w:eastAsia="Arial" w:hAnsi="Trebuchet MS"/>
          <w:sz w:val="24"/>
          <w:szCs w:val="24"/>
          <w:lang w:val="ro-RO"/>
        </w:rPr>
        <w:t>dec</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de</w:t>
      </w:r>
      <w:r w:rsidRPr="00D45612">
        <w:rPr>
          <w:rFonts w:ascii="Trebuchet MS" w:eastAsia="Arial" w:hAnsi="Trebuchet MS"/>
          <w:spacing w:val="37"/>
          <w:sz w:val="24"/>
          <w:szCs w:val="24"/>
          <w:lang w:val="ro-RO"/>
        </w:rPr>
        <w:t xml:space="preserve"> </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z</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li</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ea</w:t>
      </w:r>
      <w:r w:rsidRPr="00D45612">
        <w:rPr>
          <w:rFonts w:ascii="Trebuchet MS" w:eastAsia="Arial" w:hAnsi="Trebuchet MS"/>
          <w:spacing w:val="37"/>
          <w:sz w:val="24"/>
          <w:szCs w:val="24"/>
          <w:lang w:val="ro-RO"/>
        </w:rPr>
        <w:t xml:space="preserve"> </w:t>
      </w:r>
      <w:r w:rsidRPr="00D45612">
        <w:rPr>
          <w:rFonts w:ascii="Trebuchet MS" w:eastAsia="Arial" w:hAnsi="Trebuchet MS"/>
          <w:sz w:val="24"/>
          <w:szCs w:val="24"/>
          <w:lang w:val="ro-RO"/>
        </w:rPr>
        <w:t>p</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ezen</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u</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ui</w:t>
      </w:r>
      <w:r w:rsidRPr="00D45612">
        <w:rPr>
          <w:rFonts w:ascii="Trebuchet MS" w:eastAsia="Arial" w:hAnsi="Trebuchet MS"/>
          <w:spacing w:val="36"/>
          <w:sz w:val="24"/>
          <w:szCs w:val="24"/>
          <w:lang w:val="ro-RO"/>
        </w:rPr>
        <w:t xml:space="preserve"> </w:t>
      </w:r>
      <w:r w:rsidRPr="00D45612">
        <w:rPr>
          <w:rFonts w:ascii="Trebuchet MS" w:eastAsia="Arial" w:hAnsi="Trebuchet MS"/>
          <w:sz w:val="24"/>
          <w:szCs w:val="24"/>
          <w:lang w:val="ro-RO"/>
        </w:rPr>
        <w:t>con</w:t>
      </w:r>
      <w:r w:rsidRPr="00D45612">
        <w:rPr>
          <w:rFonts w:ascii="Trebuchet MS" w:eastAsia="Arial" w:hAnsi="Trebuchet MS"/>
          <w:spacing w:val="1"/>
          <w:sz w:val="24"/>
          <w:szCs w:val="24"/>
          <w:lang w:val="ro-RO"/>
        </w:rPr>
        <w:t>tr</w:t>
      </w:r>
      <w:r w:rsidRPr="00D45612">
        <w:rPr>
          <w:rFonts w:ascii="Trebuchet MS" w:eastAsia="Arial" w:hAnsi="Trebuchet MS"/>
          <w:sz w:val="24"/>
          <w:szCs w:val="24"/>
          <w:lang w:val="ro-RO"/>
        </w:rPr>
        <w:t>a</w:t>
      </w:r>
      <w:r w:rsidRPr="00D45612">
        <w:rPr>
          <w:rFonts w:ascii="Trebuchet MS" w:eastAsia="Arial" w:hAnsi="Trebuchet MS"/>
          <w:spacing w:val="-2"/>
          <w:sz w:val="24"/>
          <w:szCs w:val="24"/>
          <w:lang w:val="ro-RO"/>
        </w:rPr>
        <w:t>c</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w:t>
      </w:r>
      <w:r w:rsidRPr="00D45612">
        <w:rPr>
          <w:rFonts w:ascii="Trebuchet MS" w:eastAsia="Arial" w:hAnsi="Trebuchet MS"/>
          <w:spacing w:val="36"/>
          <w:sz w:val="24"/>
          <w:szCs w:val="24"/>
          <w:lang w:val="ro-RO"/>
        </w:rPr>
        <w:t xml:space="preserve"> </w:t>
      </w:r>
      <w:r w:rsidRPr="00D45612">
        <w:rPr>
          <w:rFonts w:ascii="Trebuchet MS" w:eastAsia="Arial" w:hAnsi="Trebuchet MS"/>
          <w:spacing w:val="3"/>
          <w:sz w:val="24"/>
          <w:szCs w:val="24"/>
          <w:lang w:val="ro-RO"/>
        </w:rPr>
        <w:t>f</w:t>
      </w:r>
      <w:r w:rsidRPr="00D45612">
        <w:rPr>
          <w:rFonts w:ascii="Trebuchet MS" w:eastAsia="Arial" w:hAnsi="Trebuchet MS"/>
          <w:spacing w:val="-3"/>
          <w:sz w:val="24"/>
          <w:szCs w:val="24"/>
          <w:lang w:val="ro-RO"/>
        </w:rPr>
        <w:t>ă</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ă</w:t>
      </w:r>
      <w:r w:rsidRPr="00D45612">
        <w:rPr>
          <w:rFonts w:ascii="Trebuchet MS" w:eastAsia="Arial" w:hAnsi="Trebuchet MS"/>
          <w:spacing w:val="37"/>
          <w:sz w:val="24"/>
          <w:szCs w:val="24"/>
          <w:lang w:val="ro-RO"/>
        </w:rPr>
        <w:t xml:space="preserve"> </w:t>
      </w:r>
      <w:r w:rsidRPr="00D45612">
        <w:rPr>
          <w:rFonts w:ascii="Trebuchet MS" w:eastAsia="Arial" w:hAnsi="Trebuchet MS"/>
          <w:spacing w:val="-4"/>
          <w:sz w:val="24"/>
          <w:szCs w:val="24"/>
          <w:lang w:val="ro-RO"/>
        </w:rPr>
        <w:t>î</w:t>
      </w:r>
      <w:r w:rsidRPr="00D45612">
        <w:rPr>
          <w:rFonts w:ascii="Trebuchet MS" w:eastAsia="Arial" w:hAnsi="Trebuchet MS"/>
          <w:spacing w:val="2"/>
          <w:sz w:val="24"/>
          <w:szCs w:val="24"/>
          <w:lang w:val="ro-RO"/>
        </w:rPr>
        <w:t>n</w:t>
      </w:r>
      <w:r w:rsidRPr="00D45612">
        <w:rPr>
          <w:rFonts w:ascii="Trebuchet MS" w:eastAsia="Arial" w:hAnsi="Trebuchet MS"/>
          <w:sz w:val="24"/>
          <w:szCs w:val="24"/>
          <w:lang w:val="ro-RO"/>
        </w:rPr>
        <w:t>dep</w:t>
      </w:r>
      <w:r w:rsidRPr="00D45612">
        <w:rPr>
          <w:rFonts w:ascii="Trebuchet MS" w:eastAsia="Arial" w:hAnsi="Trebuchet MS"/>
          <w:spacing w:val="-1"/>
          <w:sz w:val="24"/>
          <w:szCs w:val="24"/>
          <w:lang w:val="ro-RO"/>
        </w:rPr>
        <w:t>li</w:t>
      </w:r>
      <w:r w:rsidRPr="00D45612">
        <w:rPr>
          <w:rFonts w:ascii="Trebuchet MS" w:eastAsia="Arial" w:hAnsi="Trebuchet MS"/>
          <w:sz w:val="24"/>
          <w:szCs w:val="24"/>
          <w:lang w:val="ro-RO"/>
        </w:rPr>
        <w:t>n</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ea</w:t>
      </w:r>
      <w:r w:rsidRPr="00D45612">
        <w:rPr>
          <w:rFonts w:ascii="Trebuchet MS" w:eastAsia="Arial" w:hAnsi="Trebuchet MS"/>
          <w:spacing w:val="37"/>
          <w:sz w:val="24"/>
          <w:szCs w:val="24"/>
          <w:lang w:val="ro-RO"/>
        </w:rPr>
        <w:t xml:space="preserve"> </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l</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 xml:space="preserve">or </w:t>
      </w:r>
      <w:r w:rsidRPr="00D45612">
        <w:rPr>
          <w:rFonts w:ascii="Trebuchet MS" w:eastAsia="Arial" w:hAnsi="Trebuchet MS"/>
          <w:spacing w:val="1"/>
          <w:sz w:val="24"/>
          <w:szCs w:val="24"/>
          <w:lang w:val="ro-RO"/>
        </w:rPr>
        <w:t>f</w:t>
      </w:r>
      <w:r w:rsidRPr="00D45612">
        <w:rPr>
          <w:rFonts w:ascii="Trebuchet MS" w:eastAsia="Arial" w:hAnsi="Trebuchet MS"/>
          <w:sz w:val="24"/>
          <w:szCs w:val="24"/>
          <w:lang w:val="ro-RO"/>
        </w:rPr>
        <w:t>o</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li</w:t>
      </w:r>
      <w:r w:rsidRPr="00D45612">
        <w:rPr>
          <w:rFonts w:ascii="Trebuchet MS" w:eastAsia="Arial" w:hAnsi="Trebuchet MS"/>
          <w:spacing w:val="1"/>
          <w:sz w:val="24"/>
          <w:szCs w:val="24"/>
          <w:lang w:val="ro-RO"/>
        </w:rPr>
        <w:t>t</w:t>
      </w:r>
      <w:r w:rsidRPr="00D45612">
        <w:rPr>
          <w:rFonts w:ascii="Trebuchet MS" w:eastAsia="Arial" w:hAnsi="Trebuchet MS"/>
          <w:spacing w:val="-10"/>
          <w:sz w:val="24"/>
          <w:szCs w:val="24"/>
          <w:lang w:val="ro-RO"/>
        </w:rPr>
        <w:t>ă</w:t>
      </w:r>
      <w:r w:rsidRPr="00D45612">
        <w:rPr>
          <w:rFonts w:ascii="Trebuchet MS" w:eastAsia="Arial" w:hAnsi="Trebuchet MS"/>
          <w:spacing w:val="1"/>
          <w:position w:val="1"/>
          <w:sz w:val="24"/>
          <w:szCs w:val="24"/>
          <w:lang w:val="ro-RO"/>
        </w:rPr>
        <w:t>ț</w:t>
      </w:r>
      <w:r w:rsidRPr="00D45612">
        <w:rPr>
          <w:rFonts w:ascii="Trebuchet MS" w:eastAsia="Arial" w:hAnsi="Trebuchet MS"/>
          <w:spacing w:val="-1"/>
          <w:position w:val="1"/>
          <w:sz w:val="24"/>
          <w:szCs w:val="24"/>
          <w:lang w:val="ro-RO"/>
        </w:rPr>
        <w:t>i</w:t>
      </w:r>
      <w:r w:rsidRPr="00D45612">
        <w:rPr>
          <w:rFonts w:ascii="Trebuchet MS" w:eastAsia="Arial" w:hAnsi="Trebuchet MS"/>
          <w:position w:val="1"/>
          <w:sz w:val="24"/>
          <w:szCs w:val="24"/>
          <w:lang w:val="ro-RO"/>
        </w:rPr>
        <w:t xml:space="preserve">, </w:t>
      </w:r>
      <w:r w:rsidRPr="00D45612">
        <w:rPr>
          <w:rFonts w:ascii="Trebuchet MS" w:eastAsia="Arial" w:hAnsi="Trebuchet MS"/>
          <w:spacing w:val="4"/>
          <w:position w:val="1"/>
          <w:sz w:val="24"/>
          <w:szCs w:val="24"/>
          <w:lang w:val="ro-RO"/>
        </w:rPr>
        <w:t xml:space="preserve"> </w:t>
      </w:r>
      <w:r w:rsidRPr="00D45612">
        <w:rPr>
          <w:rFonts w:ascii="Trebuchet MS" w:eastAsia="Arial" w:hAnsi="Trebuchet MS"/>
          <w:spacing w:val="-4"/>
          <w:position w:val="1"/>
          <w:sz w:val="24"/>
          <w:szCs w:val="24"/>
          <w:lang w:val="ro-RO"/>
        </w:rPr>
        <w:t>î</w:t>
      </w:r>
      <w:r w:rsidRPr="00D45612">
        <w:rPr>
          <w:rFonts w:ascii="Trebuchet MS" w:eastAsia="Arial" w:hAnsi="Trebuchet MS"/>
          <w:position w:val="1"/>
          <w:sz w:val="24"/>
          <w:szCs w:val="24"/>
          <w:lang w:val="ro-RO"/>
        </w:rPr>
        <w:t xml:space="preserve">n </w:t>
      </w:r>
      <w:r w:rsidRPr="00D45612">
        <w:rPr>
          <w:rFonts w:ascii="Trebuchet MS" w:eastAsia="Arial" w:hAnsi="Trebuchet MS"/>
          <w:spacing w:val="2"/>
          <w:position w:val="1"/>
          <w:sz w:val="24"/>
          <w:szCs w:val="24"/>
          <w:lang w:val="ro-RO"/>
        </w:rPr>
        <w:t xml:space="preserve"> </w:t>
      </w:r>
      <w:r w:rsidRPr="00D45612">
        <w:rPr>
          <w:rFonts w:ascii="Trebuchet MS" w:eastAsia="Arial" w:hAnsi="Trebuchet MS"/>
          <w:position w:val="1"/>
          <w:sz w:val="24"/>
          <w:szCs w:val="24"/>
          <w:lang w:val="ro-RO"/>
        </w:rPr>
        <w:t>ca</w:t>
      </w:r>
      <w:r w:rsidRPr="00D45612">
        <w:rPr>
          <w:rFonts w:ascii="Trebuchet MS" w:eastAsia="Arial" w:hAnsi="Trebuchet MS"/>
          <w:spacing w:val="-2"/>
          <w:position w:val="1"/>
          <w:sz w:val="24"/>
          <w:szCs w:val="24"/>
          <w:lang w:val="ro-RO"/>
        </w:rPr>
        <w:t>z</w:t>
      </w:r>
      <w:r w:rsidRPr="00D45612">
        <w:rPr>
          <w:rFonts w:ascii="Trebuchet MS" w:eastAsia="Arial" w:hAnsi="Trebuchet MS"/>
          <w:position w:val="1"/>
          <w:sz w:val="24"/>
          <w:szCs w:val="24"/>
          <w:lang w:val="ro-RO"/>
        </w:rPr>
        <w:t xml:space="preserve">ul </w:t>
      </w:r>
      <w:r w:rsidRPr="00D45612">
        <w:rPr>
          <w:rFonts w:ascii="Trebuchet MS" w:eastAsia="Arial" w:hAnsi="Trebuchet MS"/>
          <w:spacing w:val="2"/>
          <w:position w:val="1"/>
          <w:sz w:val="24"/>
          <w:szCs w:val="24"/>
          <w:lang w:val="ro-RO"/>
        </w:rPr>
        <w:t xml:space="preserve"> n</w:t>
      </w:r>
      <w:r w:rsidRPr="00D45612">
        <w:rPr>
          <w:rFonts w:ascii="Trebuchet MS" w:eastAsia="Arial" w:hAnsi="Trebuchet MS"/>
          <w:position w:val="1"/>
          <w:sz w:val="24"/>
          <w:szCs w:val="24"/>
          <w:lang w:val="ro-RO"/>
        </w:rPr>
        <w:t>e</w:t>
      </w:r>
      <w:r w:rsidRPr="00D45612">
        <w:rPr>
          <w:rFonts w:ascii="Trebuchet MS" w:eastAsia="Arial" w:hAnsi="Trebuchet MS"/>
          <w:spacing w:val="7"/>
          <w:position w:val="1"/>
          <w:sz w:val="24"/>
          <w:szCs w:val="24"/>
          <w:lang w:val="ro-RO"/>
        </w:rPr>
        <w:t>î</w:t>
      </w:r>
      <w:r w:rsidRPr="00D45612">
        <w:rPr>
          <w:rFonts w:ascii="Trebuchet MS" w:eastAsia="Arial" w:hAnsi="Trebuchet MS"/>
          <w:sz w:val="24"/>
          <w:szCs w:val="24"/>
          <w:lang w:val="ro-RO"/>
        </w:rPr>
        <w:t>nde</w:t>
      </w:r>
      <w:r w:rsidRPr="00D45612">
        <w:rPr>
          <w:rFonts w:ascii="Trebuchet MS" w:eastAsia="Arial" w:hAnsi="Trebuchet MS"/>
          <w:spacing w:val="2"/>
          <w:sz w:val="24"/>
          <w:szCs w:val="24"/>
          <w:lang w:val="ro-RO"/>
        </w:rPr>
        <w:t>p</w:t>
      </w:r>
      <w:r w:rsidRPr="00D45612">
        <w:rPr>
          <w:rFonts w:ascii="Trebuchet MS" w:eastAsia="Arial" w:hAnsi="Trebuchet MS"/>
          <w:spacing w:val="-1"/>
          <w:sz w:val="24"/>
          <w:szCs w:val="24"/>
          <w:lang w:val="ro-RO"/>
        </w:rPr>
        <w:t>li</w:t>
      </w:r>
      <w:r w:rsidRPr="00D45612">
        <w:rPr>
          <w:rFonts w:ascii="Trebuchet MS" w:eastAsia="Arial" w:hAnsi="Trebuchet MS"/>
          <w:sz w:val="24"/>
          <w:szCs w:val="24"/>
          <w:lang w:val="ro-RO"/>
        </w:rPr>
        <w:t>n</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ri</w:t>
      </w:r>
      <w:r w:rsidRPr="00D45612">
        <w:rPr>
          <w:rFonts w:ascii="Trebuchet MS" w:eastAsia="Arial" w:hAnsi="Trebuchet MS"/>
          <w:sz w:val="24"/>
          <w:szCs w:val="24"/>
          <w:lang w:val="ro-RO"/>
        </w:rPr>
        <w:t xml:space="preserve">i </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cu</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pab</w:t>
      </w:r>
      <w:r w:rsidRPr="00D45612">
        <w:rPr>
          <w:rFonts w:ascii="Trebuchet MS" w:eastAsia="Arial" w:hAnsi="Trebuchet MS"/>
          <w:spacing w:val="-1"/>
          <w:sz w:val="24"/>
          <w:szCs w:val="24"/>
          <w:lang w:val="ro-RO"/>
        </w:rPr>
        <w:t>il</w:t>
      </w:r>
      <w:r w:rsidRPr="00D45612">
        <w:rPr>
          <w:rFonts w:ascii="Trebuchet MS" w:eastAsia="Arial" w:hAnsi="Trebuchet MS"/>
          <w:sz w:val="24"/>
          <w:szCs w:val="24"/>
          <w:lang w:val="ro-RO"/>
        </w:rPr>
        <w:t xml:space="preserve">e </w:t>
      </w:r>
      <w:r w:rsidRPr="00D45612">
        <w:rPr>
          <w:rFonts w:ascii="Trebuchet MS" w:eastAsia="Arial" w:hAnsi="Trebuchet MS"/>
          <w:spacing w:val="2"/>
          <w:sz w:val="24"/>
          <w:szCs w:val="24"/>
          <w:lang w:val="ro-RO"/>
        </w:rPr>
        <w:t xml:space="preserve"> d</w:t>
      </w:r>
      <w:r w:rsidRPr="00D45612">
        <w:rPr>
          <w:rFonts w:ascii="Trebuchet MS" w:eastAsia="Arial" w:hAnsi="Trebuchet MS"/>
          <w:sz w:val="24"/>
          <w:szCs w:val="24"/>
          <w:lang w:val="ro-RO"/>
        </w:rPr>
        <w:t xml:space="preserve">e </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că</w:t>
      </w:r>
      <w:r w:rsidRPr="00D45612">
        <w:rPr>
          <w:rFonts w:ascii="Trebuchet MS" w:eastAsia="Arial" w:hAnsi="Trebuchet MS"/>
          <w:spacing w:val="1"/>
          <w:sz w:val="24"/>
          <w:szCs w:val="24"/>
          <w:lang w:val="ro-RO"/>
        </w:rPr>
        <w:t>tr</w:t>
      </w:r>
      <w:r w:rsidRPr="00D45612">
        <w:rPr>
          <w:rFonts w:ascii="Trebuchet MS" w:eastAsia="Arial" w:hAnsi="Trebuchet MS"/>
          <w:sz w:val="24"/>
          <w:szCs w:val="24"/>
          <w:lang w:val="ro-RO"/>
        </w:rPr>
        <w:t>e  cea</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l</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 xml:space="preserve">ă </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pa</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 xml:space="preserve">e  a </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ob</w:t>
      </w:r>
      <w:r w:rsidRPr="00D45612">
        <w:rPr>
          <w:rFonts w:ascii="Trebuchet MS" w:eastAsia="Arial" w:hAnsi="Trebuchet MS"/>
          <w:spacing w:val="-1"/>
          <w:sz w:val="24"/>
          <w:szCs w:val="24"/>
          <w:lang w:val="ro-RO"/>
        </w:rPr>
        <w:t>li</w:t>
      </w:r>
      <w:r w:rsidRPr="00D45612">
        <w:rPr>
          <w:rFonts w:ascii="Trebuchet MS" w:eastAsia="Arial" w:hAnsi="Trebuchet MS"/>
          <w:spacing w:val="2"/>
          <w:sz w:val="24"/>
          <w:szCs w:val="24"/>
          <w:lang w:val="ro-RO"/>
        </w:rPr>
        <w:t>g</w:t>
      </w:r>
      <w:r w:rsidRPr="00D45612">
        <w:rPr>
          <w:rFonts w:ascii="Trebuchet MS" w:eastAsia="Arial" w:hAnsi="Trebuchet MS"/>
          <w:spacing w:val="-11"/>
          <w:sz w:val="24"/>
          <w:szCs w:val="24"/>
          <w:lang w:val="ro-RO"/>
        </w:rPr>
        <w:t>a</w:t>
      </w:r>
      <w:r w:rsidRPr="00D45612">
        <w:rPr>
          <w:rFonts w:ascii="Trebuchet MS" w:eastAsia="Arial" w:hAnsi="Trebuchet MS"/>
          <w:spacing w:val="1"/>
          <w:position w:val="1"/>
          <w:sz w:val="24"/>
          <w:szCs w:val="24"/>
          <w:lang w:val="ro-RO"/>
        </w:rPr>
        <w:t>ț</w:t>
      </w:r>
      <w:r w:rsidRPr="00D45612">
        <w:rPr>
          <w:rFonts w:ascii="Trebuchet MS" w:eastAsia="Arial" w:hAnsi="Trebuchet MS"/>
          <w:spacing w:val="-1"/>
          <w:position w:val="1"/>
          <w:sz w:val="24"/>
          <w:szCs w:val="24"/>
          <w:lang w:val="ro-RO"/>
        </w:rPr>
        <w:t>iil</w:t>
      </w:r>
      <w:r w:rsidRPr="00D45612">
        <w:rPr>
          <w:rFonts w:ascii="Trebuchet MS" w:eastAsia="Arial" w:hAnsi="Trebuchet MS"/>
          <w:position w:val="1"/>
          <w:sz w:val="24"/>
          <w:szCs w:val="24"/>
          <w:lang w:val="ro-RO"/>
        </w:rPr>
        <w:t xml:space="preserve">or </w:t>
      </w:r>
      <w:r w:rsidRPr="00D45612">
        <w:rPr>
          <w:rFonts w:ascii="Trebuchet MS" w:eastAsia="Arial" w:hAnsi="Trebuchet MS"/>
          <w:sz w:val="24"/>
          <w:szCs w:val="24"/>
          <w:lang w:val="ro-RO"/>
        </w:rPr>
        <w:t>p</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z</w:t>
      </w:r>
      <w:r w:rsidRPr="00D45612">
        <w:rPr>
          <w:rFonts w:ascii="Trebuchet MS" w:eastAsia="Arial" w:hAnsi="Trebuchet MS"/>
          <w:sz w:val="24"/>
          <w:szCs w:val="24"/>
          <w:lang w:val="ro-RO"/>
        </w:rPr>
        <w:t>en</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u</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ui con</w:t>
      </w:r>
      <w:r w:rsidRPr="00D45612">
        <w:rPr>
          <w:rFonts w:ascii="Trebuchet MS" w:eastAsia="Arial" w:hAnsi="Trebuchet MS"/>
          <w:spacing w:val="1"/>
          <w:sz w:val="24"/>
          <w:szCs w:val="24"/>
          <w:lang w:val="ro-RO"/>
        </w:rPr>
        <w:t>tr</w:t>
      </w:r>
      <w:r w:rsidRPr="00D45612">
        <w:rPr>
          <w:rFonts w:ascii="Trebuchet MS" w:eastAsia="Arial" w:hAnsi="Trebuchet MS"/>
          <w:sz w:val="24"/>
          <w:szCs w:val="24"/>
          <w:lang w:val="ro-RO"/>
        </w:rPr>
        <w:t>a</w:t>
      </w:r>
      <w:r w:rsidRPr="00D45612">
        <w:rPr>
          <w:rFonts w:ascii="Trebuchet MS" w:eastAsia="Arial" w:hAnsi="Trebuchet MS"/>
          <w:spacing w:val="-2"/>
          <w:sz w:val="24"/>
          <w:szCs w:val="24"/>
          <w:lang w:val="ro-RO"/>
        </w:rPr>
        <w:t>c</w:t>
      </w:r>
      <w:r w:rsidRPr="00D45612">
        <w:rPr>
          <w:rFonts w:ascii="Trebuchet MS" w:eastAsia="Arial" w:hAnsi="Trebuchet MS"/>
          <w:sz w:val="24"/>
          <w:szCs w:val="24"/>
          <w:lang w:val="ro-RO"/>
        </w:rPr>
        <w:t>t</w:t>
      </w:r>
      <w:r w:rsidR="009859A3" w:rsidRPr="00D45612">
        <w:rPr>
          <w:rFonts w:ascii="Trebuchet MS" w:eastAsia="Arial" w:hAnsi="Trebuchet MS"/>
          <w:sz w:val="24"/>
          <w:szCs w:val="24"/>
          <w:lang w:val="ro-RO"/>
        </w:rPr>
        <w:t>.</w:t>
      </w:r>
    </w:p>
    <w:p w14:paraId="251D6A2F" w14:textId="4C61DBBB" w:rsidR="009859A3" w:rsidRPr="00D45612" w:rsidRDefault="00BF4880" w:rsidP="00024FF5">
      <w:pPr>
        <w:pStyle w:val="ListParagraph"/>
        <w:numPr>
          <w:ilvl w:val="0"/>
          <w:numId w:val="24"/>
        </w:numPr>
        <w:ind w:left="450" w:right="77" w:hanging="450"/>
        <w:jc w:val="both"/>
        <w:rPr>
          <w:rFonts w:ascii="Trebuchet MS" w:eastAsia="Arial" w:hAnsi="Trebuchet MS"/>
          <w:sz w:val="24"/>
          <w:szCs w:val="24"/>
          <w:lang w:val="ro-RO"/>
        </w:rPr>
      </w:pPr>
      <w:r w:rsidRPr="00D45612">
        <w:rPr>
          <w:rFonts w:ascii="Trebuchet MS" w:eastAsia="Arial" w:hAnsi="Trebuchet MS"/>
          <w:spacing w:val="1"/>
          <w:position w:val="-1"/>
          <w:sz w:val="24"/>
          <w:szCs w:val="24"/>
          <w:lang w:val="ro-RO"/>
        </w:rPr>
        <w:t>A</w:t>
      </w:r>
      <w:r w:rsidRPr="00D45612">
        <w:rPr>
          <w:rFonts w:ascii="Trebuchet MS" w:eastAsia="Arial" w:hAnsi="Trebuchet MS"/>
          <w:spacing w:val="-4"/>
          <w:position w:val="-1"/>
          <w:sz w:val="24"/>
          <w:szCs w:val="24"/>
          <w:lang w:val="ro-RO"/>
        </w:rPr>
        <w:t>M</w:t>
      </w:r>
      <w:r w:rsidRPr="00D45612">
        <w:rPr>
          <w:rFonts w:ascii="Trebuchet MS" w:eastAsia="Arial" w:hAnsi="Trebuchet MS"/>
          <w:spacing w:val="21"/>
          <w:position w:val="-1"/>
          <w:sz w:val="24"/>
          <w:szCs w:val="24"/>
          <w:lang w:val="ro-RO"/>
        </w:rPr>
        <w:t xml:space="preserve"> </w:t>
      </w:r>
      <w:r w:rsidRPr="00D45612">
        <w:rPr>
          <w:rFonts w:ascii="Trebuchet MS" w:eastAsia="Arial" w:hAnsi="Trebuchet MS"/>
          <w:position w:val="-1"/>
          <w:sz w:val="24"/>
          <w:szCs w:val="24"/>
          <w:lang w:val="ro-RO"/>
        </w:rPr>
        <w:t>poa</w:t>
      </w:r>
      <w:r w:rsidRPr="00D45612">
        <w:rPr>
          <w:rFonts w:ascii="Trebuchet MS" w:eastAsia="Arial" w:hAnsi="Trebuchet MS"/>
          <w:spacing w:val="1"/>
          <w:position w:val="-1"/>
          <w:sz w:val="24"/>
          <w:szCs w:val="24"/>
          <w:lang w:val="ro-RO"/>
        </w:rPr>
        <w:t>t</w:t>
      </w:r>
      <w:r w:rsidRPr="00D45612">
        <w:rPr>
          <w:rFonts w:ascii="Trebuchet MS" w:eastAsia="Arial" w:hAnsi="Trebuchet MS"/>
          <w:position w:val="-1"/>
          <w:sz w:val="24"/>
          <w:szCs w:val="24"/>
          <w:lang w:val="ro-RO"/>
        </w:rPr>
        <w:t>e</w:t>
      </w:r>
      <w:r w:rsidRPr="00D45612">
        <w:rPr>
          <w:rFonts w:ascii="Trebuchet MS" w:eastAsia="Arial" w:hAnsi="Trebuchet MS"/>
          <w:spacing w:val="20"/>
          <w:position w:val="-1"/>
          <w:sz w:val="24"/>
          <w:szCs w:val="24"/>
          <w:lang w:val="ro-RO"/>
        </w:rPr>
        <w:t xml:space="preserve"> </w:t>
      </w:r>
      <w:r w:rsidRPr="00D45612">
        <w:rPr>
          <w:rFonts w:ascii="Trebuchet MS" w:eastAsia="Arial" w:hAnsi="Trebuchet MS"/>
          <w:position w:val="-1"/>
          <w:sz w:val="24"/>
          <w:szCs w:val="24"/>
          <w:lang w:val="ro-RO"/>
        </w:rPr>
        <w:t>dec</w:t>
      </w:r>
      <w:r w:rsidRPr="00D45612">
        <w:rPr>
          <w:rFonts w:ascii="Trebuchet MS" w:eastAsia="Arial" w:hAnsi="Trebuchet MS"/>
          <w:spacing w:val="-1"/>
          <w:position w:val="-1"/>
          <w:sz w:val="24"/>
          <w:szCs w:val="24"/>
          <w:lang w:val="ro-RO"/>
        </w:rPr>
        <w:t>i</w:t>
      </w:r>
      <w:r w:rsidRPr="00D45612">
        <w:rPr>
          <w:rFonts w:ascii="Trebuchet MS" w:eastAsia="Arial" w:hAnsi="Trebuchet MS"/>
          <w:position w:val="-1"/>
          <w:sz w:val="24"/>
          <w:szCs w:val="24"/>
          <w:lang w:val="ro-RO"/>
        </w:rPr>
        <w:t>de</w:t>
      </w:r>
      <w:r w:rsidRPr="00D45612">
        <w:rPr>
          <w:rFonts w:ascii="Trebuchet MS" w:eastAsia="Arial" w:hAnsi="Trebuchet MS"/>
          <w:spacing w:val="23"/>
          <w:position w:val="-1"/>
          <w:sz w:val="24"/>
          <w:szCs w:val="24"/>
          <w:lang w:val="ro-RO"/>
        </w:rPr>
        <w:t xml:space="preserve"> </w:t>
      </w:r>
      <w:r w:rsidRPr="00D45612">
        <w:rPr>
          <w:rFonts w:ascii="Trebuchet MS" w:eastAsia="Arial" w:hAnsi="Trebuchet MS"/>
          <w:spacing w:val="1"/>
          <w:position w:val="-1"/>
          <w:sz w:val="24"/>
          <w:szCs w:val="24"/>
          <w:lang w:val="ro-RO"/>
        </w:rPr>
        <w:t>re</w:t>
      </w:r>
      <w:r w:rsidRPr="00D45612">
        <w:rPr>
          <w:rFonts w:ascii="Trebuchet MS" w:eastAsia="Arial" w:hAnsi="Trebuchet MS"/>
          <w:spacing w:val="-2"/>
          <w:position w:val="-1"/>
          <w:sz w:val="24"/>
          <w:szCs w:val="24"/>
          <w:lang w:val="ro-RO"/>
        </w:rPr>
        <w:t>z</w:t>
      </w:r>
      <w:r w:rsidRPr="00D45612">
        <w:rPr>
          <w:rFonts w:ascii="Trebuchet MS" w:eastAsia="Arial" w:hAnsi="Trebuchet MS"/>
          <w:spacing w:val="-1"/>
          <w:position w:val="-1"/>
          <w:sz w:val="24"/>
          <w:szCs w:val="24"/>
          <w:lang w:val="ro-RO"/>
        </w:rPr>
        <w:t>ili</w:t>
      </w:r>
      <w:r w:rsidRPr="00D45612">
        <w:rPr>
          <w:rFonts w:ascii="Trebuchet MS" w:eastAsia="Arial" w:hAnsi="Trebuchet MS"/>
          <w:position w:val="-1"/>
          <w:sz w:val="24"/>
          <w:szCs w:val="24"/>
          <w:lang w:val="ro-RO"/>
        </w:rPr>
        <w:t>e</w:t>
      </w:r>
      <w:r w:rsidRPr="00D45612">
        <w:rPr>
          <w:rFonts w:ascii="Trebuchet MS" w:eastAsia="Arial" w:hAnsi="Trebuchet MS"/>
          <w:spacing w:val="1"/>
          <w:position w:val="-1"/>
          <w:sz w:val="24"/>
          <w:szCs w:val="24"/>
          <w:lang w:val="ro-RO"/>
        </w:rPr>
        <w:t>r</w:t>
      </w:r>
      <w:r w:rsidRPr="00D45612">
        <w:rPr>
          <w:rFonts w:ascii="Trebuchet MS" w:eastAsia="Arial" w:hAnsi="Trebuchet MS"/>
          <w:position w:val="-1"/>
          <w:sz w:val="24"/>
          <w:szCs w:val="24"/>
          <w:lang w:val="ro-RO"/>
        </w:rPr>
        <w:t>ea</w:t>
      </w:r>
      <w:r w:rsidRPr="00D45612">
        <w:rPr>
          <w:rFonts w:ascii="Trebuchet MS" w:eastAsia="Arial" w:hAnsi="Trebuchet MS"/>
          <w:spacing w:val="23"/>
          <w:position w:val="-1"/>
          <w:sz w:val="24"/>
          <w:szCs w:val="24"/>
          <w:lang w:val="ro-RO"/>
        </w:rPr>
        <w:t xml:space="preserve"> </w:t>
      </w:r>
      <w:r w:rsidRPr="00D45612">
        <w:rPr>
          <w:rFonts w:ascii="Trebuchet MS" w:eastAsia="Arial" w:hAnsi="Trebuchet MS"/>
          <w:position w:val="-1"/>
          <w:sz w:val="24"/>
          <w:szCs w:val="24"/>
          <w:lang w:val="ro-RO"/>
        </w:rPr>
        <w:t>p</w:t>
      </w:r>
      <w:r w:rsidRPr="00D45612">
        <w:rPr>
          <w:rFonts w:ascii="Trebuchet MS" w:eastAsia="Arial" w:hAnsi="Trebuchet MS"/>
          <w:spacing w:val="1"/>
          <w:position w:val="-1"/>
          <w:sz w:val="24"/>
          <w:szCs w:val="24"/>
          <w:lang w:val="ro-RO"/>
        </w:rPr>
        <w:t>r</w:t>
      </w:r>
      <w:r w:rsidRPr="00D45612">
        <w:rPr>
          <w:rFonts w:ascii="Trebuchet MS" w:eastAsia="Arial" w:hAnsi="Trebuchet MS"/>
          <w:position w:val="-1"/>
          <w:sz w:val="24"/>
          <w:szCs w:val="24"/>
          <w:lang w:val="ro-RO"/>
        </w:rPr>
        <w:t>e</w:t>
      </w:r>
      <w:r w:rsidRPr="00D45612">
        <w:rPr>
          <w:rFonts w:ascii="Trebuchet MS" w:eastAsia="Arial" w:hAnsi="Trebuchet MS"/>
          <w:spacing w:val="-2"/>
          <w:position w:val="-1"/>
          <w:sz w:val="24"/>
          <w:szCs w:val="24"/>
          <w:lang w:val="ro-RO"/>
        </w:rPr>
        <w:t>z</w:t>
      </w:r>
      <w:r w:rsidRPr="00D45612">
        <w:rPr>
          <w:rFonts w:ascii="Trebuchet MS" w:eastAsia="Arial" w:hAnsi="Trebuchet MS"/>
          <w:spacing w:val="-1"/>
          <w:position w:val="-1"/>
          <w:sz w:val="24"/>
          <w:szCs w:val="24"/>
          <w:lang w:val="ro-RO"/>
        </w:rPr>
        <w:t>e</w:t>
      </w:r>
      <w:r w:rsidRPr="00D45612">
        <w:rPr>
          <w:rFonts w:ascii="Trebuchet MS" w:eastAsia="Arial" w:hAnsi="Trebuchet MS"/>
          <w:position w:val="-1"/>
          <w:sz w:val="24"/>
          <w:szCs w:val="24"/>
          <w:lang w:val="ro-RO"/>
        </w:rPr>
        <w:t>n</w:t>
      </w:r>
      <w:r w:rsidRPr="00D45612">
        <w:rPr>
          <w:rFonts w:ascii="Trebuchet MS" w:eastAsia="Arial" w:hAnsi="Trebuchet MS"/>
          <w:spacing w:val="1"/>
          <w:position w:val="-1"/>
          <w:sz w:val="24"/>
          <w:szCs w:val="24"/>
          <w:lang w:val="ro-RO"/>
        </w:rPr>
        <w:t>t</w:t>
      </w:r>
      <w:r w:rsidRPr="00D45612">
        <w:rPr>
          <w:rFonts w:ascii="Trebuchet MS" w:eastAsia="Arial" w:hAnsi="Trebuchet MS"/>
          <w:position w:val="-1"/>
          <w:sz w:val="24"/>
          <w:szCs w:val="24"/>
          <w:lang w:val="ro-RO"/>
        </w:rPr>
        <w:t>u</w:t>
      </w:r>
      <w:r w:rsidRPr="00D45612">
        <w:rPr>
          <w:rFonts w:ascii="Trebuchet MS" w:eastAsia="Arial" w:hAnsi="Trebuchet MS"/>
          <w:spacing w:val="-1"/>
          <w:position w:val="-1"/>
          <w:sz w:val="24"/>
          <w:szCs w:val="24"/>
          <w:lang w:val="ro-RO"/>
        </w:rPr>
        <w:t>l</w:t>
      </w:r>
      <w:r w:rsidRPr="00D45612">
        <w:rPr>
          <w:rFonts w:ascii="Trebuchet MS" w:eastAsia="Arial" w:hAnsi="Trebuchet MS"/>
          <w:position w:val="-1"/>
          <w:sz w:val="24"/>
          <w:szCs w:val="24"/>
          <w:lang w:val="ro-RO"/>
        </w:rPr>
        <w:t>ui</w:t>
      </w:r>
      <w:r w:rsidRPr="00D45612">
        <w:rPr>
          <w:rFonts w:ascii="Trebuchet MS" w:eastAsia="Arial" w:hAnsi="Trebuchet MS"/>
          <w:spacing w:val="22"/>
          <w:position w:val="-1"/>
          <w:sz w:val="24"/>
          <w:szCs w:val="24"/>
          <w:lang w:val="ro-RO"/>
        </w:rPr>
        <w:t xml:space="preserve"> </w:t>
      </w:r>
      <w:r w:rsidRPr="00D45612">
        <w:rPr>
          <w:rFonts w:ascii="Trebuchet MS" w:eastAsia="Arial" w:hAnsi="Trebuchet MS"/>
          <w:spacing w:val="-1"/>
          <w:position w:val="-1"/>
          <w:sz w:val="24"/>
          <w:szCs w:val="24"/>
          <w:lang w:val="ro-RO"/>
        </w:rPr>
        <w:t>C</w:t>
      </w:r>
      <w:r w:rsidRPr="00D45612">
        <w:rPr>
          <w:rFonts w:ascii="Trebuchet MS" w:eastAsia="Arial" w:hAnsi="Trebuchet MS"/>
          <w:position w:val="-1"/>
          <w:sz w:val="24"/>
          <w:szCs w:val="24"/>
          <w:lang w:val="ro-RO"/>
        </w:rPr>
        <w:t>on</w:t>
      </w:r>
      <w:r w:rsidRPr="00D45612">
        <w:rPr>
          <w:rFonts w:ascii="Trebuchet MS" w:eastAsia="Arial" w:hAnsi="Trebuchet MS"/>
          <w:spacing w:val="1"/>
          <w:position w:val="-1"/>
          <w:sz w:val="24"/>
          <w:szCs w:val="24"/>
          <w:lang w:val="ro-RO"/>
        </w:rPr>
        <w:t>tr</w:t>
      </w:r>
      <w:r w:rsidRPr="00D45612">
        <w:rPr>
          <w:rFonts w:ascii="Trebuchet MS" w:eastAsia="Arial" w:hAnsi="Trebuchet MS"/>
          <w:spacing w:val="-3"/>
          <w:position w:val="-1"/>
          <w:sz w:val="24"/>
          <w:szCs w:val="24"/>
          <w:lang w:val="ro-RO"/>
        </w:rPr>
        <w:t>a</w:t>
      </w:r>
      <w:r w:rsidRPr="00D45612">
        <w:rPr>
          <w:rFonts w:ascii="Trebuchet MS" w:eastAsia="Arial" w:hAnsi="Trebuchet MS"/>
          <w:position w:val="-1"/>
          <w:sz w:val="24"/>
          <w:szCs w:val="24"/>
          <w:lang w:val="ro-RO"/>
        </w:rPr>
        <w:t>ct</w:t>
      </w:r>
      <w:r w:rsidRPr="00D45612">
        <w:rPr>
          <w:rFonts w:ascii="Trebuchet MS" w:eastAsia="Arial" w:hAnsi="Trebuchet MS"/>
          <w:spacing w:val="21"/>
          <w:position w:val="-1"/>
          <w:sz w:val="24"/>
          <w:szCs w:val="24"/>
          <w:lang w:val="ro-RO"/>
        </w:rPr>
        <w:t xml:space="preserve"> </w:t>
      </w:r>
      <w:r w:rsidRPr="00D45612">
        <w:rPr>
          <w:rFonts w:ascii="Trebuchet MS" w:eastAsia="Arial" w:hAnsi="Trebuchet MS"/>
          <w:spacing w:val="1"/>
          <w:position w:val="-1"/>
          <w:sz w:val="24"/>
          <w:szCs w:val="24"/>
          <w:lang w:val="ro-RO"/>
        </w:rPr>
        <w:t>f</w:t>
      </w:r>
      <w:r w:rsidRPr="00D45612">
        <w:rPr>
          <w:rFonts w:ascii="Trebuchet MS" w:eastAsia="Arial" w:hAnsi="Trebuchet MS"/>
          <w:position w:val="-1"/>
          <w:sz w:val="24"/>
          <w:szCs w:val="24"/>
          <w:lang w:val="ro-RO"/>
        </w:rPr>
        <w:t>ă</w:t>
      </w:r>
      <w:r w:rsidRPr="00D45612">
        <w:rPr>
          <w:rFonts w:ascii="Trebuchet MS" w:eastAsia="Arial" w:hAnsi="Trebuchet MS"/>
          <w:spacing w:val="1"/>
          <w:position w:val="-1"/>
          <w:sz w:val="24"/>
          <w:szCs w:val="24"/>
          <w:lang w:val="ro-RO"/>
        </w:rPr>
        <w:t>r</w:t>
      </w:r>
      <w:r w:rsidRPr="00D45612">
        <w:rPr>
          <w:rFonts w:ascii="Trebuchet MS" w:eastAsia="Arial" w:hAnsi="Trebuchet MS"/>
          <w:position w:val="-1"/>
          <w:sz w:val="24"/>
          <w:szCs w:val="24"/>
          <w:lang w:val="ro-RO"/>
        </w:rPr>
        <w:t>ă</w:t>
      </w:r>
      <w:r w:rsidRPr="00D45612">
        <w:rPr>
          <w:rFonts w:ascii="Trebuchet MS" w:eastAsia="Arial" w:hAnsi="Trebuchet MS"/>
          <w:spacing w:val="23"/>
          <w:position w:val="-1"/>
          <w:sz w:val="24"/>
          <w:szCs w:val="24"/>
          <w:lang w:val="ro-RO"/>
        </w:rPr>
        <w:t xml:space="preserve"> </w:t>
      </w:r>
      <w:r w:rsidRPr="00D45612">
        <w:rPr>
          <w:rFonts w:ascii="Trebuchet MS" w:eastAsia="Arial" w:hAnsi="Trebuchet MS"/>
          <w:spacing w:val="-4"/>
          <w:position w:val="-1"/>
          <w:sz w:val="24"/>
          <w:szCs w:val="24"/>
          <w:lang w:val="ro-RO"/>
        </w:rPr>
        <w:t>î</w:t>
      </w:r>
      <w:r w:rsidRPr="00D45612">
        <w:rPr>
          <w:rFonts w:ascii="Trebuchet MS" w:eastAsia="Arial" w:hAnsi="Trebuchet MS"/>
          <w:position w:val="-1"/>
          <w:sz w:val="24"/>
          <w:szCs w:val="24"/>
          <w:lang w:val="ro-RO"/>
        </w:rPr>
        <w:t>ndep</w:t>
      </w:r>
      <w:r w:rsidRPr="00D45612">
        <w:rPr>
          <w:rFonts w:ascii="Trebuchet MS" w:eastAsia="Arial" w:hAnsi="Trebuchet MS"/>
          <w:spacing w:val="-1"/>
          <w:position w:val="-1"/>
          <w:sz w:val="24"/>
          <w:szCs w:val="24"/>
          <w:lang w:val="ro-RO"/>
        </w:rPr>
        <w:t>li</w:t>
      </w:r>
      <w:r w:rsidRPr="00D45612">
        <w:rPr>
          <w:rFonts w:ascii="Trebuchet MS" w:eastAsia="Arial" w:hAnsi="Trebuchet MS"/>
          <w:position w:val="-1"/>
          <w:sz w:val="24"/>
          <w:szCs w:val="24"/>
          <w:lang w:val="ro-RO"/>
        </w:rPr>
        <w:t>n</w:t>
      </w:r>
      <w:r w:rsidRPr="00D45612">
        <w:rPr>
          <w:rFonts w:ascii="Trebuchet MS" w:eastAsia="Arial" w:hAnsi="Trebuchet MS"/>
          <w:spacing w:val="-1"/>
          <w:position w:val="-1"/>
          <w:sz w:val="24"/>
          <w:szCs w:val="24"/>
          <w:lang w:val="ro-RO"/>
        </w:rPr>
        <w:t>i</w:t>
      </w:r>
      <w:r w:rsidRPr="00D45612">
        <w:rPr>
          <w:rFonts w:ascii="Trebuchet MS" w:eastAsia="Arial" w:hAnsi="Trebuchet MS"/>
          <w:spacing w:val="1"/>
          <w:position w:val="-1"/>
          <w:sz w:val="24"/>
          <w:szCs w:val="24"/>
          <w:lang w:val="ro-RO"/>
        </w:rPr>
        <w:t>r</w:t>
      </w:r>
      <w:r w:rsidRPr="00D45612">
        <w:rPr>
          <w:rFonts w:ascii="Trebuchet MS" w:eastAsia="Arial" w:hAnsi="Trebuchet MS"/>
          <w:position w:val="-1"/>
          <w:sz w:val="24"/>
          <w:szCs w:val="24"/>
          <w:lang w:val="ro-RO"/>
        </w:rPr>
        <w:t>ea</w:t>
      </w:r>
      <w:r w:rsidRPr="00D45612">
        <w:rPr>
          <w:rFonts w:ascii="Trebuchet MS" w:eastAsia="Arial" w:hAnsi="Trebuchet MS"/>
          <w:spacing w:val="23"/>
          <w:position w:val="-1"/>
          <w:sz w:val="24"/>
          <w:szCs w:val="24"/>
          <w:lang w:val="ro-RO"/>
        </w:rPr>
        <w:t xml:space="preserve"> </w:t>
      </w:r>
      <w:r w:rsidRPr="00D45612">
        <w:rPr>
          <w:rFonts w:ascii="Trebuchet MS" w:eastAsia="Arial" w:hAnsi="Trebuchet MS"/>
          <w:position w:val="-1"/>
          <w:sz w:val="24"/>
          <w:szCs w:val="24"/>
          <w:lang w:val="ro-RO"/>
        </w:rPr>
        <w:t>a</w:t>
      </w:r>
      <w:r w:rsidRPr="00D45612">
        <w:rPr>
          <w:rFonts w:ascii="Trebuchet MS" w:eastAsia="Arial" w:hAnsi="Trebuchet MS"/>
          <w:spacing w:val="-1"/>
          <w:position w:val="-1"/>
          <w:sz w:val="24"/>
          <w:szCs w:val="24"/>
          <w:lang w:val="ro-RO"/>
        </w:rPr>
        <w:t>l</w:t>
      </w:r>
      <w:r w:rsidRPr="00D45612">
        <w:rPr>
          <w:rFonts w:ascii="Trebuchet MS" w:eastAsia="Arial" w:hAnsi="Trebuchet MS"/>
          <w:spacing w:val="1"/>
          <w:position w:val="-1"/>
          <w:sz w:val="24"/>
          <w:szCs w:val="24"/>
          <w:lang w:val="ro-RO"/>
        </w:rPr>
        <w:t>t</w:t>
      </w:r>
      <w:r w:rsidRPr="00D45612">
        <w:rPr>
          <w:rFonts w:ascii="Trebuchet MS" w:eastAsia="Arial" w:hAnsi="Trebuchet MS"/>
          <w:position w:val="-1"/>
          <w:sz w:val="24"/>
          <w:szCs w:val="24"/>
          <w:lang w:val="ro-RO"/>
        </w:rPr>
        <w:t>or</w:t>
      </w:r>
      <w:r w:rsidRPr="00D45612">
        <w:rPr>
          <w:rFonts w:ascii="Trebuchet MS" w:eastAsia="Arial" w:hAnsi="Trebuchet MS"/>
          <w:spacing w:val="21"/>
          <w:position w:val="-1"/>
          <w:sz w:val="24"/>
          <w:szCs w:val="24"/>
          <w:lang w:val="ro-RO"/>
        </w:rPr>
        <w:t xml:space="preserve"> </w:t>
      </w:r>
      <w:r w:rsidRPr="00D45612">
        <w:rPr>
          <w:rFonts w:ascii="Trebuchet MS" w:eastAsia="Arial" w:hAnsi="Trebuchet MS"/>
          <w:spacing w:val="1"/>
          <w:position w:val="-1"/>
          <w:sz w:val="24"/>
          <w:szCs w:val="24"/>
          <w:lang w:val="ro-RO"/>
        </w:rPr>
        <w:t>f</w:t>
      </w:r>
      <w:r w:rsidRPr="00D45612">
        <w:rPr>
          <w:rFonts w:ascii="Trebuchet MS" w:eastAsia="Arial" w:hAnsi="Trebuchet MS"/>
          <w:position w:val="-1"/>
          <w:sz w:val="24"/>
          <w:szCs w:val="24"/>
          <w:lang w:val="ro-RO"/>
        </w:rPr>
        <w:t>o</w:t>
      </w:r>
      <w:r w:rsidRPr="00D45612">
        <w:rPr>
          <w:rFonts w:ascii="Trebuchet MS" w:eastAsia="Arial" w:hAnsi="Trebuchet MS"/>
          <w:spacing w:val="-1"/>
          <w:position w:val="-1"/>
          <w:sz w:val="24"/>
          <w:szCs w:val="24"/>
          <w:lang w:val="ro-RO"/>
        </w:rPr>
        <w:t>r</w:t>
      </w:r>
      <w:r w:rsidRPr="00D45612">
        <w:rPr>
          <w:rFonts w:ascii="Trebuchet MS" w:eastAsia="Arial" w:hAnsi="Trebuchet MS"/>
          <w:spacing w:val="1"/>
          <w:position w:val="-1"/>
          <w:sz w:val="24"/>
          <w:szCs w:val="24"/>
          <w:lang w:val="ro-RO"/>
        </w:rPr>
        <w:t>m</w:t>
      </w:r>
      <w:r w:rsidRPr="00D45612">
        <w:rPr>
          <w:rFonts w:ascii="Trebuchet MS" w:eastAsia="Arial" w:hAnsi="Trebuchet MS"/>
          <w:position w:val="-1"/>
          <w:sz w:val="24"/>
          <w:szCs w:val="24"/>
          <w:lang w:val="ro-RO"/>
        </w:rPr>
        <w:t>a</w:t>
      </w:r>
      <w:r w:rsidRPr="00D45612">
        <w:rPr>
          <w:rFonts w:ascii="Trebuchet MS" w:eastAsia="Arial" w:hAnsi="Trebuchet MS"/>
          <w:spacing w:val="-1"/>
          <w:position w:val="-1"/>
          <w:sz w:val="24"/>
          <w:szCs w:val="24"/>
          <w:lang w:val="ro-RO"/>
        </w:rPr>
        <w:t>li</w:t>
      </w:r>
      <w:r w:rsidRPr="00D45612">
        <w:rPr>
          <w:rFonts w:ascii="Trebuchet MS" w:eastAsia="Arial" w:hAnsi="Trebuchet MS"/>
          <w:spacing w:val="1"/>
          <w:position w:val="-1"/>
          <w:sz w:val="24"/>
          <w:szCs w:val="24"/>
          <w:lang w:val="ro-RO"/>
        </w:rPr>
        <w:t>t</w:t>
      </w:r>
      <w:r w:rsidRPr="00D45612">
        <w:rPr>
          <w:rFonts w:ascii="Trebuchet MS" w:eastAsia="Arial" w:hAnsi="Trebuchet MS"/>
          <w:spacing w:val="-4"/>
          <w:position w:val="-1"/>
          <w:sz w:val="24"/>
          <w:szCs w:val="24"/>
          <w:lang w:val="ro-RO"/>
        </w:rPr>
        <w:t>ă</w:t>
      </w:r>
      <w:r w:rsidRPr="00D45612">
        <w:rPr>
          <w:rFonts w:ascii="Trebuchet MS" w:eastAsia="Arial" w:hAnsi="Trebuchet MS"/>
          <w:spacing w:val="1"/>
          <w:sz w:val="24"/>
          <w:szCs w:val="24"/>
          <w:lang w:val="ro-RO"/>
        </w:rPr>
        <w:t>ț</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w:t>
      </w:r>
      <w:r w:rsidRPr="00D45612">
        <w:rPr>
          <w:rFonts w:ascii="Trebuchet MS" w:eastAsia="Arial" w:hAnsi="Trebuchet MS"/>
          <w:spacing w:val="21"/>
          <w:sz w:val="24"/>
          <w:szCs w:val="24"/>
          <w:lang w:val="ro-RO"/>
        </w:rPr>
        <w:t xml:space="preserve"> </w:t>
      </w:r>
      <w:r w:rsidRPr="00D45612">
        <w:rPr>
          <w:rFonts w:ascii="Trebuchet MS" w:eastAsia="Arial" w:hAnsi="Trebuchet MS"/>
          <w:sz w:val="24"/>
          <w:szCs w:val="24"/>
          <w:lang w:val="ro-RO"/>
        </w:rPr>
        <w:t>cu</w:t>
      </w:r>
      <w:r w:rsidR="009859A3" w:rsidRPr="00D45612">
        <w:rPr>
          <w:rFonts w:ascii="Trebuchet MS" w:eastAsia="Arial" w:hAnsi="Trebuchet MS"/>
          <w:sz w:val="24"/>
          <w:szCs w:val="24"/>
          <w:lang w:val="ro-RO"/>
        </w:rPr>
        <w:t xml:space="preserve"> </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ecupe</w:t>
      </w:r>
      <w:r w:rsidRPr="00D45612">
        <w:rPr>
          <w:rFonts w:ascii="Trebuchet MS" w:eastAsia="Arial" w:hAnsi="Trebuchet MS"/>
          <w:spacing w:val="1"/>
          <w:sz w:val="24"/>
          <w:szCs w:val="24"/>
          <w:lang w:val="ro-RO"/>
        </w:rPr>
        <w:t>r</w:t>
      </w:r>
      <w:r w:rsidRPr="00D45612">
        <w:rPr>
          <w:rFonts w:ascii="Trebuchet MS" w:eastAsia="Arial" w:hAnsi="Trebuchet MS"/>
          <w:spacing w:val="-3"/>
          <w:sz w:val="24"/>
          <w:szCs w:val="24"/>
          <w:lang w:val="ro-RO"/>
        </w:rPr>
        <w:t>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ea</w:t>
      </w:r>
      <w:r w:rsidRPr="00D45612">
        <w:rPr>
          <w:rFonts w:ascii="Trebuchet MS" w:eastAsia="Arial" w:hAnsi="Trebuchet MS"/>
          <w:spacing w:val="1"/>
          <w:sz w:val="24"/>
          <w:szCs w:val="24"/>
          <w:lang w:val="ro-RO"/>
        </w:rPr>
        <w:t xml:space="preserve"> </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n</w:t>
      </w:r>
      <w:r w:rsidRPr="00D45612">
        <w:rPr>
          <w:rFonts w:ascii="Trebuchet MS" w:eastAsia="Arial" w:hAnsi="Trebuchet MS"/>
          <w:spacing w:val="1"/>
          <w:sz w:val="24"/>
          <w:szCs w:val="24"/>
          <w:lang w:val="ro-RO"/>
        </w:rPr>
        <w:t>t</w:t>
      </w:r>
      <w:r w:rsidRPr="00D45612">
        <w:rPr>
          <w:rFonts w:ascii="Trebuchet MS" w:eastAsia="Arial" w:hAnsi="Trebuchet MS"/>
          <w:spacing w:val="-3"/>
          <w:sz w:val="24"/>
          <w:szCs w:val="24"/>
          <w:lang w:val="ro-RO"/>
        </w:rPr>
        <w:t>e</w:t>
      </w:r>
      <w:r w:rsidRPr="00D45612">
        <w:rPr>
          <w:rFonts w:ascii="Trebuchet MS" w:eastAsia="Arial" w:hAnsi="Trebuchet MS"/>
          <w:sz w:val="24"/>
          <w:szCs w:val="24"/>
          <w:lang w:val="ro-RO"/>
        </w:rPr>
        <w:t>g</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ă</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a</w:t>
      </w:r>
      <w:r w:rsidRPr="00D45612">
        <w:rPr>
          <w:rFonts w:ascii="Trebuchet MS" w:eastAsia="Arial" w:hAnsi="Trebuchet MS"/>
          <w:spacing w:val="-2"/>
          <w:sz w:val="24"/>
          <w:szCs w:val="24"/>
          <w:lang w:val="ro-RO"/>
        </w:rPr>
        <w:t xml:space="preserve"> s</w:t>
      </w:r>
      <w:r w:rsidRPr="00D45612">
        <w:rPr>
          <w:rFonts w:ascii="Trebuchet MS" w:eastAsia="Arial" w:hAnsi="Trebuchet MS"/>
          <w:sz w:val="24"/>
          <w:szCs w:val="24"/>
          <w:lang w:val="ro-RO"/>
        </w:rPr>
        <w:t>u</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or</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p</w:t>
      </w:r>
      <w:r w:rsidRPr="00D45612">
        <w:rPr>
          <w:rFonts w:ascii="Trebuchet MS" w:eastAsia="Arial" w:hAnsi="Trebuchet MS"/>
          <w:spacing w:val="-1"/>
          <w:sz w:val="24"/>
          <w:szCs w:val="24"/>
          <w:lang w:val="ro-RO"/>
        </w:rPr>
        <w:t>l</w:t>
      </w:r>
      <w:r w:rsidRPr="00D45612">
        <w:rPr>
          <w:rFonts w:ascii="Trebuchet MS" w:eastAsia="Arial" w:hAnsi="Trebuchet MS"/>
          <w:spacing w:val="-3"/>
          <w:sz w:val="24"/>
          <w:szCs w:val="24"/>
          <w:lang w:val="ro-RO"/>
        </w:rPr>
        <w:t>ă</w:t>
      </w:r>
      <w:r w:rsidRPr="00D45612">
        <w:rPr>
          <w:rFonts w:ascii="Trebuchet MS" w:eastAsia="Arial" w:hAnsi="Trebuchet MS"/>
          <w:spacing w:val="1"/>
          <w:sz w:val="24"/>
          <w:szCs w:val="24"/>
          <w:lang w:val="ro-RO"/>
        </w:rPr>
        <w:t>t</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 xml:space="preserve">e, </w:t>
      </w:r>
      <w:r w:rsidRPr="00D45612">
        <w:rPr>
          <w:rFonts w:ascii="Trebuchet MS" w:eastAsia="Arial" w:hAnsi="Trebuchet MS"/>
          <w:spacing w:val="-4"/>
          <w:sz w:val="24"/>
          <w:szCs w:val="24"/>
          <w:lang w:val="ro-RO"/>
        </w:rPr>
        <w:t>î</w:t>
      </w:r>
      <w:r w:rsidRPr="00D45612">
        <w:rPr>
          <w:rFonts w:ascii="Trebuchet MS" w:eastAsia="Arial" w:hAnsi="Trebuchet MS"/>
          <w:sz w:val="24"/>
          <w:szCs w:val="24"/>
          <w:lang w:val="ro-RO"/>
        </w:rPr>
        <w:t>n</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u</w:t>
      </w:r>
      <w:r w:rsidRPr="00D45612">
        <w:rPr>
          <w:rFonts w:ascii="Trebuchet MS" w:eastAsia="Arial" w:hAnsi="Trebuchet MS"/>
          <w:spacing w:val="1"/>
          <w:sz w:val="24"/>
          <w:szCs w:val="24"/>
          <w:lang w:val="ro-RO"/>
        </w:rPr>
        <w:t>rmă</w:t>
      </w:r>
      <w:r w:rsidRPr="00D45612">
        <w:rPr>
          <w:rFonts w:ascii="Trebuchet MS" w:eastAsia="Arial" w:hAnsi="Trebuchet MS"/>
          <w:spacing w:val="-1"/>
          <w:sz w:val="24"/>
          <w:szCs w:val="24"/>
          <w:lang w:val="ro-RO"/>
        </w:rPr>
        <w:t>t</w:t>
      </w:r>
      <w:r w:rsidRPr="00D45612">
        <w:rPr>
          <w:rFonts w:ascii="Trebuchet MS" w:eastAsia="Arial" w:hAnsi="Trebuchet MS"/>
          <w:spacing w:val="-3"/>
          <w:sz w:val="24"/>
          <w:szCs w:val="24"/>
          <w:lang w:val="ro-RO"/>
        </w:rPr>
        <w:t>o</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ca</w:t>
      </w:r>
      <w:r w:rsidRPr="00D45612">
        <w:rPr>
          <w:rFonts w:ascii="Trebuchet MS" w:eastAsia="Arial" w:hAnsi="Trebuchet MS"/>
          <w:spacing w:val="-2"/>
          <w:sz w:val="24"/>
          <w:szCs w:val="24"/>
          <w:lang w:val="ro-RO"/>
        </w:rPr>
        <w:t>z</w:t>
      </w:r>
      <w:r w:rsidRPr="00D45612">
        <w:rPr>
          <w:rFonts w:ascii="Trebuchet MS" w:eastAsia="Arial" w:hAnsi="Trebuchet MS"/>
          <w:sz w:val="24"/>
          <w:szCs w:val="24"/>
          <w:lang w:val="ro-RO"/>
        </w:rPr>
        <w:t>u</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w:t>
      </w:r>
    </w:p>
    <w:p w14:paraId="20F0952B" w14:textId="605F21BA" w:rsidR="00D51C38" w:rsidRPr="00D45612" w:rsidRDefault="00BF4880" w:rsidP="00D51C38">
      <w:pPr>
        <w:pStyle w:val="ListParagraph"/>
        <w:numPr>
          <w:ilvl w:val="0"/>
          <w:numId w:val="25"/>
        </w:numPr>
        <w:spacing w:before="40"/>
        <w:ind w:left="900" w:right="74" w:hanging="450"/>
        <w:jc w:val="both"/>
        <w:rPr>
          <w:rFonts w:ascii="Trebuchet MS" w:eastAsia="Arial" w:hAnsi="Trebuchet MS"/>
          <w:position w:val="1"/>
          <w:sz w:val="24"/>
          <w:szCs w:val="24"/>
          <w:lang w:val="ro-RO"/>
        </w:rPr>
      </w:pPr>
      <w:r w:rsidRPr="00D45612">
        <w:rPr>
          <w:rFonts w:ascii="Trebuchet MS" w:eastAsia="Arial" w:hAnsi="Trebuchet MS"/>
          <w:spacing w:val="1"/>
          <w:sz w:val="24"/>
          <w:szCs w:val="24"/>
          <w:lang w:val="ro-RO"/>
        </w:rPr>
        <w:t>Î</w:t>
      </w:r>
      <w:r w:rsidRPr="00D45612">
        <w:rPr>
          <w:rFonts w:ascii="Trebuchet MS" w:eastAsia="Arial" w:hAnsi="Trebuchet MS"/>
          <w:sz w:val="24"/>
          <w:szCs w:val="24"/>
          <w:lang w:val="ro-RO"/>
        </w:rPr>
        <w:t>n</w:t>
      </w:r>
      <w:r w:rsidRPr="00D45612">
        <w:rPr>
          <w:rFonts w:ascii="Trebuchet MS" w:eastAsia="Arial" w:hAnsi="Trebuchet MS"/>
          <w:spacing w:val="20"/>
          <w:sz w:val="24"/>
          <w:szCs w:val="24"/>
          <w:lang w:val="ro-RO"/>
        </w:rPr>
        <w:t xml:space="preserve"> </w:t>
      </w:r>
      <w:r w:rsidRPr="00D45612">
        <w:rPr>
          <w:rFonts w:ascii="Trebuchet MS" w:eastAsia="Arial" w:hAnsi="Trebuchet MS"/>
          <w:sz w:val="24"/>
          <w:szCs w:val="24"/>
          <w:lang w:val="ro-RO"/>
        </w:rPr>
        <w:t>s</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ua</w:t>
      </w:r>
      <w:r w:rsidRPr="00D45612">
        <w:rPr>
          <w:rFonts w:ascii="Trebuchet MS" w:eastAsia="Arial" w:hAnsi="Trebuchet MS"/>
          <w:spacing w:val="1"/>
          <w:sz w:val="24"/>
          <w:szCs w:val="24"/>
          <w:lang w:val="ro-RO"/>
        </w:rPr>
        <w:t>ţ</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a</w:t>
      </w:r>
      <w:r w:rsidRPr="00D45612">
        <w:rPr>
          <w:rFonts w:ascii="Trebuchet MS" w:eastAsia="Arial" w:hAnsi="Trebuchet MS"/>
          <w:spacing w:val="20"/>
          <w:sz w:val="24"/>
          <w:szCs w:val="24"/>
          <w:lang w:val="ro-RO"/>
        </w:rPr>
        <w:t xml:space="preserve"> </w:t>
      </w:r>
      <w:r w:rsidRPr="00D45612">
        <w:rPr>
          <w:rFonts w:ascii="Trebuchet MS" w:eastAsia="Arial" w:hAnsi="Trebuchet MS"/>
          <w:spacing w:val="-4"/>
          <w:sz w:val="24"/>
          <w:szCs w:val="24"/>
          <w:lang w:val="ro-RO"/>
        </w:rPr>
        <w:t>î</w:t>
      </w:r>
      <w:r w:rsidRPr="00D45612">
        <w:rPr>
          <w:rFonts w:ascii="Trebuchet MS" w:eastAsia="Arial" w:hAnsi="Trebuchet MS"/>
          <w:sz w:val="24"/>
          <w:szCs w:val="24"/>
          <w:lang w:val="ro-RO"/>
        </w:rPr>
        <w:t>n</w:t>
      </w:r>
      <w:r w:rsidRPr="00D45612">
        <w:rPr>
          <w:rFonts w:ascii="Trebuchet MS" w:eastAsia="Arial" w:hAnsi="Trebuchet MS"/>
          <w:spacing w:val="20"/>
          <w:sz w:val="24"/>
          <w:szCs w:val="24"/>
          <w:lang w:val="ro-RO"/>
        </w:rPr>
        <w:t xml:space="preserve"> </w:t>
      </w:r>
      <w:r w:rsidRPr="00D45612">
        <w:rPr>
          <w:rFonts w:ascii="Trebuchet MS" w:eastAsia="Arial" w:hAnsi="Trebuchet MS"/>
          <w:sz w:val="24"/>
          <w:szCs w:val="24"/>
          <w:lang w:val="ro-RO"/>
        </w:rPr>
        <w:t>ca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20"/>
          <w:sz w:val="24"/>
          <w:szCs w:val="24"/>
          <w:lang w:val="ro-RO"/>
        </w:rPr>
        <w:t xml:space="preserve"> </w:t>
      </w:r>
      <w:r w:rsidRPr="00D45612">
        <w:rPr>
          <w:rFonts w:ascii="Trebuchet MS" w:eastAsia="Arial" w:hAnsi="Trebuchet MS"/>
          <w:spacing w:val="-1"/>
          <w:sz w:val="24"/>
          <w:szCs w:val="24"/>
          <w:lang w:val="ro-RO"/>
        </w:rPr>
        <w:t>B</w:t>
      </w:r>
      <w:r w:rsidRPr="00D45612">
        <w:rPr>
          <w:rFonts w:ascii="Trebuchet MS" w:eastAsia="Arial" w:hAnsi="Trebuchet MS"/>
          <w:sz w:val="24"/>
          <w:szCs w:val="24"/>
          <w:lang w:val="ro-RO"/>
        </w:rPr>
        <w:t>ene</w:t>
      </w:r>
      <w:r w:rsidRPr="00D45612">
        <w:rPr>
          <w:rFonts w:ascii="Trebuchet MS" w:eastAsia="Arial" w:hAnsi="Trebuchet MS"/>
          <w:spacing w:val="3"/>
          <w:sz w:val="24"/>
          <w:szCs w:val="24"/>
          <w:lang w:val="ro-RO"/>
        </w:rPr>
        <w:t>f</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c</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ul</w:t>
      </w:r>
      <w:r w:rsidRPr="00D45612">
        <w:rPr>
          <w:rFonts w:ascii="Trebuchet MS" w:eastAsia="Arial" w:hAnsi="Trebuchet MS"/>
          <w:spacing w:val="19"/>
          <w:sz w:val="24"/>
          <w:szCs w:val="24"/>
          <w:lang w:val="ro-RO"/>
        </w:rPr>
        <w:t xml:space="preserve"> </w:t>
      </w:r>
      <w:r w:rsidRPr="00D45612">
        <w:rPr>
          <w:rFonts w:ascii="Trebuchet MS" w:eastAsia="Arial" w:hAnsi="Trebuchet MS"/>
          <w:sz w:val="24"/>
          <w:szCs w:val="24"/>
          <w:lang w:val="ro-RO"/>
        </w:rPr>
        <w:t>nu</w:t>
      </w:r>
      <w:r w:rsidRPr="00D45612">
        <w:rPr>
          <w:rFonts w:ascii="Trebuchet MS" w:eastAsia="Arial" w:hAnsi="Trebuchet MS"/>
          <w:spacing w:val="20"/>
          <w:sz w:val="24"/>
          <w:szCs w:val="24"/>
          <w:lang w:val="ro-RO"/>
        </w:rPr>
        <w:t xml:space="preserve"> </w:t>
      </w:r>
      <w:r w:rsidRPr="00D45612">
        <w:rPr>
          <w:rFonts w:ascii="Trebuchet MS" w:eastAsia="Arial" w:hAnsi="Trebuchet MS"/>
          <w:sz w:val="24"/>
          <w:szCs w:val="24"/>
          <w:lang w:val="ro-RO"/>
        </w:rPr>
        <w:t>a</w:t>
      </w:r>
      <w:r w:rsidRPr="00D45612">
        <w:rPr>
          <w:rFonts w:ascii="Trebuchet MS" w:eastAsia="Arial" w:hAnsi="Trebuchet MS"/>
          <w:spacing w:val="23"/>
          <w:sz w:val="24"/>
          <w:szCs w:val="24"/>
          <w:lang w:val="ro-RO"/>
        </w:rPr>
        <w:t xml:space="preserve"> </w:t>
      </w:r>
      <w:r w:rsidRPr="00D45612">
        <w:rPr>
          <w:rFonts w:ascii="Trebuchet MS" w:eastAsia="Arial" w:hAnsi="Trebuchet MS"/>
          <w:spacing w:val="-1"/>
          <w:sz w:val="24"/>
          <w:szCs w:val="24"/>
          <w:lang w:val="ro-RO"/>
        </w:rPr>
        <w:t>î</w:t>
      </w:r>
      <w:r w:rsidRPr="00D45612">
        <w:rPr>
          <w:rFonts w:ascii="Trebuchet MS" w:eastAsia="Arial" w:hAnsi="Trebuchet MS"/>
          <w:sz w:val="24"/>
          <w:szCs w:val="24"/>
          <w:lang w:val="ro-RO"/>
        </w:rPr>
        <w:t>nceput</w:t>
      </w:r>
      <w:r w:rsidRPr="00D45612">
        <w:rPr>
          <w:rFonts w:ascii="Trebuchet MS" w:eastAsia="Arial" w:hAnsi="Trebuchet MS"/>
          <w:spacing w:val="23"/>
          <w:sz w:val="24"/>
          <w:szCs w:val="24"/>
          <w:lang w:val="ro-RO"/>
        </w:rPr>
        <w:t xml:space="preserve"> </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x</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c</w:t>
      </w:r>
      <w:r w:rsidRPr="00D45612">
        <w:rPr>
          <w:rFonts w:ascii="Trebuchet MS" w:eastAsia="Arial" w:hAnsi="Trebuchet MS"/>
          <w:sz w:val="24"/>
          <w:szCs w:val="24"/>
          <w:lang w:val="ro-RO"/>
        </w:rPr>
        <w:t>u</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ea</w:t>
      </w:r>
      <w:r w:rsidRPr="00D45612">
        <w:rPr>
          <w:rFonts w:ascii="Trebuchet MS" w:eastAsia="Arial" w:hAnsi="Trebuchet MS"/>
          <w:spacing w:val="20"/>
          <w:sz w:val="24"/>
          <w:szCs w:val="24"/>
          <w:lang w:val="ro-RO"/>
        </w:rPr>
        <w:t xml:space="preserve"> </w:t>
      </w:r>
      <w:r w:rsidRPr="00D45612">
        <w:rPr>
          <w:rFonts w:ascii="Trebuchet MS" w:eastAsia="Arial" w:hAnsi="Trebuchet MS"/>
          <w:spacing w:val="-1"/>
          <w:sz w:val="24"/>
          <w:szCs w:val="24"/>
          <w:lang w:val="ro-RO"/>
        </w:rPr>
        <w:t>C</w:t>
      </w:r>
      <w:r w:rsidRPr="00D45612">
        <w:rPr>
          <w:rFonts w:ascii="Trebuchet MS" w:eastAsia="Arial" w:hAnsi="Trebuchet MS"/>
          <w:sz w:val="24"/>
          <w:szCs w:val="24"/>
          <w:lang w:val="ro-RO"/>
        </w:rPr>
        <w:t>on</w:t>
      </w:r>
      <w:r w:rsidRPr="00D45612">
        <w:rPr>
          <w:rFonts w:ascii="Trebuchet MS" w:eastAsia="Arial" w:hAnsi="Trebuchet MS"/>
          <w:spacing w:val="-1"/>
          <w:sz w:val="24"/>
          <w:szCs w:val="24"/>
          <w:lang w:val="ro-RO"/>
        </w:rPr>
        <w:t>t</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ac</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u</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ui</w:t>
      </w:r>
      <w:r w:rsidRPr="00D45612">
        <w:rPr>
          <w:rFonts w:ascii="Trebuchet MS" w:eastAsia="Arial" w:hAnsi="Trebuchet MS"/>
          <w:spacing w:val="19"/>
          <w:sz w:val="24"/>
          <w:szCs w:val="24"/>
          <w:lang w:val="ro-RO"/>
        </w:rPr>
        <w:t xml:space="preserve"> </w:t>
      </w:r>
      <w:r w:rsidR="00FF5DBA" w:rsidRPr="00D45612">
        <w:rPr>
          <w:rFonts w:ascii="Trebuchet MS" w:eastAsia="Arial" w:hAnsi="Trebuchet MS"/>
          <w:spacing w:val="-4"/>
          <w:sz w:val="24"/>
          <w:szCs w:val="24"/>
          <w:lang w:val="ro-RO"/>
        </w:rPr>
        <w:t>potrivit art.</w:t>
      </w:r>
      <w:r w:rsidR="00CC5C59" w:rsidRPr="00D45612">
        <w:rPr>
          <w:rFonts w:ascii="Trebuchet MS" w:eastAsia="Arial" w:hAnsi="Trebuchet MS"/>
          <w:spacing w:val="-4"/>
          <w:sz w:val="24"/>
          <w:szCs w:val="24"/>
          <w:lang w:val="ro-RO"/>
        </w:rPr>
        <w:t xml:space="preserve"> 7, alin. (2)</w:t>
      </w:r>
      <w:r w:rsidRPr="00D45612">
        <w:rPr>
          <w:rFonts w:ascii="Trebuchet MS" w:eastAsia="Arial" w:hAnsi="Trebuchet MS"/>
          <w:position w:val="1"/>
          <w:sz w:val="24"/>
          <w:szCs w:val="24"/>
          <w:lang w:val="ro-RO"/>
        </w:rPr>
        <w:t>;</w:t>
      </w:r>
    </w:p>
    <w:p w14:paraId="464B1DC9" w14:textId="1F6D027D" w:rsidR="001E13C1" w:rsidRPr="00D45612" w:rsidRDefault="009859A3" w:rsidP="00D51C38">
      <w:pPr>
        <w:pStyle w:val="ListParagraph"/>
        <w:numPr>
          <w:ilvl w:val="0"/>
          <w:numId w:val="25"/>
        </w:numPr>
        <w:spacing w:before="40"/>
        <w:ind w:left="900" w:right="74" w:hanging="450"/>
        <w:jc w:val="both"/>
        <w:rPr>
          <w:rFonts w:ascii="Trebuchet MS" w:eastAsia="Arial" w:hAnsi="Trebuchet MS"/>
          <w:sz w:val="24"/>
          <w:szCs w:val="24"/>
          <w:lang w:val="ro-RO"/>
        </w:rPr>
      </w:pPr>
      <w:r w:rsidRPr="00D45612">
        <w:rPr>
          <w:rFonts w:ascii="Trebuchet MS" w:eastAsia="Arial" w:hAnsi="Trebuchet MS"/>
          <w:sz w:val="24"/>
          <w:szCs w:val="24"/>
          <w:lang w:val="ro-RO"/>
        </w:rPr>
        <w:t>În cazul constatării unei nereguli cu privire la încheierea ori executarea Contractului, inclusiv în cazul în care beneficiarul este declarat în stare de incapacitate de plată sau a fost declanşată</w:t>
      </w:r>
      <w:r w:rsidR="004D47A5" w:rsidRPr="00D45612">
        <w:rPr>
          <w:rFonts w:ascii="Trebuchet MS" w:eastAsia="Arial" w:hAnsi="Trebuchet MS"/>
          <w:sz w:val="24"/>
          <w:szCs w:val="24"/>
          <w:lang w:val="ro-RO"/>
        </w:rPr>
        <w:t>/declarată</w:t>
      </w:r>
      <w:r w:rsidRPr="00D45612">
        <w:rPr>
          <w:rFonts w:ascii="Trebuchet MS" w:eastAsia="Arial" w:hAnsi="Trebuchet MS"/>
          <w:sz w:val="24"/>
          <w:szCs w:val="24"/>
          <w:lang w:val="ro-RO"/>
        </w:rPr>
        <w:t xml:space="preserve"> procedura </w:t>
      </w:r>
      <w:r w:rsidR="005A31CE" w:rsidRPr="00D45612">
        <w:rPr>
          <w:rFonts w:ascii="Trebuchet MS" w:eastAsia="Arial" w:hAnsi="Trebuchet MS"/>
          <w:sz w:val="24"/>
          <w:szCs w:val="24"/>
          <w:lang w:val="ro-RO"/>
        </w:rPr>
        <w:t>falimentului</w:t>
      </w:r>
      <w:r w:rsidRPr="00D45612">
        <w:rPr>
          <w:rFonts w:ascii="Trebuchet MS" w:eastAsia="Arial" w:hAnsi="Trebuchet MS"/>
          <w:sz w:val="24"/>
          <w:szCs w:val="24"/>
          <w:lang w:val="ro-RO"/>
        </w:rPr>
        <w:t xml:space="preserve">, precum şi în situaţia în care AM/OI constată că cele declarate </w:t>
      </w:r>
      <w:r w:rsidRPr="00D45612">
        <w:rPr>
          <w:rFonts w:ascii="Trebuchet MS" w:eastAsia="Arial" w:hAnsi="Trebuchet MS"/>
          <w:sz w:val="24"/>
          <w:szCs w:val="24"/>
          <w:lang w:val="ro-RO"/>
        </w:rPr>
        <w:lastRenderedPageBreak/>
        <w:t>pe proprie răspundere de beneficiar, prin reprezentanţii săi, nu corespund realităţii sau documentele/autorizaţiile/avizele depuse în vederea obţinerii finanţării nerambursabile sunt constatate ca fiind neadevarate/</w:t>
      </w:r>
      <w:r w:rsidR="009256B5" w:rsidRPr="00D45612">
        <w:rPr>
          <w:rFonts w:ascii="Trebuchet MS" w:eastAsia="Arial" w:hAnsi="Trebuchet MS"/>
          <w:sz w:val="24"/>
          <w:szCs w:val="24"/>
          <w:lang w:val="ro-RO"/>
        </w:rPr>
        <w:t xml:space="preserve"> </w:t>
      </w:r>
      <w:r w:rsidRPr="00D45612">
        <w:rPr>
          <w:rFonts w:ascii="Trebuchet MS" w:eastAsia="Arial" w:hAnsi="Trebuchet MS"/>
          <w:sz w:val="24"/>
          <w:szCs w:val="24"/>
          <w:lang w:val="ro-RO"/>
        </w:rPr>
        <w:t>false/</w:t>
      </w:r>
      <w:r w:rsidR="009256B5" w:rsidRPr="00D45612">
        <w:rPr>
          <w:rFonts w:ascii="Trebuchet MS" w:eastAsia="Arial" w:hAnsi="Trebuchet MS"/>
          <w:sz w:val="24"/>
          <w:szCs w:val="24"/>
          <w:lang w:val="ro-RO"/>
        </w:rPr>
        <w:t xml:space="preserve"> </w:t>
      </w:r>
      <w:r w:rsidRPr="00D45612">
        <w:rPr>
          <w:rFonts w:ascii="Trebuchet MS" w:eastAsia="Arial" w:hAnsi="Trebuchet MS"/>
          <w:sz w:val="24"/>
          <w:szCs w:val="24"/>
          <w:lang w:val="ro-RO"/>
        </w:rPr>
        <w:t>incomplete/</w:t>
      </w:r>
      <w:r w:rsidR="009256B5" w:rsidRPr="00D45612">
        <w:rPr>
          <w:rFonts w:ascii="Trebuchet MS" w:eastAsia="Arial" w:hAnsi="Trebuchet MS"/>
          <w:sz w:val="24"/>
          <w:szCs w:val="24"/>
          <w:lang w:val="ro-RO"/>
        </w:rPr>
        <w:t xml:space="preserve"> </w:t>
      </w:r>
      <w:r w:rsidRPr="00D45612">
        <w:rPr>
          <w:rFonts w:ascii="Trebuchet MS" w:eastAsia="Arial" w:hAnsi="Trebuchet MS"/>
          <w:sz w:val="24"/>
          <w:szCs w:val="24"/>
          <w:lang w:val="ro-RO"/>
        </w:rPr>
        <w:t>expirate/</w:t>
      </w:r>
      <w:r w:rsidR="009256B5" w:rsidRPr="00D45612">
        <w:rPr>
          <w:rFonts w:ascii="Trebuchet MS" w:eastAsia="Arial" w:hAnsi="Trebuchet MS"/>
          <w:sz w:val="24"/>
          <w:szCs w:val="24"/>
          <w:lang w:val="ro-RO"/>
        </w:rPr>
        <w:t xml:space="preserve"> </w:t>
      </w:r>
      <w:r w:rsidRPr="00D45612">
        <w:rPr>
          <w:rFonts w:ascii="Trebuchet MS" w:eastAsia="Arial" w:hAnsi="Trebuchet MS"/>
          <w:sz w:val="24"/>
          <w:szCs w:val="24"/>
          <w:lang w:val="ro-RO"/>
        </w:rPr>
        <w:t>inexa</w:t>
      </w:r>
      <w:r w:rsidR="009256B5" w:rsidRPr="00D45612">
        <w:rPr>
          <w:rFonts w:ascii="Trebuchet MS" w:eastAsia="Arial" w:hAnsi="Trebuchet MS"/>
          <w:sz w:val="24"/>
          <w:szCs w:val="24"/>
          <w:lang w:val="ro-RO"/>
        </w:rPr>
        <w:t>c</w:t>
      </w:r>
      <w:r w:rsidRPr="00D45612">
        <w:rPr>
          <w:rFonts w:ascii="Trebuchet MS" w:eastAsia="Arial" w:hAnsi="Trebuchet MS"/>
          <w:sz w:val="24"/>
          <w:szCs w:val="24"/>
          <w:lang w:val="ro-RO"/>
        </w:rPr>
        <w:t>te/nu corespund realitatii, AM/OI poate înceta valabilitatea Contractului, de plin drept, printr-o notificare scrisă adresată beneficiarului, fără punere în întârziere, fără nicio altă formalitate şi fără intervenţia instanţei judecătoreşti. În aceste cazuri, beneficiarul va restitui integral sumele primite ca finanţare nerambursabilă, împreună cu dobanzi si penalitati în procentul stabilit conform dispozitiilor legale in vigoare</w:t>
      </w:r>
      <w:r w:rsidR="002D77E5" w:rsidRPr="00D45612">
        <w:rPr>
          <w:rFonts w:ascii="Trebuchet MS" w:eastAsia="Arial" w:hAnsi="Trebuchet MS"/>
          <w:sz w:val="24"/>
          <w:szCs w:val="24"/>
          <w:lang w:val="ro-RO"/>
        </w:rPr>
        <w:t>.</w:t>
      </w:r>
    </w:p>
    <w:p w14:paraId="344B6491" w14:textId="01DBA4D4" w:rsidR="00E50D77" w:rsidRPr="00D45612" w:rsidRDefault="00BF4880" w:rsidP="00024FF5">
      <w:pPr>
        <w:pStyle w:val="ListParagraph"/>
        <w:numPr>
          <w:ilvl w:val="0"/>
          <w:numId w:val="25"/>
        </w:numPr>
        <w:spacing w:before="14"/>
        <w:ind w:left="900" w:hanging="450"/>
        <w:rPr>
          <w:rFonts w:ascii="Trebuchet MS" w:eastAsia="Arial" w:hAnsi="Trebuchet MS"/>
          <w:sz w:val="24"/>
          <w:szCs w:val="24"/>
          <w:lang w:val="ro-RO"/>
        </w:rPr>
      </w:pPr>
      <w:r w:rsidRPr="00D45612">
        <w:rPr>
          <w:rFonts w:ascii="Trebuchet MS" w:eastAsia="Arial" w:hAnsi="Trebuchet MS"/>
          <w:spacing w:val="-1"/>
          <w:sz w:val="24"/>
          <w:szCs w:val="24"/>
          <w:lang w:val="ro-RO"/>
        </w:rPr>
        <w:t>D</w:t>
      </w:r>
      <w:r w:rsidRPr="00D45612">
        <w:rPr>
          <w:rFonts w:ascii="Trebuchet MS" w:eastAsia="Arial" w:hAnsi="Trebuchet MS"/>
          <w:sz w:val="24"/>
          <w:szCs w:val="24"/>
          <w:lang w:val="ro-RO"/>
        </w:rPr>
        <w:t>acă</w:t>
      </w:r>
      <w:r w:rsidRPr="00D45612">
        <w:rPr>
          <w:rFonts w:ascii="Trebuchet MS" w:eastAsia="Arial" w:hAnsi="Trebuchet MS"/>
          <w:spacing w:val="1"/>
          <w:sz w:val="24"/>
          <w:szCs w:val="24"/>
          <w:lang w:val="ro-RO"/>
        </w:rPr>
        <w:t xml:space="preserve"> </w:t>
      </w:r>
      <w:r w:rsidRPr="00D45612">
        <w:rPr>
          <w:rFonts w:ascii="Trebuchet MS" w:eastAsia="Arial" w:hAnsi="Trebuchet MS"/>
          <w:spacing w:val="-1"/>
          <w:sz w:val="24"/>
          <w:szCs w:val="24"/>
          <w:lang w:val="ro-RO"/>
        </w:rPr>
        <w:t>B</w:t>
      </w:r>
      <w:r w:rsidRPr="00D45612">
        <w:rPr>
          <w:rFonts w:ascii="Trebuchet MS" w:eastAsia="Arial" w:hAnsi="Trebuchet MS"/>
          <w:sz w:val="24"/>
          <w:szCs w:val="24"/>
          <w:lang w:val="ro-RO"/>
        </w:rPr>
        <w:t>en</w:t>
      </w:r>
      <w:r w:rsidRPr="00D45612">
        <w:rPr>
          <w:rFonts w:ascii="Trebuchet MS" w:eastAsia="Arial" w:hAnsi="Trebuchet MS"/>
          <w:spacing w:val="-3"/>
          <w:sz w:val="24"/>
          <w:szCs w:val="24"/>
          <w:lang w:val="ro-RO"/>
        </w:rPr>
        <w:t>e</w:t>
      </w:r>
      <w:r w:rsidRPr="00D45612">
        <w:rPr>
          <w:rFonts w:ascii="Trebuchet MS" w:eastAsia="Arial" w:hAnsi="Trebuchet MS"/>
          <w:spacing w:val="3"/>
          <w:sz w:val="24"/>
          <w:szCs w:val="24"/>
          <w:lang w:val="ro-RO"/>
        </w:rPr>
        <w:t>f</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c</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 xml:space="preserve">ul </w:t>
      </w:r>
      <w:r w:rsidRPr="00D45612">
        <w:rPr>
          <w:rFonts w:ascii="Trebuchet MS" w:eastAsia="Arial" w:hAnsi="Trebuchet MS"/>
          <w:spacing w:val="-4"/>
          <w:sz w:val="24"/>
          <w:szCs w:val="24"/>
          <w:lang w:val="ro-RO"/>
        </w:rPr>
        <w:t>î</w:t>
      </w:r>
      <w:r w:rsidRPr="00D45612">
        <w:rPr>
          <w:rFonts w:ascii="Trebuchet MS" w:eastAsia="Arial" w:hAnsi="Trebuchet MS"/>
          <w:sz w:val="24"/>
          <w:szCs w:val="24"/>
          <w:lang w:val="ro-RO"/>
        </w:rPr>
        <w:t>nca</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că p</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v</w:t>
      </w:r>
      <w:r w:rsidRPr="00D45612">
        <w:rPr>
          <w:rFonts w:ascii="Trebuchet MS" w:eastAsia="Arial" w:hAnsi="Trebuchet MS"/>
          <w:sz w:val="24"/>
          <w:szCs w:val="24"/>
          <w:lang w:val="ro-RO"/>
        </w:rPr>
        <w:t>ede</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il</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 9</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li</w:t>
      </w:r>
      <w:r w:rsidRPr="00D45612">
        <w:rPr>
          <w:rFonts w:ascii="Trebuchet MS" w:eastAsia="Arial" w:hAnsi="Trebuchet MS"/>
          <w:sz w:val="24"/>
          <w:szCs w:val="24"/>
          <w:lang w:val="ro-RO"/>
        </w:rPr>
        <w:t>n. (2);</w:t>
      </w:r>
    </w:p>
    <w:p w14:paraId="3C49F997" w14:textId="3D2B604E" w:rsidR="00155FE5" w:rsidRPr="00D45612" w:rsidRDefault="00BF4880" w:rsidP="00024FF5">
      <w:pPr>
        <w:pStyle w:val="ListParagraph"/>
        <w:numPr>
          <w:ilvl w:val="0"/>
          <w:numId w:val="25"/>
        </w:numPr>
        <w:spacing w:before="14"/>
        <w:ind w:left="900" w:hanging="450"/>
        <w:jc w:val="both"/>
        <w:rPr>
          <w:rFonts w:ascii="Trebuchet MS" w:eastAsia="Arial" w:hAnsi="Trebuchet MS"/>
          <w:sz w:val="24"/>
          <w:szCs w:val="24"/>
          <w:lang w:val="ro-RO"/>
        </w:rPr>
      </w:pPr>
      <w:r w:rsidRPr="00D45612">
        <w:rPr>
          <w:rFonts w:ascii="Trebuchet MS" w:eastAsia="Arial" w:hAnsi="Trebuchet MS"/>
          <w:spacing w:val="-1"/>
          <w:sz w:val="24"/>
          <w:szCs w:val="24"/>
          <w:lang w:val="ro-RO"/>
        </w:rPr>
        <w:t>D</w:t>
      </w:r>
      <w:r w:rsidRPr="00D45612">
        <w:rPr>
          <w:rFonts w:ascii="Trebuchet MS" w:eastAsia="Arial" w:hAnsi="Trebuchet MS"/>
          <w:sz w:val="24"/>
          <w:szCs w:val="24"/>
          <w:lang w:val="ro-RO"/>
        </w:rPr>
        <w:t>acă</w:t>
      </w:r>
      <w:r w:rsidRPr="00D45612">
        <w:rPr>
          <w:rFonts w:ascii="Trebuchet MS" w:eastAsia="Arial" w:hAnsi="Trebuchet MS"/>
          <w:spacing w:val="20"/>
          <w:sz w:val="24"/>
          <w:szCs w:val="24"/>
          <w:lang w:val="ro-RO"/>
        </w:rPr>
        <w:t xml:space="preserve"> </w:t>
      </w:r>
      <w:r w:rsidRPr="00D45612">
        <w:rPr>
          <w:rFonts w:ascii="Trebuchet MS" w:eastAsia="Arial" w:hAnsi="Trebuchet MS"/>
          <w:sz w:val="24"/>
          <w:szCs w:val="24"/>
          <w:lang w:val="ro-RO"/>
        </w:rPr>
        <w:t>se</w:t>
      </w:r>
      <w:r w:rsidRPr="00D45612">
        <w:rPr>
          <w:rFonts w:ascii="Trebuchet MS" w:eastAsia="Arial" w:hAnsi="Trebuchet MS"/>
          <w:spacing w:val="20"/>
          <w:sz w:val="24"/>
          <w:szCs w:val="24"/>
          <w:lang w:val="ro-RO"/>
        </w:rPr>
        <w:t xml:space="preserve"> </w:t>
      </w:r>
      <w:r w:rsidRPr="00D45612">
        <w:rPr>
          <w:rFonts w:ascii="Trebuchet MS" w:eastAsia="Arial" w:hAnsi="Trebuchet MS"/>
          <w:sz w:val="24"/>
          <w:szCs w:val="24"/>
          <w:lang w:val="ro-RO"/>
        </w:rPr>
        <w:t>cons</w:t>
      </w:r>
      <w:r w:rsidRPr="00D45612">
        <w:rPr>
          <w:rFonts w:ascii="Trebuchet MS" w:eastAsia="Arial" w:hAnsi="Trebuchet MS"/>
          <w:spacing w:val="1"/>
          <w:sz w:val="24"/>
          <w:szCs w:val="24"/>
          <w:lang w:val="ro-RO"/>
        </w:rPr>
        <w:t>t</w:t>
      </w:r>
      <w:r w:rsidRPr="00D45612">
        <w:rPr>
          <w:rFonts w:ascii="Trebuchet MS" w:eastAsia="Arial" w:hAnsi="Trebuchet MS"/>
          <w:spacing w:val="-3"/>
          <w:sz w:val="24"/>
          <w:szCs w:val="24"/>
          <w:lang w:val="ro-RO"/>
        </w:rPr>
        <w:t>a</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ă</w:t>
      </w:r>
      <w:r w:rsidRPr="00D45612">
        <w:rPr>
          <w:rFonts w:ascii="Trebuchet MS" w:eastAsia="Arial" w:hAnsi="Trebuchet MS"/>
          <w:spacing w:val="18"/>
          <w:sz w:val="24"/>
          <w:szCs w:val="24"/>
          <w:lang w:val="ro-RO"/>
        </w:rPr>
        <w:t xml:space="preserve"> </w:t>
      </w:r>
      <w:r w:rsidRPr="00D45612">
        <w:rPr>
          <w:rFonts w:ascii="Trebuchet MS" w:eastAsia="Arial" w:hAnsi="Trebuchet MS"/>
          <w:spacing w:val="3"/>
          <w:sz w:val="24"/>
          <w:szCs w:val="24"/>
          <w:lang w:val="ro-RO"/>
        </w:rPr>
        <w:t>f</w:t>
      </w:r>
      <w:r w:rsidRPr="00D45612">
        <w:rPr>
          <w:rFonts w:ascii="Trebuchet MS" w:eastAsia="Arial" w:hAnsi="Trebuchet MS"/>
          <w:sz w:val="24"/>
          <w:szCs w:val="24"/>
          <w:lang w:val="ro-RO"/>
        </w:rPr>
        <w:t>a</w:t>
      </w:r>
      <w:r w:rsidRPr="00D45612">
        <w:rPr>
          <w:rFonts w:ascii="Trebuchet MS" w:eastAsia="Arial" w:hAnsi="Trebuchet MS"/>
          <w:spacing w:val="-3"/>
          <w:sz w:val="24"/>
          <w:szCs w:val="24"/>
          <w:lang w:val="ro-RO"/>
        </w:rPr>
        <w:t>p</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ul</w:t>
      </w:r>
      <w:r w:rsidRPr="00D45612">
        <w:rPr>
          <w:rFonts w:ascii="Trebuchet MS" w:eastAsia="Arial" w:hAnsi="Trebuchet MS"/>
          <w:spacing w:val="17"/>
          <w:sz w:val="24"/>
          <w:szCs w:val="24"/>
          <w:lang w:val="ro-RO"/>
        </w:rPr>
        <w:t xml:space="preserve"> </w:t>
      </w:r>
      <w:r w:rsidRPr="00D45612">
        <w:rPr>
          <w:rFonts w:ascii="Trebuchet MS" w:eastAsia="Arial" w:hAnsi="Trebuchet MS"/>
          <w:sz w:val="24"/>
          <w:szCs w:val="24"/>
          <w:lang w:val="ro-RO"/>
        </w:rPr>
        <w:t>că</w:t>
      </w:r>
      <w:r w:rsidRPr="00D45612">
        <w:rPr>
          <w:rFonts w:ascii="Trebuchet MS" w:eastAsia="Arial" w:hAnsi="Trebuchet MS"/>
          <w:spacing w:val="20"/>
          <w:sz w:val="24"/>
          <w:szCs w:val="24"/>
          <w:lang w:val="ro-RO"/>
        </w:rPr>
        <w:t xml:space="preserve"> </w:t>
      </w:r>
      <w:r w:rsidRPr="00D45612">
        <w:rPr>
          <w:rFonts w:ascii="Trebuchet MS" w:eastAsia="Arial" w:hAnsi="Trebuchet MS"/>
          <w:spacing w:val="-1"/>
          <w:sz w:val="24"/>
          <w:szCs w:val="24"/>
          <w:lang w:val="ro-RO"/>
        </w:rPr>
        <w:t>P</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o</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ec</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ul</w:t>
      </w:r>
      <w:r w:rsidRPr="00D45612">
        <w:rPr>
          <w:rFonts w:ascii="Trebuchet MS" w:eastAsia="Arial" w:hAnsi="Trebuchet MS"/>
          <w:spacing w:val="17"/>
          <w:sz w:val="24"/>
          <w:szCs w:val="24"/>
          <w:lang w:val="ro-RO"/>
        </w:rPr>
        <w:t xml:space="preserve"> </w:t>
      </w:r>
      <w:r w:rsidRPr="00D45612">
        <w:rPr>
          <w:rFonts w:ascii="Trebuchet MS" w:eastAsia="Arial" w:hAnsi="Trebuchet MS"/>
          <w:spacing w:val="3"/>
          <w:sz w:val="24"/>
          <w:szCs w:val="24"/>
          <w:lang w:val="ro-RO"/>
        </w:rPr>
        <w:t>f</w:t>
      </w:r>
      <w:r w:rsidRPr="00D45612">
        <w:rPr>
          <w:rFonts w:ascii="Trebuchet MS" w:eastAsia="Arial" w:hAnsi="Trebuchet MS"/>
          <w:sz w:val="24"/>
          <w:szCs w:val="24"/>
          <w:lang w:val="ro-RO"/>
        </w:rPr>
        <w:t>ace</w:t>
      </w:r>
      <w:r w:rsidRPr="00D45612">
        <w:rPr>
          <w:rFonts w:ascii="Trebuchet MS" w:eastAsia="Arial" w:hAnsi="Trebuchet MS"/>
          <w:spacing w:val="18"/>
          <w:sz w:val="24"/>
          <w:szCs w:val="24"/>
          <w:lang w:val="ro-RO"/>
        </w:rPr>
        <w:t xml:space="preserve"> </w:t>
      </w:r>
      <w:r w:rsidRPr="00D45612">
        <w:rPr>
          <w:rFonts w:ascii="Trebuchet MS" w:eastAsia="Arial" w:hAnsi="Trebuchet MS"/>
          <w:sz w:val="24"/>
          <w:szCs w:val="24"/>
          <w:lang w:val="ro-RO"/>
        </w:rPr>
        <w:t>ob</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ec</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ul</w:t>
      </w:r>
      <w:r w:rsidRPr="00D45612">
        <w:rPr>
          <w:rFonts w:ascii="Trebuchet MS" w:eastAsia="Arial" w:hAnsi="Trebuchet MS"/>
          <w:spacing w:val="19"/>
          <w:sz w:val="24"/>
          <w:szCs w:val="24"/>
          <w:lang w:val="ro-RO"/>
        </w:rPr>
        <w:t xml:space="preserve"> </w:t>
      </w:r>
      <w:r w:rsidRPr="00D45612">
        <w:rPr>
          <w:rFonts w:ascii="Trebuchet MS" w:eastAsia="Arial" w:hAnsi="Trebuchet MS"/>
          <w:sz w:val="24"/>
          <w:szCs w:val="24"/>
          <w:lang w:val="ro-RO"/>
        </w:rPr>
        <w:t>unei</w:t>
      </w:r>
      <w:r w:rsidRPr="00D45612">
        <w:rPr>
          <w:rFonts w:ascii="Trebuchet MS" w:eastAsia="Arial" w:hAnsi="Trebuchet MS"/>
          <w:spacing w:val="19"/>
          <w:sz w:val="24"/>
          <w:szCs w:val="24"/>
          <w:lang w:val="ro-RO"/>
        </w:rPr>
        <w:t xml:space="preserve"> </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l</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e</w:t>
      </w:r>
      <w:r w:rsidRPr="00D45612">
        <w:rPr>
          <w:rFonts w:ascii="Trebuchet MS" w:eastAsia="Arial" w:hAnsi="Trebuchet MS"/>
          <w:spacing w:val="18"/>
          <w:sz w:val="24"/>
          <w:szCs w:val="24"/>
          <w:lang w:val="ro-RO"/>
        </w:rPr>
        <w:t xml:space="preserve"> </w:t>
      </w:r>
      <w:r w:rsidRPr="00D45612">
        <w:rPr>
          <w:rFonts w:ascii="Trebuchet MS" w:eastAsia="Arial" w:hAnsi="Trebuchet MS"/>
          <w:spacing w:val="3"/>
          <w:sz w:val="24"/>
          <w:szCs w:val="24"/>
          <w:lang w:val="ro-RO"/>
        </w:rPr>
        <w:t>f</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nan</w:t>
      </w:r>
      <w:r w:rsidRPr="00D45612">
        <w:rPr>
          <w:rFonts w:ascii="Trebuchet MS" w:eastAsia="Arial" w:hAnsi="Trebuchet MS"/>
          <w:spacing w:val="1"/>
          <w:sz w:val="24"/>
          <w:szCs w:val="24"/>
          <w:lang w:val="ro-RO"/>
        </w:rPr>
        <w:t>ţ</w:t>
      </w:r>
      <w:r w:rsidRPr="00D45612">
        <w:rPr>
          <w:rFonts w:ascii="Trebuchet MS" w:eastAsia="Arial" w:hAnsi="Trebuchet MS"/>
          <w:spacing w:val="-3"/>
          <w:sz w:val="24"/>
          <w:szCs w:val="24"/>
          <w:lang w:val="ro-RO"/>
        </w:rPr>
        <w:t>ă</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i</w:t>
      </w:r>
      <w:r w:rsidRPr="00D45612">
        <w:rPr>
          <w:rFonts w:ascii="Trebuchet MS" w:eastAsia="Arial" w:hAnsi="Trebuchet MS"/>
          <w:spacing w:val="19"/>
          <w:sz w:val="24"/>
          <w:szCs w:val="24"/>
          <w:lang w:val="ro-RO"/>
        </w:rPr>
        <w:t xml:space="preserve"> </w:t>
      </w:r>
      <w:r w:rsidRPr="00D45612">
        <w:rPr>
          <w:rFonts w:ascii="Trebuchet MS" w:eastAsia="Arial" w:hAnsi="Trebuchet MS"/>
          <w:sz w:val="24"/>
          <w:szCs w:val="24"/>
          <w:lang w:val="ro-RO"/>
        </w:rPr>
        <w:t>d</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n</w:t>
      </w:r>
      <w:r w:rsidRPr="00D45612">
        <w:rPr>
          <w:rFonts w:ascii="Trebuchet MS" w:eastAsia="Arial" w:hAnsi="Trebuchet MS"/>
          <w:spacing w:val="20"/>
          <w:sz w:val="24"/>
          <w:szCs w:val="24"/>
          <w:lang w:val="ro-RO"/>
        </w:rPr>
        <w:t xml:space="preserve"> </w:t>
      </w:r>
      <w:r w:rsidRPr="00D45612">
        <w:rPr>
          <w:rFonts w:ascii="Trebuchet MS" w:eastAsia="Arial" w:hAnsi="Trebuchet MS"/>
          <w:spacing w:val="3"/>
          <w:sz w:val="24"/>
          <w:szCs w:val="24"/>
          <w:lang w:val="ro-RO"/>
        </w:rPr>
        <w:t>f</w:t>
      </w:r>
      <w:r w:rsidRPr="00D45612">
        <w:rPr>
          <w:rFonts w:ascii="Trebuchet MS" w:eastAsia="Arial" w:hAnsi="Trebuchet MS"/>
          <w:sz w:val="24"/>
          <w:szCs w:val="24"/>
          <w:lang w:val="ro-RO"/>
        </w:rPr>
        <w:t>ond</w:t>
      </w:r>
      <w:r w:rsidRPr="00D45612">
        <w:rPr>
          <w:rFonts w:ascii="Trebuchet MS" w:eastAsia="Arial" w:hAnsi="Trebuchet MS"/>
          <w:spacing w:val="-3"/>
          <w:sz w:val="24"/>
          <w:szCs w:val="24"/>
          <w:lang w:val="ro-RO"/>
        </w:rPr>
        <w:t>u</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i pub</w:t>
      </w:r>
      <w:r w:rsidRPr="00D45612">
        <w:rPr>
          <w:rFonts w:ascii="Trebuchet MS" w:eastAsia="Arial" w:hAnsi="Trebuchet MS"/>
          <w:spacing w:val="-1"/>
          <w:sz w:val="24"/>
          <w:szCs w:val="24"/>
          <w:lang w:val="ro-RO"/>
        </w:rPr>
        <w:t>li</w:t>
      </w:r>
      <w:r w:rsidRPr="00D45612">
        <w:rPr>
          <w:rFonts w:ascii="Trebuchet MS" w:eastAsia="Arial" w:hAnsi="Trebuchet MS"/>
          <w:sz w:val="24"/>
          <w:szCs w:val="24"/>
          <w:lang w:val="ro-RO"/>
        </w:rPr>
        <w:t>ce</w:t>
      </w:r>
      <w:r w:rsidRPr="00D45612">
        <w:rPr>
          <w:rFonts w:ascii="Trebuchet MS" w:eastAsia="Arial" w:hAnsi="Trebuchet MS"/>
          <w:spacing w:val="5"/>
          <w:sz w:val="24"/>
          <w:szCs w:val="24"/>
          <w:lang w:val="ro-RO"/>
        </w:rPr>
        <w:t xml:space="preserve"> </w:t>
      </w:r>
      <w:r w:rsidRPr="00D45612">
        <w:rPr>
          <w:rFonts w:ascii="Trebuchet MS" w:eastAsia="Arial" w:hAnsi="Trebuchet MS"/>
          <w:sz w:val="24"/>
          <w:szCs w:val="24"/>
          <w:lang w:val="ro-RO"/>
        </w:rPr>
        <w:t>na</w:t>
      </w:r>
      <w:r w:rsidRPr="00D45612">
        <w:rPr>
          <w:rFonts w:ascii="Trebuchet MS" w:eastAsia="Arial" w:hAnsi="Trebuchet MS"/>
          <w:spacing w:val="1"/>
          <w:sz w:val="24"/>
          <w:szCs w:val="24"/>
          <w:lang w:val="ro-RO"/>
        </w:rPr>
        <w:t>ţ</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ona</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e</w:t>
      </w:r>
      <w:r w:rsidRPr="00D45612">
        <w:rPr>
          <w:rFonts w:ascii="Trebuchet MS" w:eastAsia="Arial" w:hAnsi="Trebuchet MS"/>
          <w:spacing w:val="5"/>
          <w:sz w:val="24"/>
          <w:szCs w:val="24"/>
          <w:lang w:val="ro-RO"/>
        </w:rPr>
        <w:t xml:space="preserve"> </w:t>
      </w:r>
      <w:r w:rsidRPr="00D45612">
        <w:rPr>
          <w:rFonts w:ascii="Trebuchet MS" w:eastAsia="Arial" w:hAnsi="Trebuchet MS"/>
          <w:sz w:val="24"/>
          <w:szCs w:val="24"/>
          <w:lang w:val="ro-RO"/>
        </w:rPr>
        <w:t>sau</w:t>
      </w:r>
      <w:r w:rsidRPr="00D45612">
        <w:rPr>
          <w:rFonts w:ascii="Trebuchet MS" w:eastAsia="Arial" w:hAnsi="Trebuchet MS"/>
          <w:spacing w:val="4"/>
          <w:sz w:val="24"/>
          <w:szCs w:val="24"/>
          <w:lang w:val="ro-RO"/>
        </w:rPr>
        <w:t xml:space="preserve"> </w:t>
      </w:r>
      <w:r w:rsidRPr="00D45612">
        <w:rPr>
          <w:rFonts w:ascii="Trebuchet MS" w:eastAsia="Arial" w:hAnsi="Trebuchet MS"/>
          <w:sz w:val="24"/>
          <w:szCs w:val="24"/>
          <w:lang w:val="ro-RO"/>
        </w:rPr>
        <w:t>eu</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opene</w:t>
      </w:r>
      <w:r w:rsidRPr="00D45612">
        <w:rPr>
          <w:rFonts w:ascii="Trebuchet MS" w:eastAsia="Arial" w:hAnsi="Trebuchet MS"/>
          <w:spacing w:val="5"/>
          <w:sz w:val="24"/>
          <w:szCs w:val="24"/>
          <w:lang w:val="ro-RO"/>
        </w:rPr>
        <w:t xml:space="preserve"> </w:t>
      </w:r>
      <w:r w:rsidRPr="00D45612">
        <w:rPr>
          <w:rFonts w:ascii="Trebuchet MS" w:eastAsia="Arial" w:hAnsi="Trebuchet MS"/>
          <w:sz w:val="24"/>
          <w:szCs w:val="24"/>
          <w:lang w:val="ro-RO"/>
        </w:rPr>
        <w:t>sau</w:t>
      </w:r>
      <w:r w:rsidRPr="00D45612">
        <w:rPr>
          <w:rFonts w:ascii="Trebuchet MS" w:eastAsia="Arial" w:hAnsi="Trebuchet MS"/>
          <w:spacing w:val="3"/>
          <w:sz w:val="24"/>
          <w:szCs w:val="24"/>
          <w:lang w:val="ro-RO"/>
        </w:rPr>
        <w:t xml:space="preserve"> </w:t>
      </w:r>
      <w:r w:rsidRPr="00D45612">
        <w:rPr>
          <w:rFonts w:ascii="Trebuchet MS" w:eastAsia="Arial" w:hAnsi="Trebuchet MS"/>
          <w:spacing w:val="1"/>
          <w:sz w:val="24"/>
          <w:szCs w:val="24"/>
          <w:lang w:val="ro-RO"/>
        </w:rPr>
        <w:t>f</w:t>
      </w:r>
      <w:r w:rsidRPr="00D45612">
        <w:rPr>
          <w:rFonts w:ascii="Trebuchet MS" w:eastAsia="Arial" w:hAnsi="Trebuchet MS"/>
          <w:sz w:val="24"/>
          <w:szCs w:val="24"/>
          <w:lang w:val="ro-RO"/>
        </w:rPr>
        <w:t>ap</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ul</w:t>
      </w:r>
      <w:r w:rsidRPr="00D45612">
        <w:rPr>
          <w:rFonts w:ascii="Trebuchet MS" w:eastAsia="Arial" w:hAnsi="Trebuchet MS"/>
          <w:spacing w:val="4"/>
          <w:sz w:val="24"/>
          <w:szCs w:val="24"/>
          <w:lang w:val="ro-RO"/>
        </w:rPr>
        <w:t xml:space="preserve"> </w:t>
      </w:r>
      <w:r w:rsidRPr="00D45612">
        <w:rPr>
          <w:rFonts w:ascii="Trebuchet MS" w:eastAsia="Arial" w:hAnsi="Trebuchet MS"/>
          <w:sz w:val="24"/>
          <w:szCs w:val="24"/>
          <w:lang w:val="ro-RO"/>
        </w:rPr>
        <w:t>că</w:t>
      </w:r>
      <w:r w:rsidRPr="00D45612">
        <w:rPr>
          <w:rFonts w:ascii="Trebuchet MS" w:eastAsia="Arial" w:hAnsi="Trebuchet MS"/>
          <w:spacing w:val="3"/>
          <w:sz w:val="24"/>
          <w:szCs w:val="24"/>
          <w:lang w:val="ro-RO"/>
        </w:rPr>
        <w:t xml:space="preserve"> </w:t>
      </w:r>
      <w:r w:rsidRPr="00D45612">
        <w:rPr>
          <w:rFonts w:ascii="Trebuchet MS" w:eastAsia="Arial" w:hAnsi="Trebuchet MS"/>
          <w:sz w:val="24"/>
          <w:szCs w:val="24"/>
          <w:lang w:val="ro-RO"/>
        </w:rPr>
        <w:t>a</w:t>
      </w:r>
      <w:r w:rsidRPr="00D45612">
        <w:rPr>
          <w:rFonts w:ascii="Trebuchet MS" w:eastAsia="Arial" w:hAnsi="Trebuchet MS"/>
          <w:spacing w:val="3"/>
          <w:sz w:val="24"/>
          <w:szCs w:val="24"/>
          <w:lang w:val="ro-RO"/>
        </w:rPr>
        <w:t xml:space="preserve"> </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ai</w:t>
      </w:r>
      <w:r w:rsidRPr="00D45612">
        <w:rPr>
          <w:rFonts w:ascii="Trebuchet MS" w:eastAsia="Arial" w:hAnsi="Trebuchet MS"/>
          <w:spacing w:val="4"/>
          <w:sz w:val="24"/>
          <w:szCs w:val="24"/>
          <w:lang w:val="ro-RO"/>
        </w:rPr>
        <w:t xml:space="preserve"> </w:t>
      </w:r>
      <w:r w:rsidRPr="00D45612">
        <w:rPr>
          <w:rFonts w:ascii="Trebuchet MS" w:eastAsia="Arial" w:hAnsi="Trebuchet MS"/>
          <w:sz w:val="24"/>
          <w:szCs w:val="24"/>
          <w:lang w:val="ro-RO"/>
        </w:rPr>
        <w:t>ben</w:t>
      </w:r>
      <w:r w:rsidRPr="00D45612">
        <w:rPr>
          <w:rFonts w:ascii="Trebuchet MS" w:eastAsia="Arial" w:hAnsi="Trebuchet MS"/>
          <w:spacing w:val="-3"/>
          <w:sz w:val="24"/>
          <w:szCs w:val="24"/>
          <w:lang w:val="ro-RO"/>
        </w:rPr>
        <w:t>e</w:t>
      </w:r>
      <w:r w:rsidRPr="00D45612">
        <w:rPr>
          <w:rFonts w:ascii="Trebuchet MS" w:eastAsia="Arial" w:hAnsi="Trebuchet MS"/>
          <w:spacing w:val="3"/>
          <w:sz w:val="24"/>
          <w:szCs w:val="24"/>
          <w:lang w:val="ro-RO"/>
        </w:rPr>
        <w:t>f</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c</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at</w:t>
      </w:r>
      <w:r w:rsidRPr="00D45612">
        <w:rPr>
          <w:rFonts w:ascii="Trebuchet MS" w:eastAsia="Arial" w:hAnsi="Trebuchet MS"/>
          <w:spacing w:val="6"/>
          <w:sz w:val="24"/>
          <w:szCs w:val="24"/>
          <w:lang w:val="ro-RO"/>
        </w:rPr>
        <w:t xml:space="preserve"> </w:t>
      </w:r>
      <w:r w:rsidRPr="00D45612">
        <w:rPr>
          <w:rFonts w:ascii="Trebuchet MS" w:eastAsia="Arial" w:hAnsi="Trebuchet MS"/>
          <w:sz w:val="24"/>
          <w:szCs w:val="24"/>
          <w:lang w:val="ro-RO"/>
        </w:rPr>
        <w:t xml:space="preserve">de </w:t>
      </w:r>
      <w:r w:rsidRPr="00D45612">
        <w:rPr>
          <w:rFonts w:ascii="Trebuchet MS" w:eastAsia="Arial" w:hAnsi="Trebuchet MS"/>
          <w:spacing w:val="3"/>
          <w:sz w:val="24"/>
          <w:szCs w:val="24"/>
          <w:lang w:val="ro-RO"/>
        </w:rPr>
        <w:t>f</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nan</w:t>
      </w:r>
      <w:r w:rsidRPr="00D45612">
        <w:rPr>
          <w:rFonts w:ascii="Trebuchet MS" w:eastAsia="Arial" w:hAnsi="Trebuchet MS"/>
          <w:spacing w:val="1"/>
          <w:sz w:val="24"/>
          <w:szCs w:val="24"/>
          <w:lang w:val="ro-RO"/>
        </w:rPr>
        <w:t>ţ</w:t>
      </w:r>
      <w:r w:rsidRPr="00D45612">
        <w:rPr>
          <w:rFonts w:ascii="Trebuchet MS" w:eastAsia="Arial" w:hAnsi="Trebuchet MS"/>
          <w:spacing w:val="-3"/>
          <w:sz w:val="24"/>
          <w:szCs w:val="24"/>
          <w:lang w:val="ro-RO"/>
        </w:rPr>
        <w:t>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5"/>
          <w:sz w:val="24"/>
          <w:szCs w:val="24"/>
          <w:lang w:val="ro-RO"/>
        </w:rPr>
        <w:t xml:space="preserve"> </w:t>
      </w:r>
      <w:r w:rsidRPr="00D45612">
        <w:rPr>
          <w:rFonts w:ascii="Trebuchet MS" w:eastAsia="Arial" w:hAnsi="Trebuchet MS"/>
          <w:sz w:val="24"/>
          <w:szCs w:val="24"/>
          <w:lang w:val="ro-RO"/>
        </w:rPr>
        <w:t>d</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n</w:t>
      </w:r>
      <w:r w:rsidRPr="00D45612">
        <w:rPr>
          <w:rFonts w:ascii="Trebuchet MS" w:eastAsia="Arial" w:hAnsi="Trebuchet MS"/>
          <w:spacing w:val="5"/>
          <w:sz w:val="24"/>
          <w:szCs w:val="24"/>
          <w:lang w:val="ro-RO"/>
        </w:rPr>
        <w:t xml:space="preserve"> </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lt</w:t>
      </w:r>
      <w:r w:rsidRPr="00D45612">
        <w:rPr>
          <w:rFonts w:ascii="Trebuchet MS" w:eastAsia="Arial" w:hAnsi="Trebuchet MS"/>
          <w:sz w:val="24"/>
          <w:szCs w:val="24"/>
          <w:lang w:val="ro-RO"/>
        </w:rPr>
        <w:t>e p</w:t>
      </w:r>
      <w:r w:rsidRPr="00D45612">
        <w:rPr>
          <w:rFonts w:ascii="Trebuchet MS" w:eastAsia="Arial" w:hAnsi="Trebuchet MS"/>
          <w:spacing w:val="1"/>
          <w:sz w:val="24"/>
          <w:szCs w:val="24"/>
          <w:lang w:val="ro-RO"/>
        </w:rPr>
        <w:t>r</w:t>
      </w:r>
      <w:r w:rsidRPr="00D45612">
        <w:rPr>
          <w:rFonts w:ascii="Trebuchet MS" w:eastAsia="Arial" w:hAnsi="Trebuchet MS"/>
          <w:spacing w:val="-3"/>
          <w:sz w:val="24"/>
          <w:szCs w:val="24"/>
          <w:lang w:val="ro-RO"/>
        </w:rPr>
        <w:t>o</w:t>
      </w:r>
      <w:r w:rsidRPr="00D45612">
        <w:rPr>
          <w:rFonts w:ascii="Trebuchet MS" w:eastAsia="Arial" w:hAnsi="Trebuchet MS"/>
          <w:spacing w:val="2"/>
          <w:sz w:val="24"/>
          <w:szCs w:val="24"/>
          <w:lang w:val="ro-RO"/>
        </w:rPr>
        <w:t>g</w:t>
      </w:r>
      <w:r w:rsidRPr="00D45612">
        <w:rPr>
          <w:rFonts w:ascii="Trebuchet MS" w:eastAsia="Arial" w:hAnsi="Trebuchet MS"/>
          <w:spacing w:val="1"/>
          <w:sz w:val="24"/>
          <w:szCs w:val="24"/>
          <w:lang w:val="ro-RO"/>
        </w:rPr>
        <w:t>r</w:t>
      </w:r>
      <w:r w:rsidRPr="00D45612">
        <w:rPr>
          <w:rFonts w:ascii="Trebuchet MS" w:eastAsia="Arial" w:hAnsi="Trebuchet MS"/>
          <w:spacing w:val="-3"/>
          <w:sz w:val="24"/>
          <w:szCs w:val="24"/>
          <w:lang w:val="ro-RO"/>
        </w:rPr>
        <w:t>a</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e</w:t>
      </w:r>
      <w:r w:rsidRPr="00D45612">
        <w:rPr>
          <w:rFonts w:ascii="Trebuchet MS" w:eastAsia="Arial" w:hAnsi="Trebuchet MS"/>
          <w:spacing w:val="35"/>
          <w:sz w:val="24"/>
          <w:szCs w:val="24"/>
          <w:lang w:val="ro-RO"/>
        </w:rPr>
        <w:t xml:space="preserve"> </w:t>
      </w:r>
      <w:r w:rsidRPr="00D45612">
        <w:rPr>
          <w:rFonts w:ascii="Trebuchet MS" w:eastAsia="Arial" w:hAnsi="Trebuchet MS"/>
          <w:sz w:val="24"/>
          <w:szCs w:val="24"/>
          <w:lang w:val="ro-RO"/>
        </w:rPr>
        <w:t>na</w:t>
      </w:r>
      <w:r w:rsidRPr="00D45612">
        <w:rPr>
          <w:rFonts w:ascii="Trebuchet MS" w:eastAsia="Arial" w:hAnsi="Trebuchet MS"/>
          <w:spacing w:val="1"/>
          <w:sz w:val="24"/>
          <w:szCs w:val="24"/>
          <w:lang w:val="ro-RO"/>
        </w:rPr>
        <w:t>ţ</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ona</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e</w:t>
      </w:r>
      <w:r w:rsidRPr="00D45612">
        <w:rPr>
          <w:rFonts w:ascii="Trebuchet MS" w:eastAsia="Arial" w:hAnsi="Trebuchet MS"/>
          <w:spacing w:val="35"/>
          <w:sz w:val="24"/>
          <w:szCs w:val="24"/>
          <w:lang w:val="ro-RO"/>
        </w:rPr>
        <w:t xml:space="preserve"> </w:t>
      </w:r>
      <w:r w:rsidRPr="00D45612">
        <w:rPr>
          <w:rFonts w:ascii="Trebuchet MS" w:eastAsia="Arial" w:hAnsi="Trebuchet MS"/>
          <w:sz w:val="24"/>
          <w:szCs w:val="24"/>
          <w:lang w:val="ro-RO"/>
        </w:rPr>
        <w:t>sau</w:t>
      </w:r>
      <w:r w:rsidRPr="00D45612">
        <w:rPr>
          <w:rFonts w:ascii="Trebuchet MS" w:eastAsia="Arial" w:hAnsi="Trebuchet MS"/>
          <w:spacing w:val="35"/>
          <w:sz w:val="24"/>
          <w:szCs w:val="24"/>
          <w:lang w:val="ro-RO"/>
        </w:rPr>
        <w:t xml:space="preserve"> </w:t>
      </w:r>
      <w:r w:rsidRPr="00D45612">
        <w:rPr>
          <w:rFonts w:ascii="Trebuchet MS" w:eastAsia="Arial" w:hAnsi="Trebuchet MS"/>
          <w:sz w:val="24"/>
          <w:szCs w:val="24"/>
          <w:lang w:val="ro-RO"/>
        </w:rPr>
        <w:t>eu</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open</w:t>
      </w:r>
      <w:r w:rsidRPr="00D45612">
        <w:rPr>
          <w:rFonts w:ascii="Trebuchet MS" w:eastAsia="Arial" w:hAnsi="Trebuchet MS"/>
          <w:spacing w:val="-1"/>
          <w:sz w:val="24"/>
          <w:szCs w:val="24"/>
          <w:lang w:val="ro-RO"/>
        </w:rPr>
        <w:t>e</w:t>
      </w:r>
      <w:r w:rsidRPr="00D45612">
        <w:rPr>
          <w:rFonts w:ascii="Trebuchet MS" w:eastAsia="Arial" w:hAnsi="Trebuchet MS"/>
          <w:sz w:val="24"/>
          <w:szCs w:val="24"/>
          <w:lang w:val="ro-RO"/>
        </w:rPr>
        <w:t>,</w:t>
      </w:r>
      <w:r w:rsidRPr="00D45612">
        <w:rPr>
          <w:rFonts w:ascii="Trebuchet MS" w:eastAsia="Arial" w:hAnsi="Trebuchet MS"/>
          <w:spacing w:val="36"/>
          <w:sz w:val="24"/>
          <w:szCs w:val="24"/>
          <w:lang w:val="ro-RO"/>
        </w:rPr>
        <w:t xml:space="preserve"> </w:t>
      </w:r>
      <w:r w:rsidRPr="00D45612">
        <w:rPr>
          <w:rFonts w:ascii="Trebuchet MS" w:eastAsia="Arial" w:hAnsi="Trebuchet MS"/>
          <w:sz w:val="24"/>
          <w:szCs w:val="24"/>
          <w:lang w:val="ro-RO"/>
        </w:rPr>
        <w:t>pen</w:t>
      </w:r>
      <w:r w:rsidRPr="00D45612">
        <w:rPr>
          <w:rFonts w:ascii="Trebuchet MS" w:eastAsia="Arial" w:hAnsi="Trebuchet MS"/>
          <w:spacing w:val="1"/>
          <w:sz w:val="24"/>
          <w:szCs w:val="24"/>
          <w:lang w:val="ro-RO"/>
        </w:rPr>
        <w:t>tr</w:t>
      </w:r>
      <w:r w:rsidRPr="00D45612">
        <w:rPr>
          <w:rFonts w:ascii="Trebuchet MS" w:eastAsia="Arial" w:hAnsi="Trebuchet MS"/>
          <w:sz w:val="24"/>
          <w:szCs w:val="24"/>
          <w:lang w:val="ro-RO"/>
        </w:rPr>
        <w:t>u</w:t>
      </w:r>
      <w:r w:rsidRPr="00D45612">
        <w:rPr>
          <w:rFonts w:ascii="Trebuchet MS" w:eastAsia="Arial" w:hAnsi="Trebuchet MS"/>
          <w:spacing w:val="35"/>
          <w:sz w:val="24"/>
          <w:szCs w:val="24"/>
          <w:lang w:val="ro-RO"/>
        </w:rPr>
        <w:t xml:space="preserve"> </w:t>
      </w:r>
      <w:r w:rsidRPr="00D45612">
        <w:rPr>
          <w:rFonts w:ascii="Trebuchet MS" w:eastAsia="Arial" w:hAnsi="Trebuchet MS"/>
          <w:sz w:val="24"/>
          <w:szCs w:val="24"/>
          <w:lang w:val="ro-RO"/>
        </w:rPr>
        <w:t>ace</w:t>
      </w:r>
      <w:r w:rsidRPr="00D45612">
        <w:rPr>
          <w:rFonts w:ascii="Trebuchet MS" w:eastAsia="Arial" w:hAnsi="Trebuchet MS"/>
          <w:spacing w:val="-1"/>
          <w:sz w:val="24"/>
          <w:szCs w:val="24"/>
          <w:lang w:val="ro-RO"/>
        </w:rPr>
        <w:t>l</w:t>
      </w:r>
      <w:r w:rsidRPr="00D45612">
        <w:rPr>
          <w:rFonts w:ascii="Trebuchet MS" w:eastAsia="Arial" w:hAnsi="Trebuchet MS"/>
          <w:spacing w:val="-3"/>
          <w:sz w:val="24"/>
          <w:szCs w:val="24"/>
          <w:lang w:val="ro-RO"/>
        </w:rPr>
        <w:t>e</w:t>
      </w:r>
      <w:r w:rsidRPr="00D45612">
        <w:rPr>
          <w:rFonts w:ascii="Trebuchet MS" w:eastAsia="Arial" w:hAnsi="Trebuchet MS"/>
          <w:sz w:val="24"/>
          <w:szCs w:val="24"/>
          <w:lang w:val="ro-RO"/>
        </w:rPr>
        <w:t>ași</w:t>
      </w:r>
      <w:r w:rsidRPr="00D45612">
        <w:rPr>
          <w:rFonts w:ascii="Trebuchet MS" w:eastAsia="Arial" w:hAnsi="Trebuchet MS"/>
          <w:spacing w:val="34"/>
          <w:sz w:val="24"/>
          <w:szCs w:val="24"/>
          <w:lang w:val="ro-RO"/>
        </w:rPr>
        <w:t xml:space="preserve"> </w:t>
      </w:r>
      <w:r w:rsidRPr="00D45612">
        <w:rPr>
          <w:rFonts w:ascii="Trebuchet MS" w:eastAsia="Arial" w:hAnsi="Trebuchet MS"/>
          <w:sz w:val="24"/>
          <w:szCs w:val="24"/>
          <w:lang w:val="ro-RO"/>
        </w:rPr>
        <w:t>cos</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u</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i</w:t>
      </w:r>
      <w:r w:rsidRPr="00D45612">
        <w:rPr>
          <w:rFonts w:ascii="Trebuchet MS" w:eastAsia="Arial" w:hAnsi="Trebuchet MS"/>
          <w:spacing w:val="34"/>
          <w:sz w:val="24"/>
          <w:szCs w:val="24"/>
          <w:lang w:val="ro-RO"/>
        </w:rPr>
        <w:t xml:space="preserve"> </w:t>
      </w:r>
      <w:r w:rsidRPr="00D45612">
        <w:rPr>
          <w:rFonts w:ascii="Trebuchet MS" w:eastAsia="Arial" w:hAnsi="Trebuchet MS"/>
          <w:spacing w:val="-4"/>
          <w:sz w:val="24"/>
          <w:szCs w:val="24"/>
          <w:lang w:val="ro-RO"/>
        </w:rPr>
        <w:t>î</w:t>
      </w:r>
      <w:r w:rsidRPr="00D45612">
        <w:rPr>
          <w:rFonts w:ascii="Trebuchet MS" w:eastAsia="Arial" w:hAnsi="Trebuchet MS"/>
          <w:sz w:val="24"/>
          <w:szCs w:val="24"/>
          <w:lang w:val="ro-RO"/>
        </w:rPr>
        <w:t>n</w:t>
      </w:r>
      <w:r w:rsidRPr="00D45612">
        <w:rPr>
          <w:rFonts w:ascii="Trebuchet MS" w:eastAsia="Arial" w:hAnsi="Trebuchet MS"/>
          <w:spacing w:val="37"/>
          <w:sz w:val="24"/>
          <w:szCs w:val="24"/>
          <w:lang w:val="ro-RO"/>
        </w:rPr>
        <w:t xml:space="preserve"> </w:t>
      </w:r>
      <w:r w:rsidRPr="00D45612">
        <w:rPr>
          <w:rFonts w:ascii="Trebuchet MS" w:eastAsia="Arial" w:hAnsi="Trebuchet MS"/>
          <w:sz w:val="24"/>
          <w:szCs w:val="24"/>
          <w:lang w:val="ro-RO"/>
        </w:rPr>
        <w:t>u</w:t>
      </w:r>
      <w:r w:rsidRPr="00D45612">
        <w:rPr>
          <w:rFonts w:ascii="Trebuchet MS" w:eastAsia="Arial" w:hAnsi="Trebuchet MS"/>
          <w:spacing w:val="-1"/>
          <w:sz w:val="24"/>
          <w:szCs w:val="24"/>
          <w:lang w:val="ro-RO"/>
        </w:rPr>
        <w:t>l</w:t>
      </w:r>
      <w:r w:rsidRPr="00D45612">
        <w:rPr>
          <w:rFonts w:ascii="Trebuchet MS" w:eastAsia="Arial" w:hAnsi="Trebuchet MS"/>
          <w:spacing w:val="1"/>
          <w:sz w:val="24"/>
          <w:szCs w:val="24"/>
          <w:lang w:val="ro-RO"/>
        </w:rPr>
        <w:t>t</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m</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i</w:t>
      </w:r>
      <w:r w:rsidRPr="00D45612">
        <w:rPr>
          <w:rFonts w:ascii="Trebuchet MS" w:eastAsia="Arial" w:hAnsi="Trebuchet MS"/>
          <w:spacing w:val="34"/>
          <w:sz w:val="24"/>
          <w:szCs w:val="24"/>
          <w:lang w:val="ro-RO"/>
        </w:rPr>
        <w:t xml:space="preserve"> </w:t>
      </w:r>
      <w:r w:rsidRPr="00D45612">
        <w:rPr>
          <w:rFonts w:ascii="Trebuchet MS" w:eastAsia="Arial" w:hAnsi="Trebuchet MS"/>
          <w:sz w:val="24"/>
          <w:szCs w:val="24"/>
          <w:lang w:val="ro-RO"/>
        </w:rPr>
        <w:t>3</w:t>
      </w:r>
      <w:r w:rsidRPr="00D45612">
        <w:rPr>
          <w:rFonts w:ascii="Trebuchet MS" w:eastAsia="Arial" w:hAnsi="Trebuchet MS"/>
          <w:spacing w:val="1"/>
          <w:sz w:val="24"/>
          <w:szCs w:val="24"/>
          <w:lang w:val="ro-RO"/>
        </w:rPr>
        <w:t>/</w:t>
      </w:r>
      <w:r w:rsidRPr="00D45612">
        <w:rPr>
          <w:rFonts w:ascii="Trebuchet MS" w:eastAsia="Arial" w:hAnsi="Trebuchet MS"/>
          <w:sz w:val="24"/>
          <w:szCs w:val="24"/>
          <w:lang w:val="ro-RO"/>
        </w:rPr>
        <w:t>5</w:t>
      </w:r>
      <w:r w:rsidRPr="00D45612">
        <w:rPr>
          <w:rFonts w:ascii="Trebuchet MS" w:eastAsia="Arial" w:hAnsi="Trebuchet MS"/>
          <w:spacing w:val="37"/>
          <w:sz w:val="24"/>
          <w:szCs w:val="24"/>
          <w:lang w:val="ro-RO"/>
        </w:rPr>
        <w:t xml:space="preserve"> </w:t>
      </w:r>
      <w:r w:rsidRPr="00D45612">
        <w:rPr>
          <w:rFonts w:ascii="Trebuchet MS" w:eastAsia="Arial" w:hAnsi="Trebuchet MS"/>
          <w:sz w:val="24"/>
          <w:szCs w:val="24"/>
          <w:lang w:val="ro-RO"/>
        </w:rPr>
        <w:t>ani,</w:t>
      </w:r>
      <w:r w:rsidRPr="00D45612">
        <w:rPr>
          <w:rFonts w:ascii="Trebuchet MS" w:eastAsia="Arial" w:hAnsi="Trebuchet MS"/>
          <w:spacing w:val="36"/>
          <w:sz w:val="24"/>
          <w:szCs w:val="24"/>
          <w:lang w:val="ro-RO"/>
        </w:rPr>
        <w:t xml:space="preserve"> </w:t>
      </w:r>
      <w:r w:rsidRPr="00D45612">
        <w:rPr>
          <w:rFonts w:ascii="Trebuchet MS" w:eastAsia="Arial" w:hAnsi="Trebuchet MS"/>
          <w:sz w:val="24"/>
          <w:szCs w:val="24"/>
          <w:lang w:val="ro-RO"/>
        </w:rPr>
        <w:t>după ca</w:t>
      </w:r>
      <w:r w:rsidRPr="00D45612">
        <w:rPr>
          <w:rFonts w:ascii="Trebuchet MS" w:eastAsia="Arial" w:hAnsi="Trebuchet MS"/>
          <w:spacing w:val="-3"/>
          <w:sz w:val="24"/>
          <w:szCs w:val="24"/>
          <w:lang w:val="ro-RO"/>
        </w:rPr>
        <w:t>z</w:t>
      </w:r>
      <w:r w:rsidRPr="00D45612">
        <w:rPr>
          <w:rFonts w:ascii="Trebuchet MS" w:eastAsia="Arial" w:hAnsi="Trebuchet MS"/>
          <w:sz w:val="24"/>
          <w:szCs w:val="24"/>
          <w:lang w:val="ro-RO"/>
        </w:rPr>
        <w:t>;</w:t>
      </w:r>
    </w:p>
    <w:p w14:paraId="441A6288" w14:textId="0A6627F8" w:rsidR="005E24F3" w:rsidRPr="00D45612" w:rsidRDefault="005E24F3" w:rsidP="00024FF5">
      <w:pPr>
        <w:pStyle w:val="ListParagraph"/>
        <w:numPr>
          <w:ilvl w:val="0"/>
          <w:numId w:val="25"/>
        </w:numPr>
        <w:spacing w:before="14"/>
        <w:ind w:left="900" w:hanging="450"/>
        <w:jc w:val="both"/>
        <w:rPr>
          <w:rFonts w:ascii="Trebuchet MS" w:eastAsia="Arial" w:hAnsi="Trebuchet MS"/>
          <w:sz w:val="24"/>
          <w:szCs w:val="24"/>
          <w:lang w:val="ro-RO"/>
        </w:rPr>
      </w:pPr>
      <w:proofErr w:type="spellStart"/>
      <w:r w:rsidRPr="00D45612">
        <w:rPr>
          <w:rFonts w:ascii="Trebuchet MS" w:hAnsi="Trebuchet MS"/>
          <w:sz w:val="24"/>
          <w:szCs w:val="24"/>
          <w:lang w:val="fr-FR"/>
        </w:rPr>
        <w:t>În</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cazul</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nerealizării</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jaloanelor</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și</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obiectivelor</w:t>
      </w:r>
      <w:proofErr w:type="spellEnd"/>
      <w:r w:rsidRPr="00D45612">
        <w:rPr>
          <w:rFonts w:ascii="Trebuchet MS" w:hAnsi="Trebuchet MS"/>
          <w:sz w:val="24"/>
          <w:szCs w:val="24"/>
          <w:lang w:val="fr-FR"/>
        </w:rPr>
        <w:t xml:space="preserve"> de </w:t>
      </w:r>
      <w:proofErr w:type="spellStart"/>
      <w:r w:rsidRPr="00D45612">
        <w:rPr>
          <w:rFonts w:ascii="Trebuchet MS" w:hAnsi="Trebuchet MS"/>
          <w:sz w:val="24"/>
          <w:szCs w:val="24"/>
          <w:lang w:val="fr-FR"/>
        </w:rPr>
        <w:t>etapă</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prevăzute</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pe</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parcursul</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unui</w:t>
      </w:r>
      <w:proofErr w:type="spellEnd"/>
      <w:r w:rsidRPr="00D45612">
        <w:rPr>
          <w:rFonts w:ascii="Trebuchet MS" w:hAnsi="Trebuchet MS"/>
          <w:sz w:val="24"/>
          <w:szCs w:val="24"/>
          <w:lang w:val="fr-FR"/>
        </w:rPr>
        <w:t xml:space="preserve"> an de </w:t>
      </w:r>
      <w:proofErr w:type="spellStart"/>
      <w:r w:rsidRPr="00D45612">
        <w:rPr>
          <w:rFonts w:ascii="Trebuchet MS" w:hAnsi="Trebuchet MS"/>
          <w:sz w:val="24"/>
          <w:szCs w:val="24"/>
          <w:lang w:val="fr-FR"/>
        </w:rPr>
        <w:t>implementare</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în</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decurs</w:t>
      </w:r>
      <w:proofErr w:type="spellEnd"/>
      <w:r w:rsidRPr="00D45612">
        <w:rPr>
          <w:rFonts w:ascii="Trebuchet MS" w:hAnsi="Trebuchet MS"/>
          <w:sz w:val="24"/>
          <w:szCs w:val="24"/>
          <w:lang w:val="fr-FR"/>
        </w:rPr>
        <w:t xml:space="preserve"> de maximum 6 </w:t>
      </w:r>
      <w:proofErr w:type="spellStart"/>
      <w:r w:rsidRPr="00D45612">
        <w:rPr>
          <w:rFonts w:ascii="Trebuchet MS" w:hAnsi="Trebuchet MS"/>
          <w:sz w:val="24"/>
          <w:szCs w:val="24"/>
          <w:lang w:val="fr-FR"/>
        </w:rPr>
        <w:t>luni</w:t>
      </w:r>
      <w:proofErr w:type="spellEnd"/>
      <w:r w:rsidRPr="00D45612">
        <w:rPr>
          <w:rFonts w:ascii="Trebuchet MS" w:hAnsi="Trebuchet MS"/>
          <w:sz w:val="24"/>
          <w:szCs w:val="24"/>
          <w:lang w:val="fr-FR"/>
        </w:rPr>
        <w:t xml:space="preserve"> de la </w:t>
      </w:r>
      <w:proofErr w:type="spellStart"/>
      <w:r w:rsidRPr="00D45612">
        <w:rPr>
          <w:rFonts w:ascii="Trebuchet MS" w:hAnsi="Trebuchet MS"/>
          <w:sz w:val="24"/>
          <w:szCs w:val="24"/>
          <w:lang w:val="fr-FR"/>
        </w:rPr>
        <w:t>finalizarea</w:t>
      </w:r>
      <w:proofErr w:type="spellEnd"/>
      <w:r w:rsidRPr="00D45612">
        <w:rPr>
          <w:rFonts w:ascii="Trebuchet MS" w:hAnsi="Trebuchet MS"/>
          <w:sz w:val="24"/>
          <w:szCs w:val="24"/>
          <w:lang w:val="fr-FR"/>
        </w:rPr>
        <w:t xml:space="preserve"> </w:t>
      </w:r>
      <w:proofErr w:type="spellStart"/>
      <w:r w:rsidRPr="00D45612">
        <w:rPr>
          <w:rFonts w:ascii="Trebuchet MS" w:hAnsi="Trebuchet MS"/>
          <w:sz w:val="24"/>
          <w:szCs w:val="24"/>
          <w:lang w:val="fr-FR"/>
        </w:rPr>
        <w:t>anului</w:t>
      </w:r>
      <w:proofErr w:type="spellEnd"/>
      <w:r w:rsidRPr="00D45612">
        <w:rPr>
          <w:rFonts w:ascii="Trebuchet MS" w:hAnsi="Trebuchet MS"/>
          <w:sz w:val="24"/>
          <w:szCs w:val="24"/>
          <w:lang w:val="fr-FR"/>
        </w:rPr>
        <w:t xml:space="preserve"> de </w:t>
      </w:r>
      <w:proofErr w:type="spellStart"/>
      <w:r w:rsidRPr="00D45612">
        <w:rPr>
          <w:rFonts w:ascii="Trebuchet MS" w:hAnsi="Trebuchet MS"/>
          <w:sz w:val="24"/>
          <w:szCs w:val="24"/>
          <w:lang w:val="fr-FR"/>
        </w:rPr>
        <w:t>implementare</w:t>
      </w:r>
      <w:proofErr w:type="spellEnd"/>
    </w:p>
    <w:p w14:paraId="13ED05C5" w14:textId="27802137" w:rsidR="001E13C1" w:rsidRPr="00D45612" w:rsidRDefault="001E13C1" w:rsidP="00024FF5">
      <w:pPr>
        <w:pStyle w:val="ListParagraph"/>
        <w:numPr>
          <w:ilvl w:val="0"/>
          <w:numId w:val="24"/>
        </w:numPr>
        <w:ind w:left="450" w:right="80" w:hanging="450"/>
        <w:jc w:val="both"/>
        <w:rPr>
          <w:rFonts w:ascii="Trebuchet MS" w:eastAsia="Arial" w:hAnsi="Trebuchet MS"/>
          <w:sz w:val="24"/>
          <w:szCs w:val="24"/>
          <w:lang w:val="ro-RO"/>
        </w:rPr>
      </w:pPr>
      <w:r w:rsidRPr="00D45612">
        <w:rPr>
          <w:rFonts w:ascii="Trebuchet MS" w:eastAsia="Arial" w:hAnsi="Trebuchet MS"/>
          <w:sz w:val="24"/>
          <w:szCs w:val="24"/>
          <w:lang w:val="ro-RO"/>
        </w:rPr>
        <w:t>AM/OI emite pe numele Beneficiarilor/Liderului de parteneriat/Partenerilor o decizie de reziliere a contractului de finanțare prin care se individualizează sumele de restituit exprimate în moneda națională. Decizia de reziliere a contractului de finanțare constituie titlu de creanță emis în condițiile legii și cuprinde elementele care se regăsesc la art. 46 alin. (2) din Legea nr. 207/2015 privind Codul de procedură fiscală, cu modificările și completările ulterioare. În titlul de creanță se indică și contul în care Beneficiarul/Liderul de parteneriat/Partenerul trebuie să efectueze plata. Recuperarea sumelor de restituit se efectuează potrivit prevederilor art. 20 din OUG nr.</w:t>
      </w:r>
      <w:r w:rsidR="003E6F32" w:rsidRPr="00D45612">
        <w:rPr>
          <w:rFonts w:ascii="Trebuchet MS" w:eastAsia="Arial" w:hAnsi="Trebuchet MS"/>
          <w:sz w:val="24"/>
          <w:szCs w:val="24"/>
          <w:lang w:val="ro-RO"/>
        </w:rPr>
        <w:t xml:space="preserve"> </w:t>
      </w:r>
      <w:r w:rsidRPr="00D45612">
        <w:rPr>
          <w:rFonts w:ascii="Trebuchet MS" w:eastAsia="Arial" w:hAnsi="Trebuchet MS"/>
          <w:sz w:val="24"/>
          <w:szCs w:val="24"/>
          <w:lang w:val="ro-RO"/>
        </w:rPr>
        <w:t>133/2021.</w:t>
      </w:r>
    </w:p>
    <w:p w14:paraId="32D39BA5" w14:textId="55837B40" w:rsidR="003B423C" w:rsidRPr="00D45612" w:rsidRDefault="003B423C" w:rsidP="003B423C">
      <w:pPr>
        <w:pStyle w:val="ListParagraph"/>
        <w:numPr>
          <w:ilvl w:val="0"/>
          <w:numId w:val="24"/>
        </w:numPr>
        <w:ind w:left="450" w:right="80" w:hanging="450"/>
        <w:jc w:val="both"/>
        <w:rPr>
          <w:rFonts w:ascii="Trebuchet MS" w:eastAsia="Arial" w:hAnsi="Trebuchet MS"/>
          <w:sz w:val="24"/>
          <w:szCs w:val="24"/>
          <w:lang w:val="ro-RO"/>
        </w:rPr>
      </w:pPr>
      <w:r w:rsidRPr="00D45612">
        <w:rPr>
          <w:rFonts w:ascii="Trebuchet MS" w:eastAsia="Arial" w:hAnsi="Trebuchet MS"/>
          <w:spacing w:val="-1"/>
          <w:sz w:val="24"/>
          <w:szCs w:val="24"/>
          <w:lang w:val="ro-RO"/>
        </w:rPr>
        <w:t>Beneficiarul/liderul de parteneriat, de comun acord cu partenerii, poate solicita încetarea de comun acord a contractului de finanțare, când nici una din părărți nu a început executarea obligațiilor</w:t>
      </w:r>
      <w:r w:rsidR="003E6F32" w:rsidRPr="00D45612">
        <w:rPr>
          <w:rFonts w:ascii="Trebuchet MS" w:eastAsia="Arial" w:hAnsi="Trebuchet MS"/>
          <w:spacing w:val="-1"/>
          <w:sz w:val="24"/>
          <w:szCs w:val="24"/>
          <w:lang w:val="ro-RO"/>
        </w:rPr>
        <w:t>.</w:t>
      </w:r>
    </w:p>
    <w:p w14:paraId="2DFBD03D" w14:textId="48E8C636" w:rsidR="00E50D77" w:rsidRPr="00D45612" w:rsidRDefault="00E50D77">
      <w:pPr>
        <w:spacing w:line="200" w:lineRule="exact"/>
        <w:rPr>
          <w:rFonts w:ascii="Trebuchet MS" w:hAnsi="Trebuchet MS"/>
          <w:sz w:val="24"/>
          <w:szCs w:val="24"/>
          <w:lang w:val="ro-RO"/>
        </w:rPr>
      </w:pPr>
    </w:p>
    <w:p w14:paraId="2508F1E4" w14:textId="78A898CB" w:rsidR="00583087" w:rsidRPr="00D45612" w:rsidRDefault="00583087">
      <w:pPr>
        <w:spacing w:line="200" w:lineRule="exact"/>
        <w:rPr>
          <w:rFonts w:ascii="Trebuchet MS" w:hAnsi="Trebuchet MS"/>
          <w:sz w:val="24"/>
          <w:szCs w:val="24"/>
          <w:lang w:val="ro-RO"/>
        </w:rPr>
      </w:pPr>
    </w:p>
    <w:p w14:paraId="30707BCB" w14:textId="77777777" w:rsidR="00E50D77" w:rsidRPr="00D45612" w:rsidRDefault="00BF4880" w:rsidP="00583087">
      <w:pPr>
        <w:rPr>
          <w:rFonts w:ascii="Trebuchet MS" w:eastAsia="Arial" w:hAnsi="Trebuchet MS"/>
          <w:sz w:val="24"/>
          <w:szCs w:val="24"/>
          <w:lang w:val="ro-RO"/>
        </w:rPr>
      </w:pPr>
      <w:r w:rsidRPr="00D45612">
        <w:rPr>
          <w:rFonts w:ascii="Trebuchet MS" w:eastAsia="Arial" w:hAnsi="Trebuchet MS"/>
          <w:b/>
          <w:spacing w:val="-6"/>
          <w:sz w:val="24"/>
          <w:szCs w:val="24"/>
          <w:lang w:val="ro-RO"/>
        </w:rPr>
        <w:t>A</w:t>
      </w:r>
      <w:r w:rsidRPr="00D45612">
        <w:rPr>
          <w:rFonts w:ascii="Trebuchet MS" w:eastAsia="Arial" w:hAnsi="Trebuchet MS"/>
          <w:b/>
          <w:sz w:val="24"/>
          <w:szCs w:val="24"/>
          <w:lang w:val="ro-RO"/>
        </w:rPr>
        <w:t>r</w:t>
      </w:r>
      <w:r w:rsidRPr="00D45612">
        <w:rPr>
          <w:rFonts w:ascii="Trebuchet MS" w:eastAsia="Arial" w:hAnsi="Trebuchet MS"/>
          <w:b/>
          <w:spacing w:val="1"/>
          <w:sz w:val="24"/>
          <w:szCs w:val="24"/>
          <w:lang w:val="ro-RO"/>
        </w:rPr>
        <w:t>ti</w:t>
      </w:r>
      <w:r w:rsidRPr="00D45612">
        <w:rPr>
          <w:rFonts w:ascii="Trebuchet MS" w:eastAsia="Arial" w:hAnsi="Trebuchet MS"/>
          <w:b/>
          <w:sz w:val="24"/>
          <w:szCs w:val="24"/>
          <w:lang w:val="ro-RO"/>
        </w:rPr>
        <w:t>co</w:t>
      </w:r>
      <w:r w:rsidRPr="00D45612">
        <w:rPr>
          <w:rFonts w:ascii="Trebuchet MS" w:eastAsia="Arial" w:hAnsi="Trebuchet MS"/>
          <w:b/>
          <w:spacing w:val="1"/>
          <w:sz w:val="24"/>
          <w:szCs w:val="24"/>
          <w:lang w:val="ro-RO"/>
        </w:rPr>
        <w:t>l</w:t>
      </w:r>
      <w:r w:rsidRPr="00D45612">
        <w:rPr>
          <w:rFonts w:ascii="Trebuchet MS" w:eastAsia="Arial" w:hAnsi="Trebuchet MS"/>
          <w:b/>
          <w:sz w:val="24"/>
          <w:szCs w:val="24"/>
          <w:lang w:val="ro-RO"/>
        </w:rPr>
        <w:t>ul</w:t>
      </w:r>
      <w:r w:rsidRPr="00D45612">
        <w:rPr>
          <w:rFonts w:ascii="Trebuchet MS" w:eastAsia="Arial" w:hAnsi="Trebuchet MS"/>
          <w:b/>
          <w:spacing w:val="2"/>
          <w:sz w:val="24"/>
          <w:szCs w:val="24"/>
          <w:lang w:val="ro-RO"/>
        </w:rPr>
        <w:t xml:space="preserve"> </w:t>
      </w:r>
      <w:r w:rsidRPr="00D45612">
        <w:rPr>
          <w:rFonts w:ascii="Trebuchet MS" w:eastAsia="Arial" w:hAnsi="Trebuchet MS"/>
          <w:b/>
          <w:sz w:val="24"/>
          <w:szCs w:val="24"/>
          <w:lang w:val="ro-RO"/>
        </w:rPr>
        <w:t>16</w:t>
      </w:r>
      <w:r w:rsidRPr="00D45612">
        <w:rPr>
          <w:rFonts w:ascii="Trebuchet MS" w:eastAsia="Arial" w:hAnsi="Trebuchet MS"/>
          <w:b/>
          <w:spacing w:val="2"/>
          <w:sz w:val="24"/>
          <w:szCs w:val="24"/>
          <w:lang w:val="ro-RO"/>
        </w:rPr>
        <w:t xml:space="preserve"> </w:t>
      </w:r>
      <w:r w:rsidRPr="00D45612">
        <w:rPr>
          <w:rFonts w:ascii="Trebuchet MS" w:eastAsia="Arial" w:hAnsi="Trebuchet MS"/>
          <w:b/>
          <w:sz w:val="24"/>
          <w:szCs w:val="24"/>
          <w:lang w:val="ro-RO"/>
        </w:rPr>
        <w:t>–</w:t>
      </w:r>
      <w:r w:rsidRPr="00D45612">
        <w:rPr>
          <w:rFonts w:ascii="Trebuchet MS" w:eastAsia="Arial" w:hAnsi="Trebuchet MS"/>
          <w:b/>
          <w:spacing w:val="-1"/>
          <w:sz w:val="24"/>
          <w:szCs w:val="24"/>
          <w:lang w:val="ro-RO"/>
        </w:rPr>
        <w:t xml:space="preserve"> S</w:t>
      </w:r>
      <w:r w:rsidRPr="00D45612">
        <w:rPr>
          <w:rFonts w:ascii="Trebuchet MS" w:eastAsia="Arial" w:hAnsi="Trebuchet MS"/>
          <w:b/>
          <w:sz w:val="24"/>
          <w:szCs w:val="24"/>
          <w:lang w:val="ro-RO"/>
        </w:rPr>
        <w:t>o</w:t>
      </w:r>
      <w:r w:rsidRPr="00D45612">
        <w:rPr>
          <w:rFonts w:ascii="Trebuchet MS" w:eastAsia="Arial" w:hAnsi="Trebuchet MS"/>
          <w:b/>
          <w:spacing w:val="1"/>
          <w:sz w:val="24"/>
          <w:szCs w:val="24"/>
          <w:lang w:val="ro-RO"/>
        </w:rPr>
        <w:t>l</w:t>
      </w:r>
      <w:r w:rsidRPr="00D45612">
        <w:rPr>
          <w:rFonts w:ascii="Trebuchet MS" w:eastAsia="Arial" w:hAnsi="Trebuchet MS"/>
          <w:b/>
          <w:spacing w:val="-21"/>
          <w:sz w:val="24"/>
          <w:szCs w:val="24"/>
          <w:lang w:val="ro-RO"/>
        </w:rPr>
        <w:t>u</w:t>
      </w:r>
      <w:r w:rsidRPr="00D45612">
        <w:rPr>
          <w:rFonts w:ascii="Trebuchet MS" w:eastAsia="Arial" w:hAnsi="Trebuchet MS"/>
          <w:b/>
          <w:spacing w:val="-1"/>
          <w:sz w:val="24"/>
          <w:szCs w:val="24"/>
          <w:lang w:val="ro-RO"/>
        </w:rPr>
        <w:t>ționarea litigiilor</w:t>
      </w:r>
    </w:p>
    <w:p w14:paraId="6649E719" w14:textId="77777777" w:rsidR="00E50D77" w:rsidRPr="00D45612" w:rsidRDefault="00E50D77">
      <w:pPr>
        <w:spacing w:before="17" w:line="260" w:lineRule="exact"/>
        <w:rPr>
          <w:rFonts w:ascii="Trebuchet MS" w:hAnsi="Trebuchet MS"/>
          <w:sz w:val="24"/>
          <w:szCs w:val="24"/>
          <w:lang w:val="ro-RO"/>
        </w:rPr>
      </w:pPr>
    </w:p>
    <w:p w14:paraId="6D32D82F" w14:textId="2156EC43" w:rsidR="009F33F8" w:rsidRPr="00D45612" w:rsidRDefault="00BF4880" w:rsidP="009F33F8">
      <w:pPr>
        <w:pStyle w:val="ListParagraph"/>
        <w:numPr>
          <w:ilvl w:val="0"/>
          <w:numId w:val="26"/>
        </w:numPr>
        <w:ind w:right="74" w:hanging="509"/>
        <w:jc w:val="both"/>
        <w:rPr>
          <w:rFonts w:ascii="Trebuchet MS" w:eastAsia="Arial" w:hAnsi="Trebuchet MS"/>
          <w:position w:val="1"/>
          <w:sz w:val="24"/>
          <w:szCs w:val="24"/>
          <w:lang w:val="ro-RO"/>
        </w:rPr>
      </w:pPr>
      <w:r w:rsidRPr="00D45612">
        <w:rPr>
          <w:rFonts w:ascii="Trebuchet MS" w:eastAsia="Arial" w:hAnsi="Trebuchet MS"/>
          <w:spacing w:val="-1"/>
          <w:sz w:val="24"/>
          <w:szCs w:val="24"/>
          <w:lang w:val="ro-RO"/>
        </w:rPr>
        <w:t>P</w:t>
      </w:r>
      <w:r w:rsidRPr="00D45612">
        <w:rPr>
          <w:rFonts w:ascii="Trebuchet MS" w:eastAsia="Arial" w:hAnsi="Trebuchet MS"/>
          <w:sz w:val="24"/>
          <w:szCs w:val="24"/>
          <w:lang w:val="ro-RO"/>
        </w:rPr>
        <w:t>ă</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ţ</w:t>
      </w:r>
      <w:r w:rsidRPr="00D45612">
        <w:rPr>
          <w:rFonts w:ascii="Trebuchet MS" w:eastAsia="Arial" w:hAnsi="Trebuchet MS"/>
          <w:spacing w:val="-1"/>
          <w:sz w:val="24"/>
          <w:szCs w:val="24"/>
          <w:lang w:val="ro-RO"/>
        </w:rPr>
        <w:t>il</w:t>
      </w:r>
      <w:r w:rsidRPr="00D45612">
        <w:rPr>
          <w:rFonts w:ascii="Trebuchet MS" w:eastAsia="Arial" w:hAnsi="Trebuchet MS"/>
          <w:sz w:val="24"/>
          <w:szCs w:val="24"/>
          <w:lang w:val="ro-RO"/>
        </w:rPr>
        <w:t>e</w:t>
      </w:r>
      <w:r w:rsidRPr="00D45612">
        <w:rPr>
          <w:rFonts w:ascii="Trebuchet MS" w:eastAsia="Arial" w:hAnsi="Trebuchet MS"/>
          <w:spacing w:val="3"/>
          <w:sz w:val="24"/>
          <w:szCs w:val="24"/>
          <w:lang w:val="ro-RO"/>
        </w:rPr>
        <w:t xml:space="preserve"> </w:t>
      </w:r>
      <w:r w:rsidRPr="00D45612">
        <w:rPr>
          <w:rFonts w:ascii="Trebuchet MS" w:eastAsia="Arial" w:hAnsi="Trebuchet MS"/>
          <w:sz w:val="24"/>
          <w:szCs w:val="24"/>
          <w:lang w:val="ro-RO"/>
        </w:rPr>
        <w:t>con</w:t>
      </w:r>
      <w:r w:rsidRPr="00D45612">
        <w:rPr>
          <w:rFonts w:ascii="Trebuchet MS" w:eastAsia="Arial" w:hAnsi="Trebuchet MS"/>
          <w:spacing w:val="-1"/>
          <w:sz w:val="24"/>
          <w:szCs w:val="24"/>
          <w:lang w:val="ro-RO"/>
        </w:rPr>
        <w:t>t</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ac</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a</w:t>
      </w:r>
      <w:r w:rsidRPr="00D45612">
        <w:rPr>
          <w:rFonts w:ascii="Trebuchet MS" w:eastAsia="Arial" w:hAnsi="Trebuchet MS"/>
          <w:spacing w:val="-3"/>
          <w:sz w:val="24"/>
          <w:szCs w:val="24"/>
          <w:lang w:val="ro-RO"/>
        </w:rPr>
        <w:t>n</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 xml:space="preserve">e </w:t>
      </w:r>
      <w:r w:rsidRPr="00D45612">
        <w:rPr>
          <w:rFonts w:ascii="Trebuchet MS" w:eastAsia="Arial" w:hAnsi="Trebuchet MS"/>
          <w:spacing w:val="-2"/>
          <w:sz w:val="24"/>
          <w:szCs w:val="24"/>
          <w:lang w:val="ro-RO"/>
        </w:rPr>
        <w:t>v</w:t>
      </w:r>
      <w:r w:rsidRPr="00D45612">
        <w:rPr>
          <w:rFonts w:ascii="Trebuchet MS" w:eastAsia="Arial" w:hAnsi="Trebuchet MS"/>
          <w:sz w:val="24"/>
          <w:szCs w:val="24"/>
          <w:lang w:val="ro-RO"/>
        </w:rPr>
        <w:t>or</w:t>
      </w:r>
      <w:r w:rsidRPr="00D45612">
        <w:rPr>
          <w:rFonts w:ascii="Trebuchet MS" w:eastAsia="Arial" w:hAnsi="Trebuchet MS"/>
          <w:spacing w:val="4"/>
          <w:sz w:val="24"/>
          <w:szCs w:val="24"/>
          <w:lang w:val="ro-RO"/>
        </w:rPr>
        <w:t xml:space="preserve"> </w:t>
      </w:r>
      <w:r w:rsidRPr="00D45612">
        <w:rPr>
          <w:rFonts w:ascii="Trebuchet MS" w:eastAsia="Arial" w:hAnsi="Trebuchet MS"/>
          <w:sz w:val="24"/>
          <w:szCs w:val="24"/>
          <w:lang w:val="ro-RO"/>
        </w:rPr>
        <w:t>depune</w:t>
      </w:r>
      <w:r w:rsidRPr="00D45612">
        <w:rPr>
          <w:rFonts w:ascii="Trebuchet MS" w:eastAsia="Arial" w:hAnsi="Trebuchet MS"/>
          <w:spacing w:val="3"/>
          <w:sz w:val="24"/>
          <w:szCs w:val="24"/>
          <w:lang w:val="ro-RO"/>
        </w:rPr>
        <w:t xml:space="preserve"> </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oa</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e</w:t>
      </w:r>
      <w:r w:rsidRPr="00D45612">
        <w:rPr>
          <w:rFonts w:ascii="Trebuchet MS" w:eastAsia="Arial" w:hAnsi="Trebuchet MS"/>
          <w:spacing w:val="3"/>
          <w:sz w:val="24"/>
          <w:szCs w:val="24"/>
          <w:lang w:val="ro-RO"/>
        </w:rPr>
        <w:t xml:space="preserve"> </w:t>
      </w:r>
      <w:r w:rsidRPr="00D45612">
        <w:rPr>
          <w:rFonts w:ascii="Trebuchet MS" w:eastAsia="Arial" w:hAnsi="Trebuchet MS"/>
          <w:spacing w:val="-3"/>
          <w:sz w:val="24"/>
          <w:szCs w:val="24"/>
          <w:lang w:val="ro-RO"/>
        </w:rPr>
        <w:t>e</w:t>
      </w:r>
      <w:r w:rsidRPr="00D45612">
        <w:rPr>
          <w:rFonts w:ascii="Trebuchet MS" w:eastAsia="Arial" w:hAnsi="Trebuchet MS"/>
          <w:spacing w:val="1"/>
          <w:sz w:val="24"/>
          <w:szCs w:val="24"/>
          <w:lang w:val="ro-RO"/>
        </w:rPr>
        <w:t>f</w:t>
      </w:r>
      <w:r w:rsidRPr="00D45612">
        <w:rPr>
          <w:rFonts w:ascii="Trebuchet MS" w:eastAsia="Arial" w:hAnsi="Trebuchet MS"/>
          <w:sz w:val="24"/>
          <w:szCs w:val="24"/>
          <w:lang w:val="ro-RO"/>
        </w:rPr>
        <w:t>o</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u</w:t>
      </w:r>
      <w:r w:rsidRPr="00D45612">
        <w:rPr>
          <w:rFonts w:ascii="Trebuchet MS" w:eastAsia="Arial" w:hAnsi="Trebuchet MS"/>
          <w:spacing w:val="-1"/>
          <w:sz w:val="24"/>
          <w:szCs w:val="24"/>
          <w:lang w:val="ro-RO"/>
        </w:rPr>
        <w:t>ril</w:t>
      </w:r>
      <w:r w:rsidRPr="00D45612">
        <w:rPr>
          <w:rFonts w:ascii="Trebuchet MS" w:eastAsia="Arial" w:hAnsi="Trebuchet MS"/>
          <w:sz w:val="24"/>
          <w:szCs w:val="24"/>
          <w:lang w:val="ro-RO"/>
        </w:rPr>
        <w:t>e</w:t>
      </w:r>
      <w:r w:rsidRPr="00D45612">
        <w:rPr>
          <w:rFonts w:ascii="Trebuchet MS" w:eastAsia="Arial" w:hAnsi="Trebuchet MS"/>
          <w:spacing w:val="3"/>
          <w:sz w:val="24"/>
          <w:szCs w:val="24"/>
          <w:lang w:val="ro-RO"/>
        </w:rPr>
        <w:t xml:space="preserve"> </w:t>
      </w:r>
      <w:r w:rsidRPr="00D45612">
        <w:rPr>
          <w:rFonts w:ascii="Trebuchet MS" w:eastAsia="Arial" w:hAnsi="Trebuchet MS"/>
          <w:sz w:val="24"/>
          <w:szCs w:val="24"/>
          <w:lang w:val="ro-RO"/>
        </w:rPr>
        <w:t>pen</w:t>
      </w:r>
      <w:r w:rsidRPr="00D45612">
        <w:rPr>
          <w:rFonts w:ascii="Trebuchet MS" w:eastAsia="Arial" w:hAnsi="Trebuchet MS"/>
          <w:spacing w:val="1"/>
          <w:sz w:val="24"/>
          <w:szCs w:val="24"/>
          <w:lang w:val="ro-RO"/>
        </w:rPr>
        <w:t>tr</w:t>
      </w:r>
      <w:r w:rsidRPr="00D45612">
        <w:rPr>
          <w:rFonts w:ascii="Trebuchet MS" w:eastAsia="Arial" w:hAnsi="Trebuchet MS"/>
          <w:sz w:val="24"/>
          <w:szCs w:val="24"/>
          <w:lang w:val="ro-RO"/>
        </w:rPr>
        <w:t>u</w:t>
      </w:r>
      <w:r w:rsidRPr="00D45612">
        <w:rPr>
          <w:rFonts w:ascii="Trebuchet MS" w:eastAsia="Arial" w:hAnsi="Trebuchet MS"/>
          <w:spacing w:val="3"/>
          <w:sz w:val="24"/>
          <w:szCs w:val="24"/>
          <w:lang w:val="ro-RO"/>
        </w:rPr>
        <w:t xml:space="preserve"> </w:t>
      </w:r>
      <w:r w:rsidRPr="00D45612">
        <w:rPr>
          <w:rFonts w:ascii="Trebuchet MS" w:eastAsia="Arial" w:hAnsi="Trebuchet MS"/>
          <w:sz w:val="24"/>
          <w:szCs w:val="24"/>
          <w:lang w:val="ro-RO"/>
        </w:rPr>
        <w:t>a</w:t>
      </w:r>
      <w:r w:rsidRPr="00D45612">
        <w:rPr>
          <w:rFonts w:ascii="Trebuchet MS" w:eastAsia="Arial" w:hAnsi="Trebuchet MS"/>
          <w:spacing w:val="3"/>
          <w:sz w:val="24"/>
          <w:szCs w:val="24"/>
          <w:lang w:val="ro-RO"/>
        </w:rPr>
        <w:t xml:space="preserve"> </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z</w:t>
      </w:r>
      <w:r w:rsidRPr="00D45612">
        <w:rPr>
          <w:rFonts w:ascii="Trebuchet MS" w:eastAsia="Arial" w:hAnsi="Trebuchet MS"/>
          <w:sz w:val="24"/>
          <w:szCs w:val="24"/>
          <w:lang w:val="ro-RO"/>
        </w:rPr>
        <w:t>o</w:t>
      </w:r>
      <w:r w:rsidRPr="00D45612">
        <w:rPr>
          <w:rFonts w:ascii="Trebuchet MS" w:eastAsia="Arial" w:hAnsi="Trebuchet MS"/>
          <w:spacing w:val="-1"/>
          <w:sz w:val="24"/>
          <w:szCs w:val="24"/>
          <w:lang w:val="ro-RO"/>
        </w:rPr>
        <w:t>l</w:t>
      </w:r>
      <w:r w:rsidRPr="00D45612">
        <w:rPr>
          <w:rFonts w:ascii="Trebuchet MS" w:eastAsia="Arial" w:hAnsi="Trebuchet MS"/>
          <w:spacing w:val="-2"/>
          <w:sz w:val="24"/>
          <w:szCs w:val="24"/>
          <w:lang w:val="ro-RO"/>
        </w:rPr>
        <w:t>v</w:t>
      </w:r>
      <w:r w:rsidRPr="00D45612">
        <w:rPr>
          <w:rFonts w:ascii="Trebuchet MS" w:eastAsia="Arial" w:hAnsi="Trebuchet MS"/>
          <w:sz w:val="24"/>
          <w:szCs w:val="24"/>
          <w:lang w:val="ro-RO"/>
        </w:rPr>
        <w:t>a</w:t>
      </w:r>
      <w:r w:rsidRPr="00D45612">
        <w:rPr>
          <w:rFonts w:ascii="Trebuchet MS" w:eastAsia="Arial" w:hAnsi="Trebuchet MS"/>
          <w:spacing w:val="3"/>
          <w:sz w:val="24"/>
          <w:szCs w:val="24"/>
          <w:lang w:val="ro-RO"/>
        </w:rPr>
        <w:t xml:space="preserve"> </w:t>
      </w:r>
      <w:r w:rsidRPr="00D45612">
        <w:rPr>
          <w:rFonts w:ascii="Trebuchet MS" w:eastAsia="Arial" w:hAnsi="Trebuchet MS"/>
          <w:sz w:val="24"/>
          <w:szCs w:val="24"/>
          <w:lang w:val="ro-RO"/>
        </w:rPr>
        <w:t>pe</w:t>
      </w:r>
      <w:r w:rsidRPr="00D45612">
        <w:rPr>
          <w:rFonts w:ascii="Trebuchet MS" w:eastAsia="Arial" w:hAnsi="Trebuchet MS"/>
          <w:spacing w:val="5"/>
          <w:sz w:val="24"/>
          <w:szCs w:val="24"/>
          <w:lang w:val="ro-RO"/>
        </w:rPr>
        <w:t xml:space="preserve"> </w:t>
      </w:r>
      <w:r w:rsidRPr="00D45612">
        <w:rPr>
          <w:rFonts w:ascii="Trebuchet MS" w:eastAsia="Arial" w:hAnsi="Trebuchet MS"/>
          <w:sz w:val="24"/>
          <w:szCs w:val="24"/>
          <w:lang w:val="ro-RO"/>
        </w:rPr>
        <w:t>ca</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e</w:t>
      </w:r>
      <w:r w:rsidRPr="00D45612">
        <w:rPr>
          <w:rFonts w:ascii="Trebuchet MS" w:eastAsia="Arial" w:hAnsi="Trebuchet MS"/>
          <w:spacing w:val="3"/>
          <w:sz w:val="24"/>
          <w:szCs w:val="24"/>
          <w:lang w:val="ro-RO"/>
        </w:rPr>
        <w:t xml:space="preserve"> </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m</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ab</w:t>
      </w:r>
      <w:r w:rsidRPr="00D45612">
        <w:rPr>
          <w:rFonts w:ascii="Trebuchet MS" w:eastAsia="Arial" w:hAnsi="Trebuchet MS"/>
          <w:spacing w:val="-1"/>
          <w:sz w:val="24"/>
          <w:szCs w:val="24"/>
          <w:lang w:val="ro-RO"/>
        </w:rPr>
        <w:t>il</w:t>
      </w:r>
      <w:r w:rsidRPr="00D45612">
        <w:rPr>
          <w:rFonts w:ascii="Trebuchet MS" w:eastAsia="Arial" w:hAnsi="Trebuchet MS"/>
          <w:sz w:val="24"/>
          <w:szCs w:val="24"/>
          <w:lang w:val="ro-RO"/>
        </w:rPr>
        <w:t>ă</w:t>
      </w:r>
      <w:r w:rsidRPr="00D45612">
        <w:rPr>
          <w:rFonts w:ascii="Trebuchet MS" w:eastAsia="Arial" w:hAnsi="Trebuchet MS"/>
          <w:spacing w:val="3"/>
          <w:sz w:val="24"/>
          <w:szCs w:val="24"/>
          <w:lang w:val="ro-RO"/>
        </w:rPr>
        <w:t xml:space="preserve"> </w:t>
      </w:r>
      <w:r w:rsidRPr="00D45612">
        <w:rPr>
          <w:rFonts w:ascii="Trebuchet MS" w:eastAsia="Arial" w:hAnsi="Trebuchet MS"/>
          <w:sz w:val="24"/>
          <w:szCs w:val="24"/>
          <w:lang w:val="ro-RO"/>
        </w:rPr>
        <w:t>o</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ce ne</w:t>
      </w:r>
      <w:r w:rsidRPr="00D45612">
        <w:rPr>
          <w:rFonts w:ascii="Trebuchet MS" w:eastAsia="Arial" w:hAnsi="Trebuchet MS"/>
          <w:spacing w:val="-4"/>
          <w:sz w:val="24"/>
          <w:szCs w:val="24"/>
          <w:lang w:val="ro-RO"/>
        </w:rPr>
        <w:t>î</w:t>
      </w:r>
      <w:r w:rsidRPr="00D45612">
        <w:rPr>
          <w:rFonts w:ascii="Trebuchet MS" w:eastAsia="Arial" w:hAnsi="Trebuchet MS"/>
          <w:sz w:val="24"/>
          <w:szCs w:val="24"/>
          <w:lang w:val="ro-RO"/>
        </w:rPr>
        <w:t>n</w:t>
      </w:r>
      <w:r w:rsidRPr="00D45612">
        <w:rPr>
          <w:rFonts w:ascii="Trebuchet MS" w:eastAsia="Arial" w:hAnsi="Trebuchet MS"/>
          <w:spacing w:val="1"/>
          <w:sz w:val="24"/>
          <w:szCs w:val="24"/>
          <w:lang w:val="ro-RO"/>
        </w:rPr>
        <w:t>ţ</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g</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sau</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d</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sp</w:t>
      </w:r>
      <w:r w:rsidRPr="00D45612">
        <w:rPr>
          <w:rFonts w:ascii="Trebuchet MS" w:eastAsia="Arial" w:hAnsi="Trebuchet MS"/>
          <w:spacing w:val="-3"/>
          <w:sz w:val="24"/>
          <w:szCs w:val="24"/>
          <w:lang w:val="ro-RO"/>
        </w:rPr>
        <w:t>u</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ă</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ca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po</w:t>
      </w:r>
      <w:r w:rsidRPr="00D45612">
        <w:rPr>
          <w:rFonts w:ascii="Trebuchet MS" w:eastAsia="Arial" w:hAnsi="Trebuchet MS"/>
          <w:spacing w:val="-3"/>
          <w:sz w:val="24"/>
          <w:szCs w:val="24"/>
          <w:lang w:val="ro-RO"/>
        </w:rPr>
        <w:t>a</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ap</w:t>
      </w:r>
      <w:r w:rsidRPr="00D45612">
        <w:rPr>
          <w:rFonts w:ascii="Trebuchet MS" w:eastAsia="Arial" w:hAnsi="Trebuchet MS"/>
          <w:spacing w:val="-3"/>
          <w:sz w:val="24"/>
          <w:szCs w:val="24"/>
          <w:lang w:val="ro-RO"/>
        </w:rPr>
        <w:t>ă</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ea</w:t>
      </w:r>
      <w:r w:rsidRPr="00D45612">
        <w:rPr>
          <w:rFonts w:ascii="Trebuchet MS" w:eastAsia="Arial" w:hAnsi="Trebuchet MS"/>
          <w:spacing w:val="2"/>
          <w:sz w:val="24"/>
          <w:szCs w:val="24"/>
          <w:lang w:val="ro-RO"/>
        </w:rPr>
        <w:t xml:space="preserve"> </w:t>
      </w:r>
      <w:r w:rsidRPr="00D45612">
        <w:rPr>
          <w:rFonts w:ascii="Trebuchet MS" w:eastAsia="Arial" w:hAnsi="Trebuchet MS"/>
          <w:spacing w:val="-4"/>
          <w:sz w:val="24"/>
          <w:szCs w:val="24"/>
          <w:lang w:val="ro-RO"/>
        </w:rPr>
        <w:t>î</w:t>
      </w:r>
      <w:r w:rsidRPr="00D45612">
        <w:rPr>
          <w:rFonts w:ascii="Trebuchet MS" w:eastAsia="Arial" w:hAnsi="Trebuchet MS"/>
          <w:sz w:val="24"/>
          <w:szCs w:val="24"/>
          <w:lang w:val="ro-RO"/>
        </w:rPr>
        <w:t>n</w:t>
      </w:r>
      <w:r w:rsidRPr="00D45612">
        <w:rPr>
          <w:rFonts w:ascii="Trebuchet MS" w:eastAsia="Arial" w:hAnsi="Trebuchet MS"/>
          <w:spacing w:val="1"/>
          <w:sz w:val="24"/>
          <w:szCs w:val="24"/>
          <w:lang w:val="ro-RO"/>
        </w:rPr>
        <w:t>tr</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 xml:space="preserve"> </w:t>
      </w:r>
      <w:r w:rsidRPr="00D45612">
        <w:rPr>
          <w:rFonts w:ascii="Trebuchet MS" w:eastAsia="Arial" w:hAnsi="Trebuchet MS"/>
          <w:spacing w:val="-4"/>
          <w:sz w:val="24"/>
          <w:szCs w:val="24"/>
          <w:lang w:val="ro-RO"/>
        </w:rPr>
        <w:t>î</w:t>
      </w:r>
      <w:r w:rsidRPr="00D45612">
        <w:rPr>
          <w:rFonts w:ascii="Trebuchet MS" w:eastAsia="Arial" w:hAnsi="Trebuchet MS"/>
          <w:sz w:val="24"/>
          <w:szCs w:val="24"/>
          <w:lang w:val="ro-RO"/>
        </w:rPr>
        <w:t>n</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cad</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ul</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 xml:space="preserve">sau </w:t>
      </w:r>
      <w:r w:rsidRPr="00D45612">
        <w:rPr>
          <w:rFonts w:ascii="Trebuchet MS" w:eastAsia="Arial" w:hAnsi="Trebuchet MS"/>
          <w:spacing w:val="-4"/>
          <w:sz w:val="24"/>
          <w:szCs w:val="24"/>
          <w:lang w:val="ro-RO"/>
        </w:rPr>
        <w:t>î</w:t>
      </w:r>
      <w:r w:rsidRPr="00D45612">
        <w:rPr>
          <w:rFonts w:ascii="Trebuchet MS" w:eastAsia="Arial" w:hAnsi="Trebuchet MS"/>
          <w:sz w:val="24"/>
          <w:szCs w:val="24"/>
          <w:lang w:val="ro-RO"/>
        </w:rPr>
        <w:t>n</w:t>
      </w:r>
      <w:r w:rsidRPr="00D45612">
        <w:rPr>
          <w:rFonts w:ascii="Trebuchet MS" w:eastAsia="Arial" w:hAnsi="Trebuchet MS"/>
          <w:spacing w:val="2"/>
          <w:sz w:val="24"/>
          <w:szCs w:val="24"/>
          <w:lang w:val="ro-RO"/>
        </w:rPr>
        <w:t xml:space="preserve"> </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g</w:t>
      </w:r>
      <w:r w:rsidRPr="00D45612">
        <w:rPr>
          <w:rFonts w:ascii="Trebuchet MS" w:eastAsia="Arial" w:hAnsi="Trebuchet MS"/>
          <w:sz w:val="24"/>
          <w:szCs w:val="24"/>
          <w:lang w:val="ro-RO"/>
        </w:rPr>
        <w:t>ă</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u</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ă</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 xml:space="preserve">cu </w:t>
      </w:r>
      <w:r w:rsidRPr="00D45612">
        <w:rPr>
          <w:rFonts w:ascii="Trebuchet MS" w:eastAsia="Arial" w:hAnsi="Trebuchet MS"/>
          <w:spacing w:val="-4"/>
          <w:sz w:val="24"/>
          <w:szCs w:val="24"/>
          <w:lang w:val="ro-RO"/>
        </w:rPr>
        <w:t>î</w:t>
      </w:r>
      <w:r w:rsidRPr="00D45612">
        <w:rPr>
          <w:rFonts w:ascii="Trebuchet MS" w:eastAsia="Arial" w:hAnsi="Trebuchet MS"/>
          <w:sz w:val="24"/>
          <w:szCs w:val="24"/>
          <w:lang w:val="ro-RO"/>
        </w:rPr>
        <w:t>nde</w:t>
      </w:r>
      <w:r w:rsidRPr="00D45612">
        <w:rPr>
          <w:rFonts w:ascii="Trebuchet MS" w:eastAsia="Arial" w:hAnsi="Trebuchet MS"/>
          <w:spacing w:val="2"/>
          <w:sz w:val="24"/>
          <w:szCs w:val="24"/>
          <w:lang w:val="ro-RO"/>
        </w:rPr>
        <w:t>p</w:t>
      </w:r>
      <w:r w:rsidRPr="00D45612">
        <w:rPr>
          <w:rFonts w:ascii="Trebuchet MS" w:eastAsia="Arial" w:hAnsi="Trebuchet MS"/>
          <w:spacing w:val="-1"/>
          <w:sz w:val="24"/>
          <w:szCs w:val="24"/>
          <w:lang w:val="ro-RO"/>
        </w:rPr>
        <w:t>li</w:t>
      </w:r>
      <w:r w:rsidRPr="00D45612">
        <w:rPr>
          <w:rFonts w:ascii="Trebuchet MS" w:eastAsia="Arial" w:hAnsi="Trebuchet MS"/>
          <w:sz w:val="24"/>
          <w:szCs w:val="24"/>
          <w:lang w:val="ro-RO"/>
        </w:rPr>
        <w:t>n</w:t>
      </w:r>
      <w:r w:rsidRPr="00D45612">
        <w:rPr>
          <w:rFonts w:ascii="Trebuchet MS" w:eastAsia="Arial" w:hAnsi="Trebuchet MS"/>
          <w:spacing w:val="-1"/>
          <w:sz w:val="24"/>
          <w:szCs w:val="24"/>
          <w:lang w:val="ro-RO"/>
        </w:rPr>
        <w:t>i</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ea</w:t>
      </w:r>
      <w:r w:rsidRPr="00D45612">
        <w:rPr>
          <w:rFonts w:ascii="Trebuchet MS" w:eastAsia="Arial" w:hAnsi="Trebuchet MS"/>
          <w:spacing w:val="1"/>
          <w:sz w:val="24"/>
          <w:szCs w:val="24"/>
          <w:lang w:val="ro-RO"/>
        </w:rPr>
        <w:t xml:space="preserve"> </w:t>
      </w:r>
      <w:r w:rsidRPr="00D45612">
        <w:rPr>
          <w:rFonts w:ascii="Trebuchet MS" w:eastAsia="Arial" w:hAnsi="Trebuchet MS"/>
          <w:spacing w:val="-1"/>
          <w:sz w:val="24"/>
          <w:szCs w:val="24"/>
          <w:lang w:val="ro-RO"/>
        </w:rPr>
        <w:t>C</w:t>
      </w:r>
      <w:r w:rsidRPr="00D45612">
        <w:rPr>
          <w:rFonts w:ascii="Trebuchet MS" w:eastAsia="Arial" w:hAnsi="Trebuchet MS"/>
          <w:sz w:val="24"/>
          <w:szCs w:val="24"/>
          <w:lang w:val="ro-RO"/>
        </w:rPr>
        <w:t>on</w:t>
      </w:r>
      <w:r w:rsidRPr="00D45612">
        <w:rPr>
          <w:rFonts w:ascii="Trebuchet MS" w:eastAsia="Arial" w:hAnsi="Trebuchet MS"/>
          <w:spacing w:val="1"/>
          <w:sz w:val="24"/>
          <w:szCs w:val="24"/>
          <w:lang w:val="ro-RO"/>
        </w:rPr>
        <w:t>tr</w:t>
      </w:r>
      <w:r w:rsidRPr="00D45612">
        <w:rPr>
          <w:rFonts w:ascii="Trebuchet MS" w:eastAsia="Arial" w:hAnsi="Trebuchet MS"/>
          <w:sz w:val="24"/>
          <w:szCs w:val="24"/>
          <w:lang w:val="ro-RO"/>
        </w:rPr>
        <w:t>ac</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u</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ui</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de</w:t>
      </w:r>
      <w:r w:rsidRPr="00D45612">
        <w:rPr>
          <w:rFonts w:ascii="Trebuchet MS" w:eastAsia="Arial" w:hAnsi="Trebuchet MS"/>
          <w:spacing w:val="1"/>
          <w:sz w:val="24"/>
          <w:szCs w:val="24"/>
          <w:lang w:val="ro-RO"/>
        </w:rPr>
        <w:t xml:space="preserve"> </w:t>
      </w:r>
      <w:r w:rsidRPr="00D45612">
        <w:rPr>
          <w:rFonts w:ascii="Trebuchet MS" w:eastAsia="Arial" w:hAnsi="Trebuchet MS"/>
          <w:spacing w:val="-1"/>
          <w:sz w:val="24"/>
          <w:szCs w:val="24"/>
          <w:lang w:val="ro-RO"/>
        </w:rPr>
        <w:t>Fi</w:t>
      </w:r>
      <w:r w:rsidRPr="00D45612">
        <w:rPr>
          <w:rFonts w:ascii="Trebuchet MS" w:eastAsia="Arial" w:hAnsi="Trebuchet MS"/>
          <w:sz w:val="24"/>
          <w:szCs w:val="24"/>
          <w:lang w:val="ro-RO"/>
        </w:rPr>
        <w:t>na</w:t>
      </w:r>
      <w:r w:rsidRPr="00D45612">
        <w:rPr>
          <w:rFonts w:ascii="Trebuchet MS" w:eastAsia="Arial" w:hAnsi="Trebuchet MS"/>
          <w:spacing w:val="-18"/>
          <w:sz w:val="24"/>
          <w:szCs w:val="24"/>
          <w:lang w:val="ro-RO"/>
        </w:rPr>
        <w:t>n</w:t>
      </w:r>
      <w:r w:rsidRPr="00D45612">
        <w:rPr>
          <w:rFonts w:ascii="Trebuchet MS" w:eastAsia="Arial" w:hAnsi="Trebuchet MS"/>
          <w:spacing w:val="-1"/>
          <w:sz w:val="24"/>
          <w:szCs w:val="24"/>
          <w:lang w:val="ro-RO"/>
        </w:rPr>
        <w:t>țare.</w:t>
      </w:r>
    </w:p>
    <w:p w14:paraId="6AADCE08" w14:textId="7C89ECEE" w:rsidR="00E50D77" w:rsidRPr="00D45612" w:rsidRDefault="00BF4880" w:rsidP="009F33F8">
      <w:pPr>
        <w:pStyle w:val="ListParagraph"/>
        <w:numPr>
          <w:ilvl w:val="0"/>
          <w:numId w:val="26"/>
        </w:numPr>
        <w:ind w:right="74" w:hanging="509"/>
        <w:jc w:val="both"/>
        <w:rPr>
          <w:rFonts w:ascii="Trebuchet MS" w:eastAsia="Arial" w:hAnsi="Trebuchet MS"/>
          <w:position w:val="1"/>
          <w:sz w:val="24"/>
          <w:szCs w:val="24"/>
          <w:lang w:val="ro-RO"/>
        </w:rPr>
      </w:pPr>
      <w:r w:rsidRPr="00D45612">
        <w:rPr>
          <w:rFonts w:ascii="Trebuchet MS" w:eastAsia="Arial" w:hAnsi="Trebuchet MS"/>
          <w:spacing w:val="1"/>
          <w:position w:val="-1"/>
          <w:sz w:val="24"/>
          <w:szCs w:val="24"/>
          <w:lang w:val="ro-RO"/>
        </w:rPr>
        <w:t>Î</w:t>
      </w:r>
      <w:r w:rsidRPr="00D45612">
        <w:rPr>
          <w:rFonts w:ascii="Trebuchet MS" w:eastAsia="Arial" w:hAnsi="Trebuchet MS"/>
          <w:position w:val="-1"/>
          <w:sz w:val="24"/>
          <w:szCs w:val="24"/>
          <w:lang w:val="ro-RO"/>
        </w:rPr>
        <w:t>n ca</w:t>
      </w:r>
      <w:r w:rsidRPr="00D45612">
        <w:rPr>
          <w:rFonts w:ascii="Trebuchet MS" w:eastAsia="Arial" w:hAnsi="Trebuchet MS"/>
          <w:spacing w:val="-2"/>
          <w:position w:val="-1"/>
          <w:sz w:val="24"/>
          <w:szCs w:val="24"/>
          <w:lang w:val="ro-RO"/>
        </w:rPr>
        <w:t>z</w:t>
      </w:r>
      <w:r w:rsidRPr="00D45612">
        <w:rPr>
          <w:rFonts w:ascii="Trebuchet MS" w:eastAsia="Arial" w:hAnsi="Trebuchet MS"/>
          <w:position w:val="-1"/>
          <w:sz w:val="24"/>
          <w:szCs w:val="24"/>
          <w:lang w:val="ro-RO"/>
        </w:rPr>
        <w:t xml:space="preserve">ul </w:t>
      </w:r>
      <w:r w:rsidRPr="00D45612">
        <w:rPr>
          <w:rFonts w:ascii="Trebuchet MS" w:eastAsia="Arial" w:hAnsi="Trebuchet MS"/>
          <w:spacing w:val="14"/>
          <w:position w:val="-1"/>
          <w:sz w:val="24"/>
          <w:szCs w:val="24"/>
          <w:lang w:val="ro-RO"/>
        </w:rPr>
        <w:t xml:space="preserve"> </w:t>
      </w:r>
      <w:r w:rsidRPr="00D45612">
        <w:rPr>
          <w:rFonts w:ascii="Trebuchet MS" w:eastAsia="Arial" w:hAnsi="Trebuchet MS"/>
          <w:spacing w:val="-4"/>
          <w:position w:val="-1"/>
          <w:sz w:val="24"/>
          <w:szCs w:val="24"/>
          <w:lang w:val="ro-RO"/>
        </w:rPr>
        <w:t>î</w:t>
      </w:r>
      <w:r w:rsidRPr="00D45612">
        <w:rPr>
          <w:rFonts w:ascii="Trebuchet MS" w:eastAsia="Arial" w:hAnsi="Trebuchet MS"/>
          <w:position w:val="-1"/>
          <w:sz w:val="24"/>
          <w:szCs w:val="24"/>
          <w:lang w:val="ro-RO"/>
        </w:rPr>
        <w:t xml:space="preserve">n </w:t>
      </w:r>
      <w:r w:rsidRPr="00D45612">
        <w:rPr>
          <w:rFonts w:ascii="Trebuchet MS" w:eastAsia="Arial" w:hAnsi="Trebuchet MS"/>
          <w:spacing w:val="14"/>
          <w:position w:val="-1"/>
          <w:sz w:val="24"/>
          <w:szCs w:val="24"/>
          <w:lang w:val="ro-RO"/>
        </w:rPr>
        <w:t xml:space="preserve"> </w:t>
      </w:r>
      <w:r w:rsidRPr="00D45612">
        <w:rPr>
          <w:rFonts w:ascii="Trebuchet MS" w:eastAsia="Arial" w:hAnsi="Trebuchet MS"/>
          <w:position w:val="-1"/>
          <w:sz w:val="24"/>
          <w:szCs w:val="24"/>
          <w:lang w:val="ro-RO"/>
        </w:rPr>
        <w:t>ca</w:t>
      </w:r>
      <w:r w:rsidRPr="00D45612">
        <w:rPr>
          <w:rFonts w:ascii="Trebuchet MS" w:eastAsia="Arial" w:hAnsi="Trebuchet MS"/>
          <w:spacing w:val="1"/>
          <w:position w:val="-1"/>
          <w:sz w:val="24"/>
          <w:szCs w:val="24"/>
          <w:lang w:val="ro-RO"/>
        </w:rPr>
        <w:t>r</w:t>
      </w:r>
      <w:r w:rsidRPr="00D45612">
        <w:rPr>
          <w:rFonts w:ascii="Trebuchet MS" w:eastAsia="Arial" w:hAnsi="Trebuchet MS"/>
          <w:position w:val="-1"/>
          <w:sz w:val="24"/>
          <w:szCs w:val="24"/>
          <w:lang w:val="ro-RO"/>
        </w:rPr>
        <w:t xml:space="preserve">e </w:t>
      </w:r>
      <w:r w:rsidRPr="00D45612">
        <w:rPr>
          <w:rFonts w:ascii="Trebuchet MS" w:eastAsia="Arial" w:hAnsi="Trebuchet MS"/>
          <w:spacing w:val="12"/>
          <w:position w:val="-1"/>
          <w:sz w:val="24"/>
          <w:szCs w:val="24"/>
          <w:lang w:val="ro-RO"/>
        </w:rPr>
        <w:t xml:space="preserve"> </w:t>
      </w:r>
      <w:r w:rsidRPr="00D45612">
        <w:rPr>
          <w:rFonts w:ascii="Trebuchet MS" w:eastAsia="Arial" w:hAnsi="Trebuchet MS"/>
          <w:spacing w:val="-3"/>
          <w:position w:val="-1"/>
          <w:sz w:val="24"/>
          <w:szCs w:val="24"/>
          <w:lang w:val="ro-RO"/>
        </w:rPr>
        <w:t>n</w:t>
      </w:r>
      <w:r w:rsidRPr="00D45612">
        <w:rPr>
          <w:rFonts w:ascii="Trebuchet MS" w:eastAsia="Arial" w:hAnsi="Trebuchet MS"/>
          <w:position w:val="-1"/>
          <w:sz w:val="24"/>
          <w:szCs w:val="24"/>
          <w:lang w:val="ro-RO"/>
        </w:rPr>
        <w:t xml:space="preserve">u </w:t>
      </w:r>
      <w:r w:rsidRPr="00D45612">
        <w:rPr>
          <w:rFonts w:ascii="Trebuchet MS" w:eastAsia="Arial" w:hAnsi="Trebuchet MS"/>
          <w:spacing w:val="12"/>
          <w:position w:val="-1"/>
          <w:sz w:val="24"/>
          <w:szCs w:val="24"/>
          <w:lang w:val="ro-RO"/>
        </w:rPr>
        <w:t xml:space="preserve"> </w:t>
      </w:r>
      <w:r w:rsidRPr="00D45612">
        <w:rPr>
          <w:rFonts w:ascii="Trebuchet MS" w:eastAsia="Arial" w:hAnsi="Trebuchet MS"/>
          <w:position w:val="-1"/>
          <w:sz w:val="24"/>
          <w:szCs w:val="24"/>
          <w:lang w:val="ro-RO"/>
        </w:rPr>
        <w:t xml:space="preserve">se </w:t>
      </w:r>
      <w:r w:rsidRPr="00D45612">
        <w:rPr>
          <w:rFonts w:ascii="Trebuchet MS" w:eastAsia="Arial" w:hAnsi="Trebuchet MS"/>
          <w:spacing w:val="12"/>
          <w:position w:val="-1"/>
          <w:sz w:val="24"/>
          <w:szCs w:val="24"/>
          <w:lang w:val="ro-RO"/>
        </w:rPr>
        <w:t xml:space="preserve"> </w:t>
      </w:r>
      <w:r w:rsidRPr="00D45612">
        <w:rPr>
          <w:rFonts w:ascii="Trebuchet MS" w:eastAsia="Arial" w:hAnsi="Trebuchet MS"/>
          <w:position w:val="-1"/>
          <w:sz w:val="24"/>
          <w:szCs w:val="24"/>
          <w:lang w:val="ro-RO"/>
        </w:rPr>
        <w:t>so</w:t>
      </w:r>
      <w:r w:rsidRPr="00D45612">
        <w:rPr>
          <w:rFonts w:ascii="Trebuchet MS" w:eastAsia="Arial" w:hAnsi="Trebuchet MS"/>
          <w:spacing w:val="-1"/>
          <w:position w:val="-1"/>
          <w:sz w:val="24"/>
          <w:szCs w:val="24"/>
          <w:lang w:val="ro-RO"/>
        </w:rPr>
        <w:t>l</w:t>
      </w:r>
      <w:r w:rsidRPr="00D45612">
        <w:rPr>
          <w:rFonts w:ascii="Trebuchet MS" w:eastAsia="Arial" w:hAnsi="Trebuchet MS"/>
          <w:spacing w:val="-12"/>
          <w:position w:val="-1"/>
          <w:sz w:val="24"/>
          <w:szCs w:val="24"/>
          <w:lang w:val="ro-RO"/>
        </w:rPr>
        <w:t>u</w:t>
      </w:r>
      <w:r w:rsidRPr="00D45612">
        <w:rPr>
          <w:rFonts w:ascii="Trebuchet MS" w:eastAsia="Arial" w:hAnsi="Trebuchet MS"/>
          <w:spacing w:val="1"/>
          <w:position w:val="1"/>
          <w:sz w:val="24"/>
          <w:szCs w:val="24"/>
          <w:lang w:val="ro-RO"/>
        </w:rPr>
        <w:t>ț</w:t>
      </w:r>
      <w:r w:rsidRPr="00D45612">
        <w:rPr>
          <w:rFonts w:ascii="Trebuchet MS" w:eastAsia="Arial" w:hAnsi="Trebuchet MS"/>
          <w:spacing w:val="-1"/>
          <w:position w:val="1"/>
          <w:sz w:val="24"/>
          <w:szCs w:val="24"/>
          <w:lang w:val="ro-RO"/>
        </w:rPr>
        <w:t>i</w:t>
      </w:r>
      <w:r w:rsidRPr="00D45612">
        <w:rPr>
          <w:rFonts w:ascii="Trebuchet MS" w:eastAsia="Arial" w:hAnsi="Trebuchet MS"/>
          <w:position w:val="1"/>
          <w:sz w:val="24"/>
          <w:szCs w:val="24"/>
          <w:lang w:val="ro-RO"/>
        </w:rPr>
        <w:t>onea</w:t>
      </w:r>
      <w:r w:rsidRPr="00D45612">
        <w:rPr>
          <w:rFonts w:ascii="Trebuchet MS" w:eastAsia="Arial" w:hAnsi="Trebuchet MS"/>
          <w:spacing w:val="-2"/>
          <w:position w:val="1"/>
          <w:sz w:val="24"/>
          <w:szCs w:val="24"/>
          <w:lang w:val="ro-RO"/>
        </w:rPr>
        <w:t>z</w:t>
      </w:r>
      <w:r w:rsidRPr="00D45612">
        <w:rPr>
          <w:rFonts w:ascii="Trebuchet MS" w:eastAsia="Arial" w:hAnsi="Trebuchet MS"/>
          <w:position w:val="1"/>
          <w:sz w:val="24"/>
          <w:szCs w:val="24"/>
          <w:lang w:val="ro-RO"/>
        </w:rPr>
        <w:t xml:space="preserve">ă </w:t>
      </w:r>
      <w:r w:rsidRPr="00D45612">
        <w:rPr>
          <w:rFonts w:ascii="Trebuchet MS" w:eastAsia="Arial" w:hAnsi="Trebuchet MS"/>
          <w:spacing w:val="12"/>
          <w:position w:val="1"/>
          <w:sz w:val="24"/>
          <w:szCs w:val="24"/>
          <w:lang w:val="ro-RO"/>
        </w:rPr>
        <w:t xml:space="preserve"> </w:t>
      </w:r>
      <w:r w:rsidRPr="00D45612">
        <w:rPr>
          <w:rFonts w:ascii="Trebuchet MS" w:eastAsia="Arial" w:hAnsi="Trebuchet MS"/>
          <w:position w:val="1"/>
          <w:sz w:val="24"/>
          <w:szCs w:val="24"/>
          <w:lang w:val="ro-RO"/>
        </w:rPr>
        <w:t>a</w:t>
      </w:r>
      <w:r w:rsidRPr="00D45612">
        <w:rPr>
          <w:rFonts w:ascii="Trebuchet MS" w:eastAsia="Arial" w:hAnsi="Trebuchet MS"/>
          <w:spacing w:val="1"/>
          <w:position w:val="1"/>
          <w:sz w:val="24"/>
          <w:szCs w:val="24"/>
          <w:lang w:val="ro-RO"/>
        </w:rPr>
        <w:t>m</w:t>
      </w:r>
      <w:r w:rsidRPr="00D45612">
        <w:rPr>
          <w:rFonts w:ascii="Trebuchet MS" w:eastAsia="Arial" w:hAnsi="Trebuchet MS"/>
          <w:spacing w:val="-3"/>
          <w:position w:val="1"/>
          <w:sz w:val="24"/>
          <w:szCs w:val="24"/>
          <w:lang w:val="ro-RO"/>
        </w:rPr>
        <w:t>i</w:t>
      </w:r>
      <w:r w:rsidRPr="00D45612">
        <w:rPr>
          <w:rFonts w:ascii="Trebuchet MS" w:eastAsia="Arial" w:hAnsi="Trebuchet MS"/>
          <w:position w:val="1"/>
          <w:sz w:val="24"/>
          <w:szCs w:val="24"/>
          <w:lang w:val="ro-RO"/>
        </w:rPr>
        <w:t>ab</w:t>
      </w:r>
      <w:r w:rsidRPr="00D45612">
        <w:rPr>
          <w:rFonts w:ascii="Trebuchet MS" w:eastAsia="Arial" w:hAnsi="Trebuchet MS"/>
          <w:spacing w:val="-1"/>
          <w:position w:val="1"/>
          <w:sz w:val="24"/>
          <w:szCs w:val="24"/>
          <w:lang w:val="ro-RO"/>
        </w:rPr>
        <w:t>i</w:t>
      </w:r>
      <w:r w:rsidRPr="00D45612">
        <w:rPr>
          <w:rFonts w:ascii="Trebuchet MS" w:eastAsia="Arial" w:hAnsi="Trebuchet MS"/>
          <w:position w:val="1"/>
          <w:sz w:val="24"/>
          <w:szCs w:val="24"/>
          <w:lang w:val="ro-RO"/>
        </w:rPr>
        <w:t xml:space="preserve">l </w:t>
      </w:r>
      <w:r w:rsidRPr="00D45612">
        <w:rPr>
          <w:rFonts w:ascii="Trebuchet MS" w:eastAsia="Arial" w:hAnsi="Trebuchet MS"/>
          <w:spacing w:val="11"/>
          <w:position w:val="1"/>
          <w:sz w:val="24"/>
          <w:szCs w:val="24"/>
          <w:lang w:val="ro-RO"/>
        </w:rPr>
        <w:t xml:space="preserve"> </w:t>
      </w:r>
      <w:r w:rsidRPr="00D45612">
        <w:rPr>
          <w:rFonts w:ascii="Trebuchet MS" w:eastAsia="Arial" w:hAnsi="Trebuchet MS"/>
          <w:position w:val="1"/>
          <w:sz w:val="24"/>
          <w:szCs w:val="24"/>
          <w:lang w:val="ro-RO"/>
        </w:rPr>
        <w:t>d</w:t>
      </w:r>
      <w:r w:rsidRPr="00D45612">
        <w:rPr>
          <w:rFonts w:ascii="Trebuchet MS" w:eastAsia="Arial" w:hAnsi="Trebuchet MS"/>
          <w:spacing w:val="-1"/>
          <w:position w:val="1"/>
          <w:sz w:val="24"/>
          <w:szCs w:val="24"/>
          <w:lang w:val="ro-RO"/>
        </w:rPr>
        <w:t>i</w:t>
      </w:r>
      <w:r w:rsidRPr="00D45612">
        <w:rPr>
          <w:rFonts w:ascii="Trebuchet MS" w:eastAsia="Arial" w:hAnsi="Trebuchet MS"/>
          <w:spacing w:val="-2"/>
          <w:position w:val="1"/>
          <w:sz w:val="24"/>
          <w:szCs w:val="24"/>
          <w:lang w:val="ro-RO"/>
        </w:rPr>
        <w:t>v</w:t>
      </w:r>
      <w:r w:rsidRPr="00D45612">
        <w:rPr>
          <w:rFonts w:ascii="Trebuchet MS" w:eastAsia="Arial" w:hAnsi="Trebuchet MS"/>
          <w:position w:val="1"/>
          <w:sz w:val="24"/>
          <w:szCs w:val="24"/>
          <w:lang w:val="ro-RO"/>
        </w:rPr>
        <w:t>e</w:t>
      </w:r>
      <w:r w:rsidRPr="00D45612">
        <w:rPr>
          <w:rFonts w:ascii="Trebuchet MS" w:eastAsia="Arial" w:hAnsi="Trebuchet MS"/>
          <w:spacing w:val="1"/>
          <w:position w:val="1"/>
          <w:sz w:val="24"/>
          <w:szCs w:val="24"/>
          <w:lang w:val="ro-RO"/>
        </w:rPr>
        <w:t>r</w:t>
      </w:r>
      <w:r w:rsidRPr="00D45612">
        <w:rPr>
          <w:rFonts w:ascii="Trebuchet MS" w:eastAsia="Arial" w:hAnsi="Trebuchet MS"/>
          <w:spacing w:val="2"/>
          <w:position w:val="1"/>
          <w:sz w:val="24"/>
          <w:szCs w:val="24"/>
          <w:lang w:val="ro-RO"/>
        </w:rPr>
        <w:t>g</w:t>
      </w:r>
      <w:r w:rsidRPr="00D45612">
        <w:rPr>
          <w:rFonts w:ascii="Trebuchet MS" w:eastAsia="Arial" w:hAnsi="Trebuchet MS"/>
          <w:position w:val="1"/>
          <w:sz w:val="24"/>
          <w:szCs w:val="24"/>
          <w:lang w:val="ro-RO"/>
        </w:rPr>
        <w:t>en</w:t>
      </w:r>
      <w:r w:rsidRPr="00D45612">
        <w:rPr>
          <w:rFonts w:ascii="Trebuchet MS" w:eastAsia="Arial" w:hAnsi="Trebuchet MS"/>
          <w:spacing w:val="1"/>
          <w:position w:val="1"/>
          <w:sz w:val="24"/>
          <w:szCs w:val="24"/>
          <w:lang w:val="ro-RO"/>
        </w:rPr>
        <w:t>ţ</w:t>
      </w:r>
      <w:r w:rsidRPr="00D45612">
        <w:rPr>
          <w:rFonts w:ascii="Trebuchet MS" w:eastAsia="Arial" w:hAnsi="Trebuchet MS"/>
          <w:position w:val="1"/>
          <w:sz w:val="24"/>
          <w:szCs w:val="24"/>
          <w:lang w:val="ro-RO"/>
        </w:rPr>
        <w:t>e</w:t>
      </w:r>
      <w:r w:rsidRPr="00D45612">
        <w:rPr>
          <w:rFonts w:ascii="Trebuchet MS" w:eastAsia="Arial" w:hAnsi="Trebuchet MS"/>
          <w:spacing w:val="-1"/>
          <w:position w:val="1"/>
          <w:sz w:val="24"/>
          <w:szCs w:val="24"/>
          <w:lang w:val="ro-RO"/>
        </w:rPr>
        <w:t>l</w:t>
      </w:r>
      <w:r w:rsidRPr="00D45612">
        <w:rPr>
          <w:rFonts w:ascii="Trebuchet MS" w:eastAsia="Arial" w:hAnsi="Trebuchet MS"/>
          <w:position w:val="1"/>
          <w:sz w:val="24"/>
          <w:szCs w:val="24"/>
          <w:lang w:val="ro-RO"/>
        </w:rPr>
        <w:t xml:space="preserve">e </w:t>
      </w:r>
      <w:r w:rsidRPr="00D45612">
        <w:rPr>
          <w:rFonts w:ascii="Trebuchet MS" w:eastAsia="Arial" w:hAnsi="Trebuchet MS"/>
          <w:spacing w:val="12"/>
          <w:position w:val="1"/>
          <w:sz w:val="24"/>
          <w:szCs w:val="24"/>
          <w:lang w:val="ro-RO"/>
        </w:rPr>
        <w:t xml:space="preserve"> </w:t>
      </w:r>
      <w:r w:rsidRPr="00D45612">
        <w:rPr>
          <w:rFonts w:ascii="Trebuchet MS" w:eastAsia="Arial" w:hAnsi="Trebuchet MS"/>
          <w:position w:val="1"/>
          <w:sz w:val="24"/>
          <w:szCs w:val="24"/>
          <w:lang w:val="ro-RO"/>
        </w:rPr>
        <w:t>con</w:t>
      </w:r>
      <w:r w:rsidRPr="00D45612">
        <w:rPr>
          <w:rFonts w:ascii="Trebuchet MS" w:eastAsia="Arial" w:hAnsi="Trebuchet MS"/>
          <w:spacing w:val="-1"/>
          <w:position w:val="1"/>
          <w:sz w:val="24"/>
          <w:szCs w:val="24"/>
          <w:lang w:val="ro-RO"/>
        </w:rPr>
        <w:t>t</w:t>
      </w:r>
      <w:r w:rsidRPr="00D45612">
        <w:rPr>
          <w:rFonts w:ascii="Trebuchet MS" w:eastAsia="Arial" w:hAnsi="Trebuchet MS"/>
          <w:spacing w:val="1"/>
          <w:position w:val="1"/>
          <w:sz w:val="24"/>
          <w:szCs w:val="24"/>
          <w:lang w:val="ro-RO"/>
        </w:rPr>
        <w:t>r</w:t>
      </w:r>
      <w:r w:rsidRPr="00D45612">
        <w:rPr>
          <w:rFonts w:ascii="Trebuchet MS" w:eastAsia="Arial" w:hAnsi="Trebuchet MS"/>
          <w:spacing w:val="-3"/>
          <w:position w:val="1"/>
          <w:sz w:val="24"/>
          <w:szCs w:val="24"/>
          <w:lang w:val="ro-RO"/>
        </w:rPr>
        <w:t>a</w:t>
      </w:r>
      <w:r w:rsidRPr="00D45612">
        <w:rPr>
          <w:rFonts w:ascii="Trebuchet MS" w:eastAsia="Arial" w:hAnsi="Trebuchet MS"/>
          <w:position w:val="1"/>
          <w:sz w:val="24"/>
          <w:szCs w:val="24"/>
          <w:lang w:val="ro-RO"/>
        </w:rPr>
        <w:t>c</w:t>
      </w:r>
      <w:r w:rsidRPr="00D45612">
        <w:rPr>
          <w:rFonts w:ascii="Trebuchet MS" w:eastAsia="Arial" w:hAnsi="Trebuchet MS"/>
          <w:spacing w:val="1"/>
          <w:position w:val="1"/>
          <w:sz w:val="24"/>
          <w:szCs w:val="24"/>
          <w:lang w:val="ro-RO"/>
        </w:rPr>
        <w:t>t</w:t>
      </w:r>
      <w:r w:rsidRPr="00D45612">
        <w:rPr>
          <w:rFonts w:ascii="Trebuchet MS" w:eastAsia="Arial" w:hAnsi="Trebuchet MS"/>
          <w:position w:val="1"/>
          <w:sz w:val="24"/>
          <w:szCs w:val="24"/>
          <w:lang w:val="ro-RO"/>
        </w:rPr>
        <w:t>ua</w:t>
      </w:r>
      <w:r w:rsidRPr="00D45612">
        <w:rPr>
          <w:rFonts w:ascii="Trebuchet MS" w:eastAsia="Arial" w:hAnsi="Trebuchet MS"/>
          <w:spacing w:val="-1"/>
          <w:position w:val="1"/>
          <w:sz w:val="24"/>
          <w:szCs w:val="24"/>
          <w:lang w:val="ro-RO"/>
        </w:rPr>
        <w:t>l</w:t>
      </w:r>
      <w:r w:rsidRPr="00D45612">
        <w:rPr>
          <w:rFonts w:ascii="Trebuchet MS" w:eastAsia="Arial" w:hAnsi="Trebuchet MS"/>
          <w:position w:val="1"/>
          <w:sz w:val="24"/>
          <w:szCs w:val="24"/>
          <w:lang w:val="ro-RO"/>
        </w:rPr>
        <w:t xml:space="preserve">e, </w:t>
      </w:r>
      <w:r w:rsidRPr="00D45612">
        <w:rPr>
          <w:rFonts w:ascii="Trebuchet MS" w:eastAsia="Arial" w:hAnsi="Trebuchet MS"/>
          <w:spacing w:val="13"/>
          <w:position w:val="1"/>
          <w:sz w:val="24"/>
          <w:szCs w:val="24"/>
          <w:lang w:val="ro-RO"/>
        </w:rPr>
        <w:t xml:space="preserve"> </w:t>
      </w:r>
      <w:r w:rsidRPr="00D45612">
        <w:rPr>
          <w:rFonts w:ascii="Trebuchet MS" w:eastAsia="Arial" w:hAnsi="Trebuchet MS"/>
          <w:spacing w:val="-1"/>
          <w:position w:val="1"/>
          <w:sz w:val="24"/>
          <w:szCs w:val="24"/>
          <w:lang w:val="ro-RO"/>
        </w:rPr>
        <w:t>li</w:t>
      </w:r>
      <w:r w:rsidRPr="00D45612">
        <w:rPr>
          <w:rFonts w:ascii="Trebuchet MS" w:eastAsia="Arial" w:hAnsi="Trebuchet MS"/>
          <w:spacing w:val="1"/>
          <w:position w:val="1"/>
          <w:sz w:val="24"/>
          <w:szCs w:val="24"/>
          <w:lang w:val="ro-RO"/>
        </w:rPr>
        <w:t>t</w:t>
      </w:r>
      <w:r w:rsidRPr="00D45612">
        <w:rPr>
          <w:rFonts w:ascii="Trebuchet MS" w:eastAsia="Arial" w:hAnsi="Trebuchet MS"/>
          <w:spacing w:val="-3"/>
          <w:position w:val="1"/>
          <w:sz w:val="24"/>
          <w:szCs w:val="24"/>
          <w:lang w:val="ro-RO"/>
        </w:rPr>
        <w:t>i</w:t>
      </w:r>
      <w:r w:rsidRPr="00D45612">
        <w:rPr>
          <w:rFonts w:ascii="Trebuchet MS" w:eastAsia="Arial" w:hAnsi="Trebuchet MS"/>
          <w:spacing w:val="2"/>
          <w:position w:val="1"/>
          <w:sz w:val="24"/>
          <w:szCs w:val="24"/>
          <w:lang w:val="ro-RO"/>
        </w:rPr>
        <w:t>g</w:t>
      </w:r>
      <w:r w:rsidRPr="00D45612">
        <w:rPr>
          <w:rFonts w:ascii="Trebuchet MS" w:eastAsia="Arial" w:hAnsi="Trebuchet MS"/>
          <w:spacing w:val="-1"/>
          <w:position w:val="1"/>
          <w:sz w:val="24"/>
          <w:szCs w:val="24"/>
          <w:lang w:val="ro-RO"/>
        </w:rPr>
        <w:t>i</w:t>
      </w:r>
      <w:r w:rsidRPr="00D45612">
        <w:rPr>
          <w:rFonts w:ascii="Trebuchet MS" w:eastAsia="Arial" w:hAnsi="Trebuchet MS"/>
          <w:position w:val="1"/>
          <w:sz w:val="24"/>
          <w:szCs w:val="24"/>
          <w:lang w:val="ro-RO"/>
        </w:rPr>
        <w:t xml:space="preserve">ul </w:t>
      </w:r>
      <w:r w:rsidRPr="00D45612">
        <w:rPr>
          <w:rFonts w:ascii="Trebuchet MS" w:eastAsia="Arial" w:hAnsi="Trebuchet MS"/>
          <w:spacing w:val="11"/>
          <w:position w:val="1"/>
          <w:sz w:val="24"/>
          <w:szCs w:val="24"/>
          <w:lang w:val="ro-RO"/>
        </w:rPr>
        <w:t xml:space="preserve"> </w:t>
      </w:r>
      <w:r w:rsidRPr="00D45612">
        <w:rPr>
          <w:rFonts w:ascii="Trebuchet MS" w:eastAsia="Arial" w:hAnsi="Trebuchet MS"/>
          <w:spacing w:val="-2"/>
          <w:position w:val="1"/>
          <w:sz w:val="24"/>
          <w:szCs w:val="24"/>
          <w:lang w:val="ro-RO"/>
        </w:rPr>
        <w:t>v</w:t>
      </w:r>
      <w:r w:rsidRPr="00D45612">
        <w:rPr>
          <w:rFonts w:ascii="Trebuchet MS" w:eastAsia="Arial" w:hAnsi="Trebuchet MS"/>
          <w:position w:val="1"/>
          <w:sz w:val="24"/>
          <w:szCs w:val="24"/>
          <w:lang w:val="ro-RO"/>
        </w:rPr>
        <w:t xml:space="preserve">a </w:t>
      </w:r>
      <w:r w:rsidRPr="00D45612">
        <w:rPr>
          <w:rFonts w:ascii="Trebuchet MS" w:eastAsia="Arial" w:hAnsi="Trebuchet MS"/>
          <w:spacing w:val="10"/>
          <w:position w:val="1"/>
          <w:sz w:val="24"/>
          <w:szCs w:val="24"/>
          <w:lang w:val="ro-RO"/>
        </w:rPr>
        <w:t xml:space="preserve"> </w:t>
      </w:r>
      <w:r w:rsidRPr="00D45612">
        <w:rPr>
          <w:rFonts w:ascii="Trebuchet MS" w:eastAsia="Arial" w:hAnsi="Trebuchet MS"/>
          <w:spacing w:val="3"/>
          <w:position w:val="1"/>
          <w:sz w:val="24"/>
          <w:szCs w:val="24"/>
          <w:lang w:val="ro-RO"/>
        </w:rPr>
        <w:t>f</w:t>
      </w:r>
      <w:r w:rsidRPr="00D45612">
        <w:rPr>
          <w:rFonts w:ascii="Trebuchet MS" w:eastAsia="Arial" w:hAnsi="Trebuchet MS"/>
          <w:position w:val="1"/>
          <w:sz w:val="24"/>
          <w:szCs w:val="24"/>
          <w:lang w:val="ro-RO"/>
        </w:rPr>
        <w:t>i</w:t>
      </w:r>
      <w:r w:rsidR="005A31CE" w:rsidRPr="00D45612">
        <w:rPr>
          <w:rFonts w:ascii="Trebuchet MS" w:eastAsia="Arial" w:hAnsi="Trebuchet MS"/>
          <w:position w:val="1"/>
          <w:sz w:val="24"/>
          <w:szCs w:val="24"/>
          <w:lang w:val="ro-RO"/>
        </w:rPr>
        <w:t xml:space="preserve"> </w:t>
      </w:r>
      <w:r w:rsidRPr="00D45612">
        <w:rPr>
          <w:rFonts w:ascii="Trebuchet MS" w:eastAsia="Arial" w:hAnsi="Trebuchet MS"/>
          <w:sz w:val="24"/>
          <w:szCs w:val="24"/>
          <w:lang w:val="ro-RO"/>
        </w:rPr>
        <w:t>so</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u</w:t>
      </w:r>
      <w:r w:rsidRPr="00D45612">
        <w:rPr>
          <w:rFonts w:ascii="Trebuchet MS" w:eastAsia="Arial" w:hAnsi="Trebuchet MS"/>
          <w:spacing w:val="1"/>
          <w:sz w:val="24"/>
          <w:szCs w:val="24"/>
          <w:lang w:val="ro-RO"/>
        </w:rPr>
        <w:t>ţ</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onat</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de</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că</w:t>
      </w:r>
      <w:r w:rsidRPr="00D45612">
        <w:rPr>
          <w:rFonts w:ascii="Trebuchet MS" w:eastAsia="Arial" w:hAnsi="Trebuchet MS"/>
          <w:spacing w:val="-1"/>
          <w:sz w:val="24"/>
          <w:szCs w:val="24"/>
          <w:lang w:val="ro-RO"/>
        </w:rPr>
        <w:t>t</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 xml:space="preserve"> </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n</w:t>
      </w:r>
      <w:r w:rsidRPr="00D45612">
        <w:rPr>
          <w:rFonts w:ascii="Trebuchet MS" w:eastAsia="Arial" w:hAnsi="Trebuchet MS"/>
          <w:spacing w:val="-2"/>
          <w:sz w:val="24"/>
          <w:szCs w:val="24"/>
          <w:lang w:val="ro-RO"/>
        </w:rPr>
        <w:t>s</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a</w:t>
      </w:r>
      <w:r w:rsidRPr="00D45612">
        <w:rPr>
          <w:rFonts w:ascii="Trebuchet MS" w:eastAsia="Arial" w:hAnsi="Trebuchet MS"/>
          <w:spacing w:val="-3"/>
          <w:sz w:val="24"/>
          <w:szCs w:val="24"/>
          <w:lang w:val="ro-RO"/>
        </w:rPr>
        <w:t>n</w:t>
      </w:r>
      <w:r w:rsidRPr="00D45612">
        <w:rPr>
          <w:rFonts w:ascii="Trebuchet MS" w:eastAsia="Arial" w:hAnsi="Trebuchet MS"/>
          <w:spacing w:val="1"/>
          <w:sz w:val="24"/>
          <w:szCs w:val="24"/>
          <w:lang w:val="ro-RO"/>
        </w:rPr>
        <w:t>ţ</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 xml:space="preserve"> r</w:t>
      </w:r>
      <w:r w:rsidRPr="00D45612">
        <w:rPr>
          <w:rFonts w:ascii="Trebuchet MS" w:eastAsia="Arial" w:hAnsi="Trebuchet MS"/>
          <w:spacing w:val="-3"/>
          <w:sz w:val="24"/>
          <w:szCs w:val="24"/>
          <w:lang w:val="ro-RO"/>
        </w:rPr>
        <w:t>o</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ân</w:t>
      </w:r>
      <w:r w:rsidRPr="00D45612">
        <w:rPr>
          <w:rFonts w:ascii="Trebuchet MS" w:eastAsia="Arial" w:hAnsi="Trebuchet MS"/>
          <w:spacing w:val="-1"/>
          <w:sz w:val="24"/>
          <w:szCs w:val="24"/>
          <w:lang w:val="ro-RO"/>
        </w:rPr>
        <w:t>e</w:t>
      </w:r>
      <w:r w:rsidRPr="00D45612">
        <w:rPr>
          <w:rFonts w:ascii="Trebuchet MS" w:eastAsia="Arial" w:hAnsi="Trebuchet MS"/>
          <w:spacing w:val="-2"/>
          <w:sz w:val="24"/>
          <w:szCs w:val="24"/>
          <w:lang w:val="ro-RO"/>
        </w:rPr>
        <w:t>ș</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i c</w:t>
      </w:r>
      <w:r w:rsidRPr="00D45612">
        <w:rPr>
          <w:rFonts w:ascii="Trebuchet MS" w:eastAsia="Arial" w:hAnsi="Trebuchet MS"/>
          <w:spacing w:val="-3"/>
          <w:sz w:val="24"/>
          <w:szCs w:val="24"/>
          <w:lang w:val="ro-RO"/>
        </w:rPr>
        <w:t>o</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pe</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e</w:t>
      </w:r>
      <w:r w:rsidRPr="00D45612">
        <w:rPr>
          <w:rFonts w:ascii="Trebuchet MS" w:eastAsia="Arial" w:hAnsi="Trebuchet MS"/>
          <w:spacing w:val="-3"/>
          <w:sz w:val="24"/>
          <w:szCs w:val="24"/>
          <w:lang w:val="ro-RO"/>
        </w:rPr>
        <w:t>n</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e.</w:t>
      </w:r>
    </w:p>
    <w:p w14:paraId="52535547" w14:textId="77777777" w:rsidR="009F33F8" w:rsidRPr="00D45612" w:rsidRDefault="009F33F8" w:rsidP="009F33F8">
      <w:pPr>
        <w:pStyle w:val="ListParagraph"/>
        <w:ind w:left="509" w:right="74"/>
        <w:jc w:val="both"/>
        <w:rPr>
          <w:rFonts w:ascii="Trebuchet MS" w:eastAsia="Arial" w:hAnsi="Trebuchet MS"/>
          <w:position w:val="1"/>
          <w:sz w:val="24"/>
          <w:szCs w:val="24"/>
          <w:lang w:val="ro-RO"/>
        </w:rPr>
      </w:pPr>
    </w:p>
    <w:p w14:paraId="4CBDB354" w14:textId="77777777" w:rsidR="008F731C" w:rsidRPr="00D45612" w:rsidRDefault="008F731C">
      <w:pPr>
        <w:spacing w:line="200" w:lineRule="exact"/>
        <w:rPr>
          <w:rFonts w:ascii="Trebuchet MS" w:hAnsi="Trebuchet MS"/>
          <w:sz w:val="24"/>
          <w:szCs w:val="24"/>
          <w:lang w:val="ro-RO"/>
        </w:rPr>
      </w:pPr>
    </w:p>
    <w:p w14:paraId="4F1CAF17" w14:textId="77777777" w:rsidR="00E50D77" w:rsidRPr="00D45612" w:rsidRDefault="00BF4880" w:rsidP="00E27ECC">
      <w:pPr>
        <w:rPr>
          <w:rFonts w:ascii="Trebuchet MS" w:eastAsia="Arial" w:hAnsi="Trebuchet MS"/>
          <w:sz w:val="24"/>
          <w:szCs w:val="24"/>
          <w:lang w:val="ro-RO"/>
        </w:rPr>
      </w:pPr>
      <w:r w:rsidRPr="00D45612">
        <w:rPr>
          <w:rFonts w:ascii="Trebuchet MS" w:eastAsia="Arial" w:hAnsi="Trebuchet MS"/>
          <w:b/>
          <w:spacing w:val="-6"/>
          <w:sz w:val="24"/>
          <w:szCs w:val="24"/>
          <w:lang w:val="ro-RO"/>
        </w:rPr>
        <w:t>A</w:t>
      </w:r>
      <w:r w:rsidRPr="00D45612">
        <w:rPr>
          <w:rFonts w:ascii="Trebuchet MS" w:eastAsia="Arial" w:hAnsi="Trebuchet MS"/>
          <w:b/>
          <w:sz w:val="24"/>
          <w:szCs w:val="24"/>
          <w:lang w:val="ro-RO"/>
        </w:rPr>
        <w:t>r</w:t>
      </w:r>
      <w:r w:rsidRPr="00D45612">
        <w:rPr>
          <w:rFonts w:ascii="Trebuchet MS" w:eastAsia="Arial" w:hAnsi="Trebuchet MS"/>
          <w:b/>
          <w:spacing w:val="1"/>
          <w:sz w:val="24"/>
          <w:szCs w:val="24"/>
          <w:lang w:val="ro-RO"/>
        </w:rPr>
        <w:t>ti</w:t>
      </w:r>
      <w:r w:rsidRPr="00D45612">
        <w:rPr>
          <w:rFonts w:ascii="Trebuchet MS" w:eastAsia="Arial" w:hAnsi="Trebuchet MS"/>
          <w:b/>
          <w:sz w:val="24"/>
          <w:szCs w:val="24"/>
          <w:lang w:val="ro-RO"/>
        </w:rPr>
        <w:t>co</w:t>
      </w:r>
      <w:r w:rsidRPr="00D45612">
        <w:rPr>
          <w:rFonts w:ascii="Trebuchet MS" w:eastAsia="Arial" w:hAnsi="Trebuchet MS"/>
          <w:b/>
          <w:spacing w:val="1"/>
          <w:sz w:val="24"/>
          <w:szCs w:val="24"/>
          <w:lang w:val="ro-RO"/>
        </w:rPr>
        <w:t>l</w:t>
      </w:r>
      <w:r w:rsidRPr="00D45612">
        <w:rPr>
          <w:rFonts w:ascii="Trebuchet MS" w:eastAsia="Arial" w:hAnsi="Trebuchet MS"/>
          <w:b/>
          <w:sz w:val="24"/>
          <w:szCs w:val="24"/>
          <w:lang w:val="ro-RO"/>
        </w:rPr>
        <w:t>ul</w:t>
      </w:r>
      <w:r w:rsidRPr="00D45612">
        <w:rPr>
          <w:rFonts w:ascii="Trebuchet MS" w:eastAsia="Arial" w:hAnsi="Trebuchet MS"/>
          <w:b/>
          <w:spacing w:val="2"/>
          <w:sz w:val="24"/>
          <w:szCs w:val="24"/>
          <w:lang w:val="ro-RO"/>
        </w:rPr>
        <w:t xml:space="preserve"> </w:t>
      </w:r>
      <w:r w:rsidRPr="00D45612">
        <w:rPr>
          <w:rFonts w:ascii="Trebuchet MS" w:eastAsia="Arial" w:hAnsi="Trebuchet MS"/>
          <w:b/>
          <w:sz w:val="24"/>
          <w:szCs w:val="24"/>
          <w:lang w:val="ro-RO"/>
        </w:rPr>
        <w:t>17</w:t>
      </w:r>
      <w:r w:rsidRPr="00D45612">
        <w:rPr>
          <w:rFonts w:ascii="Trebuchet MS" w:eastAsia="Arial" w:hAnsi="Trebuchet MS"/>
          <w:b/>
          <w:spacing w:val="3"/>
          <w:sz w:val="24"/>
          <w:szCs w:val="24"/>
          <w:lang w:val="ro-RO"/>
        </w:rPr>
        <w:t xml:space="preserve"> </w:t>
      </w:r>
      <w:r w:rsidRPr="00D45612">
        <w:rPr>
          <w:rFonts w:ascii="Trebuchet MS" w:eastAsia="Arial" w:hAnsi="Trebuchet MS"/>
          <w:b/>
          <w:sz w:val="24"/>
          <w:szCs w:val="24"/>
          <w:lang w:val="ro-RO"/>
        </w:rPr>
        <w:t>–</w:t>
      </w:r>
      <w:r w:rsidRPr="00D45612">
        <w:rPr>
          <w:rFonts w:ascii="Trebuchet MS" w:eastAsia="Arial" w:hAnsi="Trebuchet MS"/>
          <w:b/>
          <w:spacing w:val="-1"/>
          <w:sz w:val="24"/>
          <w:szCs w:val="24"/>
          <w:lang w:val="ro-RO"/>
        </w:rPr>
        <w:t xml:space="preserve"> </w:t>
      </w:r>
      <w:r w:rsidRPr="00D45612">
        <w:rPr>
          <w:rFonts w:ascii="Trebuchet MS" w:eastAsia="Arial" w:hAnsi="Trebuchet MS"/>
          <w:b/>
          <w:spacing w:val="-3"/>
          <w:sz w:val="24"/>
          <w:szCs w:val="24"/>
          <w:lang w:val="ro-RO"/>
        </w:rPr>
        <w:t>T</w:t>
      </w:r>
      <w:r w:rsidRPr="00D45612">
        <w:rPr>
          <w:rFonts w:ascii="Trebuchet MS" w:eastAsia="Arial" w:hAnsi="Trebuchet MS"/>
          <w:b/>
          <w:sz w:val="24"/>
          <w:szCs w:val="24"/>
          <w:lang w:val="ro-RO"/>
        </w:rPr>
        <w:t>ranspa</w:t>
      </w:r>
      <w:r w:rsidRPr="00D45612">
        <w:rPr>
          <w:rFonts w:ascii="Trebuchet MS" w:eastAsia="Arial" w:hAnsi="Trebuchet MS"/>
          <w:b/>
          <w:spacing w:val="-2"/>
          <w:sz w:val="24"/>
          <w:szCs w:val="24"/>
          <w:lang w:val="ro-RO"/>
        </w:rPr>
        <w:t>r</w:t>
      </w:r>
      <w:r w:rsidRPr="00D45612">
        <w:rPr>
          <w:rFonts w:ascii="Trebuchet MS" w:eastAsia="Arial" w:hAnsi="Trebuchet MS"/>
          <w:b/>
          <w:sz w:val="24"/>
          <w:szCs w:val="24"/>
          <w:lang w:val="ro-RO"/>
        </w:rPr>
        <w:t>e</w:t>
      </w:r>
      <w:r w:rsidRPr="00D45612">
        <w:rPr>
          <w:rFonts w:ascii="Trebuchet MS" w:eastAsia="Arial" w:hAnsi="Trebuchet MS"/>
          <w:b/>
          <w:spacing w:val="-20"/>
          <w:sz w:val="24"/>
          <w:szCs w:val="24"/>
          <w:lang w:val="ro-RO"/>
        </w:rPr>
        <w:t>n</w:t>
      </w:r>
      <w:r w:rsidRPr="00D45612">
        <w:rPr>
          <w:rFonts w:ascii="Trebuchet MS" w:eastAsia="Arial" w:hAnsi="Trebuchet MS"/>
          <w:b/>
          <w:spacing w:val="1"/>
          <w:position w:val="1"/>
          <w:sz w:val="24"/>
          <w:szCs w:val="24"/>
          <w:lang w:val="ro-RO"/>
        </w:rPr>
        <w:t>ț</w:t>
      </w:r>
      <w:r w:rsidRPr="00D45612">
        <w:rPr>
          <w:rFonts w:ascii="Trebuchet MS" w:eastAsia="Arial" w:hAnsi="Trebuchet MS"/>
          <w:b/>
          <w:position w:val="1"/>
          <w:sz w:val="24"/>
          <w:szCs w:val="24"/>
          <w:lang w:val="ro-RO"/>
        </w:rPr>
        <w:t>ă</w:t>
      </w:r>
    </w:p>
    <w:p w14:paraId="1A75F18E" w14:textId="77777777" w:rsidR="00E50D77" w:rsidRPr="00D45612" w:rsidRDefault="00E50D77">
      <w:pPr>
        <w:spacing w:before="3" w:line="120" w:lineRule="exact"/>
        <w:rPr>
          <w:rFonts w:ascii="Trebuchet MS" w:hAnsi="Trebuchet MS"/>
          <w:sz w:val="24"/>
          <w:szCs w:val="24"/>
          <w:lang w:val="ro-RO"/>
        </w:rPr>
      </w:pPr>
    </w:p>
    <w:p w14:paraId="39C09327" w14:textId="77777777" w:rsidR="00E50D77" w:rsidRPr="00D45612" w:rsidRDefault="00E50D77">
      <w:pPr>
        <w:spacing w:line="200" w:lineRule="exact"/>
        <w:rPr>
          <w:rFonts w:ascii="Trebuchet MS" w:hAnsi="Trebuchet MS"/>
          <w:sz w:val="24"/>
          <w:szCs w:val="24"/>
          <w:lang w:val="ro-RO"/>
        </w:rPr>
      </w:pPr>
    </w:p>
    <w:p w14:paraId="2BDA0C58" w14:textId="6965CB37" w:rsidR="00E50D77" w:rsidRPr="00D45612" w:rsidRDefault="00BF4880" w:rsidP="000508A8">
      <w:pPr>
        <w:pStyle w:val="ListParagraph"/>
        <w:numPr>
          <w:ilvl w:val="0"/>
          <w:numId w:val="28"/>
        </w:numPr>
        <w:ind w:right="76"/>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Contractul de finanțare, inclusiv anexele sale, precum și informațiile și documentele vizând   executarea   acestora   constituie   informații   de   interes   public   în   condițiile prevederilor Legii nr. 544 din 2001 privind liberul acces la informaţiile de interes public, cu modificările și completările ulterioare, cu respectarea excepțiilor prevăzute de aceasta și a celor stabilite prin prezentul contract.</w:t>
      </w:r>
    </w:p>
    <w:p w14:paraId="489890C6" w14:textId="08220623" w:rsidR="008E0BE5" w:rsidRPr="00D45612" w:rsidRDefault="00BF4880" w:rsidP="008E0BE5">
      <w:pPr>
        <w:pStyle w:val="ListParagraph"/>
        <w:numPr>
          <w:ilvl w:val="0"/>
          <w:numId w:val="28"/>
        </w:numPr>
        <w:ind w:right="76"/>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Următoarele elemente, așa cum rezultă acestea din contractul de finanțare și anexele</w:t>
      </w:r>
      <w:r w:rsidR="00FA2F01" w:rsidRPr="00D45612">
        <w:rPr>
          <w:rFonts w:ascii="Trebuchet MS" w:eastAsia="Arial" w:hAnsi="Trebuchet MS"/>
          <w:spacing w:val="-1"/>
          <w:sz w:val="24"/>
          <w:szCs w:val="24"/>
          <w:lang w:val="ro-RO"/>
        </w:rPr>
        <w:t xml:space="preserve"> </w:t>
      </w:r>
      <w:r w:rsidRPr="00D45612">
        <w:rPr>
          <w:rFonts w:ascii="Trebuchet MS" w:eastAsia="Arial" w:hAnsi="Trebuchet MS"/>
          <w:spacing w:val="-1"/>
          <w:sz w:val="24"/>
          <w:szCs w:val="24"/>
          <w:lang w:val="ro-RO"/>
        </w:rPr>
        <w:t>acestuia,  inclusiv,  dacă  e  cazul,  din  actele  adiționale  prin  care  se  aduc  modificări contractului sau anexelor sale, nu pot avea caracter confidențial:</w:t>
      </w:r>
    </w:p>
    <w:p w14:paraId="6984C016" w14:textId="6D5F4352" w:rsidR="009F33F8" w:rsidRPr="00D45612" w:rsidRDefault="009F33F8" w:rsidP="008E0BE5">
      <w:pPr>
        <w:pStyle w:val="ListParagraph"/>
        <w:numPr>
          <w:ilvl w:val="1"/>
          <w:numId w:val="28"/>
        </w:numPr>
        <w:ind w:right="76"/>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lastRenderedPageBreak/>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1E65CC89" w:rsidR="00E50D77" w:rsidRPr="00D45612" w:rsidRDefault="00BF4880" w:rsidP="00B82676">
      <w:pPr>
        <w:pStyle w:val="ListParagraph"/>
        <w:numPr>
          <w:ilvl w:val="1"/>
          <w:numId w:val="28"/>
        </w:numPr>
        <w:ind w:right="76"/>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valoarea  totală  a  finanţării  nerambursabile  acordate și  intensitatea  sprijinului,</w:t>
      </w:r>
      <w:r w:rsidR="00B82676" w:rsidRPr="00D45612">
        <w:rPr>
          <w:rFonts w:ascii="Trebuchet MS" w:eastAsia="Arial" w:hAnsi="Trebuchet MS"/>
          <w:spacing w:val="-1"/>
          <w:sz w:val="24"/>
          <w:szCs w:val="24"/>
          <w:lang w:val="ro-RO"/>
        </w:rPr>
        <w:t xml:space="preserve"> </w:t>
      </w:r>
      <w:r w:rsidRPr="00D45612">
        <w:rPr>
          <w:rFonts w:ascii="Trebuchet MS" w:eastAsia="Arial" w:hAnsi="Trebuchet MS"/>
          <w:spacing w:val="-1"/>
          <w:sz w:val="24"/>
          <w:szCs w:val="24"/>
          <w:lang w:val="ro-RO"/>
        </w:rPr>
        <w:t>exprimate atât ca sumă concretă, cât și ca procent din totalul cheltuielilor eligibile ale proiectului, precum și valoarea plăților efectuate</w:t>
      </w:r>
      <w:r w:rsidR="005F2F02" w:rsidRPr="00D45612">
        <w:rPr>
          <w:rFonts w:ascii="Trebuchet MS" w:eastAsia="Arial" w:hAnsi="Trebuchet MS"/>
          <w:spacing w:val="-1"/>
          <w:sz w:val="24"/>
          <w:szCs w:val="24"/>
          <w:lang w:val="ro-RO"/>
        </w:rPr>
        <w:t>, axa prioritară/obiectiv specific/prioritate de investiții, număr apel și cod SMIS</w:t>
      </w:r>
      <w:r w:rsidRPr="00D45612">
        <w:rPr>
          <w:rFonts w:ascii="Trebuchet MS" w:eastAsia="Arial" w:hAnsi="Trebuchet MS"/>
          <w:spacing w:val="-1"/>
          <w:sz w:val="24"/>
          <w:szCs w:val="24"/>
          <w:lang w:val="ro-RO"/>
        </w:rPr>
        <w:t>;</w:t>
      </w:r>
    </w:p>
    <w:p w14:paraId="0632B092" w14:textId="2E37AB24" w:rsidR="00E50D77" w:rsidRPr="00D45612" w:rsidRDefault="00BF4880" w:rsidP="00B82676">
      <w:pPr>
        <w:pStyle w:val="ListParagraph"/>
        <w:numPr>
          <w:ilvl w:val="1"/>
          <w:numId w:val="28"/>
        </w:numPr>
        <w:ind w:right="76"/>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dimensiunea și caracteristicile grupului țintă și, după caz, ale beneficiarilor finali ai</w:t>
      </w:r>
      <w:r w:rsidR="00B82676" w:rsidRPr="00D45612">
        <w:rPr>
          <w:rFonts w:ascii="Trebuchet MS" w:eastAsia="Arial" w:hAnsi="Trebuchet MS"/>
          <w:spacing w:val="-1"/>
          <w:sz w:val="24"/>
          <w:szCs w:val="24"/>
          <w:lang w:val="ro-RO"/>
        </w:rPr>
        <w:t xml:space="preserve"> </w:t>
      </w:r>
      <w:r w:rsidRPr="00D45612">
        <w:rPr>
          <w:rFonts w:ascii="Trebuchet MS" w:eastAsia="Arial" w:hAnsi="Trebuchet MS"/>
          <w:spacing w:val="-1"/>
          <w:sz w:val="24"/>
          <w:szCs w:val="24"/>
          <w:lang w:val="ro-RO"/>
        </w:rPr>
        <w:t>proiectului;</w:t>
      </w:r>
    </w:p>
    <w:p w14:paraId="30F49E2E" w14:textId="4A1F76DA" w:rsidR="00E50D77" w:rsidRPr="00D45612" w:rsidRDefault="00BF4880" w:rsidP="00B82676">
      <w:pPr>
        <w:pStyle w:val="ListParagraph"/>
        <w:numPr>
          <w:ilvl w:val="1"/>
          <w:numId w:val="28"/>
        </w:numPr>
        <w:ind w:right="76"/>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informații  privind  resursele  umane  din  cadrul  proiectului</w:t>
      </w:r>
      <w:r w:rsidR="00D51C38" w:rsidRPr="00D45612">
        <w:rPr>
          <w:rFonts w:ascii="Trebuchet MS" w:eastAsia="Arial" w:hAnsi="Trebuchet MS"/>
          <w:strike/>
          <w:spacing w:val="-1"/>
          <w:sz w:val="24"/>
          <w:szCs w:val="24"/>
          <w:lang w:val="ro-RO"/>
        </w:rPr>
        <w:t>:</w:t>
      </w:r>
      <w:r w:rsidRPr="00D45612">
        <w:rPr>
          <w:rFonts w:ascii="Trebuchet MS" w:eastAsia="Arial" w:hAnsi="Trebuchet MS"/>
          <w:spacing w:val="-1"/>
          <w:sz w:val="24"/>
          <w:szCs w:val="24"/>
          <w:lang w:val="ro-RO"/>
        </w:rPr>
        <w:t xml:space="preserve">  denumirea</w:t>
      </w:r>
      <w:r w:rsidR="00B82676" w:rsidRPr="00D45612">
        <w:rPr>
          <w:rFonts w:ascii="Trebuchet MS" w:eastAsia="Arial" w:hAnsi="Trebuchet MS"/>
          <w:spacing w:val="-1"/>
          <w:sz w:val="24"/>
          <w:szCs w:val="24"/>
          <w:lang w:val="ro-RO"/>
        </w:rPr>
        <w:t xml:space="preserve"> </w:t>
      </w:r>
      <w:r w:rsidRPr="00D45612">
        <w:rPr>
          <w:rFonts w:ascii="Trebuchet MS" w:eastAsia="Arial" w:hAnsi="Trebuchet MS"/>
          <w:spacing w:val="-1"/>
          <w:sz w:val="24"/>
          <w:szCs w:val="24"/>
          <w:lang w:val="ro-RO"/>
        </w:rPr>
        <w:t>postului, timpul de lucru;</w:t>
      </w:r>
    </w:p>
    <w:p w14:paraId="33651A83" w14:textId="6C601762" w:rsidR="00E50D77" w:rsidRPr="00D45612" w:rsidRDefault="00BF4880" w:rsidP="00B82676">
      <w:pPr>
        <w:pStyle w:val="ListParagraph"/>
        <w:numPr>
          <w:ilvl w:val="1"/>
          <w:numId w:val="28"/>
        </w:numPr>
        <w:ind w:right="76"/>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D45612" w:rsidRDefault="00BF4880" w:rsidP="00B82676">
      <w:pPr>
        <w:pStyle w:val="ListParagraph"/>
        <w:numPr>
          <w:ilvl w:val="1"/>
          <w:numId w:val="28"/>
        </w:numPr>
        <w:ind w:right="76"/>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denumirea furnizorilor de produse, prestatorilor de servicii și executanților de</w:t>
      </w:r>
      <w:r w:rsidR="00B82676" w:rsidRPr="00D45612">
        <w:rPr>
          <w:rFonts w:ascii="Trebuchet MS" w:eastAsia="Arial" w:hAnsi="Trebuchet MS"/>
          <w:spacing w:val="-1"/>
          <w:sz w:val="24"/>
          <w:szCs w:val="24"/>
          <w:lang w:val="ro-RO"/>
        </w:rPr>
        <w:t xml:space="preserve"> </w:t>
      </w:r>
      <w:r w:rsidRPr="00D45612">
        <w:rPr>
          <w:rFonts w:ascii="Trebuchet MS" w:eastAsia="Arial" w:hAnsi="Trebuchet MS"/>
          <w:spacing w:val="-1"/>
          <w:sz w:val="24"/>
          <w:szCs w:val="24"/>
          <w:lang w:val="ro-RO"/>
        </w:rPr>
        <w:t>lucrări contractați în cadrul proiectului, precum și obiectul contractului, valoarea acestuia și plățile efectuate;</w:t>
      </w:r>
    </w:p>
    <w:p w14:paraId="5F8B255D" w14:textId="301C20FD" w:rsidR="00E50D77" w:rsidRPr="00D45612" w:rsidRDefault="00BF4880" w:rsidP="00E27ECC">
      <w:pPr>
        <w:pStyle w:val="ListParagraph"/>
        <w:numPr>
          <w:ilvl w:val="1"/>
          <w:numId w:val="28"/>
        </w:numPr>
        <w:ind w:right="76"/>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 xml:space="preserve">elemente de sustenabilitate a rezultatelor proiectului respectiv de durabilitate a investițiilor în infrastructură sau producție – informații conform  contractului de finanțare, respectiv conform condițiilor prevăzute în </w:t>
      </w:r>
      <w:r w:rsidR="00E27ECC" w:rsidRPr="00D45612">
        <w:rPr>
          <w:rFonts w:ascii="Trebuchet MS" w:eastAsia="Arial" w:hAnsi="Trebuchet MS"/>
          <w:spacing w:val="-1"/>
          <w:sz w:val="24"/>
          <w:szCs w:val="24"/>
          <w:lang w:val="ro-RO"/>
        </w:rPr>
        <w:t xml:space="preserve">art. 65 din Regulamentul CE </w:t>
      </w:r>
      <w:r w:rsidR="00BC1BD2" w:rsidRPr="00D45612">
        <w:rPr>
          <w:rFonts w:ascii="Trebuchet MS" w:eastAsia="Arial" w:hAnsi="Trebuchet MS"/>
          <w:spacing w:val="-1"/>
          <w:sz w:val="24"/>
          <w:szCs w:val="24"/>
          <w:lang w:val="ro-RO"/>
        </w:rPr>
        <w:t>2021/</w:t>
      </w:r>
      <w:r w:rsidR="00E27ECC" w:rsidRPr="00D45612">
        <w:rPr>
          <w:rFonts w:ascii="Trebuchet MS" w:eastAsia="Arial" w:hAnsi="Trebuchet MS"/>
          <w:spacing w:val="-1"/>
          <w:sz w:val="24"/>
          <w:szCs w:val="24"/>
          <w:lang w:val="ro-RO"/>
        </w:rPr>
        <w:t>1060</w:t>
      </w:r>
      <w:r w:rsidRPr="00D45612">
        <w:rPr>
          <w:rFonts w:ascii="Trebuchet MS" w:eastAsia="Arial" w:hAnsi="Trebuchet MS"/>
          <w:spacing w:val="-1"/>
          <w:sz w:val="24"/>
          <w:szCs w:val="24"/>
          <w:lang w:val="ro-RO"/>
        </w:rPr>
        <w:t>.</w:t>
      </w:r>
    </w:p>
    <w:p w14:paraId="78255213" w14:textId="77777777" w:rsidR="00E50D77" w:rsidRPr="00D45612" w:rsidRDefault="00E50D77">
      <w:pPr>
        <w:spacing w:before="8" w:line="120" w:lineRule="exact"/>
        <w:rPr>
          <w:rFonts w:ascii="Trebuchet MS" w:hAnsi="Trebuchet MS"/>
          <w:strike/>
          <w:sz w:val="24"/>
          <w:szCs w:val="24"/>
          <w:lang w:val="ro-RO"/>
        </w:rPr>
      </w:pPr>
    </w:p>
    <w:p w14:paraId="5995C1F7" w14:textId="33D9BE33" w:rsidR="00BF190C" w:rsidRPr="00D45612" w:rsidRDefault="00BF190C" w:rsidP="00BF190C">
      <w:pPr>
        <w:pStyle w:val="ListParagraph"/>
        <w:numPr>
          <w:ilvl w:val="0"/>
          <w:numId w:val="28"/>
        </w:numPr>
        <w:ind w:right="76"/>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Următoarele informații, așa cum rezultă acestea din contractul de finanțare și anexele acestuia,  inclusiv,  dacă  e  cazul,  din  actele  adiționale  prin  care  se  aduc  modificări contractului sau anexelor sale, vor fi publicate pe site-ul AM/OI, în condițiile prevederilor art. 49, alin. (3) și (4) din Regulamentul CE 2021/1060:</w:t>
      </w:r>
    </w:p>
    <w:p w14:paraId="29E41EDC" w14:textId="40E93CD2" w:rsidR="00BF190C" w:rsidRPr="00D45612" w:rsidRDefault="00BF190C" w:rsidP="007A1683">
      <w:pPr>
        <w:pStyle w:val="ListParagraph"/>
        <w:numPr>
          <w:ilvl w:val="1"/>
          <w:numId w:val="37"/>
        </w:numPr>
        <w:ind w:right="76"/>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 xml:space="preserve"> În cazul persoanelor juridice, denumirea beneficiarului și, în cazul unei achiziții publice, denumirea contractantului;</w:t>
      </w:r>
    </w:p>
    <w:p w14:paraId="2F809B4A" w14:textId="70D2B2E8" w:rsidR="00BF190C" w:rsidRPr="00D45612" w:rsidRDefault="00BF190C" w:rsidP="007A1683">
      <w:pPr>
        <w:pStyle w:val="ListParagraph"/>
        <w:numPr>
          <w:ilvl w:val="1"/>
          <w:numId w:val="37"/>
        </w:numPr>
        <w:ind w:right="76"/>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în cazul în care beneficiarul este o persoană fizică, prenumele și numele;</w:t>
      </w:r>
    </w:p>
    <w:p w14:paraId="62879D87" w14:textId="2F75F389" w:rsidR="00BF190C" w:rsidRPr="00D45612" w:rsidRDefault="00155BCE" w:rsidP="007A1683">
      <w:pPr>
        <w:pStyle w:val="ListParagraph"/>
        <w:numPr>
          <w:ilvl w:val="1"/>
          <w:numId w:val="37"/>
        </w:numPr>
        <w:ind w:right="76"/>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 xml:space="preserve"> </w:t>
      </w:r>
      <w:r w:rsidR="00BF190C" w:rsidRPr="00D45612">
        <w:rPr>
          <w:rFonts w:ascii="Trebuchet MS" w:eastAsia="Arial" w:hAnsi="Trebuchet MS"/>
          <w:spacing w:val="-1"/>
          <w:sz w:val="24"/>
          <w:szCs w:val="24"/>
          <w:lang w:val="ro-RO"/>
        </w:rPr>
        <w:t xml:space="preserve">denumirea </w:t>
      </w:r>
      <w:r w:rsidRPr="00D45612">
        <w:rPr>
          <w:rFonts w:ascii="Trebuchet MS" w:eastAsia="Arial" w:hAnsi="Trebuchet MS"/>
          <w:spacing w:val="-1"/>
          <w:sz w:val="24"/>
          <w:szCs w:val="24"/>
          <w:lang w:val="ro-RO"/>
        </w:rPr>
        <w:t>proiectului</w:t>
      </w:r>
      <w:r w:rsidR="00BF190C" w:rsidRPr="00D45612">
        <w:rPr>
          <w:rFonts w:ascii="Trebuchet MS" w:eastAsia="Arial" w:hAnsi="Trebuchet MS"/>
          <w:spacing w:val="-1"/>
          <w:sz w:val="24"/>
          <w:szCs w:val="24"/>
          <w:lang w:val="ro-RO"/>
        </w:rPr>
        <w:t>;</w:t>
      </w:r>
    </w:p>
    <w:p w14:paraId="07B31D70" w14:textId="5DB20E21" w:rsidR="00BF190C" w:rsidRPr="00D45612" w:rsidRDefault="00BF190C" w:rsidP="007A1683">
      <w:pPr>
        <w:pStyle w:val="ListParagraph"/>
        <w:numPr>
          <w:ilvl w:val="1"/>
          <w:numId w:val="37"/>
        </w:numPr>
        <w:ind w:right="76"/>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 xml:space="preserve">scopul </w:t>
      </w:r>
      <w:r w:rsidR="00155BCE" w:rsidRPr="00D45612">
        <w:rPr>
          <w:rFonts w:ascii="Trebuchet MS" w:eastAsia="Arial" w:hAnsi="Trebuchet MS"/>
          <w:spacing w:val="-1"/>
          <w:sz w:val="24"/>
          <w:szCs w:val="24"/>
          <w:lang w:val="ro-RO"/>
        </w:rPr>
        <w:t xml:space="preserve">proiectului </w:t>
      </w:r>
      <w:r w:rsidRPr="00D45612">
        <w:rPr>
          <w:rFonts w:ascii="Trebuchet MS" w:eastAsia="Arial" w:hAnsi="Trebuchet MS"/>
          <w:spacing w:val="-1"/>
          <w:sz w:val="24"/>
          <w:szCs w:val="24"/>
          <w:lang w:val="ro-RO"/>
        </w:rPr>
        <w:t>și realizările preconizate sau efective ale acest</w:t>
      </w:r>
      <w:r w:rsidR="00155BCE" w:rsidRPr="00D45612">
        <w:rPr>
          <w:rFonts w:ascii="Trebuchet MS" w:eastAsia="Arial" w:hAnsi="Trebuchet MS"/>
          <w:spacing w:val="-1"/>
          <w:sz w:val="24"/>
          <w:szCs w:val="24"/>
          <w:lang w:val="ro-RO"/>
        </w:rPr>
        <w:t>u</w:t>
      </w:r>
      <w:r w:rsidRPr="00D45612">
        <w:rPr>
          <w:rFonts w:ascii="Trebuchet MS" w:eastAsia="Arial" w:hAnsi="Trebuchet MS"/>
          <w:spacing w:val="-1"/>
          <w:sz w:val="24"/>
          <w:szCs w:val="24"/>
          <w:lang w:val="ro-RO"/>
        </w:rPr>
        <w:t>ia;</w:t>
      </w:r>
    </w:p>
    <w:p w14:paraId="7D7CF98C" w14:textId="3DECF8D9" w:rsidR="00BF190C" w:rsidRPr="00D45612" w:rsidRDefault="00BF190C" w:rsidP="007A1683">
      <w:pPr>
        <w:pStyle w:val="ListParagraph"/>
        <w:numPr>
          <w:ilvl w:val="1"/>
          <w:numId w:val="37"/>
        </w:numPr>
        <w:ind w:right="76"/>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 xml:space="preserve">data de începere a </w:t>
      </w:r>
      <w:r w:rsidR="00155BCE" w:rsidRPr="00D45612">
        <w:rPr>
          <w:rFonts w:ascii="Trebuchet MS" w:eastAsia="Arial" w:hAnsi="Trebuchet MS"/>
          <w:spacing w:val="-1"/>
          <w:sz w:val="24"/>
          <w:szCs w:val="24"/>
          <w:lang w:val="ro-RO"/>
        </w:rPr>
        <w:t>proiectului</w:t>
      </w:r>
      <w:r w:rsidRPr="00D45612">
        <w:rPr>
          <w:rFonts w:ascii="Trebuchet MS" w:eastAsia="Arial" w:hAnsi="Trebuchet MS"/>
          <w:spacing w:val="-1"/>
          <w:sz w:val="24"/>
          <w:szCs w:val="24"/>
          <w:lang w:val="ro-RO"/>
        </w:rPr>
        <w:t>;</w:t>
      </w:r>
    </w:p>
    <w:p w14:paraId="3E7E61FA" w14:textId="722A6355" w:rsidR="00BF190C" w:rsidRPr="00D45612" w:rsidRDefault="00155BCE" w:rsidP="007A1683">
      <w:pPr>
        <w:pStyle w:val="ListParagraph"/>
        <w:numPr>
          <w:ilvl w:val="1"/>
          <w:numId w:val="37"/>
        </w:numPr>
        <w:ind w:right="76"/>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w:t>
      </w:r>
      <w:r w:rsidR="00BF190C" w:rsidRPr="00D45612">
        <w:rPr>
          <w:rFonts w:ascii="Trebuchet MS" w:eastAsia="Arial" w:hAnsi="Trebuchet MS"/>
          <w:spacing w:val="-1"/>
          <w:sz w:val="24"/>
          <w:szCs w:val="24"/>
          <w:lang w:val="ro-RO"/>
        </w:rPr>
        <w:t xml:space="preserve">data preconizată sau efectivă de încheiere a </w:t>
      </w:r>
      <w:r w:rsidRPr="00D45612">
        <w:rPr>
          <w:rFonts w:ascii="Trebuchet MS" w:eastAsia="Arial" w:hAnsi="Trebuchet MS"/>
          <w:spacing w:val="-1"/>
          <w:sz w:val="24"/>
          <w:szCs w:val="24"/>
          <w:lang w:val="ro-RO"/>
        </w:rPr>
        <w:t>proiectului</w:t>
      </w:r>
      <w:r w:rsidR="00BF190C" w:rsidRPr="00D45612">
        <w:rPr>
          <w:rFonts w:ascii="Trebuchet MS" w:eastAsia="Arial" w:hAnsi="Trebuchet MS"/>
          <w:spacing w:val="-1"/>
          <w:sz w:val="24"/>
          <w:szCs w:val="24"/>
          <w:lang w:val="ro-RO"/>
        </w:rPr>
        <w:t>;</w:t>
      </w:r>
    </w:p>
    <w:p w14:paraId="11817FE0" w14:textId="340B4611" w:rsidR="00BF190C" w:rsidRPr="00D45612" w:rsidRDefault="00BF190C" w:rsidP="007A1683">
      <w:pPr>
        <w:pStyle w:val="ListParagraph"/>
        <w:numPr>
          <w:ilvl w:val="1"/>
          <w:numId w:val="37"/>
        </w:numPr>
        <w:ind w:right="76"/>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 xml:space="preserve">costul total al </w:t>
      </w:r>
      <w:r w:rsidR="00155BCE" w:rsidRPr="00D45612">
        <w:rPr>
          <w:rFonts w:ascii="Trebuchet MS" w:eastAsia="Arial" w:hAnsi="Trebuchet MS"/>
          <w:spacing w:val="-1"/>
          <w:sz w:val="24"/>
          <w:szCs w:val="24"/>
          <w:lang w:val="ro-RO"/>
        </w:rPr>
        <w:t>proiectului</w:t>
      </w:r>
      <w:r w:rsidRPr="00D45612">
        <w:rPr>
          <w:rFonts w:ascii="Trebuchet MS" w:eastAsia="Arial" w:hAnsi="Trebuchet MS"/>
          <w:spacing w:val="-1"/>
          <w:sz w:val="24"/>
          <w:szCs w:val="24"/>
          <w:lang w:val="ro-RO"/>
        </w:rPr>
        <w:t>;</w:t>
      </w:r>
    </w:p>
    <w:p w14:paraId="301375DD" w14:textId="39825B50" w:rsidR="00BF190C" w:rsidRPr="00D45612" w:rsidRDefault="00BF190C" w:rsidP="007A1683">
      <w:pPr>
        <w:pStyle w:val="ListParagraph"/>
        <w:numPr>
          <w:ilvl w:val="1"/>
          <w:numId w:val="37"/>
        </w:numPr>
        <w:ind w:right="76"/>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fondul vizat;</w:t>
      </w:r>
    </w:p>
    <w:p w14:paraId="759D6FAE" w14:textId="6BF8476D" w:rsidR="00BF190C" w:rsidRPr="00D45612" w:rsidRDefault="00BF190C" w:rsidP="007A1683">
      <w:pPr>
        <w:pStyle w:val="ListParagraph"/>
        <w:numPr>
          <w:ilvl w:val="1"/>
          <w:numId w:val="37"/>
        </w:numPr>
        <w:ind w:right="76"/>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obiectivul specific vizat;</w:t>
      </w:r>
    </w:p>
    <w:p w14:paraId="33D26298" w14:textId="4F88A234" w:rsidR="00BF190C" w:rsidRPr="00D45612" w:rsidRDefault="00BF190C" w:rsidP="007A1683">
      <w:pPr>
        <w:pStyle w:val="ListParagraph"/>
        <w:numPr>
          <w:ilvl w:val="1"/>
          <w:numId w:val="37"/>
        </w:numPr>
        <w:ind w:right="76"/>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rata de cofinanțare a Uniunii;</w:t>
      </w:r>
    </w:p>
    <w:p w14:paraId="291D28C7" w14:textId="20487F94" w:rsidR="00BF190C" w:rsidRPr="00D45612" w:rsidRDefault="00BF190C" w:rsidP="007A1683">
      <w:pPr>
        <w:pStyle w:val="ListParagraph"/>
        <w:numPr>
          <w:ilvl w:val="1"/>
          <w:numId w:val="37"/>
        </w:numPr>
        <w:ind w:right="76"/>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 xml:space="preserve">indicatorul de localizare sau datele de geolocalizare pentru </w:t>
      </w:r>
      <w:r w:rsidR="00155BCE" w:rsidRPr="00D45612">
        <w:rPr>
          <w:rFonts w:ascii="Trebuchet MS" w:eastAsia="Arial" w:hAnsi="Trebuchet MS"/>
          <w:spacing w:val="-1"/>
          <w:sz w:val="24"/>
          <w:szCs w:val="24"/>
          <w:lang w:val="ro-RO"/>
        </w:rPr>
        <w:t>proiectul</w:t>
      </w:r>
      <w:r w:rsidRPr="00D45612">
        <w:rPr>
          <w:rFonts w:ascii="Trebuchet MS" w:eastAsia="Arial" w:hAnsi="Trebuchet MS"/>
          <w:spacing w:val="-1"/>
          <w:sz w:val="24"/>
          <w:szCs w:val="24"/>
          <w:lang w:val="ro-RO"/>
        </w:rPr>
        <w:t xml:space="preserve"> și țara în cauză;</w:t>
      </w:r>
    </w:p>
    <w:p w14:paraId="5EB21FAD" w14:textId="5A7D211D" w:rsidR="00BF190C" w:rsidRPr="00D45612" w:rsidRDefault="00BF190C" w:rsidP="007A1683">
      <w:pPr>
        <w:pStyle w:val="ListParagraph"/>
        <w:numPr>
          <w:ilvl w:val="1"/>
          <w:numId w:val="37"/>
        </w:numPr>
        <w:ind w:right="76"/>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 xml:space="preserve">pentru </w:t>
      </w:r>
      <w:r w:rsidR="00155BCE" w:rsidRPr="00D45612">
        <w:rPr>
          <w:rFonts w:ascii="Trebuchet MS" w:eastAsia="Arial" w:hAnsi="Trebuchet MS"/>
          <w:spacing w:val="-1"/>
          <w:sz w:val="24"/>
          <w:szCs w:val="24"/>
          <w:lang w:val="ro-RO"/>
        </w:rPr>
        <w:t>proiectele</w:t>
      </w:r>
      <w:r w:rsidRPr="00D45612">
        <w:rPr>
          <w:rFonts w:ascii="Trebuchet MS" w:eastAsia="Arial" w:hAnsi="Trebuchet MS"/>
          <w:spacing w:val="-1"/>
          <w:sz w:val="24"/>
          <w:szCs w:val="24"/>
          <w:lang w:val="ro-RO"/>
        </w:rPr>
        <w:t xml:space="preserve"> mobile sau </w:t>
      </w:r>
      <w:r w:rsidR="00155BCE" w:rsidRPr="00D45612">
        <w:rPr>
          <w:rFonts w:ascii="Trebuchet MS" w:eastAsia="Arial" w:hAnsi="Trebuchet MS"/>
          <w:spacing w:val="-1"/>
          <w:sz w:val="24"/>
          <w:szCs w:val="24"/>
          <w:lang w:val="ro-RO"/>
        </w:rPr>
        <w:t>proiectele</w:t>
      </w:r>
      <w:r w:rsidRPr="00D45612">
        <w:rPr>
          <w:rFonts w:ascii="Trebuchet MS" w:eastAsia="Arial" w:hAnsi="Trebuchet MS"/>
          <w:spacing w:val="-1"/>
          <w:sz w:val="24"/>
          <w:szCs w:val="24"/>
          <w:lang w:val="ro-RO"/>
        </w:rPr>
        <w:t xml:space="preserve"> care acoperă mai multe locuri, localizarea beneficiarului, atunci când acesta este o persoană juridică, sau nivelul de regiune NUTS 2, atunci când beneficiarul este o persoană fizică;</w:t>
      </w:r>
    </w:p>
    <w:p w14:paraId="41364394" w14:textId="2F60425C" w:rsidR="00BF190C" w:rsidRPr="00D45612" w:rsidRDefault="00BF190C">
      <w:pPr>
        <w:spacing w:line="200" w:lineRule="exact"/>
        <w:rPr>
          <w:rFonts w:ascii="Trebuchet MS" w:hAnsi="Trebuchet MS"/>
          <w:sz w:val="24"/>
          <w:szCs w:val="24"/>
          <w:lang w:val="ro-RO"/>
        </w:rPr>
      </w:pPr>
    </w:p>
    <w:p w14:paraId="1ADEA01C" w14:textId="77777777" w:rsidR="00BF190C" w:rsidRPr="00D45612" w:rsidRDefault="00BF190C">
      <w:pPr>
        <w:spacing w:line="200" w:lineRule="exact"/>
        <w:rPr>
          <w:rFonts w:ascii="Trebuchet MS" w:hAnsi="Trebuchet MS"/>
          <w:sz w:val="24"/>
          <w:szCs w:val="24"/>
          <w:lang w:val="ro-RO"/>
        </w:rPr>
      </w:pPr>
    </w:p>
    <w:p w14:paraId="58CF2C5A" w14:textId="77777777" w:rsidR="00E50D77" w:rsidRPr="00D45612" w:rsidRDefault="00BF4880">
      <w:pPr>
        <w:ind w:left="118"/>
        <w:rPr>
          <w:rFonts w:ascii="Trebuchet MS" w:eastAsia="Arial" w:hAnsi="Trebuchet MS"/>
          <w:sz w:val="24"/>
          <w:szCs w:val="24"/>
          <w:lang w:val="ro-RO"/>
        </w:rPr>
      </w:pPr>
      <w:r w:rsidRPr="00D45612">
        <w:rPr>
          <w:rFonts w:ascii="Trebuchet MS" w:eastAsia="Arial" w:hAnsi="Trebuchet MS"/>
          <w:b/>
          <w:spacing w:val="-6"/>
          <w:sz w:val="24"/>
          <w:szCs w:val="24"/>
          <w:lang w:val="ro-RO"/>
        </w:rPr>
        <w:t>A</w:t>
      </w:r>
      <w:r w:rsidRPr="00D45612">
        <w:rPr>
          <w:rFonts w:ascii="Trebuchet MS" w:eastAsia="Arial" w:hAnsi="Trebuchet MS"/>
          <w:b/>
          <w:sz w:val="24"/>
          <w:szCs w:val="24"/>
          <w:lang w:val="ro-RO"/>
        </w:rPr>
        <w:t>r</w:t>
      </w:r>
      <w:r w:rsidRPr="00D45612">
        <w:rPr>
          <w:rFonts w:ascii="Trebuchet MS" w:eastAsia="Arial" w:hAnsi="Trebuchet MS"/>
          <w:b/>
          <w:spacing w:val="1"/>
          <w:sz w:val="24"/>
          <w:szCs w:val="24"/>
          <w:lang w:val="ro-RO"/>
        </w:rPr>
        <w:t>ti</w:t>
      </w:r>
      <w:r w:rsidRPr="00D45612">
        <w:rPr>
          <w:rFonts w:ascii="Trebuchet MS" w:eastAsia="Arial" w:hAnsi="Trebuchet MS"/>
          <w:b/>
          <w:sz w:val="24"/>
          <w:szCs w:val="24"/>
          <w:lang w:val="ro-RO"/>
        </w:rPr>
        <w:t>co</w:t>
      </w:r>
      <w:r w:rsidRPr="00D45612">
        <w:rPr>
          <w:rFonts w:ascii="Trebuchet MS" w:eastAsia="Arial" w:hAnsi="Trebuchet MS"/>
          <w:b/>
          <w:spacing w:val="1"/>
          <w:sz w:val="24"/>
          <w:szCs w:val="24"/>
          <w:lang w:val="ro-RO"/>
        </w:rPr>
        <w:t>l</w:t>
      </w:r>
      <w:r w:rsidRPr="00D45612">
        <w:rPr>
          <w:rFonts w:ascii="Trebuchet MS" w:eastAsia="Arial" w:hAnsi="Trebuchet MS"/>
          <w:b/>
          <w:sz w:val="24"/>
          <w:szCs w:val="24"/>
          <w:lang w:val="ro-RO"/>
        </w:rPr>
        <w:t>ul</w:t>
      </w:r>
      <w:r w:rsidRPr="00D45612">
        <w:rPr>
          <w:rFonts w:ascii="Trebuchet MS" w:eastAsia="Arial" w:hAnsi="Trebuchet MS"/>
          <w:b/>
          <w:spacing w:val="2"/>
          <w:sz w:val="24"/>
          <w:szCs w:val="24"/>
          <w:lang w:val="ro-RO"/>
        </w:rPr>
        <w:t xml:space="preserve"> </w:t>
      </w:r>
      <w:r w:rsidRPr="00D45612">
        <w:rPr>
          <w:rFonts w:ascii="Trebuchet MS" w:eastAsia="Arial" w:hAnsi="Trebuchet MS"/>
          <w:b/>
          <w:sz w:val="24"/>
          <w:szCs w:val="24"/>
          <w:lang w:val="ro-RO"/>
        </w:rPr>
        <w:t>18</w:t>
      </w:r>
      <w:r w:rsidRPr="00D45612">
        <w:rPr>
          <w:rFonts w:ascii="Trebuchet MS" w:eastAsia="Arial" w:hAnsi="Trebuchet MS"/>
          <w:b/>
          <w:spacing w:val="3"/>
          <w:sz w:val="24"/>
          <w:szCs w:val="24"/>
          <w:lang w:val="ro-RO"/>
        </w:rPr>
        <w:t xml:space="preserve"> </w:t>
      </w:r>
      <w:r w:rsidRPr="00D45612">
        <w:rPr>
          <w:rFonts w:ascii="Trebuchet MS" w:eastAsia="Arial" w:hAnsi="Trebuchet MS"/>
          <w:sz w:val="24"/>
          <w:szCs w:val="24"/>
          <w:lang w:val="ro-RO"/>
        </w:rPr>
        <w:t>–</w:t>
      </w:r>
      <w:r w:rsidRPr="00D45612">
        <w:rPr>
          <w:rFonts w:ascii="Trebuchet MS" w:eastAsia="Arial" w:hAnsi="Trebuchet MS"/>
          <w:spacing w:val="-1"/>
          <w:sz w:val="24"/>
          <w:szCs w:val="24"/>
          <w:lang w:val="ro-RO"/>
        </w:rPr>
        <w:t xml:space="preserve"> </w:t>
      </w:r>
      <w:r w:rsidRPr="00D45612">
        <w:rPr>
          <w:rFonts w:ascii="Trebuchet MS" w:eastAsia="Arial" w:hAnsi="Trebuchet MS"/>
          <w:b/>
          <w:spacing w:val="-1"/>
          <w:sz w:val="24"/>
          <w:szCs w:val="24"/>
          <w:lang w:val="ro-RO"/>
        </w:rPr>
        <w:t>C</w:t>
      </w:r>
      <w:r w:rsidRPr="00D45612">
        <w:rPr>
          <w:rFonts w:ascii="Trebuchet MS" w:eastAsia="Arial" w:hAnsi="Trebuchet MS"/>
          <w:b/>
          <w:sz w:val="24"/>
          <w:szCs w:val="24"/>
          <w:lang w:val="ro-RO"/>
        </w:rPr>
        <w:t>on</w:t>
      </w:r>
      <w:r w:rsidRPr="00D45612">
        <w:rPr>
          <w:rFonts w:ascii="Trebuchet MS" w:eastAsia="Arial" w:hAnsi="Trebuchet MS"/>
          <w:b/>
          <w:spacing w:val="-1"/>
          <w:sz w:val="24"/>
          <w:szCs w:val="24"/>
          <w:lang w:val="ro-RO"/>
        </w:rPr>
        <w:t>f</w:t>
      </w:r>
      <w:r w:rsidRPr="00D45612">
        <w:rPr>
          <w:rFonts w:ascii="Trebuchet MS" w:eastAsia="Arial" w:hAnsi="Trebuchet MS"/>
          <w:b/>
          <w:spacing w:val="1"/>
          <w:sz w:val="24"/>
          <w:szCs w:val="24"/>
          <w:lang w:val="ro-RO"/>
        </w:rPr>
        <w:t>i</w:t>
      </w:r>
      <w:r w:rsidRPr="00D45612">
        <w:rPr>
          <w:rFonts w:ascii="Trebuchet MS" w:eastAsia="Arial" w:hAnsi="Trebuchet MS"/>
          <w:b/>
          <w:sz w:val="24"/>
          <w:szCs w:val="24"/>
          <w:lang w:val="ro-RO"/>
        </w:rPr>
        <w:t>de</w:t>
      </w:r>
      <w:r w:rsidRPr="00D45612">
        <w:rPr>
          <w:rFonts w:ascii="Trebuchet MS" w:eastAsia="Arial" w:hAnsi="Trebuchet MS"/>
          <w:b/>
          <w:spacing w:val="-17"/>
          <w:sz w:val="24"/>
          <w:szCs w:val="24"/>
          <w:lang w:val="ro-RO"/>
        </w:rPr>
        <w:t>n</w:t>
      </w:r>
      <w:r w:rsidRPr="00D45612">
        <w:rPr>
          <w:rFonts w:ascii="Trebuchet MS" w:eastAsia="Arial" w:hAnsi="Trebuchet MS"/>
          <w:b/>
          <w:spacing w:val="1"/>
          <w:sz w:val="24"/>
          <w:szCs w:val="24"/>
          <w:lang w:val="ro-RO"/>
        </w:rPr>
        <w:t>ți</w:t>
      </w:r>
      <w:r w:rsidRPr="00D45612">
        <w:rPr>
          <w:rFonts w:ascii="Trebuchet MS" w:eastAsia="Arial" w:hAnsi="Trebuchet MS"/>
          <w:b/>
          <w:spacing w:val="-3"/>
          <w:sz w:val="24"/>
          <w:szCs w:val="24"/>
          <w:lang w:val="ro-RO"/>
        </w:rPr>
        <w:t>a</w:t>
      </w:r>
      <w:r w:rsidRPr="00D45612">
        <w:rPr>
          <w:rFonts w:ascii="Trebuchet MS" w:eastAsia="Arial" w:hAnsi="Trebuchet MS"/>
          <w:b/>
          <w:spacing w:val="1"/>
          <w:sz w:val="24"/>
          <w:szCs w:val="24"/>
          <w:lang w:val="ro-RO"/>
        </w:rPr>
        <w:t>l</w:t>
      </w:r>
      <w:r w:rsidRPr="00D45612">
        <w:rPr>
          <w:rFonts w:ascii="Trebuchet MS" w:eastAsia="Arial" w:hAnsi="Trebuchet MS"/>
          <w:b/>
          <w:spacing w:val="-1"/>
          <w:sz w:val="24"/>
          <w:szCs w:val="24"/>
          <w:lang w:val="ro-RO"/>
        </w:rPr>
        <w:t>i</w:t>
      </w:r>
      <w:r w:rsidRPr="00D45612">
        <w:rPr>
          <w:rFonts w:ascii="Trebuchet MS" w:eastAsia="Arial" w:hAnsi="Trebuchet MS"/>
          <w:b/>
          <w:spacing w:val="1"/>
          <w:sz w:val="24"/>
          <w:szCs w:val="24"/>
          <w:lang w:val="ro-RO"/>
        </w:rPr>
        <w:t>t</w:t>
      </w:r>
      <w:r w:rsidRPr="00D45612">
        <w:rPr>
          <w:rFonts w:ascii="Trebuchet MS" w:eastAsia="Arial" w:hAnsi="Trebuchet MS"/>
          <w:b/>
          <w:sz w:val="24"/>
          <w:szCs w:val="24"/>
          <w:lang w:val="ro-RO"/>
        </w:rPr>
        <w:t>a</w:t>
      </w:r>
      <w:r w:rsidRPr="00D45612">
        <w:rPr>
          <w:rFonts w:ascii="Trebuchet MS" w:eastAsia="Arial" w:hAnsi="Trebuchet MS"/>
          <w:b/>
          <w:spacing w:val="1"/>
          <w:sz w:val="24"/>
          <w:szCs w:val="24"/>
          <w:lang w:val="ro-RO"/>
        </w:rPr>
        <w:t>t</w:t>
      </w:r>
      <w:r w:rsidRPr="00D45612">
        <w:rPr>
          <w:rFonts w:ascii="Trebuchet MS" w:eastAsia="Arial" w:hAnsi="Trebuchet MS"/>
          <w:b/>
          <w:sz w:val="24"/>
          <w:szCs w:val="24"/>
          <w:lang w:val="ro-RO"/>
        </w:rPr>
        <w:t>e</w:t>
      </w:r>
    </w:p>
    <w:p w14:paraId="1EE55010" w14:textId="77777777" w:rsidR="00E50D77" w:rsidRPr="00D45612" w:rsidRDefault="00E50D77">
      <w:pPr>
        <w:spacing w:line="120" w:lineRule="exact"/>
        <w:rPr>
          <w:rFonts w:ascii="Trebuchet MS" w:hAnsi="Trebuchet MS"/>
          <w:sz w:val="24"/>
          <w:szCs w:val="24"/>
          <w:lang w:val="ro-RO"/>
        </w:rPr>
      </w:pPr>
    </w:p>
    <w:p w14:paraId="5E3D47B5" w14:textId="77777777" w:rsidR="00E50D77" w:rsidRPr="00D45612" w:rsidRDefault="00E50D77">
      <w:pPr>
        <w:spacing w:line="200" w:lineRule="exact"/>
        <w:rPr>
          <w:rFonts w:ascii="Trebuchet MS" w:hAnsi="Trebuchet MS"/>
          <w:sz w:val="24"/>
          <w:szCs w:val="24"/>
          <w:lang w:val="ro-RO"/>
        </w:rPr>
      </w:pPr>
    </w:p>
    <w:p w14:paraId="7C6F9705" w14:textId="565F2224" w:rsidR="0040297B" w:rsidRPr="00D45612" w:rsidRDefault="00BF4880" w:rsidP="0040297B">
      <w:pPr>
        <w:pStyle w:val="ListParagraph"/>
        <w:numPr>
          <w:ilvl w:val="0"/>
          <w:numId w:val="30"/>
        </w:numPr>
        <w:ind w:left="450" w:right="72" w:hanging="450"/>
        <w:jc w:val="both"/>
        <w:rPr>
          <w:rFonts w:ascii="Trebuchet MS" w:eastAsia="Arial" w:hAnsi="Trebuchet MS"/>
          <w:sz w:val="24"/>
          <w:szCs w:val="24"/>
          <w:lang w:val="ro-RO"/>
        </w:rPr>
      </w:pPr>
      <w:r w:rsidRPr="00D45612">
        <w:rPr>
          <w:rFonts w:ascii="Trebuchet MS" w:eastAsia="Arial" w:hAnsi="Trebuchet MS"/>
          <w:spacing w:val="-1"/>
          <w:sz w:val="24"/>
          <w:szCs w:val="24"/>
          <w:lang w:val="ro-RO"/>
        </w:rPr>
        <w:t xml:space="preserve">Părțile convin prin prezentul contract asupra existenței și duratei caracterului confidențial al documentelor, secțiunilor, respectiv informațiilor  din proiect </w:t>
      </w:r>
      <w:r w:rsidR="00901B69" w:rsidRPr="00D45612">
        <w:rPr>
          <w:rFonts w:ascii="Trebuchet MS" w:eastAsia="Arial" w:hAnsi="Trebuchet MS"/>
          <w:spacing w:val="-1"/>
          <w:sz w:val="24"/>
          <w:szCs w:val="24"/>
          <w:lang w:val="ro-RO"/>
        </w:rPr>
        <w:t xml:space="preserve">a </w:t>
      </w:r>
      <w:r w:rsidR="00901B69" w:rsidRPr="00D45612">
        <w:rPr>
          <w:rFonts w:ascii="Trebuchet MS" w:eastAsia="Arial" w:hAnsi="Trebuchet MS"/>
          <w:spacing w:val="-1"/>
          <w:sz w:val="24"/>
          <w:szCs w:val="24"/>
          <w:lang w:val="ro-RO"/>
        </w:rPr>
        <w:lastRenderedPageBreak/>
        <w:t xml:space="preserve">căror </w:t>
      </w:r>
      <w:r w:rsidRPr="00D45612">
        <w:rPr>
          <w:rFonts w:ascii="Trebuchet MS" w:eastAsia="Arial" w:hAnsi="Trebuchet MS"/>
          <w:spacing w:val="-1"/>
          <w:sz w:val="24"/>
          <w:szCs w:val="24"/>
          <w:lang w:val="ro-RO"/>
        </w:rPr>
        <w:t xml:space="preserve">  publicare</w:t>
      </w:r>
      <w:r w:rsidR="00901B69" w:rsidRPr="00D45612">
        <w:rPr>
          <w:rFonts w:ascii="Trebuchet MS" w:eastAsia="Arial" w:hAnsi="Trebuchet MS"/>
          <w:spacing w:val="-1"/>
          <w:sz w:val="24"/>
          <w:szCs w:val="24"/>
          <w:lang w:val="ro-RO"/>
        </w:rPr>
        <w:t xml:space="preserve"> </w:t>
      </w:r>
      <w:r w:rsidRPr="00D45612">
        <w:rPr>
          <w:rFonts w:ascii="Trebuchet MS" w:eastAsia="Arial" w:hAnsi="Trebuchet MS"/>
          <w:spacing w:val="-1"/>
          <w:sz w:val="24"/>
          <w:szCs w:val="24"/>
          <w:lang w:val="ro-RO"/>
        </w:rPr>
        <w:t>a</w:t>
      </w:r>
      <w:r w:rsidR="00901B69" w:rsidRPr="00D45612">
        <w:rPr>
          <w:rFonts w:ascii="Trebuchet MS" w:eastAsia="Arial" w:hAnsi="Trebuchet MS"/>
          <w:spacing w:val="-1"/>
          <w:sz w:val="24"/>
          <w:szCs w:val="24"/>
          <w:lang w:val="ro-RO"/>
        </w:rPr>
        <w:t xml:space="preserve">r putea </w:t>
      </w:r>
      <w:r w:rsidRPr="00D45612">
        <w:rPr>
          <w:rFonts w:ascii="Trebuchet MS" w:eastAsia="Arial" w:hAnsi="Trebuchet MS"/>
          <w:spacing w:val="-1"/>
          <w:sz w:val="24"/>
          <w:szCs w:val="24"/>
          <w:lang w:val="ro-RO"/>
        </w:rPr>
        <w:t xml:space="preserve">  aduce   atingere  principiului concurenței loiale, respectiv proprietății intelectuale ori altor dispoziții legale aplicabile</w:t>
      </w:r>
      <w:r w:rsidRPr="00D45612">
        <w:rPr>
          <w:rFonts w:ascii="Trebuchet MS" w:eastAsia="Arial" w:hAnsi="Trebuchet MS"/>
          <w:sz w:val="24"/>
          <w:szCs w:val="24"/>
          <w:lang w:val="ro-RO"/>
        </w:rPr>
        <w:t>.</w:t>
      </w:r>
    </w:p>
    <w:p w14:paraId="210E0C6C" w14:textId="297C2643" w:rsidR="00E50D77" w:rsidRPr="00D45612" w:rsidRDefault="00BF4880" w:rsidP="0040297B">
      <w:pPr>
        <w:pStyle w:val="ListParagraph"/>
        <w:numPr>
          <w:ilvl w:val="0"/>
          <w:numId w:val="30"/>
        </w:numPr>
        <w:ind w:left="450" w:right="72" w:hanging="450"/>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AM/ OI delegat, beneficiarul și, după caz, partenerii sunt exonerați de răspunderea</w:t>
      </w:r>
      <w:r w:rsidR="0040297B" w:rsidRPr="00D45612">
        <w:rPr>
          <w:rFonts w:ascii="Trebuchet MS" w:eastAsia="Arial" w:hAnsi="Trebuchet MS"/>
          <w:spacing w:val="-1"/>
          <w:sz w:val="24"/>
          <w:szCs w:val="24"/>
          <w:lang w:val="ro-RO"/>
        </w:rPr>
        <w:t xml:space="preserve"> </w:t>
      </w:r>
      <w:r w:rsidRPr="00D45612">
        <w:rPr>
          <w:rFonts w:ascii="Trebuchet MS" w:eastAsia="Arial" w:hAnsi="Trebuchet MS"/>
          <w:spacing w:val="-1"/>
          <w:sz w:val="24"/>
          <w:szCs w:val="24"/>
          <w:lang w:val="ro-RO"/>
        </w:rPr>
        <w:t>pentru dezvăluirea de documente sau informații stabilite de părți ca fiind confidențiale</w:t>
      </w:r>
      <w:r w:rsidR="0040297B" w:rsidRPr="00D45612">
        <w:rPr>
          <w:rFonts w:ascii="Trebuchet MS" w:eastAsia="Arial" w:hAnsi="Trebuchet MS"/>
          <w:spacing w:val="-1"/>
          <w:sz w:val="24"/>
          <w:szCs w:val="24"/>
          <w:lang w:val="ro-RO"/>
        </w:rPr>
        <w:t xml:space="preserve"> </w:t>
      </w:r>
      <w:r w:rsidRPr="00D45612">
        <w:rPr>
          <w:rFonts w:ascii="Trebuchet MS" w:eastAsia="Arial" w:hAnsi="Trebuchet MS"/>
          <w:spacing w:val="-1"/>
          <w:sz w:val="24"/>
          <w:szCs w:val="24"/>
          <w:lang w:val="ro-RO"/>
        </w:rPr>
        <w:t>dacă:</w:t>
      </w:r>
    </w:p>
    <w:p w14:paraId="05325C80" w14:textId="3C58939B" w:rsidR="00E50D77" w:rsidRPr="00D45612" w:rsidRDefault="00BF4880" w:rsidP="0040297B">
      <w:pPr>
        <w:pStyle w:val="ListParagraph"/>
        <w:ind w:left="450" w:right="72"/>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a.  informația a fost dezvăluită după ce a fost obținut acordul scris al celeilalte părți</w:t>
      </w:r>
      <w:r w:rsidR="0040297B" w:rsidRPr="00D45612">
        <w:rPr>
          <w:rFonts w:ascii="Trebuchet MS" w:eastAsia="Arial" w:hAnsi="Trebuchet MS"/>
          <w:spacing w:val="-1"/>
          <w:sz w:val="24"/>
          <w:szCs w:val="24"/>
          <w:lang w:val="ro-RO"/>
        </w:rPr>
        <w:t xml:space="preserve"> </w:t>
      </w:r>
      <w:r w:rsidRPr="00D45612">
        <w:rPr>
          <w:rFonts w:ascii="Trebuchet MS" w:eastAsia="Arial" w:hAnsi="Trebuchet MS"/>
          <w:spacing w:val="-1"/>
          <w:sz w:val="24"/>
          <w:szCs w:val="24"/>
          <w:lang w:val="ro-RO"/>
        </w:rPr>
        <w:t>contractante pentru asemenea dezvăluire, sau</w:t>
      </w:r>
    </w:p>
    <w:p w14:paraId="78134AAD" w14:textId="77777777" w:rsidR="00E50D77" w:rsidRPr="00D45612" w:rsidRDefault="00BF4880" w:rsidP="0040297B">
      <w:pPr>
        <w:pStyle w:val="ListParagraph"/>
        <w:ind w:left="450" w:right="72"/>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b.  partea a fost obligată în mod legal să dezvăluie informația.</w:t>
      </w:r>
    </w:p>
    <w:p w14:paraId="1724C72F" w14:textId="77777777" w:rsidR="00E50D77" w:rsidRPr="00D45612" w:rsidRDefault="00E50D77">
      <w:pPr>
        <w:spacing w:before="5" w:line="100" w:lineRule="exact"/>
        <w:rPr>
          <w:rFonts w:ascii="Trebuchet MS" w:hAnsi="Trebuchet MS"/>
          <w:sz w:val="24"/>
          <w:szCs w:val="24"/>
          <w:lang w:val="ro-RO"/>
        </w:rPr>
      </w:pPr>
    </w:p>
    <w:p w14:paraId="653ADF74" w14:textId="1E9B58C2" w:rsidR="008F731C" w:rsidRPr="00D45612" w:rsidRDefault="008F731C">
      <w:pPr>
        <w:spacing w:line="200" w:lineRule="exact"/>
        <w:rPr>
          <w:rFonts w:ascii="Trebuchet MS" w:hAnsi="Trebuchet MS"/>
          <w:sz w:val="24"/>
          <w:szCs w:val="24"/>
          <w:lang w:val="ro-RO"/>
        </w:rPr>
      </w:pPr>
    </w:p>
    <w:p w14:paraId="48A8C85E" w14:textId="0E1B9957" w:rsidR="008F731C" w:rsidRPr="00D45612" w:rsidRDefault="008F731C">
      <w:pPr>
        <w:spacing w:line="200" w:lineRule="exact"/>
        <w:rPr>
          <w:rFonts w:ascii="Trebuchet MS" w:hAnsi="Trebuchet MS"/>
          <w:sz w:val="24"/>
          <w:szCs w:val="24"/>
          <w:lang w:val="ro-RO"/>
        </w:rPr>
      </w:pPr>
    </w:p>
    <w:p w14:paraId="2F6F084E" w14:textId="77777777" w:rsidR="00E50D77" w:rsidRPr="00D45612" w:rsidRDefault="00BF4880" w:rsidP="00E27ECC">
      <w:pPr>
        <w:rPr>
          <w:rFonts w:ascii="Trebuchet MS" w:eastAsia="Arial" w:hAnsi="Trebuchet MS"/>
          <w:b/>
          <w:position w:val="1"/>
          <w:sz w:val="24"/>
          <w:szCs w:val="24"/>
          <w:lang w:val="ro-RO"/>
        </w:rPr>
      </w:pPr>
      <w:r w:rsidRPr="00D45612">
        <w:rPr>
          <w:rFonts w:ascii="Trebuchet MS" w:eastAsia="Arial" w:hAnsi="Trebuchet MS"/>
          <w:b/>
          <w:position w:val="1"/>
          <w:sz w:val="24"/>
          <w:szCs w:val="24"/>
          <w:lang w:val="ro-RO"/>
        </w:rPr>
        <w:t>Articolul 19 – Protecția datelor cu caracter personal</w:t>
      </w:r>
    </w:p>
    <w:p w14:paraId="519E5D7E" w14:textId="77777777" w:rsidR="00E50D77" w:rsidRPr="00D45612" w:rsidRDefault="00E50D77">
      <w:pPr>
        <w:spacing w:before="3" w:line="100" w:lineRule="exact"/>
        <w:rPr>
          <w:rFonts w:ascii="Trebuchet MS" w:hAnsi="Trebuchet MS"/>
          <w:sz w:val="24"/>
          <w:szCs w:val="24"/>
          <w:lang w:val="ro-RO"/>
        </w:rPr>
      </w:pPr>
    </w:p>
    <w:p w14:paraId="43759DB7" w14:textId="77777777" w:rsidR="00E50D77" w:rsidRPr="00D45612" w:rsidRDefault="00E50D77">
      <w:pPr>
        <w:spacing w:line="200" w:lineRule="exact"/>
        <w:rPr>
          <w:rFonts w:ascii="Trebuchet MS" w:hAnsi="Trebuchet MS"/>
          <w:sz w:val="24"/>
          <w:szCs w:val="24"/>
          <w:lang w:val="ro-RO"/>
        </w:rPr>
      </w:pPr>
    </w:p>
    <w:p w14:paraId="43F96F42" w14:textId="77777777" w:rsidR="00E27ECC" w:rsidRPr="00D45612" w:rsidRDefault="000E1C54" w:rsidP="00E27ECC">
      <w:pPr>
        <w:pStyle w:val="ListParagraph"/>
        <w:numPr>
          <w:ilvl w:val="3"/>
          <w:numId w:val="34"/>
        </w:numPr>
        <w:ind w:left="450" w:right="74" w:hanging="450"/>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 xml:space="preserve">Prezentul contract reprezintă un acord ferm pentru părțile contractante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w:t>
      </w:r>
      <w:r w:rsidR="00E27ECC" w:rsidRPr="00D45612">
        <w:rPr>
          <w:rFonts w:ascii="Trebuchet MS" w:eastAsia="Arial" w:hAnsi="Trebuchet MS"/>
          <w:spacing w:val="-1"/>
          <w:sz w:val="24"/>
          <w:szCs w:val="24"/>
          <w:lang w:val="ro-RO"/>
        </w:rPr>
        <w:t>și de abrogare a Directivei 95/46/CE și Legea nr.190/2018, cu modificările și completările ulterioare</w:t>
      </w:r>
    </w:p>
    <w:p w14:paraId="71576E97" w14:textId="1C63CF69" w:rsidR="00E50D77" w:rsidRPr="00D45612" w:rsidRDefault="00BF4880" w:rsidP="00BF190C">
      <w:pPr>
        <w:pStyle w:val="ListParagraph"/>
        <w:numPr>
          <w:ilvl w:val="3"/>
          <w:numId w:val="34"/>
        </w:numPr>
        <w:ind w:left="450" w:right="74" w:hanging="450"/>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Datele cu caracter personal ale grupului țintă și, după caz, ale beneficiarilor finali ai</w:t>
      </w:r>
      <w:r w:rsidR="0040297B" w:rsidRPr="00D45612">
        <w:rPr>
          <w:rFonts w:ascii="Trebuchet MS" w:eastAsia="Arial" w:hAnsi="Trebuchet MS"/>
          <w:spacing w:val="-1"/>
          <w:sz w:val="24"/>
          <w:szCs w:val="24"/>
          <w:lang w:val="ro-RO"/>
        </w:rPr>
        <w:t xml:space="preserve"> </w:t>
      </w:r>
      <w:r w:rsidRPr="00D45612">
        <w:rPr>
          <w:rFonts w:ascii="Trebuchet MS" w:eastAsia="Arial" w:hAnsi="Trebuchet MS"/>
          <w:spacing w:val="-1"/>
          <w:sz w:val="24"/>
          <w:szCs w:val="24"/>
          <w:lang w:val="ro-RO"/>
        </w:rPr>
        <w:t>proiectului</w:t>
      </w:r>
      <w:r w:rsidR="0031292F" w:rsidRPr="00D45612">
        <w:rPr>
          <w:rFonts w:ascii="Trebuchet MS" w:eastAsia="Arial" w:hAnsi="Trebuchet MS"/>
          <w:spacing w:val="-1"/>
          <w:sz w:val="24"/>
          <w:szCs w:val="24"/>
          <w:lang w:val="ro-RO"/>
        </w:rPr>
        <w:t>,</w:t>
      </w:r>
      <w:r w:rsidR="003970F9" w:rsidRPr="00D45612">
        <w:rPr>
          <w:rFonts w:ascii="Trebuchet MS" w:eastAsia="Arial" w:hAnsi="Trebuchet MS"/>
          <w:spacing w:val="-1"/>
          <w:sz w:val="24"/>
          <w:szCs w:val="24"/>
          <w:lang w:val="ro-RO"/>
        </w:rPr>
        <w:t xml:space="preserve"> ale resurselor umane din cadrul proiectului și ale subcontractorilor</w:t>
      </w:r>
      <w:r w:rsidR="0031292F" w:rsidRPr="00D45612">
        <w:rPr>
          <w:rFonts w:ascii="Trebuchet MS" w:hAnsi="Trebuchet MS"/>
          <w:lang w:val="ro-RO"/>
        </w:rPr>
        <w:t xml:space="preserve"> </w:t>
      </w:r>
      <w:r w:rsidRPr="00D45612">
        <w:rPr>
          <w:rFonts w:ascii="Trebuchet MS" w:eastAsia="Arial" w:hAnsi="Trebuchet MS"/>
          <w:spacing w:val="-1"/>
          <w:sz w:val="24"/>
          <w:szCs w:val="24"/>
          <w:lang w:val="ro-RO"/>
        </w:rPr>
        <w:t xml:space="preserve"> nu  pot  fi  prelucrate și  publicate,  pentru  informarea  publicului,  decât  cu informarea prealabilă a acestora asupra scopului prelucrării sau publicării și obținerea consimțământului acestora, în condițiile legii</w:t>
      </w:r>
      <w:r w:rsidRPr="00D45612">
        <w:rPr>
          <w:rFonts w:ascii="Trebuchet MS" w:eastAsia="Arial" w:hAnsi="Trebuchet MS"/>
          <w:sz w:val="24"/>
          <w:szCs w:val="24"/>
          <w:lang w:val="ro-RO"/>
        </w:rPr>
        <w:t>.</w:t>
      </w:r>
    </w:p>
    <w:p w14:paraId="413B57B6" w14:textId="461FFAE6" w:rsidR="004A6B88" w:rsidRPr="00D45612" w:rsidRDefault="004A6B88">
      <w:pPr>
        <w:spacing w:before="17" w:line="280" w:lineRule="exact"/>
        <w:rPr>
          <w:rFonts w:ascii="Trebuchet MS" w:hAnsi="Trebuchet MS"/>
          <w:sz w:val="24"/>
          <w:szCs w:val="24"/>
          <w:lang w:val="ro-RO"/>
        </w:rPr>
      </w:pPr>
    </w:p>
    <w:p w14:paraId="53E923C4" w14:textId="77777777" w:rsidR="008F731C" w:rsidRPr="00D45612" w:rsidRDefault="008F731C">
      <w:pPr>
        <w:spacing w:before="17" w:line="280" w:lineRule="exact"/>
        <w:rPr>
          <w:rFonts w:ascii="Trebuchet MS" w:hAnsi="Trebuchet MS"/>
          <w:sz w:val="24"/>
          <w:szCs w:val="24"/>
          <w:lang w:val="ro-RO"/>
        </w:rPr>
      </w:pPr>
    </w:p>
    <w:p w14:paraId="5C129429" w14:textId="77777777" w:rsidR="00E50D77" w:rsidRPr="00D45612" w:rsidRDefault="00BF4880" w:rsidP="008F731C">
      <w:pPr>
        <w:rPr>
          <w:rFonts w:ascii="Trebuchet MS" w:eastAsia="Arial" w:hAnsi="Trebuchet MS"/>
          <w:sz w:val="24"/>
          <w:szCs w:val="24"/>
          <w:lang w:val="ro-RO"/>
        </w:rPr>
      </w:pPr>
      <w:r w:rsidRPr="00D45612">
        <w:rPr>
          <w:rFonts w:ascii="Trebuchet MS" w:eastAsia="Arial" w:hAnsi="Trebuchet MS"/>
          <w:b/>
          <w:spacing w:val="-6"/>
          <w:sz w:val="24"/>
          <w:szCs w:val="24"/>
          <w:lang w:val="ro-RO"/>
        </w:rPr>
        <w:t>A</w:t>
      </w:r>
      <w:r w:rsidRPr="00D45612">
        <w:rPr>
          <w:rFonts w:ascii="Trebuchet MS" w:eastAsia="Arial" w:hAnsi="Trebuchet MS"/>
          <w:b/>
          <w:sz w:val="24"/>
          <w:szCs w:val="24"/>
          <w:lang w:val="ro-RO"/>
        </w:rPr>
        <w:t>r</w:t>
      </w:r>
      <w:r w:rsidRPr="00D45612">
        <w:rPr>
          <w:rFonts w:ascii="Trebuchet MS" w:eastAsia="Arial" w:hAnsi="Trebuchet MS"/>
          <w:b/>
          <w:spacing w:val="1"/>
          <w:sz w:val="24"/>
          <w:szCs w:val="24"/>
          <w:lang w:val="ro-RO"/>
        </w:rPr>
        <w:t>ti</w:t>
      </w:r>
      <w:r w:rsidRPr="00D45612">
        <w:rPr>
          <w:rFonts w:ascii="Trebuchet MS" w:eastAsia="Arial" w:hAnsi="Trebuchet MS"/>
          <w:b/>
          <w:sz w:val="24"/>
          <w:szCs w:val="24"/>
          <w:lang w:val="ro-RO"/>
        </w:rPr>
        <w:t>co</w:t>
      </w:r>
      <w:r w:rsidRPr="00D45612">
        <w:rPr>
          <w:rFonts w:ascii="Trebuchet MS" w:eastAsia="Arial" w:hAnsi="Trebuchet MS"/>
          <w:b/>
          <w:spacing w:val="1"/>
          <w:sz w:val="24"/>
          <w:szCs w:val="24"/>
          <w:lang w:val="ro-RO"/>
        </w:rPr>
        <w:t>l</w:t>
      </w:r>
      <w:r w:rsidRPr="00D45612">
        <w:rPr>
          <w:rFonts w:ascii="Trebuchet MS" w:eastAsia="Arial" w:hAnsi="Trebuchet MS"/>
          <w:b/>
          <w:sz w:val="24"/>
          <w:szCs w:val="24"/>
          <w:lang w:val="ro-RO"/>
        </w:rPr>
        <w:t>ul</w:t>
      </w:r>
      <w:r w:rsidRPr="00D45612">
        <w:rPr>
          <w:rFonts w:ascii="Trebuchet MS" w:eastAsia="Arial" w:hAnsi="Trebuchet MS"/>
          <w:b/>
          <w:spacing w:val="2"/>
          <w:sz w:val="24"/>
          <w:szCs w:val="24"/>
          <w:lang w:val="ro-RO"/>
        </w:rPr>
        <w:t xml:space="preserve"> </w:t>
      </w:r>
      <w:r w:rsidRPr="00D45612">
        <w:rPr>
          <w:rFonts w:ascii="Trebuchet MS" w:eastAsia="Arial" w:hAnsi="Trebuchet MS"/>
          <w:b/>
          <w:sz w:val="24"/>
          <w:szCs w:val="24"/>
          <w:lang w:val="ro-RO"/>
        </w:rPr>
        <w:t>20</w:t>
      </w:r>
      <w:r w:rsidRPr="00D45612">
        <w:rPr>
          <w:rFonts w:ascii="Trebuchet MS" w:eastAsia="Arial" w:hAnsi="Trebuchet MS"/>
          <w:b/>
          <w:spacing w:val="3"/>
          <w:sz w:val="24"/>
          <w:szCs w:val="24"/>
          <w:lang w:val="ro-RO"/>
        </w:rPr>
        <w:t xml:space="preserve"> </w:t>
      </w:r>
      <w:r w:rsidRPr="00D45612">
        <w:rPr>
          <w:rFonts w:ascii="Trebuchet MS" w:eastAsia="Arial" w:hAnsi="Trebuchet MS"/>
          <w:b/>
          <w:sz w:val="24"/>
          <w:szCs w:val="24"/>
          <w:lang w:val="ro-RO"/>
        </w:rPr>
        <w:t>–</w:t>
      </w:r>
      <w:r w:rsidRPr="00D45612">
        <w:rPr>
          <w:rFonts w:ascii="Trebuchet MS" w:eastAsia="Arial" w:hAnsi="Trebuchet MS"/>
          <w:b/>
          <w:spacing w:val="-1"/>
          <w:sz w:val="24"/>
          <w:szCs w:val="24"/>
          <w:lang w:val="ro-RO"/>
        </w:rPr>
        <w:t xml:space="preserve"> P</w:t>
      </w:r>
      <w:r w:rsidRPr="00D45612">
        <w:rPr>
          <w:rFonts w:ascii="Trebuchet MS" w:eastAsia="Arial" w:hAnsi="Trebuchet MS"/>
          <w:b/>
          <w:sz w:val="24"/>
          <w:szCs w:val="24"/>
          <w:lang w:val="ro-RO"/>
        </w:rPr>
        <w:t>ub</w:t>
      </w:r>
      <w:r w:rsidRPr="00D45612">
        <w:rPr>
          <w:rFonts w:ascii="Trebuchet MS" w:eastAsia="Arial" w:hAnsi="Trebuchet MS"/>
          <w:b/>
          <w:spacing w:val="-1"/>
          <w:sz w:val="24"/>
          <w:szCs w:val="24"/>
          <w:lang w:val="ro-RO"/>
        </w:rPr>
        <w:t>l</w:t>
      </w:r>
      <w:r w:rsidRPr="00D45612">
        <w:rPr>
          <w:rFonts w:ascii="Trebuchet MS" w:eastAsia="Arial" w:hAnsi="Trebuchet MS"/>
          <w:b/>
          <w:spacing w:val="1"/>
          <w:sz w:val="24"/>
          <w:szCs w:val="24"/>
          <w:lang w:val="ro-RO"/>
        </w:rPr>
        <w:t>i</w:t>
      </w:r>
      <w:r w:rsidRPr="00D45612">
        <w:rPr>
          <w:rFonts w:ascii="Trebuchet MS" w:eastAsia="Arial" w:hAnsi="Trebuchet MS"/>
          <w:b/>
          <w:sz w:val="24"/>
          <w:szCs w:val="24"/>
          <w:lang w:val="ro-RO"/>
        </w:rPr>
        <w:t>car</w:t>
      </w:r>
      <w:r w:rsidRPr="00D45612">
        <w:rPr>
          <w:rFonts w:ascii="Trebuchet MS" w:eastAsia="Arial" w:hAnsi="Trebuchet MS"/>
          <w:b/>
          <w:spacing w:val="-3"/>
          <w:sz w:val="24"/>
          <w:szCs w:val="24"/>
          <w:lang w:val="ro-RO"/>
        </w:rPr>
        <w:t>e</w:t>
      </w:r>
      <w:r w:rsidRPr="00D45612">
        <w:rPr>
          <w:rFonts w:ascii="Trebuchet MS" w:eastAsia="Arial" w:hAnsi="Trebuchet MS"/>
          <w:b/>
          <w:sz w:val="24"/>
          <w:szCs w:val="24"/>
          <w:lang w:val="ro-RO"/>
        </w:rPr>
        <w:t>a</w:t>
      </w:r>
      <w:r w:rsidRPr="00D45612">
        <w:rPr>
          <w:rFonts w:ascii="Trebuchet MS" w:eastAsia="Arial" w:hAnsi="Trebuchet MS"/>
          <w:b/>
          <w:spacing w:val="1"/>
          <w:sz w:val="24"/>
          <w:szCs w:val="24"/>
          <w:lang w:val="ro-RO"/>
        </w:rPr>
        <w:t xml:space="preserve"> </w:t>
      </w:r>
      <w:r w:rsidRPr="00D45612">
        <w:rPr>
          <w:rFonts w:ascii="Trebuchet MS" w:eastAsia="Arial" w:hAnsi="Trebuchet MS"/>
          <w:b/>
          <w:sz w:val="24"/>
          <w:szCs w:val="24"/>
          <w:lang w:val="ro-RO"/>
        </w:rPr>
        <w:t>da</w:t>
      </w:r>
      <w:r w:rsidRPr="00D45612">
        <w:rPr>
          <w:rFonts w:ascii="Trebuchet MS" w:eastAsia="Arial" w:hAnsi="Trebuchet MS"/>
          <w:b/>
          <w:spacing w:val="1"/>
          <w:sz w:val="24"/>
          <w:szCs w:val="24"/>
          <w:lang w:val="ro-RO"/>
        </w:rPr>
        <w:t>t</w:t>
      </w:r>
      <w:r w:rsidRPr="00D45612">
        <w:rPr>
          <w:rFonts w:ascii="Trebuchet MS" w:eastAsia="Arial" w:hAnsi="Trebuchet MS"/>
          <w:b/>
          <w:spacing w:val="-3"/>
          <w:sz w:val="24"/>
          <w:szCs w:val="24"/>
          <w:lang w:val="ro-RO"/>
        </w:rPr>
        <w:t>e</w:t>
      </w:r>
      <w:r w:rsidRPr="00D45612">
        <w:rPr>
          <w:rFonts w:ascii="Trebuchet MS" w:eastAsia="Arial" w:hAnsi="Trebuchet MS"/>
          <w:b/>
          <w:spacing w:val="1"/>
          <w:sz w:val="24"/>
          <w:szCs w:val="24"/>
          <w:lang w:val="ro-RO"/>
        </w:rPr>
        <w:t>l</w:t>
      </w:r>
      <w:r w:rsidRPr="00D45612">
        <w:rPr>
          <w:rFonts w:ascii="Trebuchet MS" w:eastAsia="Arial" w:hAnsi="Trebuchet MS"/>
          <w:b/>
          <w:sz w:val="24"/>
          <w:szCs w:val="24"/>
          <w:lang w:val="ro-RO"/>
        </w:rPr>
        <w:t>or</w:t>
      </w:r>
    </w:p>
    <w:p w14:paraId="4FCABF10" w14:textId="77777777" w:rsidR="00E50D77" w:rsidRPr="00D45612" w:rsidRDefault="00E50D77" w:rsidP="008F731C">
      <w:pPr>
        <w:spacing w:line="120" w:lineRule="exact"/>
        <w:rPr>
          <w:rFonts w:ascii="Trebuchet MS" w:hAnsi="Trebuchet MS"/>
          <w:sz w:val="24"/>
          <w:szCs w:val="24"/>
          <w:lang w:val="ro-RO"/>
        </w:rPr>
      </w:pPr>
    </w:p>
    <w:p w14:paraId="30109E4F" w14:textId="77777777" w:rsidR="00E50D77" w:rsidRPr="00D45612" w:rsidRDefault="00E50D77" w:rsidP="008F731C">
      <w:pPr>
        <w:spacing w:line="200" w:lineRule="exact"/>
        <w:rPr>
          <w:rFonts w:ascii="Trebuchet MS" w:hAnsi="Trebuchet MS"/>
          <w:strike/>
          <w:sz w:val="24"/>
          <w:szCs w:val="24"/>
          <w:lang w:val="ro-RO"/>
        </w:rPr>
      </w:pPr>
    </w:p>
    <w:p w14:paraId="57055DA3" w14:textId="1AAD9BD8" w:rsidR="00D95DCE" w:rsidRPr="00D45612" w:rsidRDefault="00D95DCE" w:rsidP="00D95DCE">
      <w:pPr>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În situația în care informațiile de la art.</w:t>
      </w:r>
      <w:r w:rsidR="000508A8" w:rsidRPr="00D45612">
        <w:rPr>
          <w:rFonts w:ascii="Trebuchet MS" w:eastAsia="Arial" w:hAnsi="Trebuchet MS"/>
          <w:spacing w:val="-1"/>
          <w:sz w:val="24"/>
          <w:szCs w:val="24"/>
          <w:lang w:val="ro-RO"/>
        </w:rPr>
        <w:t xml:space="preserve"> </w:t>
      </w:r>
      <w:r w:rsidRPr="00D45612">
        <w:rPr>
          <w:rFonts w:ascii="Trebuchet MS" w:eastAsia="Arial" w:hAnsi="Trebuchet MS"/>
          <w:spacing w:val="-1"/>
          <w:sz w:val="24"/>
          <w:szCs w:val="24"/>
          <w:lang w:val="ro-RO"/>
        </w:rPr>
        <w:t>17 alin.</w:t>
      </w:r>
      <w:r w:rsidR="000508A8" w:rsidRPr="00D45612">
        <w:rPr>
          <w:rFonts w:ascii="Trebuchet MS" w:eastAsia="Arial" w:hAnsi="Trebuchet MS"/>
          <w:spacing w:val="-1"/>
          <w:sz w:val="24"/>
          <w:szCs w:val="24"/>
          <w:lang w:val="ro-RO"/>
        </w:rPr>
        <w:t xml:space="preserve"> </w:t>
      </w:r>
      <w:r w:rsidR="001F539B" w:rsidRPr="00D45612">
        <w:rPr>
          <w:rFonts w:ascii="Trebuchet MS" w:eastAsia="Arial" w:hAnsi="Trebuchet MS"/>
          <w:spacing w:val="-1"/>
          <w:sz w:val="24"/>
          <w:szCs w:val="24"/>
          <w:lang w:val="ro-RO"/>
        </w:rPr>
        <w:t>(</w:t>
      </w:r>
      <w:r w:rsidRPr="00D45612">
        <w:rPr>
          <w:rFonts w:ascii="Trebuchet MS" w:eastAsia="Arial" w:hAnsi="Trebuchet MS"/>
          <w:spacing w:val="-1"/>
          <w:sz w:val="24"/>
          <w:szCs w:val="24"/>
          <w:lang w:val="ro-RO"/>
        </w:rPr>
        <w:t>2</w:t>
      </w:r>
      <w:r w:rsidR="001F539B" w:rsidRPr="00D45612">
        <w:rPr>
          <w:rFonts w:ascii="Trebuchet MS" w:eastAsia="Arial" w:hAnsi="Trebuchet MS"/>
          <w:spacing w:val="-1"/>
          <w:sz w:val="24"/>
          <w:szCs w:val="24"/>
          <w:lang w:val="ro-RO"/>
        </w:rPr>
        <w:t>)</w:t>
      </w:r>
      <w:r w:rsidRPr="00D45612">
        <w:rPr>
          <w:rFonts w:ascii="Trebuchet MS" w:eastAsia="Arial" w:hAnsi="Trebuchet MS"/>
          <w:spacing w:val="-1"/>
          <w:sz w:val="24"/>
          <w:szCs w:val="24"/>
          <w:lang w:val="ro-RO"/>
        </w:rPr>
        <w:t xml:space="preserve"> reprezintă informații cu caracter personal</w:t>
      </w:r>
      <w:r w:rsidR="001F539B" w:rsidRPr="00D45612">
        <w:rPr>
          <w:rFonts w:ascii="Trebuchet MS" w:eastAsia="Arial" w:hAnsi="Trebuchet MS"/>
          <w:spacing w:val="-1"/>
          <w:sz w:val="24"/>
          <w:szCs w:val="24"/>
          <w:lang w:val="ro-RO"/>
        </w:rPr>
        <w:t>,</w:t>
      </w:r>
      <w:r w:rsidRPr="00D45612">
        <w:rPr>
          <w:rFonts w:ascii="Trebuchet MS" w:eastAsia="Arial" w:hAnsi="Trebuchet MS"/>
          <w:spacing w:val="-1"/>
          <w:sz w:val="24"/>
          <w:szCs w:val="24"/>
          <w:lang w:val="ro-RO"/>
        </w:rPr>
        <w:t xml:space="preserve"> Beneficiarul/ Liderul de Parteneriat și Partenerii își vor da acordul cu privire la publicarea acestora și vor face dovada îndeplinirii obligației prevăzute la art.</w:t>
      </w:r>
      <w:r w:rsidR="001F539B" w:rsidRPr="00D45612">
        <w:rPr>
          <w:rFonts w:ascii="Trebuchet MS" w:eastAsia="Arial" w:hAnsi="Trebuchet MS"/>
          <w:spacing w:val="-1"/>
          <w:sz w:val="24"/>
          <w:szCs w:val="24"/>
          <w:lang w:val="ro-RO"/>
        </w:rPr>
        <w:t xml:space="preserve"> </w:t>
      </w:r>
      <w:r w:rsidRPr="00D45612">
        <w:rPr>
          <w:rFonts w:ascii="Trebuchet MS" w:eastAsia="Arial" w:hAnsi="Trebuchet MS"/>
          <w:spacing w:val="-1"/>
          <w:sz w:val="24"/>
          <w:szCs w:val="24"/>
          <w:lang w:val="ro-RO"/>
        </w:rPr>
        <w:t>19 alin.</w:t>
      </w:r>
      <w:r w:rsidR="001F539B" w:rsidRPr="00D45612">
        <w:rPr>
          <w:rFonts w:ascii="Trebuchet MS" w:eastAsia="Arial" w:hAnsi="Trebuchet MS"/>
          <w:spacing w:val="-1"/>
          <w:sz w:val="24"/>
          <w:szCs w:val="24"/>
          <w:lang w:val="ro-RO"/>
        </w:rPr>
        <w:t xml:space="preserve"> (</w:t>
      </w:r>
      <w:r w:rsidRPr="00D45612">
        <w:rPr>
          <w:rFonts w:ascii="Trebuchet MS" w:eastAsia="Arial" w:hAnsi="Trebuchet MS"/>
          <w:spacing w:val="-1"/>
          <w:sz w:val="24"/>
          <w:szCs w:val="24"/>
          <w:lang w:val="ro-RO"/>
        </w:rPr>
        <w:t>2</w:t>
      </w:r>
      <w:r w:rsidR="001F539B" w:rsidRPr="00D45612">
        <w:rPr>
          <w:rFonts w:ascii="Trebuchet MS" w:eastAsia="Arial" w:hAnsi="Trebuchet MS"/>
          <w:spacing w:val="-1"/>
          <w:sz w:val="24"/>
          <w:szCs w:val="24"/>
          <w:lang w:val="ro-RO"/>
        </w:rPr>
        <w:t>)</w:t>
      </w:r>
      <w:r w:rsidRPr="00D45612">
        <w:rPr>
          <w:rFonts w:ascii="Trebuchet MS" w:eastAsia="Arial" w:hAnsi="Trebuchet MS"/>
          <w:spacing w:val="-1"/>
          <w:sz w:val="24"/>
          <w:szCs w:val="24"/>
          <w:lang w:val="ro-RO"/>
        </w:rPr>
        <w:t>.</w:t>
      </w:r>
    </w:p>
    <w:p w14:paraId="2191C4C8" w14:textId="77777777" w:rsidR="00E50D77" w:rsidRPr="00D45612" w:rsidRDefault="00E50D77">
      <w:pPr>
        <w:spacing w:line="200" w:lineRule="exact"/>
        <w:rPr>
          <w:rFonts w:ascii="Trebuchet MS" w:hAnsi="Trebuchet MS"/>
          <w:sz w:val="24"/>
          <w:szCs w:val="24"/>
          <w:lang w:val="ro-RO"/>
        </w:rPr>
      </w:pPr>
    </w:p>
    <w:p w14:paraId="4AC14DC4" w14:textId="77777777" w:rsidR="008F731C" w:rsidRPr="00D45612" w:rsidRDefault="008F731C" w:rsidP="004A6B88">
      <w:pPr>
        <w:ind w:left="118"/>
        <w:jc w:val="both"/>
        <w:rPr>
          <w:rFonts w:ascii="Trebuchet MS" w:eastAsia="Arial" w:hAnsi="Trebuchet MS"/>
          <w:b/>
          <w:bCs/>
          <w:spacing w:val="-1"/>
          <w:sz w:val="24"/>
          <w:szCs w:val="24"/>
          <w:lang w:val="ro-RO"/>
        </w:rPr>
      </w:pPr>
    </w:p>
    <w:p w14:paraId="7036E560" w14:textId="7F7F1E7B" w:rsidR="00E50D77" w:rsidRPr="00D45612" w:rsidRDefault="00BF4880" w:rsidP="008F731C">
      <w:pPr>
        <w:jc w:val="both"/>
        <w:rPr>
          <w:rFonts w:ascii="Trebuchet MS" w:eastAsia="Arial" w:hAnsi="Trebuchet MS"/>
          <w:b/>
          <w:bCs/>
          <w:spacing w:val="-1"/>
          <w:sz w:val="24"/>
          <w:szCs w:val="24"/>
          <w:lang w:val="ro-RO"/>
        </w:rPr>
      </w:pPr>
      <w:r w:rsidRPr="00D45612">
        <w:rPr>
          <w:rFonts w:ascii="Trebuchet MS" w:eastAsia="Arial" w:hAnsi="Trebuchet MS"/>
          <w:b/>
          <w:bCs/>
          <w:spacing w:val="-1"/>
          <w:sz w:val="24"/>
          <w:szCs w:val="24"/>
          <w:lang w:val="ro-RO"/>
        </w:rPr>
        <w:t>Articolul 21 – Corespondența</w:t>
      </w:r>
    </w:p>
    <w:p w14:paraId="050A80F9" w14:textId="77777777" w:rsidR="00E50D77" w:rsidRPr="00D45612" w:rsidRDefault="00E50D77">
      <w:pPr>
        <w:spacing w:before="8" w:line="280" w:lineRule="exact"/>
        <w:rPr>
          <w:rFonts w:ascii="Trebuchet MS" w:hAnsi="Trebuchet MS"/>
          <w:sz w:val="24"/>
          <w:szCs w:val="24"/>
          <w:lang w:val="ro-RO"/>
        </w:rPr>
      </w:pPr>
    </w:p>
    <w:p w14:paraId="7554C6EC" w14:textId="6D163E1E" w:rsidR="004A6B88" w:rsidRPr="00D45612" w:rsidRDefault="00BF4880" w:rsidP="004A6B88">
      <w:pPr>
        <w:pStyle w:val="ListParagraph"/>
        <w:numPr>
          <w:ilvl w:val="0"/>
          <w:numId w:val="31"/>
        </w:numPr>
        <w:spacing w:line="230" w:lineRule="auto"/>
        <w:ind w:left="450" w:hanging="450"/>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Întreaga corespondenţă legată de prezentul Contract de Finanțare se va face exclusiv prin MySMIS 20</w:t>
      </w:r>
      <w:r w:rsidR="001F539B" w:rsidRPr="00D45612">
        <w:rPr>
          <w:rFonts w:ascii="Trebuchet MS" w:eastAsia="Arial" w:hAnsi="Trebuchet MS"/>
          <w:spacing w:val="-1"/>
          <w:sz w:val="24"/>
          <w:szCs w:val="24"/>
          <w:lang w:val="ro-RO"/>
        </w:rPr>
        <w:t>21</w:t>
      </w:r>
      <w:r w:rsidRPr="00D45612">
        <w:rPr>
          <w:rFonts w:ascii="Trebuchet MS" w:eastAsia="Arial" w:hAnsi="Trebuchet MS"/>
          <w:spacing w:val="-1"/>
          <w:sz w:val="24"/>
          <w:szCs w:val="24"/>
          <w:lang w:val="ro-RO"/>
        </w:rPr>
        <w:t>, cu excepția situației prevăzute de art.</w:t>
      </w:r>
      <w:r w:rsidR="004A6B88" w:rsidRPr="00D45612">
        <w:rPr>
          <w:rFonts w:ascii="Trebuchet MS" w:eastAsia="Arial" w:hAnsi="Trebuchet MS"/>
          <w:spacing w:val="-1"/>
          <w:sz w:val="24"/>
          <w:szCs w:val="24"/>
          <w:lang w:val="ro-RO"/>
        </w:rPr>
        <w:t xml:space="preserve"> </w:t>
      </w:r>
      <w:r w:rsidRPr="00D45612">
        <w:rPr>
          <w:rFonts w:ascii="Trebuchet MS" w:eastAsia="Arial" w:hAnsi="Trebuchet MS"/>
          <w:spacing w:val="-1"/>
          <w:sz w:val="24"/>
          <w:szCs w:val="24"/>
          <w:lang w:val="ro-RO"/>
        </w:rPr>
        <w:t>7, alin. (2</w:t>
      </w:r>
      <w:r w:rsidR="00901B69" w:rsidRPr="00D45612">
        <w:rPr>
          <w:rFonts w:ascii="Trebuchet MS" w:eastAsia="Arial" w:hAnsi="Trebuchet MS"/>
          <w:spacing w:val="-1"/>
          <w:sz w:val="24"/>
          <w:szCs w:val="24"/>
          <w:lang w:val="ro-RO"/>
        </w:rPr>
        <w:t>6</w:t>
      </w:r>
      <w:r w:rsidRPr="00D45612">
        <w:rPr>
          <w:rFonts w:ascii="Trebuchet MS" w:eastAsia="Arial" w:hAnsi="Trebuchet MS"/>
          <w:spacing w:val="-1"/>
          <w:sz w:val="24"/>
          <w:szCs w:val="24"/>
          <w:lang w:val="ro-RO"/>
        </w:rPr>
        <w:t>) din prezentul contract, caz în care corespondența se trimite la următoarele adrese:</w:t>
      </w:r>
    </w:p>
    <w:p w14:paraId="213E1A76" w14:textId="77777777" w:rsidR="00E50D77" w:rsidRPr="00D45612" w:rsidRDefault="00E50D77" w:rsidP="004A6B88">
      <w:pPr>
        <w:spacing w:before="13" w:line="240" w:lineRule="exact"/>
        <w:rPr>
          <w:rFonts w:ascii="Trebuchet MS" w:hAnsi="Trebuchet MS"/>
          <w:sz w:val="24"/>
          <w:szCs w:val="24"/>
          <w:lang w:val="ro-RO"/>
        </w:rPr>
      </w:pPr>
    </w:p>
    <w:p w14:paraId="71940A51" w14:textId="77777777" w:rsidR="007A620B" w:rsidRPr="00D45612" w:rsidRDefault="007A620B" w:rsidP="004A6B88">
      <w:pPr>
        <w:ind w:left="90"/>
        <w:jc w:val="both"/>
        <w:rPr>
          <w:rFonts w:ascii="Trebuchet MS" w:eastAsia="Arial" w:hAnsi="Trebuchet MS"/>
          <w:sz w:val="24"/>
          <w:szCs w:val="24"/>
          <w:lang w:val="ro-RO"/>
        </w:rPr>
      </w:pPr>
      <w:r w:rsidRPr="00D45612">
        <w:rPr>
          <w:rFonts w:ascii="Trebuchet MS" w:eastAsia="Arial" w:hAnsi="Trebuchet MS"/>
          <w:spacing w:val="-1"/>
          <w:sz w:val="24"/>
          <w:szCs w:val="24"/>
          <w:lang w:val="ro-RO"/>
        </w:rPr>
        <w:t>P</w:t>
      </w:r>
      <w:r w:rsidRPr="00D45612">
        <w:rPr>
          <w:rFonts w:ascii="Trebuchet MS" w:eastAsia="Arial" w:hAnsi="Trebuchet MS"/>
          <w:sz w:val="24"/>
          <w:szCs w:val="24"/>
          <w:lang w:val="ro-RO"/>
        </w:rPr>
        <w:t>en</w:t>
      </w:r>
      <w:r w:rsidRPr="00D45612">
        <w:rPr>
          <w:rFonts w:ascii="Trebuchet MS" w:eastAsia="Arial" w:hAnsi="Trebuchet MS"/>
          <w:spacing w:val="1"/>
          <w:sz w:val="24"/>
          <w:szCs w:val="24"/>
          <w:lang w:val="ro-RO"/>
        </w:rPr>
        <w:t>tr</w:t>
      </w:r>
      <w:r w:rsidRPr="00D45612">
        <w:rPr>
          <w:rFonts w:ascii="Trebuchet MS" w:eastAsia="Arial" w:hAnsi="Trebuchet MS"/>
          <w:sz w:val="24"/>
          <w:szCs w:val="24"/>
          <w:lang w:val="ro-RO"/>
        </w:rPr>
        <w:t xml:space="preserve">u </w:t>
      </w:r>
      <w:r w:rsidRPr="00D45612">
        <w:rPr>
          <w:rFonts w:ascii="Trebuchet MS" w:eastAsia="Arial" w:hAnsi="Trebuchet MS"/>
          <w:spacing w:val="-1"/>
          <w:sz w:val="24"/>
          <w:szCs w:val="24"/>
          <w:lang w:val="ro-RO"/>
        </w:rPr>
        <w:t>B</w:t>
      </w:r>
      <w:r w:rsidRPr="00D45612">
        <w:rPr>
          <w:rFonts w:ascii="Trebuchet MS" w:eastAsia="Arial" w:hAnsi="Trebuchet MS"/>
          <w:sz w:val="24"/>
          <w:szCs w:val="24"/>
          <w:lang w:val="ro-RO"/>
        </w:rPr>
        <w:t>en</w:t>
      </w:r>
      <w:r w:rsidRPr="00D45612">
        <w:rPr>
          <w:rFonts w:ascii="Trebuchet MS" w:eastAsia="Arial" w:hAnsi="Trebuchet MS"/>
          <w:spacing w:val="-3"/>
          <w:sz w:val="24"/>
          <w:szCs w:val="24"/>
          <w:lang w:val="ro-RO"/>
        </w:rPr>
        <w:t>e</w:t>
      </w:r>
      <w:r w:rsidRPr="00D45612">
        <w:rPr>
          <w:rFonts w:ascii="Trebuchet MS" w:eastAsia="Arial" w:hAnsi="Trebuchet MS"/>
          <w:spacing w:val="3"/>
          <w:sz w:val="24"/>
          <w:szCs w:val="24"/>
          <w:lang w:val="ro-RO"/>
        </w:rPr>
        <w:t>f</w:t>
      </w:r>
      <w:r w:rsidRPr="00D45612">
        <w:rPr>
          <w:rFonts w:ascii="Trebuchet MS" w:eastAsia="Arial" w:hAnsi="Trebuchet MS"/>
          <w:spacing w:val="-3"/>
          <w:sz w:val="24"/>
          <w:szCs w:val="24"/>
          <w:lang w:val="ro-RO"/>
        </w:rPr>
        <w:t>i</w:t>
      </w:r>
      <w:r w:rsidRPr="00D45612">
        <w:rPr>
          <w:rFonts w:ascii="Trebuchet MS" w:eastAsia="Arial" w:hAnsi="Trebuchet MS"/>
          <w:sz w:val="24"/>
          <w:szCs w:val="24"/>
          <w:lang w:val="ro-RO"/>
        </w:rPr>
        <w:t>c</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w:t>
      </w:r>
      <w:r w:rsidRPr="00D45612">
        <w:rPr>
          <w:rFonts w:ascii="Trebuchet MS" w:eastAsia="Arial" w:hAnsi="Trebuchet MS"/>
          <w:sz w:val="24"/>
          <w:szCs w:val="24"/>
          <w:lang w:val="ro-RO"/>
        </w:rPr>
        <w:t>……</w:t>
      </w:r>
      <w:r w:rsidRPr="00D45612">
        <w:rPr>
          <w:rFonts w:ascii="Trebuchet MS" w:eastAsia="Arial" w:hAnsi="Trebuchet MS"/>
          <w:spacing w:val="-2"/>
          <w:sz w:val="24"/>
          <w:szCs w:val="24"/>
          <w:lang w:val="ro-RO"/>
        </w:rPr>
        <w:t>…</w:t>
      </w:r>
      <w:r w:rsidRPr="00D45612">
        <w:rPr>
          <w:rFonts w:ascii="Trebuchet MS" w:eastAsia="Arial" w:hAnsi="Trebuchet MS"/>
          <w:sz w:val="24"/>
          <w:szCs w:val="24"/>
          <w:lang w:val="ro-RO"/>
        </w:rPr>
        <w:t>……</w:t>
      </w:r>
      <w:r w:rsidRPr="00D45612">
        <w:rPr>
          <w:rFonts w:ascii="Trebuchet MS" w:eastAsia="Arial" w:hAnsi="Trebuchet MS"/>
          <w:spacing w:val="-2"/>
          <w:sz w:val="24"/>
          <w:szCs w:val="24"/>
          <w:lang w:val="ro-RO"/>
        </w:rPr>
        <w:t>…</w:t>
      </w:r>
      <w:r w:rsidRPr="00D45612">
        <w:rPr>
          <w:rFonts w:ascii="Trebuchet MS" w:eastAsia="Arial" w:hAnsi="Trebuchet MS"/>
          <w:sz w:val="24"/>
          <w:szCs w:val="24"/>
          <w:lang w:val="ro-RO"/>
        </w:rPr>
        <w:t xml:space="preserve">. </w:t>
      </w:r>
    </w:p>
    <w:p w14:paraId="19BB09D5" w14:textId="3B0A433D" w:rsidR="007A620B" w:rsidRPr="00D45612" w:rsidRDefault="007A620B" w:rsidP="004A6B88">
      <w:pPr>
        <w:ind w:left="90"/>
        <w:jc w:val="both"/>
        <w:rPr>
          <w:rFonts w:ascii="Trebuchet MS" w:eastAsia="Arial" w:hAnsi="Trebuchet MS"/>
          <w:sz w:val="24"/>
          <w:szCs w:val="24"/>
          <w:lang w:val="ro-RO"/>
        </w:rPr>
      </w:pPr>
      <w:r w:rsidRPr="00D45612">
        <w:rPr>
          <w:rFonts w:ascii="Trebuchet MS" w:eastAsia="Arial" w:hAnsi="Trebuchet MS"/>
          <w:spacing w:val="-1"/>
          <w:sz w:val="24"/>
          <w:szCs w:val="24"/>
          <w:lang w:val="ro-RO"/>
        </w:rPr>
        <w:t>P</w:t>
      </w:r>
      <w:r w:rsidRPr="00D45612">
        <w:rPr>
          <w:rFonts w:ascii="Trebuchet MS" w:eastAsia="Arial" w:hAnsi="Trebuchet MS"/>
          <w:sz w:val="24"/>
          <w:szCs w:val="24"/>
          <w:lang w:val="ro-RO"/>
        </w:rPr>
        <w:t>en</w:t>
      </w:r>
      <w:r w:rsidRPr="00D45612">
        <w:rPr>
          <w:rFonts w:ascii="Trebuchet MS" w:eastAsia="Arial" w:hAnsi="Trebuchet MS"/>
          <w:spacing w:val="1"/>
          <w:sz w:val="24"/>
          <w:szCs w:val="24"/>
          <w:lang w:val="ro-RO"/>
        </w:rPr>
        <w:t>tr</w:t>
      </w:r>
      <w:r w:rsidRPr="00D45612">
        <w:rPr>
          <w:rFonts w:ascii="Trebuchet MS" w:eastAsia="Arial" w:hAnsi="Trebuchet MS"/>
          <w:sz w:val="24"/>
          <w:szCs w:val="24"/>
          <w:lang w:val="ro-RO"/>
        </w:rPr>
        <w:t xml:space="preserve">u </w:t>
      </w:r>
      <w:r w:rsidRPr="00D45612">
        <w:rPr>
          <w:rFonts w:ascii="Trebuchet MS" w:eastAsia="Arial" w:hAnsi="Trebuchet MS"/>
          <w:spacing w:val="-1"/>
          <w:sz w:val="24"/>
          <w:szCs w:val="24"/>
          <w:lang w:val="ro-RO"/>
        </w:rPr>
        <w:t>A</w:t>
      </w:r>
      <w:r w:rsidRPr="00D45612">
        <w:rPr>
          <w:rFonts w:ascii="Trebuchet MS" w:eastAsia="Arial" w:hAnsi="Trebuchet MS"/>
          <w:spacing w:val="-4"/>
          <w:sz w:val="24"/>
          <w:szCs w:val="24"/>
          <w:lang w:val="ro-RO"/>
        </w:rPr>
        <w:t>M</w:t>
      </w:r>
      <w:r w:rsidRPr="00D45612">
        <w:rPr>
          <w:rFonts w:ascii="Trebuchet MS" w:eastAsia="Arial" w:hAnsi="Trebuchet MS"/>
          <w:spacing w:val="-1"/>
          <w:sz w:val="24"/>
          <w:szCs w:val="24"/>
          <w:lang w:val="ro-RO"/>
        </w:rPr>
        <w:t>:</w:t>
      </w:r>
      <w:r w:rsidRPr="00D45612">
        <w:rPr>
          <w:rFonts w:ascii="Trebuchet MS" w:eastAsia="Arial" w:hAnsi="Trebuchet MS"/>
          <w:sz w:val="24"/>
          <w:szCs w:val="24"/>
          <w:lang w:val="ro-RO"/>
        </w:rPr>
        <w:t>……</w:t>
      </w:r>
      <w:r w:rsidRPr="00D45612">
        <w:rPr>
          <w:rFonts w:ascii="Trebuchet MS" w:eastAsia="Arial" w:hAnsi="Trebuchet MS"/>
          <w:spacing w:val="-2"/>
          <w:sz w:val="24"/>
          <w:szCs w:val="24"/>
          <w:lang w:val="ro-RO"/>
        </w:rPr>
        <w:t>……</w:t>
      </w:r>
      <w:r w:rsidRPr="00D45612">
        <w:rPr>
          <w:rFonts w:ascii="Trebuchet MS" w:eastAsia="Arial" w:hAnsi="Trebuchet MS"/>
          <w:sz w:val="24"/>
          <w:szCs w:val="24"/>
          <w:lang w:val="ro-RO"/>
        </w:rPr>
        <w:t xml:space="preserve">………… </w:t>
      </w:r>
    </w:p>
    <w:p w14:paraId="51DA77AC" w14:textId="77777777" w:rsidR="00E50D77" w:rsidRPr="00D45612" w:rsidRDefault="00E50D77" w:rsidP="004A6B88">
      <w:pPr>
        <w:spacing w:before="18" w:line="240" w:lineRule="exact"/>
        <w:jc w:val="both"/>
        <w:rPr>
          <w:rFonts w:ascii="Trebuchet MS" w:hAnsi="Trebuchet MS"/>
          <w:sz w:val="24"/>
          <w:szCs w:val="24"/>
          <w:lang w:val="ro-RO"/>
        </w:rPr>
      </w:pPr>
    </w:p>
    <w:p w14:paraId="452DEA29" w14:textId="200D11EC" w:rsidR="00E50D77" w:rsidRPr="00D45612" w:rsidRDefault="00BF4880" w:rsidP="004A6B88">
      <w:pPr>
        <w:pStyle w:val="ListParagraph"/>
        <w:numPr>
          <w:ilvl w:val="0"/>
          <w:numId w:val="31"/>
        </w:numPr>
        <w:spacing w:line="240" w:lineRule="exact"/>
        <w:ind w:left="450" w:hanging="450"/>
        <w:jc w:val="both"/>
        <w:rPr>
          <w:rFonts w:ascii="Trebuchet MS" w:eastAsia="Arial" w:hAnsi="Trebuchet MS"/>
          <w:sz w:val="24"/>
          <w:szCs w:val="24"/>
          <w:lang w:val="ro-RO"/>
        </w:rPr>
      </w:pPr>
      <w:r w:rsidRPr="00D45612">
        <w:rPr>
          <w:rFonts w:ascii="Trebuchet MS" w:eastAsia="Arial" w:hAnsi="Trebuchet MS"/>
          <w:spacing w:val="1"/>
          <w:sz w:val="24"/>
          <w:szCs w:val="24"/>
          <w:lang w:val="ro-RO"/>
        </w:rPr>
        <w:t>A</w:t>
      </w:r>
      <w:r w:rsidRPr="00D45612">
        <w:rPr>
          <w:rFonts w:ascii="Trebuchet MS" w:eastAsia="Arial" w:hAnsi="Trebuchet MS"/>
          <w:spacing w:val="-4"/>
          <w:sz w:val="24"/>
          <w:szCs w:val="24"/>
          <w:lang w:val="ro-RO"/>
        </w:rPr>
        <w:t>M</w:t>
      </w:r>
      <w:r w:rsidRPr="00D45612">
        <w:rPr>
          <w:rFonts w:ascii="Trebuchet MS" w:eastAsia="Arial" w:hAnsi="Trebuchet MS"/>
          <w:spacing w:val="1"/>
          <w:sz w:val="24"/>
          <w:szCs w:val="24"/>
          <w:lang w:val="ro-RO"/>
        </w:rPr>
        <w:t>/O</w:t>
      </w:r>
      <w:r w:rsidRPr="00D45612">
        <w:rPr>
          <w:rFonts w:ascii="Trebuchet MS" w:eastAsia="Arial" w:hAnsi="Trebuchet MS"/>
          <w:sz w:val="24"/>
          <w:szCs w:val="24"/>
          <w:lang w:val="ro-RO"/>
        </w:rPr>
        <w:t>I</w:t>
      </w:r>
      <w:r w:rsidRPr="00D45612">
        <w:rPr>
          <w:rFonts w:ascii="Trebuchet MS" w:eastAsia="Arial" w:hAnsi="Trebuchet MS"/>
          <w:spacing w:val="13"/>
          <w:sz w:val="24"/>
          <w:szCs w:val="24"/>
          <w:lang w:val="ro-RO"/>
        </w:rPr>
        <w:t xml:space="preserve"> </w:t>
      </w:r>
      <w:r w:rsidRPr="00D45612">
        <w:rPr>
          <w:rFonts w:ascii="Trebuchet MS" w:eastAsia="Arial" w:hAnsi="Trebuchet MS"/>
          <w:sz w:val="24"/>
          <w:szCs w:val="24"/>
          <w:lang w:val="ro-RO"/>
        </w:rPr>
        <w:t>poa</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e</w:t>
      </w:r>
      <w:r w:rsidRPr="00D45612">
        <w:rPr>
          <w:rFonts w:ascii="Trebuchet MS" w:eastAsia="Arial" w:hAnsi="Trebuchet MS"/>
          <w:spacing w:val="10"/>
          <w:sz w:val="24"/>
          <w:szCs w:val="24"/>
          <w:lang w:val="ro-RO"/>
        </w:rPr>
        <w:t xml:space="preserve"> </w:t>
      </w:r>
      <w:r w:rsidRPr="00D45612">
        <w:rPr>
          <w:rFonts w:ascii="Trebuchet MS" w:eastAsia="Arial" w:hAnsi="Trebuchet MS"/>
          <w:sz w:val="24"/>
          <w:szCs w:val="24"/>
          <w:lang w:val="ro-RO"/>
        </w:rPr>
        <w:t>co</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un</w:t>
      </w:r>
      <w:r w:rsidRPr="00D45612">
        <w:rPr>
          <w:rFonts w:ascii="Trebuchet MS" w:eastAsia="Arial" w:hAnsi="Trebuchet MS"/>
          <w:spacing w:val="-1"/>
          <w:sz w:val="24"/>
          <w:szCs w:val="24"/>
          <w:lang w:val="ro-RO"/>
        </w:rPr>
        <w:t>i</w:t>
      </w:r>
      <w:r w:rsidRPr="00D45612">
        <w:rPr>
          <w:rFonts w:ascii="Trebuchet MS" w:eastAsia="Arial" w:hAnsi="Trebuchet MS"/>
          <w:sz w:val="24"/>
          <w:szCs w:val="24"/>
          <w:lang w:val="ro-RO"/>
        </w:rPr>
        <w:t>ca</w:t>
      </w:r>
      <w:r w:rsidRPr="00D45612">
        <w:rPr>
          <w:rFonts w:ascii="Trebuchet MS" w:eastAsia="Arial" w:hAnsi="Trebuchet MS"/>
          <w:spacing w:val="10"/>
          <w:sz w:val="24"/>
          <w:szCs w:val="24"/>
          <w:lang w:val="ro-RO"/>
        </w:rPr>
        <w:t xml:space="preserve"> </w:t>
      </w:r>
      <w:r w:rsidRPr="00D45612">
        <w:rPr>
          <w:rFonts w:ascii="Trebuchet MS" w:eastAsia="Arial" w:hAnsi="Trebuchet MS"/>
          <w:sz w:val="24"/>
          <w:szCs w:val="24"/>
          <w:lang w:val="ro-RO"/>
        </w:rPr>
        <w:t>p</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ec</w:t>
      </w:r>
      <w:r w:rsidRPr="00D45612">
        <w:rPr>
          <w:rFonts w:ascii="Trebuchet MS" w:eastAsia="Arial" w:hAnsi="Trebuchet MS"/>
          <w:spacing w:val="-1"/>
          <w:sz w:val="24"/>
          <w:szCs w:val="24"/>
          <w:lang w:val="ro-RO"/>
        </w:rPr>
        <w:t>i</w:t>
      </w:r>
      <w:r w:rsidRPr="00D45612">
        <w:rPr>
          <w:rFonts w:ascii="Trebuchet MS" w:eastAsia="Arial" w:hAnsi="Trebuchet MS"/>
          <w:spacing w:val="-2"/>
          <w:sz w:val="24"/>
          <w:szCs w:val="24"/>
          <w:lang w:val="ro-RO"/>
        </w:rPr>
        <w:t>z</w:t>
      </w:r>
      <w:r w:rsidRPr="00D45612">
        <w:rPr>
          <w:rFonts w:ascii="Trebuchet MS" w:eastAsia="Arial" w:hAnsi="Trebuchet MS"/>
          <w:sz w:val="24"/>
          <w:szCs w:val="24"/>
          <w:lang w:val="ro-RO"/>
        </w:rPr>
        <w:t>ă</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i</w:t>
      </w:r>
      <w:r w:rsidRPr="00D45612">
        <w:rPr>
          <w:rFonts w:ascii="Trebuchet MS" w:eastAsia="Arial" w:hAnsi="Trebuchet MS"/>
          <w:spacing w:val="12"/>
          <w:sz w:val="24"/>
          <w:szCs w:val="24"/>
          <w:lang w:val="ro-RO"/>
        </w:rPr>
        <w:t xml:space="preserve"> </w:t>
      </w:r>
      <w:r w:rsidRPr="00D45612">
        <w:rPr>
          <w:rFonts w:ascii="Trebuchet MS" w:eastAsia="Arial" w:hAnsi="Trebuchet MS"/>
          <w:spacing w:val="1"/>
          <w:sz w:val="24"/>
          <w:szCs w:val="24"/>
          <w:lang w:val="ro-RO"/>
        </w:rPr>
        <w:t>r</w:t>
      </w:r>
      <w:r w:rsidRPr="00D45612">
        <w:rPr>
          <w:rFonts w:ascii="Trebuchet MS" w:eastAsia="Arial" w:hAnsi="Trebuchet MS"/>
          <w:spacing w:val="-3"/>
          <w:sz w:val="24"/>
          <w:szCs w:val="24"/>
          <w:lang w:val="ro-RO"/>
        </w:rPr>
        <w:t>e</w:t>
      </w:r>
      <w:r w:rsidRPr="00D45612">
        <w:rPr>
          <w:rFonts w:ascii="Trebuchet MS" w:eastAsia="Arial" w:hAnsi="Trebuchet MS"/>
          <w:spacing w:val="3"/>
          <w:sz w:val="24"/>
          <w:szCs w:val="24"/>
          <w:lang w:val="ro-RO"/>
        </w:rPr>
        <w:t>f</w:t>
      </w:r>
      <w:r w:rsidRPr="00D45612">
        <w:rPr>
          <w:rFonts w:ascii="Trebuchet MS" w:eastAsia="Arial" w:hAnsi="Trebuchet MS"/>
          <w:sz w:val="24"/>
          <w:szCs w:val="24"/>
          <w:lang w:val="ro-RO"/>
        </w:rPr>
        <w:t>e</w:t>
      </w:r>
      <w:r w:rsidRPr="00D45612">
        <w:rPr>
          <w:rFonts w:ascii="Trebuchet MS" w:eastAsia="Arial" w:hAnsi="Trebuchet MS"/>
          <w:spacing w:val="1"/>
          <w:sz w:val="24"/>
          <w:szCs w:val="24"/>
          <w:lang w:val="ro-RO"/>
        </w:rPr>
        <w:t>r</w:t>
      </w:r>
      <w:r w:rsidRPr="00D45612">
        <w:rPr>
          <w:rFonts w:ascii="Trebuchet MS" w:eastAsia="Arial" w:hAnsi="Trebuchet MS"/>
          <w:spacing w:val="-3"/>
          <w:sz w:val="24"/>
          <w:szCs w:val="24"/>
          <w:lang w:val="ro-RO"/>
        </w:rPr>
        <w:t>i</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oa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12"/>
          <w:sz w:val="24"/>
          <w:szCs w:val="24"/>
          <w:lang w:val="ro-RO"/>
        </w:rPr>
        <w:t xml:space="preserve"> </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a</w:t>
      </w:r>
      <w:r w:rsidRPr="00D45612">
        <w:rPr>
          <w:rFonts w:ascii="Trebuchet MS" w:eastAsia="Arial" w:hAnsi="Trebuchet MS"/>
          <w:spacing w:val="11"/>
          <w:sz w:val="24"/>
          <w:szCs w:val="24"/>
          <w:lang w:val="ro-RO"/>
        </w:rPr>
        <w:t xml:space="preserve"> </w:t>
      </w:r>
      <w:r w:rsidRPr="00D45612">
        <w:rPr>
          <w:rFonts w:ascii="Trebuchet MS" w:eastAsia="Arial" w:hAnsi="Trebuchet MS"/>
          <w:spacing w:val="1"/>
          <w:sz w:val="24"/>
          <w:szCs w:val="24"/>
          <w:lang w:val="ro-RO"/>
        </w:rPr>
        <w:t>m</w:t>
      </w:r>
      <w:r w:rsidRPr="00D45612">
        <w:rPr>
          <w:rFonts w:ascii="Trebuchet MS" w:eastAsia="Arial" w:hAnsi="Trebuchet MS"/>
          <w:sz w:val="24"/>
          <w:szCs w:val="24"/>
          <w:lang w:val="ro-RO"/>
        </w:rPr>
        <w:t>ode</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e și</w:t>
      </w:r>
      <w:r w:rsidRPr="00D45612">
        <w:rPr>
          <w:rFonts w:ascii="Trebuchet MS" w:eastAsia="Arial" w:hAnsi="Trebuchet MS"/>
          <w:spacing w:val="9"/>
          <w:sz w:val="24"/>
          <w:szCs w:val="24"/>
          <w:lang w:val="ro-RO"/>
        </w:rPr>
        <w:t xml:space="preserve"> </w:t>
      </w:r>
      <w:r w:rsidRPr="00D45612">
        <w:rPr>
          <w:rFonts w:ascii="Trebuchet MS" w:eastAsia="Arial" w:hAnsi="Trebuchet MS"/>
          <w:spacing w:val="3"/>
          <w:sz w:val="24"/>
          <w:szCs w:val="24"/>
          <w:lang w:val="ro-RO"/>
        </w:rPr>
        <w:t>f</w:t>
      </w:r>
      <w:r w:rsidRPr="00D45612">
        <w:rPr>
          <w:rFonts w:ascii="Trebuchet MS" w:eastAsia="Arial" w:hAnsi="Trebuchet MS"/>
          <w:spacing w:val="-3"/>
          <w:sz w:val="24"/>
          <w:szCs w:val="24"/>
          <w:lang w:val="ro-RO"/>
        </w:rPr>
        <w:t>o</w:t>
      </w:r>
      <w:r w:rsidRPr="00D45612">
        <w:rPr>
          <w:rFonts w:ascii="Trebuchet MS" w:eastAsia="Arial" w:hAnsi="Trebuchet MS"/>
          <w:spacing w:val="1"/>
          <w:sz w:val="24"/>
          <w:szCs w:val="24"/>
          <w:lang w:val="ro-RO"/>
        </w:rPr>
        <w:t>rm</w:t>
      </w:r>
      <w:r w:rsidRPr="00D45612">
        <w:rPr>
          <w:rFonts w:ascii="Trebuchet MS" w:eastAsia="Arial" w:hAnsi="Trebuchet MS"/>
          <w:spacing w:val="-3"/>
          <w:sz w:val="24"/>
          <w:szCs w:val="24"/>
          <w:lang w:val="ro-RO"/>
        </w:rPr>
        <w:t>a</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e</w:t>
      </w:r>
      <w:r w:rsidRPr="00D45612">
        <w:rPr>
          <w:rFonts w:ascii="Trebuchet MS" w:eastAsia="Arial" w:hAnsi="Trebuchet MS"/>
          <w:spacing w:val="12"/>
          <w:sz w:val="24"/>
          <w:szCs w:val="24"/>
          <w:lang w:val="ro-RO"/>
        </w:rPr>
        <w:t xml:space="preserve"> </w:t>
      </w:r>
      <w:r w:rsidRPr="00D45612">
        <w:rPr>
          <w:rFonts w:ascii="Trebuchet MS" w:eastAsia="Arial" w:hAnsi="Trebuchet MS"/>
          <w:sz w:val="24"/>
          <w:szCs w:val="24"/>
          <w:lang w:val="ro-RO"/>
        </w:rPr>
        <w:t>de</w:t>
      </w:r>
      <w:r w:rsidRPr="00D45612">
        <w:rPr>
          <w:rFonts w:ascii="Trebuchet MS" w:eastAsia="Arial" w:hAnsi="Trebuchet MS"/>
          <w:spacing w:val="8"/>
          <w:sz w:val="24"/>
          <w:szCs w:val="24"/>
          <w:lang w:val="ro-RO"/>
        </w:rPr>
        <w:t xml:space="preserve"> </w:t>
      </w:r>
      <w:r w:rsidRPr="00D45612">
        <w:rPr>
          <w:rFonts w:ascii="Trebuchet MS" w:eastAsia="Arial" w:hAnsi="Trebuchet MS"/>
          <w:spacing w:val="3"/>
          <w:sz w:val="24"/>
          <w:szCs w:val="24"/>
          <w:lang w:val="ro-RO"/>
        </w:rPr>
        <w:t>f</w:t>
      </w:r>
      <w:r w:rsidRPr="00D45612">
        <w:rPr>
          <w:rFonts w:ascii="Trebuchet MS" w:eastAsia="Arial" w:hAnsi="Trebuchet MS"/>
          <w:spacing w:val="-3"/>
          <w:sz w:val="24"/>
          <w:szCs w:val="24"/>
          <w:lang w:val="ro-RO"/>
        </w:rPr>
        <w:t>o</w:t>
      </w:r>
      <w:r w:rsidRPr="00D45612">
        <w:rPr>
          <w:rFonts w:ascii="Trebuchet MS" w:eastAsia="Arial" w:hAnsi="Trebuchet MS"/>
          <w:spacing w:val="1"/>
          <w:sz w:val="24"/>
          <w:szCs w:val="24"/>
          <w:lang w:val="ro-RO"/>
        </w:rPr>
        <w:t>rm</w:t>
      </w:r>
      <w:r w:rsidRPr="00D45612">
        <w:rPr>
          <w:rFonts w:ascii="Trebuchet MS" w:eastAsia="Arial" w:hAnsi="Trebuchet MS"/>
          <w:sz w:val="24"/>
          <w:szCs w:val="24"/>
          <w:lang w:val="ro-RO"/>
        </w:rPr>
        <w:t>u</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001F539B" w:rsidRPr="00D45612">
        <w:rPr>
          <w:rFonts w:ascii="Trebuchet MS" w:eastAsia="Arial" w:hAnsi="Trebuchet MS"/>
          <w:sz w:val="24"/>
          <w:szCs w:val="24"/>
          <w:lang w:val="ro-RO"/>
        </w:rPr>
        <w:t xml:space="preserve"> care pot fi utilizate</w:t>
      </w:r>
      <w:r w:rsidRPr="00D45612">
        <w:rPr>
          <w:rFonts w:ascii="Trebuchet MS" w:eastAsia="Arial" w:hAnsi="Trebuchet MS"/>
          <w:spacing w:val="10"/>
          <w:sz w:val="24"/>
          <w:szCs w:val="24"/>
          <w:lang w:val="ro-RO"/>
        </w:rPr>
        <w:t xml:space="preserve"> </w:t>
      </w:r>
      <w:r w:rsidRPr="00D45612">
        <w:rPr>
          <w:rFonts w:ascii="Trebuchet MS" w:eastAsia="Arial" w:hAnsi="Trebuchet MS"/>
          <w:sz w:val="24"/>
          <w:szCs w:val="24"/>
          <w:lang w:val="ro-RO"/>
        </w:rPr>
        <w:t>pen</w:t>
      </w:r>
      <w:r w:rsidRPr="00D45612">
        <w:rPr>
          <w:rFonts w:ascii="Trebuchet MS" w:eastAsia="Arial" w:hAnsi="Trebuchet MS"/>
          <w:spacing w:val="-1"/>
          <w:sz w:val="24"/>
          <w:szCs w:val="24"/>
          <w:lang w:val="ro-RO"/>
        </w:rPr>
        <w:t>tr</w:t>
      </w:r>
      <w:r w:rsidRPr="00D45612">
        <w:rPr>
          <w:rFonts w:ascii="Trebuchet MS" w:eastAsia="Arial" w:hAnsi="Trebuchet MS"/>
          <w:sz w:val="24"/>
          <w:szCs w:val="24"/>
          <w:lang w:val="ro-RO"/>
        </w:rPr>
        <w:t>u ap</w:t>
      </w:r>
      <w:r w:rsidRPr="00D45612">
        <w:rPr>
          <w:rFonts w:ascii="Trebuchet MS" w:eastAsia="Arial" w:hAnsi="Trebuchet MS"/>
          <w:spacing w:val="-1"/>
          <w:sz w:val="24"/>
          <w:szCs w:val="24"/>
          <w:lang w:val="ro-RO"/>
        </w:rPr>
        <w:t>li</w:t>
      </w:r>
      <w:r w:rsidRPr="00D45612">
        <w:rPr>
          <w:rFonts w:ascii="Trebuchet MS" w:eastAsia="Arial" w:hAnsi="Trebuchet MS"/>
          <w:sz w:val="24"/>
          <w:szCs w:val="24"/>
          <w:lang w:val="ro-RO"/>
        </w:rPr>
        <w:t>ca</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ea</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p</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v</w:t>
      </w:r>
      <w:r w:rsidRPr="00D45612">
        <w:rPr>
          <w:rFonts w:ascii="Trebuchet MS" w:eastAsia="Arial" w:hAnsi="Trebuchet MS"/>
          <w:sz w:val="24"/>
          <w:szCs w:val="24"/>
          <w:lang w:val="ro-RO"/>
        </w:rPr>
        <w:t>ede</w:t>
      </w:r>
      <w:r w:rsidRPr="00D45612">
        <w:rPr>
          <w:rFonts w:ascii="Trebuchet MS" w:eastAsia="Arial" w:hAnsi="Trebuchet MS"/>
          <w:spacing w:val="1"/>
          <w:sz w:val="24"/>
          <w:szCs w:val="24"/>
          <w:lang w:val="ro-RO"/>
        </w:rPr>
        <w:t>r</w:t>
      </w:r>
      <w:r w:rsidRPr="00D45612">
        <w:rPr>
          <w:rFonts w:ascii="Trebuchet MS" w:eastAsia="Arial" w:hAnsi="Trebuchet MS"/>
          <w:spacing w:val="-1"/>
          <w:sz w:val="24"/>
          <w:szCs w:val="24"/>
          <w:lang w:val="ro-RO"/>
        </w:rPr>
        <w:t>il</w:t>
      </w:r>
      <w:r w:rsidRPr="00D45612">
        <w:rPr>
          <w:rFonts w:ascii="Trebuchet MS" w:eastAsia="Arial" w:hAnsi="Trebuchet MS"/>
          <w:sz w:val="24"/>
          <w:szCs w:val="24"/>
          <w:lang w:val="ro-RO"/>
        </w:rPr>
        <w:t>or</w:t>
      </w:r>
      <w:r w:rsidRPr="00D45612">
        <w:rPr>
          <w:rFonts w:ascii="Trebuchet MS" w:eastAsia="Arial" w:hAnsi="Trebuchet MS"/>
          <w:spacing w:val="2"/>
          <w:sz w:val="24"/>
          <w:szCs w:val="24"/>
          <w:lang w:val="ro-RO"/>
        </w:rPr>
        <w:t xml:space="preserve"> </w:t>
      </w:r>
      <w:r w:rsidRPr="00D45612">
        <w:rPr>
          <w:rFonts w:ascii="Trebuchet MS" w:eastAsia="Arial" w:hAnsi="Trebuchet MS"/>
          <w:sz w:val="24"/>
          <w:szCs w:val="24"/>
          <w:lang w:val="ro-RO"/>
        </w:rPr>
        <w:t>p</w:t>
      </w:r>
      <w:r w:rsidRPr="00D45612">
        <w:rPr>
          <w:rFonts w:ascii="Trebuchet MS" w:eastAsia="Arial" w:hAnsi="Trebuchet MS"/>
          <w:spacing w:val="-1"/>
          <w:sz w:val="24"/>
          <w:szCs w:val="24"/>
          <w:lang w:val="ro-RO"/>
        </w:rPr>
        <w:t>r</w:t>
      </w:r>
      <w:r w:rsidRPr="00D45612">
        <w:rPr>
          <w:rFonts w:ascii="Trebuchet MS" w:eastAsia="Arial" w:hAnsi="Trebuchet MS"/>
          <w:sz w:val="24"/>
          <w:szCs w:val="24"/>
          <w:lang w:val="ro-RO"/>
        </w:rPr>
        <w:t>e</w:t>
      </w:r>
      <w:r w:rsidRPr="00D45612">
        <w:rPr>
          <w:rFonts w:ascii="Trebuchet MS" w:eastAsia="Arial" w:hAnsi="Trebuchet MS"/>
          <w:spacing w:val="-2"/>
          <w:sz w:val="24"/>
          <w:szCs w:val="24"/>
          <w:lang w:val="ro-RO"/>
        </w:rPr>
        <w:t>z</w:t>
      </w:r>
      <w:r w:rsidRPr="00D45612">
        <w:rPr>
          <w:rFonts w:ascii="Trebuchet MS" w:eastAsia="Arial" w:hAnsi="Trebuchet MS"/>
          <w:sz w:val="24"/>
          <w:szCs w:val="24"/>
          <w:lang w:val="ro-RO"/>
        </w:rPr>
        <w:t>en</w:t>
      </w:r>
      <w:r w:rsidRPr="00D45612">
        <w:rPr>
          <w:rFonts w:ascii="Trebuchet MS" w:eastAsia="Arial" w:hAnsi="Trebuchet MS"/>
          <w:spacing w:val="1"/>
          <w:sz w:val="24"/>
          <w:szCs w:val="24"/>
          <w:lang w:val="ro-RO"/>
        </w:rPr>
        <w:t>t</w:t>
      </w:r>
      <w:r w:rsidRPr="00D45612">
        <w:rPr>
          <w:rFonts w:ascii="Trebuchet MS" w:eastAsia="Arial" w:hAnsi="Trebuchet MS"/>
          <w:sz w:val="24"/>
          <w:szCs w:val="24"/>
          <w:lang w:val="ro-RO"/>
        </w:rPr>
        <w:t>u</w:t>
      </w:r>
      <w:r w:rsidRPr="00D45612">
        <w:rPr>
          <w:rFonts w:ascii="Trebuchet MS" w:eastAsia="Arial" w:hAnsi="Trebuchet MS"/>
          <w:spacing w:val="-1"/>
          <w:sz w:val="24"/>
          <w:szCs w:val="24"/>
          <w:lang w:val="ro-RO"/>
        </w:rPr>
        <w:t>l</w:t>
      </w:r>
      <w:r w:rsidRPr="00D45612">
        <w:rPr>
          <w:rFonts w:ascii="Trebuchet MS" w:eastAsia="Arial" w:hAnsi="Trebuchet MS"/>
          <w:sz w:val="24"/>
          <w:szCs w:val="24"/>
          <w:lang w:val="ro-RO"/>
        </w:rPr>
        <w:t xml:space="preserve">ui </w:t>
      </w:r>
      <w:r w:rsidRPr="00D45612">
        <w:rPr>
          <w:rFonts w:ascii="Trebuchet MS" w:eastAsia="Arial" w:hAnsi="Trebuchet MS"/>
          <w:spacing w:val="-1"/>
          <w:sz w:val="24"/>
          <w:szCs w:val="24"/>
          <w:lang w:val="ro-RO"/>
        </w:rPr>
        <w:t>C</w:t>
      </w:r>
      <w:r w:rsidRPr="00D45612">
        <w:rPr>
          <w:rFonts w:ascii="Trebuchet MS" w:eastAsia="Arial" w:hAnsi="Trebuchet MS"/>
          <w:sz w:val="24"/>
          <w:szCs w:val="24"/>
          <w:lang w:val="ro-RO"/>
        </w:rPr>
        <w:t>on</w:t>
      </w:r>
      <w:r w:rsidRPr="00D45612">
        <w:rPr>
          <w:rFonts w:ascii="Trebuchet MS" w:eastAsia="Arial" w:hAnsi="Trebuchet MS"/>
          <w:spacing w:val="1"/>
          <w:sz w:val="24"/>
          <w:szCs w:val="24"/>
          <w:lang w:val="ro-RO"/>
        </w:rPr>
        <w:t>tr</w:t>
      </w:r>
      <w:r w:rsidRPr="00D45612">
        <w:rPr>
          <w:rFonts w:ascii="Trebuchet MS" w:eastAsia="Arial" w:hAnsi="Trebuchet MS"/>
          <w:sz w:val="24"/>
          <w:szCs w:val="24"/>
          <w:lang w:val="ro-RO"/>
        </w:rPr>
        <w:t>act de</w:t>
      </w:r>
      <w:r w:rsidRPr="00D45612">
        <w:rPr>
          <w:rFonts w:ascii="Trebuchet MS" w:eastAsia="Arial" w:hAnsi="Trebuchet MS"/>
          <w:spacing w:val="1"/>
          <w:sz w:val="24"/>
          <w:szCs w:val="24"/>
          <w:lang w:val="ro-RO"/>
        </w:rPr>
        <w:t xml:space="preserve"> </w:t>
      </w:r>
      <w:r w:rsidRPr="00D45612">
        <w:rPr>
          <w:rFonts w:ascii="Trebuchet MS" w:eastAsia="Arial" w:hAnsi="Trebuchet MS"/>
          <w:sz w:val="24"/>
          <w:szCs w:val="24"/>
          <w:lang w:val="ro-RO"/>
        </w:rPr>
        <w:t>F</w:t>
      </w:r>
      <w:r w:rsidRPr="00D45612">
        <w:rPr>
          <w:rFonts w:ascii="Trebuchet MS" w:eastAsia="Arial" w:hAnsi="Trebuchet MS"/>
          <w:spacing w:val="-1"/>
          <w:sz w:val="24"/>
          <w:szCs w:val="24"/>
          <w:lang w:val="ro-RO"/>
        </w:rPr>
        <w:t>i</w:t>
      </w:r>
      <w:r w:rsidRPr="00D45612">
        <w:rPr>
          <w:rFonts w:ascii="Trebuchet MS" w:eastAsia="Arial" w:hAnsi="Trebuchet MS"/>
          <w:spacing w:val="-3"/>
          <w:sz w:val="24"/>
          <w:szCs w:val="24"/>
          <w:lang w:val="ro-RO"/>
        </w:rPr>
        <w:t>n</w:t>
      </w:r>
      <w:r w:rsidRPr="00D45612">
        <w:rPr>
          <w:rFonts w:ascii="Trebuchet MS" w:eastAsia="Arial" w:hAnsi="Trebuchet MS"/>
          <w:sz w:val="24"/>
          <w:szCs w:val="24"/>
          <w:lang w:val="ro-RO"/>
        </w:rPr>
        <w:t>an</w:t>
      </w:r>
      <w:r w:rsidRPr="00D45612">
        <w:rPr>
          <w:rFonts w:ascii="Trebuchet MS" w:eastAsia="Arial" w:hAnsi="Trebuchet MS"/>
          <w:spacing w:val="1"/>
          <w:sz w:val="24"/>
          <w:szCs w:val="24"/>
          <w:lang w:val="ro-RO"/>
        </w:rPr>
        <w:t>ţ</w:t>
      </w:r>
      <w:r w:rsidRPr="00D45612">
        <w:rPr>
          <w:rFonts w:ascii="Trebuchet MS" w:eastAsia="Arial" w:hAnsi="Trebuchet MS"/>
          <w:sz w:val="24"/>
          <w:szCs w:val="24"/>
          <w:lang w:val="ro-RO"/>
        </w:rPr>
        <w:t>a</w:t>
      </w:r>
      <w:r w:rsidRPr="00D45612">
        <w:rPr>
          <w:rFonts w:ascii="Trebuchet MS" w:eastAsia="Arial" w:hAnsi="Trebuchet MS"/>
          <w:spacing w:val="1"/>
          <w:sz w:val="24"/>
          <w:szCs w:val="24"/>
          <w:lang w:val="ro-RO"/>
        </w:rPr>
        <w:t>r</w:t>
      </w:r>
      <w:r w:rsidRPr="00D45612">
        <w:rPr>
          <w:rFonts w:ascii="Trebuchet MS" w:eastAsia="Arial" w:hAnsi="Trebuchet MS"/>
          <w:spacing w:val="-3"/>
          <w:sz w:val="24"/>
          <w:szCs w:val="24"/>
          <w:lang w:val="ro-RO"/>
        </w:rPr>
        <w:t>e</w:t>
      </w:r>
      <w:r w:rsidRPr="00D45612">
        <w:rPr>
          <w:rFonts w:ascii="Trebuchet MS" w:eastAsia="Arial" w:hAnsi="Trebuchet MS"/>
          <w:sz w:val="24"/>
          <w:szCs w:val="24"/>
          <w:lang w:val="ro-RO"/>
        </w:rPr>
        <w:t>.</w:t>
      </w:r>
    </w:p>
    <w:p w14:paraId="34825B5E" w14:textId="77777777" w:rsidR="004A6B88" w:rsidRPr="00D45612" w:rsidRDefault="004A6B88" w:rsidP="004A6B88">
      <w:pPr>
        <w:pStyle w:val="ListParagraph"/>
        <w:spacing w:line="240" w:lineRule="exact"/>
        <w:ind w:left="645" w:right="89"/>
        <w:jc w:val="both"/>
        <w:rPr>
          <w:rFonts w:ascii="Trebuchet MS" w:eastAsia="Arial" w:hAnsi="Trebuchet MS"/>
          <w:sz w:val="24"/>
          <w:szCs w:val="24"/>
          <w:lang w:val="ro-RO"/>
        </w:rPr>
      </w:pPr>
    </w:p>
    <w:p w14:paraId="0D7CF739" w14:textId="77777777" w:rsidR="00E50D77" w:rsidRPr="00D45612" w:rsidRDefault="00E50D77">
      <w:pPr>
        <w:spacing w:before="7" w:line="240" w:lineRule="exact"/>
        <w:rPr>
          <w:rFonts w:ascii="Trebuchet MS" w:hAnsi="Trebuchet MS"/>
          <w:sz w:val="24"/>
          <w:szCs w:val="24"/>
          <w:lang w:val="ro-RO"/>
        </w:rPr>
      </w:pPr>
    </w:p>
    <w:p w14:paraId="0E24EE65" w14:textId="77777777" w:rsidR="00E50D77" w:rsidRPr="00D45612" w:rsidRDefault="00BF4880">
      <w:pPr>
        <w:ind w:left="118"/>
        <w:rPr>
          <w:rFonts w:ascii="Trebuchet MS" w:eastAsia="Arial" w:hAnsi="Trebuchet MS"/>
          <w:sz w:val="24"/>
          <w:szCs w:val="24"/>
          <w:lang w:val="ro-RO"/>
        </w:rPr>
      </w:pPr>
      <w:r w:rsidRPr="00D45612">
        <w:rPr>
          <w:rFonts w:ascii="Trebuchet MS" w:eastAsia="Arial" w:hAnsi="Trebuchet MS"/>
          <w:b/>
          <w:spacing w:val="-6"/>
          <w:sz w:val="24"/>
          <w:szCs w:val="24"/>
          <w:lang w:val="ro-RO"/>
        </w:rPr>
        <w:t>A</w:t>
      </w:r>
      <w:r w:rsidRPr="00D45612">
        <w:rPr>
          <w:rFonts w:ascii="Trebuchet MS" w:eastAsia="Arial" w:hAnsi="Trebuchet MS"/>
          <w:b/>
          <w:sz w:val="24"/>
          <w:szCs w:val="24"/>
          <w:lang w:val="ro-RO"/>
        </w:rPr>
        <w:t>r</w:t>
      </w:r>
      <w:r w:rsidRPr="00D45612">
        <w:rPr>
          <w:rFonts w:ascii="Trebuchet MS" w:eastAsia="Arial" w:hAnsi="Trebuchet MS"/>
          <w:b/>
          <w:spacing w:val="1"/>
          <w:sz w:val="24"/>
          <w:szCs w:val="24"/>
          <w:lang w:val="ro-RO"/>
        </w:rPr>
        <w:t>ti</w:t>
      </w:r>
      <w:r w:rsidRPr="00D45612">
        <w:rPr>
          <w:rFonts w:ascii="Trebuchet MS" w:eastAsia="Arial" w:hAnsi="Trebuchet MS"/>
          <w:b/>
          <w:sz w:val="24"/>
          <w:szCs w:val="24"/>
          <w:lang w:val="ro-RO"/>
        </w:rPr>
        <w:t>co</w:t>
      </w:r>
      <w:r w:rsidRPr="00D45612">
        <w:rPr>
          <w:rFonts w:ascii="Trebuchet MS" w:eastAsia="Arial" w:hAnsi="Trebuchet MS"/>
          <w:b/>
          <w:spacing w:val="1"/>
          <w:sz w:val="24"/>
          <w:szCs w:val="24"/>
          <w:lang w:val="ro-RO"/>
        </w:rPr>
        <w:t>l</w:t>
      </w:r>
      <w:r w:rsidRPr="00D45612">
        <w:rPr>
          <w:rFonts w:ascii="Trebuchet MS" w:eastAsia="Arial" w:hAnsi="Trebuchet MS"/>
          <w:b/>
          <w:sz w:val="24"/>
          <w:szCs w:val="24"/>
          <w:lang w:val="ro-RO"/>
        </w:rPr>
        <w:t>ul</w:t>
      </w:r>
      <w:r w:rsidRPr="00D45612">
        <w:rPr>
          <w:rFonts w:ascii="Trebuchet MS" w:eastAsia="Arial" w:hAnsi="Trebuchet MS"/>
          <w:b/>
          <w:spacing w:val="2"/>
          <w:sz w:val="24"/>
          <w:szCs w:val="24"/>
          <w:lang w:val="ro-RO"/>
        </w:rPr>
        <w:t xml:space="preserve"> </w:t>
      </w:r>
      <w:r w:rsidRPr="00D45612">
        <w:rPr>
          <w:rFonts w:ascii="Trebuchet MS" w:eastAsia="Arial" w:hAnsi="Trebuchet MS"/>
          <w:b/>
          <w:spacing w:val="1"/>
          <w:sz w:val="24"/>
          <w:szCs w:val="24"/>
          <w:lang w:val="ro-RO"/>
        </w:rPr>
        <w:t>2</w:t>
      </w:r>
      <w:r w:rsidRPr="00D45612">
        <w:rPr>
          <w:rFonts w:ascii="Trebuchet MS" w:eastAsia="Arial" w:hAnsi="Trebuchet MS"/>
          <w:b/>
          <w:sz w:val="24"/>
          <w:szCs w:val="24"/>
          <w:lang w:val="ro-RO"/>
        </w:rPr>
        <w:t>2</w:t>
      </w:r>
      <w:r w:rsidRPr="00D45612">
        <w:rPr>
          <w:rFonts w:ascii="Trebuchet MS" w:eastAsia="Arial" w:hAnsi="Trebuchet MS"/>
          <w:b/>
          <w:spacing w:val="-1"/>
          <w:sz w:val="24"/>
          <w:szCs w:val="24"/>
          <w:lang w:val="ro-RO"/>
        </w:rPr>
        <w:t xml:space="preserve"> </w:t>
      </w:r>
      <w:r w:rsidRPr="00D45612">
        <w:rPr>
          <w:rFonts w:ascii="Trebuchet MS" w:eastAsia="Arial" w:hAnsi="Trebuchet MS"/>
          <w:b/>
          <w:sz w:val="24"/>
          <w:szCs w:val="24"/>
          <w:lang w:val="ro-RO"/>
        </w:rPr>
        <w:t>-</w:t>
      </w:r>
      <w:r w:rsidRPr="00D45612">
        <w:rPr>
          <w:rFonts w:ascii="Trebuchet MS" w:eastAsia="Arial" w:hAnsi="Trebuchet MS"/>
          <w:b/>
          <w:spacing w:val="2"/>
          <w:sz w:val="24"/>
          <w:szCs w:val="24"/>
          <w:lang w:val="ro-RO"/>
        </w:rPr>
        <w:t xml:space="preserve"> </w:t>
      </w:r>
      <w:r w:rsidRPr="00D45612">
        <w:rPr>
          <w:rFonts w:ascii="Trebuchet MS" w:eastAsia="Arial" w:hAnsi="Trebuchet MS"/>
          <w:b/>
          <w:sz w:val="24"/>
          <w:szCs w:val="24"/>
          <w:lang w:val="ro-RO"/>
        </w:rPr>
        <w:t>Legea</w:t>
      </w:r>
      <w:r w:rsidRPr="00D45612">
        <w:rPr>
          <w:rFonts w:ascii="Trebuchet MS" w:eastAsia="Arial" w:hAnsi="Trebuchet MS"/>
          <w:b/>
          <w:spacing w:val="-2"/>
          <w:sz w:val="24"/>
          <w:szCs w:val="24"/>
          <w:lang w:val="ro-RO"/>
        </w:rPr>
        <w:t xml:space="preserve"> </w:t>
      </w:r>
      <w:r w:rsidRPr="00D45612">
        <w:rPr>
          <w:rFonts w:ascii="Trebuchet MS" w:eastAsia="Arial" w:hAnsi="Trebuchet MS"/>
          <w:b/>
          <w:sz w:val="24"/>
          <w:szCs w:val="24"/>
          <w:lang w:val="ro-RO"/>
        </w:rPr>
        <w:t>ap</w:t>
      </w:r>
      <w:r w:rsidRPr="00D45612">
        <w:rPr>
          <w:rFonts w:ascii="Trebuchet MS" w:eastAsia="Arial" w:hAnsi="Trebuchet MS"/>
          <w:b/>
          <w:spacing w:val="-1"/>
          <w:sz w:val="24"/>
          <w:szCs w:val="24"/>
          <w:lang w:val="ro-RO"/>
        </w:rPr>
        <w:t>l</w:t>
      </w:r>
      <w:r w:rsidRPr="00D45612">
        <w:rPr>
          <w:rFonts w:ascii="Trebuchet MS" w:eastAsia="Arial" w:hAnsi="Trebuchet MS"/>
          <w:b/>
          <w:spacing w:val="1"/>
          <w:sz w:val="24"/>
          <w:szCs w:val="24"/>
          <w:lang w:val="ro-RO"/>
        </w:rPr>
        <w:t>i</w:t>
      </w:r>
      <w:r w:rsidRPr="00D45612">
        <w:rPr>
          <w:rFonts w:ascii="Trebuchet MS" w:eastAsia="Arial" w:hAnsi="Trebuchet MS"/>
          <w:b/>
          <w:sz w:val="24"/>
          <w:szCs w:val="24"/>
          <w:lang w:val="ro-RO"/>
        </w:rPr>
        <w:t>cab</w:t>
      </w:r>
      <w:r w:rsidRPr="00D45612">
        <w:rPr>
          <w:rFonts w:ascii="Trebuchet MS" w:eastAsia="Arial" w:hAnsi="Trebuchet MS"/>
          <w:b/>
          <w:spacing w:val="-1"/>
          <w:sz w:val="24"/>
          <w:szCs w:val="24"/>
          <w:lang w:val="ro-RO"/>
        </w:rPr>
        <w:t>i</w:t>
      </w:r>
      <w:r w:rsidRPr="00D45612">
        <w:rPr>
          <w:rFonts w:ascii="Trebuchet MS" w:eastAsia="Arial" w:hAnsi="Trebuchet MS"/>
          <w:b/>
          <w:spacing w:val="1"/>
          <w:sz w:val="24"/>
          <w:szCs w:val="24"/>
          <w:lang w:val="ro-RO"/>
        </w:rPr>
        <w:t>l</w:t>
      </w:r>
      <w:r w:rsidRPr="00D45612">
        <w:rPr>
          <w:rFonts w:ascii="Trebuchet MS" w:eastAsia="Arial" w:hAnsi="Trebuchet MS"/>
          <w:b/>
          <w:sz w:val="24"/>
          <w:szCs w:val="24"/>
          <w:lang w:val="ro-RO"/>
        </w:rPr>
        <w:t>ă</w:t>
      </w:r>
      <w:r w:rsidRPr="00D45612">
        <w:rPr>
          <w:rFonts w:ascii="Trebuchet MS" w:eastAsia="Arial" w:hAnsi="Trebuchet MS"/>
          <w:b/>
          <w:spacing w:val="1"/>
          <w:sz w:val="24"/>
          <w:szCs w:val="24"/>
          <w:lang w:val="ro-RO"/>
        </w:rPr>
        <w:t xml:space="preserve"> </w:t>
      </w:r>
      <w:r w:rsidRPr="00D45612">
        <w:rPr>
          <w:rFonts w:ascii="Trebuchet MS" w:eastAsia="Arial" w:hAnsi="Trebuchet MS"/>
          <w:b/>
          <w:spacing w:val="-3"/>
          <w:sz w:val="24"/>
          <w:szCs w:val="24"/>
          <w:lang w:val="ro-RO"/>
        </w:rPr>
        <w:t>ş</w:t>
      </w:r>
      <w:r w:rsidRPr="00D45612">
        <w:rPr>
          <w:rFonts w:ascii="Trebuchet MS" w:eastAsia="Arial" w:hAnsi="Trebuchet MS"/>
          <w:b/>
          <w:sz w:val="24"/>
          <w:szCs w:val="24"/>
          <w:lang w:val="ro-RO"/>
        </w:rPr>
        <w:t xml:space="preserve">i </w:t>
      </w:r>
      <w:r w:rsidRPr="00D45612">
        <w:rPr>
          <w:rFonts w:ascii="Trebuchet MS" w:eastAsia="Arial" w:hAnsi="Trebuchet MS"/>
          <w:b/>
          <w:spacing w:val="1"/>
          <w:sz w:val="24"/>
          <w:szCs w:val="24"/>
          <w:lang w:val="ro-RO"/>
        </w:rPr>
        <w:t>l</w:t>
      </w:r>
      <w:r w:rsidRPr="00D45612">
        <w:rPr>
          <w:rFonts w:ascii="Trebuchet MS" w:eastAsia="Arial" w:hAnsi="Trebuchet MS"/>
          <w:b/>
          <w:spacing w:val="-1"/>
          <w:sz w:val="24"/>
          <w:szCs w:val="24"/>
          <w:lang w:val="ro-RO"/>
        </w:rPr>
        <w:t>i</w:t>
      </w:r>
      <w:r w:rsidRPr="00D45612">
        <w:rPr>
          <w:rFonts w:ascii="Trebuchet MS" w:eastAsia="Arial" w:hAnsi="Trebuchet MS"/>
          <w:b/>
          <w:sz w:val="24"/>
          <w:szCs w:val="24"/>
          <w:lang w:val="ro-RO"/>
        </w:rPr>
        <w:t>mba</w:t>
      </w:r>
      <w:r w:rsidRPr="00D45612">
        <w:rPr>
          <w:rFonts w:ascii="Trebuchet MS" w:eastAsia="Arial" w:hAnsi="Trebuchet MS"/>
          <w:b/>
          <w:spacing w:val="1"/>
          <w:sz w:val="24"/>
          <w:szCs w:val="24"/>
          <w:lang w:val="ro-RO"/>
        </w:rPr>
        <w:t xml:space="preserve"> </w:t>
      </w:r>
      <w:r w:rsidRPr="00D45612">
        <w:rPr>
          <w:rFonts w:ascii="Trebuchet MS" w:eastAsia="Arial" w:hAnsi="Trebuchet MS"/>
          <w:b/>
          <w:spacing w:val="-3"/>
          <w:sz w:val="24"/>
          <w:szCs w:val="24"/>
          <w:lang w:val="ro-RO"/>
        </w:rPr>
        <w:t>u</w:t>
      </w:r>
      <w:r w:rsidRPr="00D45612">
        <w:rPr>
          <w:rFonts w:ascii="Trebuchet MS" w:eastAsia="Arial" w:hAnsi="Trebuchet MS"/>
          <w:b/>
          <w:spacing w:val="1"/>
          <w:sz w:val="24"/>
          <w:szCs w:val="24"/>
          <w:lang w:val="ro-RO"/>
        </w:rPr>
        <w:t>t</w:t>
      </w:r>
      <w:r w:rsidRPr="00D45612">
        <w:rPr>
          <w:rFonts w:ascii="Trebuchet MS" w:eastAsia="Arial" w:hAnsi="Trebuchet MS"/>
          <w:b/>
          <w:spacing w:val="-1"/>
          <w:sz w:val="24"/>
          <w:szCs w:val="24"/>
          <w:lang w:val="ro-RO"/>
        </w:rPr>
        <w:t>i</w:t>
      </w:r>
      <w:r w:rsidRPr="00D45612">
        <w:rPr>
          <w:rFonts w:ascii="Trebuchet MS" w:eastAsia="Arial" w:hAnsi="Trebuchet MS"/>
          <w:b/>
          <w:spacing w:val="1"/>
          <w:sz w:val="24"/>
          <w:szCs w:val="24"/>
          <w:lang w:val="ro-RO"/>
        </w:rPr>
        <w:t>l</w:t>
      </w:r>
      <w:r w:rsidRPr="00D45612">
        <w:rPr>
          <w:rFonts w:ascii="Trebuchet MS" w:eastAsia="Arial" w:hAnsi="Trebuchet MS"/>
          <w:b/>
          <w:spacing w:val="-1"/>
          <w:sz w:val="24"/>
          <w:szCs w:val="24"/>
          <w:lang w:val="ro-RO"/>
        </w:rPr>
        <w:t>i</w:t>
      </w:r>
      <w:r w:rsidRPr="00D45612">
        <w:rPr>
          <w:rFonts w:ascii="Trebuchet MS" w:eastAsia="Arial" w:hAnsi="Trebuchet MS"/>
          <w:b/>
          <w:sz w:val="24"/>
          <w:szCs w:val="24"/>
          <w:lang w:val="ro-RO"/>
        </w:rPr>
        <w:t>za</w:t>
      </w:r>
      <w:r w:rsidRPr="00D45612">
        <w:rPr>
          <w:rFonts w:ascii="Trebuchet MS" w:eastAsia="Arial" w:hAnsi="Trebuchet MS"/>
          <w:b/>
          <w:spacing w:val="1"/>
          <w:sz w:val="24"/>
          <w:szCs w:val="24"/>
          <w:lang w:val="ro-RO"/>
        </w:rPr>
        <w:t>t</w:t>
      </w:r>
      <w:r w:rsidRPr="00D45612">
        <w:rPr>
          <w:rFonts w:ascii="Trebuchet MS" w:eastAsia="Arial" w:hAnsi="Trebuchet MS"/>
          <w:b/>
          <w:sz w:val="24"/>
          <w:szCs w:val="24"/>
          <w:lang w:val="ro-RO"/>
        </w:rPr>
        <w:t>ă</w:t>
      </w:r>
    </w:p>
    <w:p w14:paraId="39DA645F" w14:textId="77777777" w:rsidR="00E50D77" w:rsidRPr="00D45612" w:rsidRDefault="00E50D77">
      <w:pPr>
        <w:spacing w:before="6" w:line="240" w:lineRule="exact"/>
        <w:rPr>
          <w:rFonts w:ascii="Trebuchet MS" w:hAnsi="Trebuchet MS"/>
          <w:sz w:val="24"/>
          <w:szCs w:val="24"/>
          <w:lang w:val="ro-RO"/>
        </w:rPr>
      </w:pPr>
    </w:p>
    <w:p w14:paraId="3A62B452" w14:textId="7FDD780B" w:rsidR="00E50D77" w:rsidRPr="00D45612" w:rsidRDefault="00BF4880" w:rsidP="004A6B88">
      <w:pPr>
        <w:pStyle w:val="ListParagraph"/>
        <w:numPr>
          <w:ilvl w:val="0"/>
          <w:numId w:val="32"/>
        </w:numPr>
        <w:rPr>
          <w:rFonts w:ascii="Trebuchet MS" w:eastAsia="Arial" w:hAnsi="Trebuchet MS"/>
          <w:sz w:val="24"/>
          <w:szCs w:val="24"/>
          <w:lang w:val="ro-RO"/>
        </w:rPr>
      </w:pPr>
      <w:r w:rsidRPr="00D45612">
        <w:rPr>
          <w:rFonts w:ascii="Trebuchet MS" w:eastAsia="Arial" w:hAnsi="Trebuchet MS"/>
          <w:spacing w:val="1"/>
          <w:sz w:val="24"/>
          <w:szCs w:val="24"/>
          <w:lang w:val="ro-RO"/>
        </w:rPr>
        <w:t>Legea care guvernează acest Contract de Finanțare şi în conformitate cu care este</w:t>
      </w:r>
      <w:r w:rsidR="004A6B88" w:rsidRPr="00D45612">
        <w:rPr>
          <w:rFonts w:ascii="Trebuchet MS" w:eastAsia="Arial" w:hAnsi="Trebuchet MS"/>
          <w:spacing w:val="1"/>
          <w:sz w:val="24"/>
          <w:szCs w:val="24"/>
          <w:lang w:val="ro-RO"/>
        </w:rPr>
        <w:t xml:space="preserve"> </w:t>
      </w:r>
      <w:r w:rsidRPr="00D45612">
        <w:rPr>
          <w:rFonts w:ascii="Trebuchet MS" w:eastAsia="Arial" w:hAnsi="Trebuchet MS"/>
          <w:spacing w:val="1"/>
          <w:sz w:val="24"/>
          <w:szCs w:val="24"/>
          <w:lang w:val="ro-RO"/>
        </w:rPr>
        <w:t>interpretat este legea română</w:t>
      </w:r>
      <w:r w:rsidRPr="00D45612">
        <w:rPr>
          <w:rFonts w:ascii="Trebuchet MS" w:eastAsia="Arial" w:hAnsi="Trebuchet MS"/>
          <w:sz w:val="24"/>
          <w:szCs w:val="24"/>
          <w:lang w:val="ro-RO"/>
        </w:rPr>
        <w:t>.</w:t>
      </w:r>
    </w:p>
    <w:p w14:paraId="77AC81EE" w14:textId="77777777" w:rsidR="00E50D77" w:rsidRPr="00D45612" w:rsidRDefault="00BF4880">
      <w:pPr>
        <w:spacing w:before="27"/>
        <w:ind w:left="118"/>
        <w:rPr>
          <w:rFonts w:ascii="Trebuchet MS" w:eastAsia="Arial" w:hAnsi="Trebuchet MS"/>
          <w:sz w:val="24"/>
          <w:szCs w:val="24"/>
          <w:lang w:val="ro-RO"/>
        </w:rPr>
      </w:pPr>
      <w:r w:rsidRPr="00D45612">
        <w:rPr>
          <w:rFonts w:ascii="Trebuchet MS" w:eastAsia="Arial" w:hAnsi="Trebuchet MS"/>
          <w:sz w:val="24"/>
          <w:szCs w:val="24"/>
          <w:lang w:val="ro-RO"/>
        </w:rPr>
        <w:t xml:space="preserve">(2) </w:t>
      </w:r>
      <w:r w:rsidRPr="00D45612">
        <w:rPr>
          <w:rFonts w:ascii="Trebuchet MS" w:eastAsia="Arial" w:hAnsi="Trebuchet MS"/>
          <w:spacing w:val="36"/>
          <w:sz w:val="24"/>
          <w:szCs w:val="24"/>
          <w:lang w:val="ro-RO"/>
        </w:rPr>
        <w:t xml:space="preserve"> </w:t>
      </w:r>
      <w:r w:rsidRPr="00D45612">
        <w:rPr>
          <w:rFonts w:ascii="Trebuchet MS" w:eastAsia="Arial" w:hAnsi="Trebuchet MS"/>
          <w:spacing w:val="1"/>
          <w:sz w:val="24"/>
          <w:szCs w:val="24"/>
          <w:lang w:val="ro-RO"/>
        </w:rPr>
        <w:t>Limba acestui Contract de Finanțare este limba română</w:t>
      </w:r>
      <w:r w:rsidRPr="00D45612">
        <w:rPr>
          <w:rFonts w:ascii="Trebuchet MS" w:eastAsia="Arial" w:hAnsi="Trebuchet MS"/>
          <w:position w:val="1"/>
          <w:sz w:val="24"/>
          <w:szCs w:val="24"/>
          <w:lang w:val="ro-RO"/>
        </w:rPr>
        <w:t>.</w:t>
      </w:r>
    </w:p>
    <w:p w14:paraId="300186FD" w14:textId="77777777" w:rsidR="00E50D77" w:rsidRPr="00D45612" w:rsidRDefault="00E50D77">
      <w:pPr>
        <w:spacing w:before="8" w:line="120" w:lineRule="exact"/>
        <w:rPr>
          <w:rFonts w:ascii="Trebuchet MS" w:hAnsi="Trebuchet MS"/>
          <w:sz w:val="24"/>
          <w:szCs w:val="24"/>
          <w:lang w:val="ro-RO"/>
        </w:rPr>
      </w:pPr>
    </w:p>
    <w:p w14:paraId="45A477BE" w14:textId="77777777" w:rsidR="00E50D77" w:rsidRPr="00D45612" w:rsidRDefault="00E50D77">
      <w:pPr>
        <w:spacing w:line="200" w:lineRule="exact"/>
        <w:rPr>
          <w:rFonts w:ascii="Trebuchet MS" w:hAnsi="Trebuchet MS"/>
          <w:sz w:val="24"/>
          <w:szCs w:val="24"/>
          <w:lang w:val="ro-RO"/>
        </w:rPr>
      </w:pPr>
    </w:p>
    <w:p w14:paraId="51929A13" w14:textId="77777777" w:rsidR="00E50D77" w:rsidRPr="00D45612" w:rsidRDefault="00BF4880">
      <w:pPr>
        <w:ind w:left="118"/>
        <w:rPr>
          <w:rFonts w:ascii="Trebuchet MS" w:eastAsia="Arial" w:hAnsi="Trebuchet MS"/>
          <w:sz w:val="24"/>
          <w:szCs w:val="24"/>
          <w:lang w:val="ro-RO"/>
        </w:rPr>
      </w:pPr>
      <w:r w:rsidRPr="00D45612">
        <w:rPr>
          <w:rFonts w:ascii="Trebuchet MS" w:eastAsia="Arial" w:hAnsi="Trebuchet MS"/>
          <w:b/>
          <w:spacing w:val="-6"/>
          <w:sz w:val="24"/>
          <w:szCs w:val="24"/>
          <w:lang w:val="ro-RO"/>
        </w:rPr>
        <w:lastRenderedPageBreak/>
        <w:t>A</w:t>
      </w:r>
      <w:r w:rsidRPr="00D45612">
        <w:rPr>
          <w:rFonts w:ascii="Trebuchet MS" w:eastAsia="Arial" w:hAnsi="Trebuchet MS"/>
          <w:b/>
          <w:sz w:val="24"/>
          <w:szCs w:val="24"/>
          <w:lang w:val="ro-RO"/>
        </w:rPr>
        <w:t>r</w:t>
      </w:r>
      <w:r w:rsidRPr="00D45612">
        <w:rPr>
          <w:rFonts w:ascii="Trebuchet MS" w:eastAsia="Arial" w:hAnsi="Trebuchet MS"/>
          <w:b/>
          <w:spacing w:val="1"/>
          <w:sz w:val="24"/>
          <w:szCs w:val="24"/>
          <w:lang w:val="ro-RO"/>
        </w:rPr>
        <w:t>ti</w:t>
      </w:r>
      <w:r w:rsidRPr="00D45612">
        <w:rPr>
          <w:rFonts w:ascii="Trebuchet MS" w:eastAsia="Arial" w:hAnsi="Trebuchet MS"/>
          <w:b/>
          <w:sz w:val="24"/>
          <w:szCs w:val="24"/>
          <w:lang w:val="ro-RO"/>
        </w:rPr>
        <w:t>co</w:t>
      </w:r>
      <w:r w:rsidRPr="00D45612">
        <w:rPr>
          <w:rFonts w:ascii="Trebuchet MS" w:eastAsia="Arial" w:hAnsi="Trebuchet MS"/>
          <w:b/>
          <w:spacing w:val="1"/>
          <w:sz w:val="24"/>
          <w:szCs w:val="24"/>
          <w:lang w:val="ro-RO"/>
        </w:rPr>
        <w:t>l</w:t>
      </w:r>
      <w:r w:rsidRPr="00D45612">
        <w:rPr>
          <w:rFonts w:ascii="Trebuchet MS" w:eastAsia="Arial" w:hAnsi="Trebuchet MS"/>
          <w:b/>
          <w:sz w:val="24"/>
          <w:szCs w:val="24"/>
          <w:lang w:val="ro-RO"/>
        </w:rPr>
        <w:t>ul</w:t>
      </w:r>
      <w:r w:rsidRPr="00D45612">
        <w:rPr>
          <w:rFonts w:ascii="Trebuchet MS" w:eastAsia="Arial" w:hAnsi="Trebuchet MS"/>
          <w:b/>
          <w:spacing w:val="2"/>
          <w:sz w:val="24"/>
          <w:szCs w:val="24"/>
          <w:lang w:val="ro-RO"/>
        </w:rPr>
        <w:t xml:space="preserve"> </w:t>
      </w:r>
      <w:r w:rsidRPr="00D45612">
        <w:rPr>
          <w:rFonts w:ascii="Trebuchet MS" w:eastAsia="Arial" w:hAnsi="Trebuchet MS"/>
          <w:b/>
          <w:spacing w:val="1"/>
          <w:sz w:val="24"/>
          <w:szCs w:val="24"/>
          <w:lang w:val="ro-RO"/>
        </w:rPr>
        <w:t>2</w:t>
      </w:r>
      <w:r w:rsidRPr="00D45612">
        <w:rPr>
          <w:rFonts w:ascii="Trebuchet MS" w:eastAsia="Arial" w:hAnsi="Trebuchet MS"/>
          <w:b/>
          <w:sz w:val="24"/>
          <w:szCs w:val="24"/>
          <w:lang w:val="ro-RO"/>
        </w:rPr>
        <w:t>3</w:t>
      </w:r>
      <w:r w:rsidRPr="00D45612">
        <w:rPr>
          <w:rFonts w:ascii="Trebuchet MS" w:eastAsia="Arial" w:hAnsi="Trebuchet MS"/>
          <w:b/>
          <w:spacing w:val="-1"/>
          <w:sz w:val="24"/>
          <w:szCs w:val="24"/>
          <w:lang w:val="ro-RO"/>
        </w:rPr>
        <w:t xml:space="preserve"> </w:t>
      </w:r>
      <w:r w:rsidRPr="00D45612">
        <w:rPr>
          <w:rFonts w:ascii="Trebuchet MS" w:eastAsia="Arial" w:hAnsi="Trebuchet MS"/>
          <w:b/>
          <w:sz w:val="24"/>
          <w:szCs w:val="24"/>
          <w:lang w:val="ro-RO"/>
        </w:rPr>
        <w:t>-</w:t>
      </w:r>
      <w:r w:rsidRPr="00D45612">
        <w:rPr>
          <w:rFonts w:ascii="Trebuchet MS" w:eastAsia="Arial" w:hAnsi="Trebuchet MS"/>
          <w:b/>
          <w:spacing w:val="5"/>
          <w:sz w:val="24"/>
          <w:szCs w:val="24"/>
          <w:lang w:val="ro-RO"/>
        </w:rPr>
        <w:t xml:space="preserve"> </w:t>
      </w:r>
      <w:r w:rsidRPr="00D45612">
        <w:rPr>
          <w:rFonts w:ascii="Trebuchet MS" w:eastAsia="Arial" w:hAnsi="Trebuchet MS"/>
          <w:b/>
          <w:spacing w:val="-8"/>
          <w:sz w:val="24"/>
          <w:szCs w:val="24"/>
          <w:lang w:val="ro-RO"/>
        </w:rPr>
        <w:t>A</w:t>
      </w:r>
      <w:r w:rsidRPr="00D45612">
        <w:rPr>
          <w:rFonts w:ascii="Trebuchet MS" w:eastAsia="Arial" w:hAnsi="Trebuchet MS"/>
          <w:b/>
          <w:sz w:val="24"/>
          <w:szCs w:val="24"/>
          <w:lang w:val="ro-RO"/>
        </w:rPr>
        <w:t>nexe</w:t>
      </w:r>
      <w:r w:rsidRPr="00D45612">
        <w:rPr>
          <w:rFonts w:ascii="Trebuchet MS" w:eastAsia="Arial" w:hAnsi="Trebuchet MS"/>
          <w:b/>
          <w:spacing w:val="1"/>
          <w:sz w:val="24"/>
          <w:szCs w:val="24"/>
          <w:lang w:val="ro-RO"/>
        </w:rPr>
        <w:t>l</w:t>
      </w:r>
      <w:r w:rsidRPr="00D45612">
        <w:rPr>
          <w:rFonts w:ascii="Trebuchet MS" w:eastAsia="Arial" w:hAnsi="Trebuchet MS"/>
          <w:b/>
          <w:sz w:val="24"/>
          <w:szCs w:val="24"/>
          <w:lang w:val="ro-RO"/>
        </w:rPr>
        <w:t>e</w:t>
      </w:r>
      <w:r w:rsidRPr="00D45612">
        <w:rPr>
          <w:rFonts w:ascii="Trebuchet MS" w:eastAsia="Arial" w:hAnsi="Trebuchet MS"/>
          <w:b/>
          <w:spacing w:val="1"/>
          <w:sz w:val="24"/>
          <w:szCs w:val="24"/>
          <w:lang w:val="ro-RO"/>
        </w:rPr>
        <w:t xml:space="preserve"> </w:t>
      </w:r>
      <w:r w:rsidRPr="00D45612">
        <w:rPr>
          <w:rFonts w:ascii="Trebuchet MS" w:eastAsia="Arial" w:hAnsi="Trebuchet MS"/>
          <w:b/>
          <w:spacing w:val="-1"/>
          <w:sz w:val="24"/>
          <w:szCs w:val="24"/>
          <w:lang w:val="ro-RO"/>
        </w:rPr>
        <w:t>C</w:t>
      </w:r>
      <w:r w:rsidRPr="00D45612">
        <w:rPr>
          <w:rFonts w:ascii="Trebuchet MS" w:eastAsia="Arial" w:hAnsi="Trebuchet MS"/>
          <w:b/>
          <w:sz w:val="24"/>
          <w:szCs w:val="24"/>
          <w:lang w:val="ro-RO"/>
        </w:rPr>
        <w:t>on</w:t>
      </w:r>
      <w:r w:rsidRPr="00D45612">
        <w:rPr>
          <w:rFonts w:ascii="Trebuchet MS" w:eastAsia="Arial" w:hAnsi="Trebuchet MS"/>
          <w:b/>
          <w:spacing w:val="1"/>
          <w:sz w:val="24"/>
          <w:szCs w:val="24"/>
          <w:lang w:val="ro-RO"/>
        </w:rPr>
        <w:t>t</w:t>
      </w:r>
      <w:r w:rsidRPr="00D45612">
        <w:rPr>
          <w:rFonts w:ascii="Trebuchet MS" w:eastAsia="Arial" w:hAnsi="Trebuchet MS"/>
          <w:b/>
          <w:sz w:val="24"/>
          <w:szCs w:val="24"/>
          <w:lang w:val="ro-RO"/>
        </w:rPr>
        <w:t>rac</w:t>
      </w:r>
      <w:r w:rsidRPr="00D45612">
        <w:rPr>
          <w:rFonts w:ascii="Trebuchet MS" w:eastAsia="Arial" w:hAnsi="Trebuchet MS"/>
          <w:b/>
          <w:spacing w:val="1"/>
          <w:sz w:val="24"/>
          <w:szCs w:val="24"/>
          <w:lang w:val="ro-RO"/>
        </w:rPr>
        <w:t>t</w:t>
      </w:r>
      <w:r w:rsidRPr="00D45612">
        <w:rPr>
          <w:rFonts w:ascii="Trebuchet MS" w:eastAsia="Arial" w:hAnsi="Trebuchet MS"/>
          <w:b/>
          <w:spacing w:val="-3"/>
          <w:sz w:val="24"/>
          <w:szCs w:val="24"/>
          <w:lang w:val="ro-RO"/>
        </w:rPr>
        <w:t>u</w:t>
      </w:r>
      <w:r w:rsidRPr="00D45612">
        <w:rPr>
          <w:rFonts w:ascii="Trebuchet MS" w:eastAsia="Arial" w:hAnsi="Trebuchet MS"/>
          <w:b/>
          <w:spacing w:val="1"/>
          <w:sz w:val="24"/>
          <w:szCs w:val="24"/>
          <w:lang w:val="ro-RO"/>
        </w:rPr>
        <w:t>l</w:t>
      </w:r>
      <w:r w:rsidRPr="00D45612">
        <w:rPr>
          <w:rFonts w:ascii="Trebuchet MS" w:eastAsia="Arial" w:hAnsi="Trebuchet MS"/>
          <w:b/>
          <w:sz w:val="24"/>
          <w:szCs w:val="24"/>
          <w:lang w:val="ro-RO"/>
        </w:rPr>
        <w:t>ui</w:t>
      </w:r>
    </w:p>
    <w:p w14:paraId="002DB3E2" w14:textId="77777777" w:rsidR="00E50D77" w:rsidRPr="00D45612" w:rsidRDefault="00E50D77">
      <w:pPr>
        <w:spacing w:line="120" w:lineRule="exact"/>
        <w:rPr>
          <w:rFonts w:ascii="Trebuchet MS" w:hAnsi="Trebuchet MS"/>
          <w:sz w:val="24"/>
          <w:szCs w:val="24"/>
          <w:lang w:val="ro-RO"/>
        </w:rPr>
      </w:pPr>
    </w:p>
    <w:p w14:paraId="745A8492" w14:textId="77777777" w:rsidR="00E50D77" w:rsidRPr="00D45612" w:rsidRDefault="00E50D77">
      <w:pPr>
        <w:spacing w:line="200" w:lineRule="exact"/>
        <w:rPr>
          <w:rFonts w:ascii="Trebuchet MS" w:hAnsi="Trebuchet MS"/>
          <w:sz w:val="24"/>
          <w:szCs w:val="24"/>
          <w:lang w:val="ro-RO"/>
        </w:rPr>
      </w:pPr>
    </w:p>
    <w:p w14:paraId="7C0E9463" w14:textId="434BF110" w:rsidR="00E50D77" w:rsidRPr="00D45612" w:rsidRDefault="00BF4880" w:rsidP="00E00381">
      <w:pPr>
        <w:pStyle w:val="ListParagraph"/>
        <w:numPr>
          <w:ilvl w:val="0"/>
          <w:numId w:val="33"/>
        </w:numPr>
        <w:ind w:left="540" w:right="74" w:hanging="540"/>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Următoarele documente sunt anexe la prezentul Contract și constituie parte integrantă a prezentului Contract de Finanțare, având aceeaşi forţă juridică:</w:t>
      </w:r>
    </w:p>
    <w:p w14:paraId="7A2623AC" w14:textId="478227C3" w:rsidR="00E50D77" w:rsidRPr="00D45612" w:rsidRDefault="00BF4880" w:rsidP="00D861E8">
      <w:pPr>
        <w:spacing w:before="69"/>
        <w:ind w:left="546"/>
        <w:rPr>
          <w:rFonts w:ascii="Trebuchet MS" w:eastAsia="Arial" w:hAnsi="Trebuchet MS"/>
          <w:spacing w:val="1"/>
          <w:sz w:val="24"/>
          <w:szCs w:val="24"/>
          <w:lang w:val="ro-RO"/>
        </w:rPr>
      </w:pPr>
      <w:r w:rsidRPr="00D45612">
        <w:rPr>
          <w:rFonts w:ascii="Trebuchet MS" w:eastAsia="Arial" w:hAnsi="Trebuchet MS"/>
          <w:spacing w:val="-1"/>
          <w:sz w:val="24"/>
          <w:szCs w:val="24"/>
          <w:lang w:val="ro-RO"/>
        </w:rPr>
        <w:t>A</w:t>
      </w:r>
      <w:r w:rsidRPr="00D45612">
        <w:rPr>
          <w:rFonts w:ascii="Trebuchet MS" w:eastAsia="Arial" w:hAnsi="Trebuchet MS"/>
          <w:sz w:val="24"/>
          <w:szCs w:val="24"/>
          <w:lang w:val="ro-RO"/>
        </w:rPr>
        <w:t>ne</w:t>
      </w:r>
      <w:r w:rsidRPr="00D45612">
        <w:rPr>
          <w:rFonts w:ascii="Trebuchet MS" w:eastAsia="Arial" w:hAnsi="Trebuchet MS"/>
          <w:spacing w:val="-2"/>
          <w:sz w:val="24"/>
          <w:szCs w:val="24"/>
          <w:lang w:val="ro-RO"/>
        </w:rPr>
        <w:t>x</w:t>
      </w:r>
      <w:r w:rsidRPr="00D45612">
        <w:rPr>
          <w:rFonts w:ascii="Trebuchet MS" w:eastAsia="Arial" w:hAnsi="Trebuchet MS"/>
          <w:spacing w:val="1"/>
          <w:sz w:val="24"/>
          <w:szCs w:val="24"/>
          <w:lang w:val="ro-RO"/>
        </w:rPr>
        <w:t>a 1 - Condiții Specifice</w:t>
      </w:r>
    </w:p>
    <w:p w14:paraId="6E37F2B4" w14:textId="673C4A44" w:rsidR="00E00381" w:rsidRPr="00D45612" w:rsidRDefault="00E00381" w:rsidP="00E00381">
      <w:pPr>
        <w:spacing w:before="37"/>
        <w:ind w:left="546" w:right="78"/>
        <w:rPr>
          <w:rFonts w:ascii="Trebuchet MS" w:eastAsia="Arial" w:hAnsi="Trebuchet MS"/>
          <w:spacing w:val="1"/>
          <w:sz w:val="24"/>
          <w:szCs w:val="24"/>
          <w:lang w:val="ro-RO"/>
        </w:rPr>
      </w:pPr>
      <w:r w:rsidRPr="00D45612">
        <w:rPr>
          <w:rFonts w:ascii="Trebuchet MS" w:eastAsia="Arial" w:hAnsi="Trebuchet MS"/>
          <w:spacing w:val="1"/>
          <w:sz w:val="24"/>
          <w:szCs w:val="24"/>
          <w:lang w:val="ro-RO"/>
        </w:rPr>
        <w:t xml:space="preserve">Anexa 2 - Cererea de Finanțare, </w:t>
      </w:r>
    </w:p>
    <w:p w14:paraId="68F692AD" w14:textId="30C2A831" w:rsidR="00A0592F" w:rsidRPr="00D45612" w:rsidRDefault="00BF4880" w:rsidP="008F0166">
      <w:pPr>
        <w:spacing w:before="27"/>
        <w:ind w:left="546"/>
        <w:rPr>
          <w:rFonts w:ascii="Trebuchet MS" w:eastAsia="Arial" w:hAnsi="Trebuchet MS"/>
          <w:spacing w:val="1"/>
          <w:sz w:val="24"/>
          <w:szCs w:val="24"/>
          <w:lang w:val="ro-RO"/>
        </w:rPr>
      </w:pPr>
      <w:r w:rsidRPr="00D45612">
        <w:rPr>
          <w:rFonts w:ascii="Trebuchet MS" w:eastAsia="Arial" w:hAnsi="Trebuchet MS"/>
          <w:spacing w:val="1"/>
          <w:sz w:val="24"/>
          <w:szCs w:val="24"/>
          <w:lang w:val="ro-RO"/>
        </w:rPr>
        <w:t xml:space="preserve">Anexa </w:t>
      </w:r>
      <w:r w:rsidR="00743015" w:rsidRPr="00D45612">
        <w:rPr>
          <w:rFonts w:ascii="Trebuchet MS" w:eastAsia="Arial" w:hAnsi="Trebuchet MS"/>
          <w:spacing w:val="1"/>
          <w:sz w:val="24"/>
          <w:szCs w:val="24"/>
          <w:lang w:val="ro-RO"/>
        </w:rPr>
        <w:t xml:space="preserve">3 </w:t>
      </w:r>
      <w:r w:rsidR="00A0592F" w:rsidRPr="00D45612">
        <w:rPr>
          <w:rFonts w:ascii="Trebuchet MS" w:eastAsia="Arial" w:hAnsi="Trebuchet MS"/>
          <w:spacing w:val="1"/>
          <w:sz w:val="24"/>
          <w:szCs w:val="24"/>
          <w:lang w:val="ro-RO"/>
        </w:rPr>
        <w:t>– Planul de implementare și monitorizare a proiectului</w:t>
      </w:r>
    </w:p>
    <w:p w14:paraId="50749699" w14:textId="78A53D87" w:rsidR="00505F6C" w:rsidRPr="00D45612" w:rsidRDefault="00A0592F" w:rsidP="008F0166">
      <w:pPr>
        <w:spacing w:before="27"/>
        <w:ind w:left="546"/>
        <w:rPr>
          <w:rFonts w:ascii="Trebuchet MS" w:eastAsia="Arial" w:hAnsi="Trebuchet MS"/>
          <w:spacing w:val="1"/>
          <w:sz w:val="24"/>
          <w:szCs w:val="24"/>
          <w:lang w:val="ro-RO"/>
        </w:rPr>
      </w:pPr>
      <w:r w:rsidRPr="00D45612">
        <w:rPr>
          <w:rFonts w:ascii="Trebuchet MS" w:eastAsia="Arial" w:hAnsi="Trebuchet MS"/>
          <w:spacing w:val="1"/>
          <w:sz w:val="24"/>
          <w:szCs w:val="24"/>
          <w:lang w:val="ro-RO"/>
        </w:rPr>
        <w:t xml:space="preserve">Anexa 4 </w:t>
      </w:r>
      <w:r w:rsidR="00BF4880" w:rsidRPr="00D45612">
        <w:rPr>
          <w:rFonts w:ascii="Trebuchet MS" w:eastAsia="Arial" w:hAnsi="Trebuchet MS"/>
          <w:spacing w:val="1"/>
          <w:sz w:val="24"/>
          <w:szCs w:val="24"/>
          <w:lang w:val="ro-RO"/>
        </w:rPr>
        <w:t>- Acordul încheiat între Beneficiar și Parteneri</w:t>
      </w:r>
    </w:p>
    <w:p w14:paraId="0A4CD6B5" w14:textId="73824C4A" w:rsidR="00E00381" w:rsidRPr="00D45612" w:rsidRDefault="00E00381" w:rsidP="008F0166">
      <w:pPr>
        <w:ind w:left="540" w:right="77" w:hanging="540"/>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 xml:space="preserve">(2) </w:t>
      </w:r>
      <w:r w:rsidR="008F0166" w:rsidRPr="00D45612">
        <w:rPr>
          <w:rFonts w:ascii="Trebuchet MS" w:eastAsia="Arial" w:hAnsi="Trebuchet MS"/>
          <w:spacing w:val="1"/>
          <w:sz w:val="24"/>
          <w:szCs w:val="24"/>
          <w:lang w:val="ro-RO"/>
        </w:rPr>
        <w:t xml:space="preserve"> </w:t>
      </w:r>
      <w:r w:rsidRPr="00D45612">
        <w:rPr>
          <w:rFonts w:ascii="Trebuchet MS" w:eastAsia="Arial" w:hAnsi="Trebuchet MS"/>
          <w:spacing w:val="1"/>
          <w:sz w:val="24"/>
          <w:szCs w:val="24"/>
          <w:lang w:val="ro-RO"/>
        </w:rPr>
        <w:t>În cadrul prezentului Contract, prevalează Condițiile Specifice față de cele Generale, precum și asupra celorlalte anexe.</w:t>
      </w:r>
    </w:p>
    <w:p w14:paraId="107F1545" w14:textId="77777777" w:rsidR="008F0166" w:rsidRPr="00D45612" w:rsidRDefault="008F0166" w:rsidP="00D25B8A">
      <w:pPr>
        <w:rPr>
          <w:rFonts w:ascii="Trebuchet MS" w:eastAsia="Arial" w:hAnsi="Trebuchet MS"/>
          <w:b/>
          <w:spacing w:val="-6"/>
          <w:sz w:val="24"/>
          <w:szCs w:val="24"/>
          <w:lang w:val="ro-RO"/>
        </w:rPr>
      </w:pPr>
    </w:p>
    <w:p w14:paraId="21CA8CCF" w14:textId="43CC5253" w:rsidR="00E50D77" w:rsidRPr="00D45612" w:rsidRDefault="00BF4880" w:rsidP="00505F6C">
      <w:pPr>
        <w:ind w:left="118"/>
        <w:rPr>
          <w:rFonts w:ascii="Trebuchet MS" w:eastAsia="Arial" w:hAnsi="Trebuchet MS"/>
          <w:sz w:val="24"/>
          <w:szCs w:val="24"/>
          <w:lang w:val="ro-RO"/>
        </w:rPr>
      </w:pPr>
      <w:r w:rsidRPr="00D45612">
        <w:rPr>
          <w:rFonts w:ascii="Trebuchet MS" w:eastAsia="Arial" w:hAnsi="Trebuchet MS"/>
          <w:b/>
          <w:spacing w:val="-6"/>
          <w:sz w:val="24"/>
          <w:szCs w:val="24"/>
          <w:lang w:val="ro-RO"/>
        </w:rPr>
        <w:t>A</w:t>
      </w:r>
      <w:r w:rsidRPr="00D45612">
        <w:rPr>
          <w:rFonts w:ascii="Trebuchet MS" w:eastAsia="Arial" w:hAnsi="Trebuchet MS"/>
          <w:b/>
          <w:sz w:val="24"/>
          <w:szCs w:val="24"/>
          <w:lang w:val="ro-RO"/>
        </w:rPr>
        <w:t>r</w:t>
      </w:r>
      <w:r w:rsidRPr="00D45612">
        <w:rPr>
          <w:rFonts w:ascii="Trebuchet MS" w:eastAsia="Arial" w:hAnsi="Trebuchet MS"/>
          <w:b/>
          <w:spacing w:val="1"/>
          <w:sz w:val="24"/>
          <w:szCs w:val="24"/>
          <w:lang w:val="ro-RO"/>
        </w:rPr>
        <w:t>ti</w:t>
      </w:r>
      <w:r w:rsidRPr="00D45612">
        <w:rPr>
          <w:rFonts w:ascii="Trebuchet MS" w:eastAsia="Arial" w:hAnsi="Trebuchet MS"/>
          <w:b/>
          <w:sz w:val="24"/>
          <w:szCs w:val="24"/>
          <w:lang w:val="ro-RO"/>
        </w:rPr>
        <w:t>co</w:t>
      </w:r>
      <w:r w:rsidRPr="00D45612">
        <w:rPr>
          <w:rFonts w:ascii="Trebuchet MS" w:eastAsia="Arial" w:hAnsi="Trebuchet MS"/>
          <w:b/>
          <w:spacing w:val="1"/>
          <w:sz w:val="24"/>
          <w:szCs w:val="24"/>
          <w:lang w:val="ro-RO"/>
        </w:rPr>
        <w:t>l</w:t>
      </w:r>
      <w:r w:rsidRPr="00D45612">
        <w:rPr>
          <w:rFonts w:ascii="Trebuchet MS" w:eastAsia="Arial" w:hAnsi="Trebuchet MS"/>
          <w:b/>
          <w:sz w:val="24"/>
          <w:szCs w:val="24"/>
          <w:lang w:val="ro-RO"/>
        </w:rPr>
        <w:t>ul</w:t>
      </w:r>
      <w:r w:rsidRPr="00D45612">
        <w:rPr>
          <w:rFonts w:ascii="Trebuchet MS" w:eastAsia="Arial" w:hAnsi="Trebuchet MS"/>
          <w:b/>
          <w:spacing w:val="4"/>
          <w:sz w:val="24"/>
          <w:szCs w:val="24"/>
          <w:lang w:val="ro-RO"/>
        </w:rPr>
        <w:t xml:space="preserve"> </w:t>
      </w:r>
      <w:r w:rsidRPr="00D45612">
        <w:rPr>
          <w:rFonts w:ascii="Trebuchet MS" w:eastAsia="Arial" w:hAnsi="Trebuchet MS"/>
          <w:b/>
          <w:sz w:val="24"/>
          <w:szCs w:val="24"/>
          <w:lang w:val="ro-RO"/>
        </w:rPr>
        <w:t>24</w:t>
      </w:r>
      <w:r w:rsidRPr="00D45612">
        <w:rPr>
          <w:rFonts w:ascii="Trebuchet MS" w:eastAsia="Arial" w:hAnsi="Trebuchet MS"/>
          <w:b/>
          <w:spacing w:val="1"/>
          <w:sz w:val="24"/>
          <w:szCs w:val="24"/>
          <w:lang w:val="ro-RO"/>
        </w:rPr>
        <w:t xml:space="preserve"> </w:t>
      </w:r>
      <w:r w:rsidRPr="00D45612">
        <w:rPr>
          <w:rFonts w:ascii="Trebuchet MS" w:eastAsia="Arial" w:hAnsi="Trebuchet MS"/>
          <w:b/>
          <w:sz w:val="24"/>
          <w:szCs w:val="24"/>
          <w:lang w:val="ro-RO"/>
        </w:rPr>
        <w:t>–</w:t>
      </w:r>
      <w:r w:rsidRPr="00D45612">
        <w:rPr>
          <w:rFonts w:ascii="Trebuchet MS" w:eastAsia="Arial" w:hAnsi="Trebuchet MS"/>
          <w:b/>
          <w:spacing w:val="-1"/>
          <w:sz w:val="24"/>
          <w:szCs w:val="24"/>
          <w:lang w:val="ro-RO"/>
        </w:rPr>
        <w:t xml:space="preserve"> D</w:t>
      </w:r>
      <w:r w:rsidRPr="00D45612">
        <w:rPr>
          <w:rFonts w:ascii="Trebuchet MS" w:eastAsia="Arial" w:hAnsi="Trebuchet MS"/>
          <w:b/>
          <w:spacing w:val="1"/>
          <w:sz w:val="24"/>
          <w:szCs w:val="24"/>
          <w:lang w:val="ro-RO"/>
        </w:rPr>
        <w:t>i</w:t>
      </w:r>
      <w:r w:rsidRPr="00D45612">
        <w:rPr>
          <w:rFonts w:ascii="Trebuchet MS" w:eastAsia="Arial" w:hAnsi="Trebuchet MS"/>
          <w:b/>
          <w:sz w:val="24"/>
          <w:szCs w:val="24"/>
          <w:lang w:val="ro-RO"/>
        </w:rPr>
        <w:t>spo</w:t>
      </w:r>
      <w:r w:rsidRPr="00D45612">
        <w:rPr>
          <w:rFonts w:ascii="Trebuchet MS" w:eastAsia="Arial" w:hAnsi="Trebuchet MS"/>
          <w:b/>
          <w:spacing w:val="-2"/>
          <w:sz w:val="24"/>
          <w:szCs w:val="24"/>
          <w:lang w:val="ro-RO"/>
        </w:rPr>
        <w:t>z</w:t>
      </w:r>
      <w:r w:rsidRPr="00D45612">
        <w:rPr>
          <w:rFonts w:ascii="Trebuchet MS" w:eastAsia="Arial" w:hAnsi="Trebuchet MS"/>
          <w:b/>
          <w:spacing w:val="-3"/>
          <w:sz w:val="24"/>
          <w:szCs w:val="24"/>
          <w:lang w:val="ro-RO"/>
        </w:rPr>
        <w:t>i</w:t>
      </w:r>
      <w:r w:rsidRPr="00D45612">
        <w:rPr>
          <w:rFonts w:ascii="Trebuchet MS" w:eastAsia="Arial" w:hAnsi="Trebuchet MS"/>
          <w:b/>
          <w:spacing w:val="-1"/>
          <w:sz w:val="24"/>
          <w:szCs w:val="24"/>
          <w:lang w:val="ro-RO"/>
        </w:rPr>
        <w:t>ț</w:t>
      </w:r>
      <w:r w:rsidRPr="00D45612">
        <w:rPr>
          <w:rFonts w:ascii="Trebuchet MS" w:eastAsia="Arial" w:hAnsi="Trebuchet MS"/>
          <w:b/>
          <w:spacing w:val="1"/>
          <w:sz w:val="24"/>
          <w:szCs w:val="24"/>
          <w:lang w:val="ro-RO"/>
        </w:rPr>
        <w:t>i</w:t>
      </w:r>
      <w:r w:rsidRPr="00D45612">
        <w:rPr>
          <w:rFonts w:ascii="Trebuchet MS" w:eastAsia="Arial" w:hAnsi="Trebuchet MS"/>
          <w:b/>
          <w:sz w:val="24"/>
          <w:szCs w:val="24"/>
          <w:lang w:val="ro-RO"/>
        </w:rPr>
        <w:t xml:space="preserve">i </w:t>
      </w:r>
      <w:r w:rsidRPr="00D45612">
        <w:rPr>
          <w:rFonts w:ascii="Trebuchet MS" w:eastAsia="Arial" w:hAnsi="Trebuchet MS"/>
          <w:b/>
          <w:spacing w:val="-1"/>
          <w:sz w:val="24"/>
          <w:szCs w:val="24"/>
          <w:lang w:val="ro-RO"/>
        </w:rPr>
        <w:t>f</w:t>
      </w:r>
      <w:r w:rsidRPr="00D45612">
        <w:rPr>
          <w:rFonts w:ascii="Trebuchet MS" w:eastAsia="Arial" w:hAnsi="Trebuchet MS"/>
          <w:b/>
          <w:spacing w:val="1"/>
          <w:sz w:val="24"/>
          <w:szCs w:val="24"/>
          <w:lang w:val="ro-RO"/>
        </w:rPr>
        <w:t>i</w:t>
      </w:r>
      <w:r w:rsidRPr="00D45612">
        <w:rPr>
          <w:rFonts w:ascii="Trebuchet MS" w:eastAsia="Arial" w:hAnsi="Trebuchet MS"/>
          <w:b/>
          <w:sz w:val="24"/>
          <w:szCs w:val="24"/>
          <w:lang w:val="ro-RO"/>
        </w:rPr>
        <w:t>na</w:t>
      </w:r>
      <w:r w:rsidRPr="00D45612">
        <w:rPr>
          <w:rFonts w:ascii="Trebuchet MS" w:eastAsia="Arial" w:hAnsi="Trebuchet MS"/>
          <w:b/>
          <w:spacing w:val="1"/>
          <w:sz w:val="24"/>
          <w:szCs w:val="24"/>
          <w:lang w:val="ro-RO"/>
        </w:rPr>
        <w:t>l</w:t>
      </w:r>
      <w:r w:rsidRPr="00D45612">
        <w:rPr>
          <w:rFonts w:ascii="Trebuchet MS" w:eastAsia="Arial" w:hAnsi="Trebuchet MS"/>
          <w:b/>
          <w:sz w:val="24"/>
          <w:szCs w:val="24"/>
          <w:lang w:val="ro-RO"/>
        </w:rPr>
        <w:t>e</w:t>
      </w:r>
    </w:p>
    <w:p w14:paraId="7288ACB9" w14:textId="77777777" w:rsidR="00E50D77" w:rsidRPr="00D45612" w:rsidRDefault="00E50D77" w:rsidP="00505F6C">
      <w:pPr>
        <w:spacing w:before="16"/>
        <w:rPr>
          <w:rFonts w:ascii="Trebuchet MS" w:hAnsi="Trebuchet MS"/>
          <w:sz w:val="24"/>
          <w:szCs w:val="24"/>
          <w:lang w:val="ro-RO"/>
        </w:rPr>
      </w:pPr>
    </w:p>
    <w:p w14:paraId="11D7E82B" w14:textId="75AC0D79" w:rsidR="00764DBF" w:rsidRPr="00D45612" w:rsidRDefault="00D25B8A" w:rsidP="008F4732">
      <w:pPr>
        <w:pStyle w:val="ListParagraph"/>
        <w:numPr>
          <w:ilvl w:val="1"/>
          <w:numId w:val="36"/>
        </w:numPr>
        <w:tabs>
          <w:tab w:val="left" w:pos="450"/>
        </w:tabs>
        <w:ind w:right="75"/>
        <w:jc w:val="both"/>
        <w:rPr>
          <w:rFonts w:ascii="Trebuchet MS" w:eastAsia="Arial" w:hAnsi="Trebuchet MS"/>
          <w:spacing w:val="1"/>
          <w:sz w:val="24"/>
          <w:szCs w:val="24"/>
          <w:lang w:val="ro-RO"/>
        </w:rPr>
      </w:pPr>
      <w:r w:rsidRPr="00D45612">
        <w:rPr>
          <w:rFonts w:ascii="Trebuchet MS" w:eastAsia="Arial" w:hAnsi="Trebuchet MS"/>
          <w:spacing w:val="1"/>
          <w:sz w:val="24"/>
          <w:szCs w:val="24"/>
          <w:lang w:val="ro-RO"/>
        </w:rPr>
        <w:t>Prezentul Contract de Finanțare este semnat electronic de părți și transmis prin sistemul MySMIS20</w:t>
      </w:r>
      <w:r w:rsidR="001F539B" w:rsidRPr="00D45612">
        <w:rPr>
          <w:rFonts w:ascii="Trebuchet MS" w:eastAsia="Arial" w:hAnsi="Trebuchet MS"/>
          <w:spacing w:val="1"/>
          <w:sz w:val="24"/>
          <w:szCs w:val="24"/>
          <w:lang w:val="ro-RO"/>
        </w:rPr>
        <w:t>21</w:t>
      </w:r>
      <w:r w:rsidRPr="00D45612">
        <w:rPr>
          <w:rFonts w:ascii="Trebuchet MS" w:eastAsia="Arial" w:hAnsi="Trebuchet MS"/>
          <w:spacing w:val="1"/>
          <w:sz w:val="24"/>
          <w:szCs w:val="24"/>
          <w:lang w:val="ro-RO"/>
        </w:rPr>
        <w:t>.</w:t>
      </w:r>
    </w:p>
    <w:p w14:paraId="648DCB46" w14:textId="163F57AA" w:rsidR="00AE7787" w:rsidRPr="00D45612" w:rsidRDefault="00AE7787" w:rsidP="00AE7787">
      <w:pPr>
        <w:tabs>
          <w:tab w:val="left" w:pos="450"/>
        </w:tabs>
        <w:ind w:right="75"/>
        <w:jc w:val="both"/>
        <w:rPr>
          <w:rFonts w:ascii="Trebuchet MS" w:eastAsia="Arial" w:hAnsi="Trebuchet MS"/>
          <w:spacing w:val="1"/>
          <w:sz w:val="24"/>
          <w:szCs w:val="24"/>
          <w:lang w:val="ro-RO"/>
        </w:rPr>
      </w:pPr>
    </w:p>
    <w:tbl>
      <w:tblPr>
        <w:tblStyle w:val="TableGrid"/>
        <w:tblW w:w="8534" w:type="dxa"/>
        <w:tblInd w:w="546" w:type="dxa"/>
        <w:tblLook w:val="04A0" w:firstRow="1" w:lastRow="0" w:firstColumn="1" w:lastColumn="0" w:noHBand="0" w:noVBand="1"/>
      </w:tblPr>
      <w:tblGrid>
        <w:gridCol w:w="4267"/>
        <w:gridCol w:w="4267"/>
      </w:tblGrid>
      <w:tr w:rsidR="003A030E" w:rsidRPr="00D45612" w14:paraId="660B878B" w14:textId="77777777" w:rsidTr="009F6754">
        <w:tc>
          <w:tcPr>
            <w:tcW w:w="4267" w:type="dxa"/>
          </w:tcPr>
          <w:p w14:paraId="73F3C025" w14:textId="77777777" w:rsidR="00AE7787" w:rsidRPr="00D45612" w:rsidRDefault="00AE7787" w:rsidP="009F6754">
            <w:pPr>
              <w:jc w:val="both"/>
              <w:rPr>
                <w:rFonts w:ascii="Trebuchet MS" w:hAnsi="Trebuchet MS"/>
                <w:sz w:val="24"/>
                <w:szCs w:val="24"/>
                <w:lang w:val="ro-RO"/>
              </w:rPr>
            </w:pPr>
            <w:r w:rsidRPr="00D45612">
              <w:rPr>
                <w:rFonts w:ascii="Trebuchet MS" w:hAnsi="Trebuchet MS"/>
                <w:sz w:val="24"/>
                <w:szCs w:val="24"/>
                <w:lang w:val="ro-RO"/>
              </w:rPr>
              <w:t xml:space="preserve">Pentru </w:t>
            </w:r>
          </w:p>
          <w:p w14:paraId="691F42E0" w14:textId="77777777" w:rsidR="00AE7787" w:rsidRPr="00D45612" w:rsidRDefault="00AE7787" w:rsidP="009F6754">
            <w:pPr>
              <w:jc w:val="both"/>
              <w:rPr>
                <w:rFonts w:ascii="Trebuchet MS" w:hAnsi="Trebuchet MS"/>
                <w:sz w:val="24"/>
                <w:szCs w:val="24"/>
                <w:lang w:val="ro-RO"/>
              </w:rPr>
            </w:pPr>
          </w:p>
          <w:p w14:paraId="6F5579E4" w14:textId="77777777" w:rsidR="00AE7787" w:rsidRPr="00D45612" w:rsidRDefault="00AE7787" w:rsidP="009F6754">
            <w:pPr>
              <w:spacing w:after="240" w:line="360" w:lineRule="auto"/>
              <w:jc w:val="both"/>
              <w:rPr>
                <w:rFonts w:ascii="Trebuchet MS" w:hAnsi="Trebuchet MS"/>
                <w:sz w:val="24"/>
                <w:szCs w:val="24"/>
                <w:lang w:val="ro-RO"/>
              </w:rPr>
            </w:pPr>
            <w:r w:rsidRPr="00D45612">
              <w:rPr>
                <w:rFonts w:ascii="Trebuchet MS" w:eastAsia="Arial" w:hAnsi="Trebuchet MS"/>
                <w:b/>
                <w:spacing w:val="-8"/>
                <w:sz w:val="24"/>
                <w:szCs w:val="24"/>
                <w:lang w:val="ro-RO"/>
              </w:rPr>
              <w:t>A</w:t>
            </w:r>
            <w:r w:rsidRPr="00D45612">
              <w:rPr>
                <w:rFonts w:ascii="Trebuchet MS" w:eastAsia="Arial" w:hAnsi="Trebuchet MS"/>
                <w:b/>
                <w:sz w:val="24"/>
                <w:szCs w:val="24"/>
                <w:lang w:val="ro-RO"/>
              </w:rPr>
              <w:t>u</w:t>
            </w:r>
            <w:r w:rsidRPr="00D45612">
              <w:rPr>
                <w:rFonts w:ascii="Trebuchet MS" w:eastAsia="Arial" w:hAnsi="Trebuchet MS"/>
                <w:b/>
                <w:spacing w:val="1"/>
                <w:sz w:val="24"/>
                <w:szCs w:val="24"/>
                <w:lang w:val="ro-RO"/>
              </w:rPr>
              <w:t>t</w:t>
            </w:r>
            <w:r w:rsidRPr="00D45612">
              <w:rPr>
                <w:rFonts w:ascii="Trebuchet MS" w:eastAsia="Arial" w:hAnsi="Trebuchet MS"/>
                <w:b/>
                <w:sz w:val="24"/>
                <w:szCs w:val="24"/>
                <w:lang w:val="ro-RO"/>
              </w:rPr>
              <w:t>or</w:t>
            </w:r>
            <w:r w:rsidRPr="00D45612">
              <w:rPr>
                <w:rFonts w:ascii="Trebuchet MS" w:eastAsia="Arial" w:hAnsi="Trebuchet MS"/>
                <w:b/>
                <w:spacing w:val="1"/>
                <w:sz w:val="24"/>
                <w:szCs w:val="24"/>
                <w:lang w:val="ro-RO"/>
              </w:rPr>
              <w:t>it</w:t>
            </w:r>
            <w:r w:rsidRPr="00D45612">
              <w:rPr>
                <w:rFonts w:ascii="Trebuchet MS" w:eastAsia="Arial" w:hAnsi="Trebuchet MS"/>
                <w:b/>
                <w:sz w:val="24"/>
                <w:szCs w:val="24"/>
                <w:lang w:val="ro-RO"/>
              </w:rPr>
              <w:t>a</w:t>
            </w:r>
            <w:r w:rsidRPr="00D45612">
              <w:rPr>
                <w:rFonts w:ascii="Trebuchet MS" w:eastAsia="Arial" w:hAnsi="Trebuchet MS"/>
                <w:b/>
                <w:spacing w:val="1"/>
                <w:sz w:val="24"/>
                <w:szCs w:val="24"/>
                <w:lang w:val="ro-RO"/>
              </w:rPr>
              <w:t>t</w:t>
            </w:r>
            <w:r w:rsidRPr="00D45612">
              <w:rPr>
                <w:rFonts w:ascii="Trebuchet MS" w:eastAsia="Arial" w:hAnsi="Trebuchet MS"/>
                <w:b/>
                <w:sz w:val="24"/>
                <w:szCs w:val="24"/>
                <w:lang w:val="ro-RO"/>
              </w:rPr>
              <w:t>ea</w:t>
            </w:r>
            <w:r w:rsidRPr="00D45612">
              <w:rPr>
                <w:rFonts w:ascii="Trebuchet MS" w:eastAsia="Arial" w:hAnsi="Trebuchet MS"/>
                <w:b/>
                <w:spacing w:val="-2"/>
                <w:sz w:val="24"/>
                <w:szCs w:val="24"/>
                <w:lang w:val="ro-RO"/>
              </w:rPr>
              <w:t xml:space="preserve"> </w:t>
            </w:r>
            <w:r w:rsidRPr="00D45612">
              <w:rPr>
                <w:rFonts w:ascii="Trebuchet MS" w:eastAsia="Arial" w:hAnsi="Trebuchet MS"/>
                <w:b/>
                <w:sz w:val="24"/>
                <w:szCs w:val="24"/>
                <w:lang w:val="ro-RO"/>
              </w:rPr>
              <w:t>de</w:t>
            </w:r>
            <w:r w:rsidRPr="00D45612">
              <w:rPr>
                <w:rFonts w:ascii="Trebuchet MS" w:eastAsia="Arial" w:hAnsi="Trebuchet MS"/>
                <w:b/>
                <w:spacing w:val="-1"/>
                <w:sz w:val="24"/>
                <w:szCs w:val="24"/>
                <w:lang w:val="ro-RO"/>
              </w:rPr>
              <w:t xml:space="preserve"> </w:t>
            </w:r>
            <w:r w:rsidRPr="00D45612">
              <w:rPr>
                <w:rFonts w:ascii="Trebuchet MS" w:eastAsia="Arial" w:hAnsi="Trebuchet MS"/>
                <w:b/>
                <w:spacing w:val="1"/>
                <w:sz w:val="24"/>
                <w:szCs w:val="24"/>
                <w:lang w:val="ro-RO"/>
              </w:rPr>
              <w:t>M</w:t>
            </w:r>
            <w:r w:rsidRPr="00D45612">
              <w:rPr>
                <w:rFonts w:ascii="Trebuchet MS" w:eastAsia="Arial" w:hAnsi="Trebuchet MS"/>
                <w:b/>
                <w:sz w:val="24"/>
                <w:szCs w:val="24"/>
                <w:lang w:val="ro-RO"/>
              </w:rPr>
              <w:t>anageme</w:t>
            </w:r>
            <w:r w:rsidRPr="00D45612">
              <w:rPr>
                <w:rFonts w:ascii="Trebuchet MS" w:eastAsia="Arial" w:hAnsi="Trebuchet MS"/>
                <w:b/>
                <w:spacing w:val="-3"/>
                <w:sz w:val="24"/>
                <w:szCs w:val="24"/>
                <w:lang w:val="ro-RO"/>
              </w:rPr>
              <w:t>n</w:t>
            </w:r>
            <w:r w:rsidRPr="00D45612">
              <w:rPr>
                <w:rFonts w:ascii="Trebuchet MS" w:eastAsia="Arial" w:hAnsi="Trebuchet MS"/>
                <w:b/>
                <w:spacing w:val="1"/>
                <w:sz w:val="24"/>
                <w:szCs w:val="24"/>
                <w:lang w:val="ro-RO"/>
              </w:rPr>
              <w:t>t</w:t>
            </w:r>
            <w:r w:rsidRPr="00D45612">
              <w:rPr>
                <w:rFonts w:ascii="Trebuchet MS" w:eastAsia="Arial" w:hAnsi="Trebuchet MS"/>
                <w:b/>
                <w:sz w:val="24"/>
                <w:szCs w:val="24"/>
                <w:lang w:val="ro-RO"/>
              </w:rPr>
              <w:t xml:space="preserve">/ </w:t>
            </w:r>
          </w:p>
          <w:p w14:paraId="3D321CF5" w14:textId="77777777" w:rsidR="00AE7787" w:rsidRPr="00D45612" w:rsidRDefault="00AE7787" w:rsidP="009F6754">
            <w:pPr>
              <w:spacing w:line="360" w:lineRule="auto"/>
              <w:jc w:val="both"/>
              <w:rPr>
                <w:rFonts w:ascii="Trebuchet MS" w:hAnsi="Trebuchet MS"/>
                <w:sz w:val="24"/>
                <w:szCs w:val="24"/>
                <w:lang w:val="ro-RO"/>
              </w:rPr>
            </w:pPr>
          </w:p>
          <w:p w14:paraId="468DCA08" w14:textId="77777777" w:rsidR="00AE7787" w:rsidRPr="00D45612" w:rsidRDefault="00AE7787" w:rsidP="009F6754">
            <w:pPr>
              <w:spacing w:before="2" w:line="240" w:lineRule="exact"/>
              <w:ind w:right="1588"/>
              <w:rPr>
                <w:rFonts w:ascii="Trebuchet MS" w:eastAsia="Arial" w:hAnsi="Trebuchet MS"/>
                <w:b/>
                <w:sz w:val="24"/>
                <w:szCs w:val="24"/>
                <w:lang w:val="ro-RO"/>
              </w:rPr>
            </w:pPr>
            <w:r w:rsidRPr="00D45612">
              <w:rPr>
                <w:rFonts w:ascii="Trebuchet MS" w:eastAsia="Arial" w:hAnsi="Trebuchet MS"/>
                <w:b/>
                <w:spacing w:val="-1"/>
                <w:sz w:val="24"/>
                <w:szCs w:val="24"/>
                <w:lang w:val="ro-RO"/>
              </w:rPr>
              <w:t>N</w:t>
            </w:r>
            <w:r w:rsidRPr="00D45612">
              <w:rPr>
                <w:rFonts w:ascii="Trebuchet MS" w:eastAsia="Arial" w:hAnsi="Trebuchet MS"/>
                <w:b/>
                <w:sz w:val="24"/>
                <w:szCs w:val="24"/>
                <w:lang w:val="ro-RO"/>
              </w:rPr>
              <w:t xml:space="preserve">ume: </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z w:val="24"/>
                <w:szCs w:val="24"/>
                <w:lang w:val="ro-RO"/>
              </w:rPr>
              <w:t xml:space="preserve">. </w:t>
            </w:r>
          </w:p>
          <w:p w14:paraId="488C6561" w14:textId="77777777" w:rsidR="00AE7787" w:rsidRPr="00D45612" w:rsidRDefault="00AE7787" w:rsidP="009F6754">
            <w:pPr>
              <w:spacing w:before="2" w:line="240" w:lineRule="exact"/>
              <w:ind w:right="1588"/>
              <w:rPr>
                <w:rFonts w:ascii="Trebuchet MS" w:eastAsia="Arial" w:hAnsi="Trebuchet MS"/>
                <w:b/>
                <w:sz w:val="24"/>
                <w:szCs w:val="24"/>
                <w:lang w:val="ro-RO"/>
              </w:rPr>
            </w:pPr>
            <w:r w:rsidRPr="00D45612">
              <w:rPr>
                <w:rFonts w:ascii="Trebuchet MS" w:eastAsia="Arial" w:hAnsi="Trebuchet MS"/>
                <w:b/>
                <w:sz w:val="24"/>
                <w:szCs w:val="24"/>
                <w:lang w:val="ro-RO"/>
              </w:rPr>
              <w:t>Func</w:t>
            </w:r>
            <w:r w:rsidRPr="00D45612">
              <w:rPr>
                <w:rFonts w:ascii="Trebuchet MS" w:eastAsia="Arial" w:hAnsi="Trebuchet MS"/>
                <w:b/>
                <w:spacing w:val="1"/>
                <w:sz w:val="24"/>
                <w:szCs w:val="24"/>
                <w:lang w:val="ro-RO"/>
              </w:rPr>
              <w:t>ţi</w:t>
            </w:r>
            <w:r w:rsidRPr="00D45612">
              <w:rPr>
                <w:rFonts w:ascii="Trebuchet MS" w:eastAsia="Arial" w:hAnsi="Trebuchet MS"/>
                <w:b/>
                <w:spacing w:val="-3"/>
                <w:sz w:val="24"/>
                <w:szCs w:val="24"/>
                <w:lang w:val="ro-RO"/>
              </w:rPr>
              <w:t>e</w:t>
            </w:r>
            <w:r w:rsidRPr="00D45612">
              <w:rPr>
                <w:rFonts w:ascii="Trebuchet MS" w:eastAsia="Arial" w:hAnsi="Trebuchet MS"/>
                <w:b/>
                <w:sz w:val="24"/>
                <w:szCs w:val="24"/>
                <w:lang w:val="ro-RO"/>
              </w:rPr>
              <w:t>:</w:t>
            </w:r>
            <w:r w:rsidRPr="00D45612">
              <w:rPr>
                <w:rFonts w:ascii="Trebuchet MS" w:eastAsia="Arial" w:hAnsi="Trebuchet MS"/>
                <w:b/>
                <w:spacing w:val="2"/>
                <w:sz w:val="24"/>
                <w:szCs w:val="24"/>
                <w:lang w:val="ro-RO"/>
              </w:rPr>
              <w:t xml:space="preserve"> </w:t>
            </w:r>
            <w:r w:rsidRPr="00D45612">
              <w:rPr>
                <w:rFonts w:ascii="Trebuchet MS" w:eastAsia="Arial" w:hAnsi="Trebuchet MS"/>
                <w:b/>
                <w:spacing w:val="-2"/>
                <w:sz w:val="24"/>
                <w:szCs w:val="24"/>
                <w:lang w:val="ro-RO"/>
              </w:rPr>
              <w:t>…</w:t>
            </w:r>
            <w:r w:rsidRPr="00D45612">
              <w:rPr>
                <w:rFonts w:ascii="Trebuchet MS" w:eastAsia="Arial" w:hAnsi="Trebuchet MS"/>
                <w:b/>
                <w:sz w:val="24"/>
                <w:szCs w:val="24"/>
                <w:lang w:val="ro-RO"/>
              </w:rPr>
              <w:t>……</w:t>
            </w:r>
            <w:r w:rsidRPr="00D45612">
              <w:rPr>
                <w:rFonts w:ascii="Trebuchet MS" w:eastAsia="Arial" w:hAnsi="Trebuchet MS"/>
                <w:b/>
                <w:spacing w:val="-2"/>
                <w:sz w:val="24"/>
                <w:szCs w:val="24"/>
                <w:lang w:val="ro-RO"/>
              </w:rPr>
              <w:t>…</w:t>
            </w:r>
            <w:r w:rsidRPr="00D45612">
              <w:rPr>
                <w:rFonts w:ascii="Trebuchet MS" w:eastAsia="Arial" w:hAnsi="Trebuchet MS"/>
                <w:b/>
                <w:sz w:val="24"/>
                <w:szCs w:val="24"/>
                <w:lang w:val="ro-RO"/>
              </w:rPr>
              <w:t>….</w:t>
            </w:r>
          </w:p>
          <w:p w14:paraId="4D1A1739" w14:textId="77777777" w:rsidR="00AE7787" w:rsidRPr="00D45612" w:rsidRDefault="00AE7787" w:rsidP="009F6754">
            <w:pPr>
              <w:spacing w:before="2" w:line="240" w:lineRule="exact"/>
              <w:ind w:right="1588"/>
              <w:rPr>
                <w:rFonts w:ascii="Trebuchet MS" w:eastAsia="Arial" w:hAnsi="Trebuchet MS"/>
                <w:sz w:val="24"/>
                <w:szCs w:val="24"/>
                <w:lang w:val="ro-RO"/>
              </w:rPr>
            </w:pPr>
          </w:p>
          <w:p w14:paraId="7CF9CF81" w14:textId="77777777" w:rsidR="00AE7787" w:rsidRPr="00D45612" w:rsidRDefault="00AE7787" w:rsidP="009F6754">
            <w:pPr>
              <w:spacing w:before="2" w:line="240" w:lineRule="exact"/>
              <w:ind w:right="1588"/>
              <w:rPr>
                <w:rFonts w:ascii="Trebuchet MS" w:eastAsia="Arial" w:hAnsi="Trebuchet MS"/>
                <w:sz w:val="24"/>
                <w:szCs w:val="24"/>
                <w:lang w:val="ro-RO"/>
              </w:rPr>
            </w:pPr>
          </w:p>
          <w:p w14:paraId="169A73FD" w14:textId="77777777" w:rsidR="00AE7787" w:rsidRPr="00D45612" w:rsidRDefault="00AE7787" w:rsidP="009F6754">
            <w:pPr>
              <w:spacing w:line="240" w:lineRule="exact"/>
              <w:rPr>
                <w:rFonts w:ascii="Trebuchet MS" w:eastAsia="Arial" w:hAnsi="Trebuchet MS"/>
                <w:sz w:val="24"/>
                <w:szCs w:val="24"/>
                <w:lang w:val="ro-RO"/>
              </w:rPr>
            </w:pPr>
            <w:r w:rsidRPr="00D45612">
              <w:rPr>
                <w:rFonts w:ascii="Trebuchet MS" w:eastAsia="Arial" w:hAnsi="Trebuchet MS"/>
                <w:b/>
                <w:spacing w:val="-1"/>
                <w:sz w:val="24"/>
                <w:szCs w:val="24"/>
                <w:lang w:val="ro-RO"/>
              </w:rPr>
              <w:t>S</w:t>
            </w:r>
            <w:r w:rsidRPr="00D45612">
              <w:rPr>
                <w:rFonts w:ascii="Trebuchet MS" w:eastAsia="Arial" w:hAnsi="Trebuchet MS"/>
                <w:b/>
                <w:sz w:val="24"/>
                <w:szCs w:val="24"/>
                <w:lang w:val="ro-RO"/>
              </w:rPr>
              <w:t>emnă</w:t>
            </w:r>
            <w:r w:rsidRPr="00D45612">
              <w:rPr>
                <w:rFonts w:ascii="Trebuchet MS" w:eastAsia="Arial" w:hAnsi="Trebuchet MS"/>
                <w:b/>
                <w:spacing w:val="1"/>
                <w:sz w:val="24"/>
                <w:szCs w:val="24"/>
                <w:lang w:val="ro-RO"/>
              </w:rPr>
              <w:t>t</w:t>
            </w:r>
            <w:r w:rsidRPr="00D45612">
              <w:rPr>
                <w:rFonts w:ascii="Trebuchet MS" w:eastAsia="Arial" w:hAnsi="Trebuchet MS"/>
                <w:b/>
                <w:sz w:val="24"/>
                <w:szCs w:val="24"/>
                <w:lang w:val="ro-RO"/>
              </w:rPr>
              <w:t>ur</w:t>
            </w:r>
            <w:r w:rsidRPr="00D45612">
              <w:rPr>
                <w:rFonts w:ascii="Trebuchet MS" w:eastAsia="Arial" w:hAnsi="Trebuchet MS"/>
                <w:b/>
                <w:spacing w:val="-3"/>
                <w:sz w:val="24"/>
                <w:szCs w:val="24"/>
                <w:lang w:val="ro-RO"/>
              </w:rPr>
              <w:t>a</w:t>
            </w:r>
            <w:r w:rsidRPr="00D45612">
              <w:rPr>
                <w:rFonts w:ascii="Trebuchet MS" w:eastAsia="Arial" w:hAnsi="Trebuchet MS"/>
                <w:b/>
                <w:sz w:val="24"/>
                <w:szCs w:val="24"/>
                <w:lang w:val="ro-RO"/>
              </w:rPr>
              <w:t>:</w:t>
            </w:r>
          </w:p>
          <w:p w14:paraId="3E606895" w14:textId="77777777" w:rsidR="00AE7787" w:rsidRPr="00D45612" w:rsidRDefault="00AE7787" w:rsidP="009F6754">
            <w:pPr>
              <w:spacing w:before="13" w:line="240" w:lineRule="exact"/>
              <w:rPr>
                <w:rFonts w:ascii="Trebuchet MS" w:hAnsi="Trebuchet MS"/>
                <w:sz w:val="24"/>
                <w:szCs w:val="24"/>
                <w:lang w:val="ro-RO"/>
              </w:rPr>
            </w:pPr>
          </w:p>
          <w:p w14:paraId="1398F466" w14:textId="77777777" w:rsidR="00AE7787" w:rsidRPr="00D45612" w:rsidRDefault="00AE7787" w:rsidP="009F6754">
            <w:pPr>
              <w:spacing w:line="240" w:lineRule="exact"/>
              <w:rPr>
                <w:rFonts w:ascii="Trebuchet MS" w:eastAsia="Arial" w:hAnsi="Trebuchet MS"/>
                <w:sz w:val="24"/>
                <w:szCs w:val="24"/>
                <w:lang w:val="ro-RO"/>
              </w:rPr>
            </w:pPr>
            <w:r w:rsidRPr="00D45612">
              <w:rPr>
                <w:rFonts w:ascii="Trebuchet MS" w:eastAsia="Arial" w:hAnsi="Trebuchet MS"/>
                <w:b/>
                <w:spacing w:val="-1"/>
                <w:position w:val="-1"/>
                <w:sz w:val="24"/>
                <w:szCs w:val="24"/>
                <w:lang w:val="ro-RO"/>
              </w:rPr>
              <w:t>D</w:t>
            </w:r>
            <w:r w:rsidRPr="00D45612">
              <w:rPr>
                <w:rFonts w:ascii="Trebuchet MS" w:eastAsia="Arial" w:hAnsi="Trebuchet MS"/>
                <w:b/>
                <w:position w:val="-1"/>
                <w:sz w:val="24"/>
                <w:szCs w:val="24"/>
                <w:lang w:val="ro-RO"/>
              </w:rPr>
              <w:t>a</w:t>
            </w:r>
            <w:r w:rsidRPr="00D45612">
              <w:rPr>
                <w:rFonts w:ascii="Trebuchet MS" w:eastAsia="Arial" w:hAnsi="Trebuchet MS"/>
                <w:b/>
                <w:spacing w:val="1"/>
                <w:position w:val="-1"/>
                <w:sz w:val="24"/>
                <w:szCs w:val="24"/>
                <w:lang w:val="ro-RO"/>
              </w:rPr>
              <w:t>t</w:t>
            </w:r>
            <w:r w:rsidRPr="00D45612">
              <w:rPr>
                <w:rFonts w:ascii="Trebuchet MS" w:eastAsia="Arial" w:hAnsi="Trebuchet MS"/>
                <w:b/>
                <w:position w:val="-1"/>
                <w:sz w:val="24"/>
                <w:szCs w:val="24"/>
                <w:lang w:val="ro-RO"/>
              </w:rPr>
              <w:t>a:</w:t>
            </w:r>
          </w:p>
          <w:p w14:paraId="6DE49F7B" w14:textId="77777777" w:rsidR="00AE7787" w:rsidRPr="00D45612" w:rsidRDefault="00AE7787" w:rsidP="009F6754">
            <w:pPr>
              <w:spacing w:line="280" w:lineRule="atLeast"/>
              <w:ind w:right="75"/>
              <w:rPr>
                <w:rFonts w:ascii="Trebuchet MS" w:eastAsia="Arial" w:hAnsi="Trebuchet MS"/>
                <w:sz w:val="24"/>
                <w:szCs w:val="24"/>
                <w:lang w:val="ro-RO"/>
              </w:rPr>
            </w:pPr>
          </w:p>
        </w:tc>
        <w:tc>
          <w:tcPr>
            <w:tcW w:w="4267" w:type="dxa"/>
          </w:tcPr>
          <w:p w14:paraId="76C714E3" w14:textId="77777777" w:rsidR="00AE7787" w:rsidRPr="00D45612" w:rsidRDefault="00AE7787" w:rsidP="009F6754">
            <w:pPr>
              <w:rPr>
                <w:rFonts w:ascii="Trebuchet MS" w:hAnsi="Trebuchet MS"/>
                <w:i/>
                <w:iCs/>
                <w:sz w:val="24"/>
                <w:szCs w:val="24"/>
                <w:lang w:val="ro-RO"/>
              </w:rPr>
            </w:pPr>
            <w:r w:rsidRPr="00D45612">
              <w:rPr>
                <w:rFonts w:ascii="Trebuchet MS" w:hAnsi="Trebuchet MS"/>
                <w:sz w:val="24"/>
                <w:szCs w:val="24"/>
                <w:lang w:val="ro-RO"/>
              </w:rPr>
              <w:t>Pentru Beneficiar</w:t>
            </w:r>
          </w:p>
          <w:p w14:paraId="4E79352F" w14:textId="77777777" w:rsidR="00AE7787" w:rsidRPr="00D45612" w:rsidRDefault="00AE7787" w:rsidP="009F6754">
            <w:pPr>
              <w:jc w:val="both"/>
              <w:rPr>
                <w:rFonts w:ascii="Trebuchet MS" w:hAnsi="Trebuchet MS"/>
                <w:sz w:val="24"/>
                <w:szCs w:val="24"/>
                <w:lang w:val="ro-RO"/>
              </w:rPr>
            </w:pPr>
          </w:p>
          <w:p w14:paraId="1AFA3B7F" w14:textId="77777777" w:rsidR="00AE7787" w:rsidRPr="00D45612" w:rsidRDefault="00AE7787" w:rsidP="009F6754">
            <w:pPr>
              <w:spacing w:line="360" w:lineRule="auto"/>
              <w:rPr>
                <w:rFonts w:ascii="Trebuchet MS" w:hAnsi="Trebuchet MS"/>
                <w:bCs/>
                <w:sz w:val="24"/>
                <w:szCs w:val="24"/>
                <w:lang w:val="ro-RO"/>
              </w:rPr>
            </w:pPr>
          </w:p>
          <w:p w14:paraId="0CC92E70" w14:textId="77777777" w:rsidR="00AE7787" w:rsidRPr="00D45612" w:rsidRDefault="00AE7787" w:rsidP="009F6754">
            <w:pPr>
              <w:spacing w:line="360" w:lineRule="auto"/>
              <w:rPr>
                <w:rFonts w:ascii="Trebuchet MS" w:hAnsi="Trebuchet MS"/>
                <w:bCs/>
                <w:sz w:val="24"/>
                <w:szCs w:val="24"/>
                <w:lang w:val="ro-RO"/>
              </w:rPr>
            </w:pPr>
          </w:p>
          <w:p w14:paraId="1D07341D" w14:textId="77777777" w:rsidR="00AE7787" w:rsidRPr="00D45612" w:rsidRDefault="00AE7787" w:rsidP="009F6754">
            <w:pPr>
              <w:spacing w:line="360" w:lineRule="auto"/>
              <w:rPr>
                <w:rFonts w:ascii="Trebuchet MS" w:hAnsi="Trebuchet MS"/>
                <w:bCs/>
                <w:sz w:val="24"/>
                <w:szCs w:val="24"/>
                <w:lang w:val="ro-RO"/>
              </w:rPr>
            </w:pPr>
          </w:p>
          <w:p w14:paraId="38670391" w14:textId="77777777" w:rsidR="00AE7787" w:rsidRPr="00D45612" w:rsidRDefault="00AE7787" w:rsidP="009F6754">
            <w:pPr>
              <w:spacing w:before="2" w:line="240" w:lineRule="exact"/>
              <w:ind w:right="1588"/>
              <w:rPr>
                <w:rFonts w:ascii="Trebuchet MS" w:eastAsia="Arial" w:hAnsi="Trebuchet MS"/>
                <w:b/>
                <w:sz w:val="24"/>
                <w:szCs w:val="24"/>
                <w:lang w:val="ro-RO"/>
              </w:rPr>
            </w:pPr>
            <w:r w:rsidRPr="00D45612">
              <w:rPr>
                <w:rFonts w:ascii="Trebuchet MS" w:eastAsia="Arial" w:hAnsi="Trebuchet MS"/>
                <w:b/>
                <w:spacing w:val="-1"/>
                <w:sz w:val="24"/>
                <w:szCs w:val="24"/>
                <w:lang w:val="ro-RO"/>
              </w:rPr>
              <w:t>N</w:t>
            </w:r>
            <w:r w:rsidRPr="00D45612">
              <w:rPr>
                <w:rFonts w:ascii="Trebuchet MS" w:eastAsia="Arial" w:hAnsi="Trebuchet MS"/>
                <w:b/>
                <w:sz w:val="24"/>
                <w:szCs w:val="24"/>
                <w:lang w:val="ro-RO"/>
              </w:rPr>
              <w:t xml:space="preserve">ume: </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pacing w:val="-1"/>
                <w:sz w:val="24"/>
                <w:szCs w:val="24"/>
                <w:lang w:val="ro-RO"/>
              </w:rPr>
              <w:t>.</w:t>
            </w:r>
            <w:r w:rsidRPr="00D45612">
              <w:rPr>
                <w:rFonts w:ascii="Trebuchet MS" w:eastAsia="Arial" w:hAnsi="Trebuchet MS"/>
                <w:b/>
                <w:sz w:val="24"/>
                <w:szCs w:val="24"/>
                <w:lang w:val="ro-RO"/>
              </w:rPr>
              <w:t xml:space="preserve">. </w:t>
            </w:r>
          </w:p>
          <w:p w14:paraId="6300B301" w14:textId="77777777" w:rsidR="00AE7787" w:rsidRPr="00D45612" w:rsidRDefault="00AE7787" w:rsidP="009F6754">
            <w:pPr>
              <w:spacing w:before="2" w:line="240" w:lineRule="exact"/>
              <w:ind w:right="1588"/>
              <w:rPr>
                <w:rFonts w:ascii="Trebuchet MS" w:eastAsia="Arial" w:hAnsi="Trebuchet MS"/>
                <w:b/>
                <w:sz w:val="24"/>
                <w:szCs w:val="24"/>
                <w:lang w:val="ro-RO"/>
              </w:rPr>
            </w:pPr>
            <w:r w:rsidRPr="00D45612">
              <w:rPr>
                <w:rFonts w:ascii="Trebuchet MS" w:eastAsia="Arial" w:hAnsi="Trebuchet MS"/>
                <w:b/>
                <w:sz w:val="24"/>
                <w:szCs w:val="24"/>
                <w:lang w:val="ro-RO"/>
              </w:rPr>
              <w:t>Func</w:t>
            </w:r>
            <w:r w:rsidRPr="00D45612">
              <w:rPr>
                <w:rFonts w:ascii="Trebuchet MS" w:eastAsia="Arial" w:hAnsi="Trebuchet MS"/>
                <w:b/>
                <w:spacing w:val="1"/>
                <w:sz w:val="24"/>
                <w:szCs w:val="24"/>
                <w:lang w:val="ro-RO"/>
              </w:rPr>
              <w:t>ţi</w:t>
            </w:r>
            <w:r w:rsidRPr="00D45612">
              <w:rPr>
                <w:rFonts w:ascii="Trebuchet MS" w:eastAsia="Arial" w:hAnsi="Trebuchet MS"/>
                <w:b/>
                <w:spacing w:val="-3"/>
                <w:sz w:val="24"/>
                <w:szCs w:val="24"/>
                <w:lang w:val="ro-RO"/>
              </w:rPr>
              <w:t>e</w:t>
            </w:r>
            <w:r w:rsidRPr="00D45612">
              <w:rPr>
                <w:rFonts w:ascii="Trebuchet MS" w:eastAsia="Arial" w:hAnsi="Trebuchet MS"/>
                <w:b/>
                <w:sz w:val="24"/>
                <w:szCs w:val="24"/>
                <w:lang w:val="ro-RO"/>
              </w:rPr>
              <w:t>:</w:t>
            </w:r>
            <w:r w:rsidRPr="00D45612">
              <w:rPr>
                <w:rFonts w:ascii="Trebuchet MS" w:eastAsia="Arial" w:hAnsi="Trebuchet MS"/>
                <w:b/>
                <w:spacing w:val="2"/>
                <w:sz w:val="24"/>
                <w:szCs w:val="24"/>
                <w:lang w:val="ro-RO"/>
              </w:rPr>
              <w:t xml:space="preserve"> </w:t>
            </w:r>
            <w:r w:rsidRPr="00D45612">
              <w:rPr>
                <w:rFonts w:ascii="Trebuchet MS" w:eastAsia="Arial" w:hAnsi="Trebuchet MS"/>
                <w:b/>
                <w:spacing w:val="-2"/>
                <w:sz w:val="24"/>
                <w:szCs w:val="24"/>
                <w:lang w:val="ro-RO"/>
              </w:rPr>
              <w:t>…</w:t>
            </w:r>
            <w:r w:rsidRPr="00D45612">
              <w:rPr>
                <w:rFonts w:ascii="Trebuchet MS" w:eastAsia="Arial" w:hAnsi="Trebuchet MS"/>
                <w:b/>
                <w:sz w:val="24"/>
                <w:szCs w:val="24"/>
                <w:lang w:val="ro-RO"/>
              </w:rPr>
              <w:t>……</w:t>
            </w:r>
            <w:r w:rsidRPr="00D45612">
              <w:rPr>
                <w:rFonts w:ascii="Trebuchet MS" w:eastAsia="Arial" w:hAnsi="Trebuchet MS"/>
                <w:b/>
                <w:spacing w:val="-2"/>
                <w:sz w:val="24"/>
                <w:szCs w:val="24"/>
                <w:lang w:val="ro-RO"/>
              </w:rPr>
              <w:t>…</w:t>
            </w:r>
            <w:r w:rsidRPr="00D45612">
              <w:rPr>
                <w:rFonts w:ascii="Trebuchet MS" w:eastAsia="Arial" w:hAnsi="Trebuchet MS"/>
                <w:b/>
                <w:sz w:val="24"/>
                <w:szCs w:val="24"/>
                <w:lang w:val="ro-RO"/>
              </w:rPr>
              <w:t>….</w:t>
            </w:r>
          </w:p>
          <w:p w14:paraId="2CE02BB2" w14:textId="77777777" w:rsidR="00AE7787" w:rsidRPr="00D45612" w:rsidRDefault="00AE7787" w:rsidP="009F6754">
            <w:pPr>
              <w:spacing w:before="2" w:line="240" w:lineRule="exact"/>
              <w:ind w:right="1588"/>
              <w:rPr>
                <w:rFonts w:ascii="Trebuchet MS" w:eastAsia="Arial" w:hAnsi="Trebuchet MS"/>
                <w:sz w:val="24"/>
                <w:szCs w:val="24"/>
                <w:lang w:val="ro-RO"/>
              </w:rPr>
            </w:pPr>
          </w:p>
          <w:p w14:paraId="2EF90895" w14:textId="77777777" w:rsidR="00AE7787" w:rsidRPr="00D45612" w:rsidRDefault="00AE7787" w:rsidP="009F6754">
            <w:pPr>
              <w:spacing w:before="2" w:line="240" w:lineRule="exact"/>
              <w:ind w:right="1588"/>
              <w:rPr>
                <w:rFonts w:ascii="Trebuchet MS" w:eastAsia="Arial" w:hAnsi="Trebuchet MS"/>
                <w:sz w:val="24"/>
                <w:szCs w:val="24"/>
                <w:lang w:val="ro-RO"/>
              </w:rPr>
            </w:pPr>
          </w:p>
          <w:p w14:paraId="22CB0975" w14:textId="77777777" w:rsidR="00AE7787" w:rsidRPr="00D45612" w:rsidRDefault="00AE7787" w:rsidP="009F6754">
            <w:pPr>
              <w:spacing w:line="240" w:lineRule="exact"/>
              <w:rPr>
                <w:rFonts w:ascii="Trebuchet MS" w:eastAsia="Arial" w:hAnsi="Trebuchet MS"/>
                <w:sz w:val="24"/>
                <w:szCs w:val="24"/>
                <w:lang w:val="ro-RO"/>
              </w:rPr>
            </w:pPr>
            <w:r w:rsidRPr="00D45612">
              <w:rPr>
                <w:rFonts w:ascii="Trebuchet MS" w:eastAsia="Arial" w:hAnsi="Trebuchet MS"/>
                <w:b/>
                <w:spacing w:val="-1"/>
                <w:sz w:val="24"/>
                <w:szCs w:val="24"/>
                <w:lang w:val="ro-RO"/>
              </w:rPr>
              <w:t>S</w:t>
            </w:r>
            <w:r w:rsidRPr="00D45612">
              <w:rPr>
                <w:rFonts w:ascii="Trebuchet MS" w:eastAsia="Arial" w:hAnsi="Trebuchet MS"/>
                <w:b/>
                <w:sz w:val="24"/>
                <w:szCs w:val="24"/>
                <w:lang w:val="ro-RO"/>
              </w:rPr>
              <w:t>emnă</w:t>
            </w:r>
            <w:r w:rsidRPr="00D45612">
              <w:rPr>
                <w:rFonts w:ascii="Trebuchet MS" w:eastAsia="Arial" w:hAnsi="Trebuchet MS"/>
                <w:b/>
                <w:spacing w:val="1"/>
                <w:sz w:val="24"/>
                <w:szCs w:val="24"/>
                <w:lang w:val="ro-RO"/>
              </w:rPr>
              <w:t>t</w:t>
            </w:r>
            <w:r w:rsidRPr="00D45612">
              <w:rPr>
                <w:rFonts w:ascii="Trebuchet MS" w:eastAsia="Arial" w:hAnsi="Trebuchet MS"/>
                <w:b/>
                <w:sz w:val="24"/>
                <w:szCs w:val="24"/>
                <w:lang w:val="ro-RO"/>
              </w:rPr>
              <w:t>ur</w:t>
            </w:r>
            <w:r w:rsidRPr="00D45612">
              <w:rPr>
                <w:rFonts w:ascii="Trebuchet MS" w:eastAsia="Arial" w:hAnsi="Trebuchet MS"/>
                <w:b/>
                <w:spacing w:val="-3"/>
                <w:sz w:val="24"/>
                <w:szCs w:val="24"/>
                <w:lang w:val="ro-RO"/>
              </w:rPr>
              <w:t>a</w:t>
            </w:r>
            <w:r w:rsidRPr="00D45612">
              <w:rPr>
                <w:rFonts w:ascii="Trebuchet MS" w:eastAsia="Arial" w:hAnsi="Trebuchet MS"/>
                <w:b/>
                <w:sz w:val="24"/>
                <w:szCs w:val="24"/>
                <w:lang w:val="ro-RO"/>
              </w:rPr>
              <w:t>:</w:t>
            </w:r>
          </w:p>
          <w:p w14:paraId="6236925C" w14:textId="77777777" w:rsidR="00AE7787" w:rsidRPr="00D45612" w:rsidRDefault="00AE7787" w:rsidP="009F6754">
            <w:pPr>
              <w:spacing w:before="13" w:line="240" w:lineRule="exact"/>
              <w:rPr>
                <w:rFonts w:ascii="Trebuchet MS" w:hAnsi="Trebuchet MS"/>
                <w:sz w:val="24"/>
                <w:szCs w:val="24"/>
                <w:lang w:val="ro-RO"/>
              </w:rPr>
            </w:pPr>
          </w:p>
          <w:p w14:paraId="6299D0DA" w14:textId="77777777" w:rsidR="00AE7787" w:rsidRPr="00D45612" w:rsidRDefault="00AE7787" w:rsidP="009F6754">
            <w:pPr>
              <w:spacing w:line="240" w:lineRule="exact"/>
              <w:rPr>
                <w:rFonts w:ascii="Trebuchet MS" w:eastAsia="Arial" w:hAnsi="Trebuchet MS"/>
                <w:sz w:val="24"/>
                <w:szCs w:val="24"/>
                <w:lang w:val="ro-RO"/>
              </w:rPr>
            </w:pPr>
            <w:r w:rsidRPr="00D45612">
              <w:rPr>
                <w:rFonts w:ascii="Trebuchet MS" w:eastAsia="Arial" w:hAnsi="Trebuchet MS"/>
                <w:b/>
                <w:spacing w:val="-1"/>
                <w:position w:val="-1"/>
                <w:sz w:val="24"/>
                <w:szCs w:val="24"/>
                <w:lang w:val="ro-RO"/>
              </w:rPr>
              <w:t>D</w:t>
            </w:r>
            <w:r w:rsidRPr="00D45612">
              <w:rPr>
                <w:rFonts w:ascii="Trebuchet MS" w:eastAsia="Arial" w:hAnsi="Trebuchet MS"/>
                <w:b/>
                <w:position w:val="-1"/>
                <w:sz w:val="24"/>
                <w:szCs w:val="24"/>
                <w:lang w:val="ro-RO"/>
              </w:rPr>
              <w:t>a</w:t>
            </w:r>
            <w:r w:rsidRPr="00D45612">
              <w:rPr>
                <w:rFonts w:ascii="Trebuchet MS" w:eastAsia="Arial" w:hAnsi="Trebuchet MS"/>
                <w:b/>
                <w:spacing w:val="1"/>
                <w:position w:val="-1"/>
                <w:sz w:val="24"/>
                <w:szCs w:val="24"/>
                <w:lang w:val="ro-RO"/>
              </w:rPr>
              <w:t>t</w:t>
            </w:r>
            <w:r w:rsidRPr="00D45612">
              <w:rPr>
                <w:rFonts w:ascii="Trebuchet MS" w:eastAsia="Arial" w:hAnsi="Trebuchet MS"/>
                <w:b/>
                <w:position w:val="-1"/>
                <w:sz w:val="24"/>
                <w:szCs w:val="24"/>
                <w:lang w:val="ro-RO"/>
              </w:rPr>
              <w:t>a:</w:t>
            </w:r>
          </w:p>
          <w:p w14:paraId="41EE1795" w14:textId="77777777" w:rsidR="00AE7787" w:rsidRPr="00D45612" w:rsidRDefault="00AE7787" w:rsidP="009F6754">
            <w:pPr>
              <w:spacing w:line="280" w:lineRule="atLeast"/>
              <w:ind w:right="75"/>
              <w:rPr>
                <w:rFonts w:ascii="Trebuchet MS" w:eastAsia="Arial" w:hAnsi="Trebuchet MS"/>
                <w:sz w:val="24"/>
                <w:szCs w:val="24"/>
                <w:lang w:val="ro-RO"/>
              </w:rPr>
            </w:pPr>
          </w:p>
        </w:tc>
      </w:tr>
    </w:tbl>
    <w:p w14:paraId="1712BF3F" w14:textId="453F86FD" w:rsidR="00AE7787" w:rsidRPr="00D45612" w:rsidRDefault="00AE7787">
      <w:pPr>
        <w:rPr>
          <w:rFonts w:ascii="Trebuchet MS" w:eastAsia="Arial" w:hAnsi="Trebuchet MS"/>
          <w:spacing w:val="1"/>
          <w:sz w:val="24"/>
          <w:szCs w:val="24"/>
          <w:lang w:val="ro-RO"/>
        </w:rPr>
      </w:pPr>
      <w:r w:rsidRPr="00D45612">
        <w:rPr>
          <w:rFonts w:ascii="Trebuchet MS" w:eastAsia="Arial" w:hAnsi="Trebuchet MS"/>
          <w:spacing w:val="1"/>
          <w:sz w:val="24"/>
          <w:szCs w:val="24"/>
          <w:lang w:val="ro-RO"/>
        </w:rPr>
        <w:br w:type="page"/>
      </w:r>
    </w:p>
    <w:p w14:paraId="312A6D1B" w14:textId="00535EAE" w:rsidR="00AE7787" w:rsidRPr="00D45612" w:rsidRDefault="006D62E1" w:rsidP="00AE7787">
      <w:pPr>
        <w:tabs>
          <w:tab w:val="left" w:pos="450"/>
        </w:tabs>
        <w:ind w:right="75"/>
        <w:jc w:val="both"/>
        <w:rPr>
          <w:rFonts w:ascii="Trebuchet MS" w:eastAsia="Arial" w:hAnsi="Trebuchet MS"/>
          <w:b/>
          <w:spacing w:val="1"/>
          <w:sz w:val="24"/>
          <w:szCs w:val="24"/>
          <w:lang w:val="ro-RO"/>
        </w:rPr>
      </w:pPr>
      <w:r w:rsidRPr="00D45612">
        <w:rPr>
          <w:rFonts w:ascii="Trebuchet MS" w:eastAsia="Arial" w:hAnsi="Trebuchet MS"/>
          <w:b/>
          <w:spacing w:val="1"/>
          <w:sz w:val="24"/>
          <w:szCs w:val="24"/>
          <w:lang w:val="ro-RO"/>
        </w:rPr>
        <w:lastRenderedPageBreak/>
        <w:t>Anexa 1. CONDIȚII</w:t>
      </w:r>
      <w:r w:rsidR="00AE7787" w:rsidRPr="00D45612">
        <w:rPr>
          <w:rFonts w:ascii="Trebuchet MS" w:eastAsia="Arial" w:hAnsi="Trebuchet MS"/>
          <w:b/>
          <w:spacing w:val="1"/>
          <w:sz w:val="24"/>
          <w:szCs w:val="24"/>
          <w:lang w:val="ro-RO"/>
        </w:rPr>
        <w:t xml:space="preserve"> SPECIFICE </w:t>
      </w:r>
    </w:p>
    <w:p w14:paraId="1D26B498" w14:textId="52D9B1C7" w:rsidR="00AE7787" w:rsidRPr="00D45612" w:rsidRDefault="00AE7787" w:rsidP="00AE7787">
      <w:pPr>
        <w:tabs>
          <w:tab w:val="left" w:pos="450"/>
        </w:tabs>
        <w:ind w:right="75"/>
        <w:jc w:val="both"/>
        <w:rPr>
          <w:rFonts w:ascii="Trebuchet MS" w:eastAsia="Arial" w:hAnsi="Trebuchet MS"/>
          <w:b/>
          <w:spacing w:val="1"/>
          <w:sz w:val="24"/>
          <w:szCs w:val="24"/>
          <w:lang w:val="ro-RO"/>
        </w:rPr>
      </w:pPr>
      <w:r w:rsidRPr="00D45612">
        <w:rPr>
          <w:rFonts w:ascii="Trebuchet MS" w:eastAsia="Arial" w:hAnsi="Trebuchet MS"/>
          <w:b/>
          <w:spacing w:val="1"/>
          <w:sz w:val="24"/>
          <w:szCs w:val="24"/>
          <w:lang w:val="ro-RO"/>
        </w:rPr>
        <w:t>II.1. Clauze specifice privind prefinanțarea. Formulare utilizate</w:t>
      </w:r>
    </w:p>
    <w:p w14:paraId="1E1F88CB" w14:textId="77777777" w:rsidR="00AE7787" w:rsidRPr="00D45612" w:rsidRDefault="00AE7787" w:rsidP="00AE7787">
      <w:pPr>
        <w:tabs>
          <w:tab w:val="left" w:pos="450"/>
        </w:tabs>
        <w:ind w:right="75"/>
        <w:jc w:val="both"/>
        <w:rPr>
          <w:rFonts w:ascii="Trebuchet MS" w:eastAsia="Arial" w:hAnsi="Trebuchet MS"/>
          <w:b/>
          <w:spacing w:val="1"/>
          <w:sz w:val="24"/>
          <w:szCs w:val="24"/>
          <w:lang w:val="ro-RO"/>
        </w:rPr>
      </w:pPr>
      <w:r w:rsidRPr="00D45612">
        <w:rPr>
          <w:rFonts w:ascii="Trebuchet MS" w:eastAsia="Arial" w:hAnsi="Trebuchet MS"/>
          <w:b/>
          <w:spacing w:val="1"/>
          <w:sz w:val="24"/>
          <w:szCs w:val="24"/>
          <w:lang w:val="ro-RO"/>
        </w:rPr>
        <w:t>II.2. Clauze specifice privind cererile de plată și cererile de rambursare. Formulare utilizate</w:t>
      </w:r>
    </w:p>
    <w:p w14:paraId="55BB2F60" w14:textId="77777777" w:rsidR="00AE7787" w:rsidRPr="00D45612" w:rsidRDefault="00AE7787" w:rsidP="00AE7787">
      <w:pPr>
        <w:tabs>
          <w:tab w:val="left" w:pos="450"/>
        </w:tabs>
        <w:ind w:right="75"/>
        <w:jc w:val="both"/>
        <w:rPr>
          <w:rFonts w:ascii="Trebuchet MS" w:eastAsia="Arial" w:hAnsi="Trebuchet MS"/>
          <w:b/>
          <w:spacing w:val="1"/>
          <w:sz w:val="24"/>
          <w:szCs w:val="24"/>
          <w:lang w:val="ro-RO"/>
        </w:rPr>
      </w:pPr>
      <w:r w:rsidRPr="00D45612">
        <w:rPr>
          <w:rFonts w:ascii="Trebuchet MS" w:eastAsia="Arial" w:hAnsi="Trebuchet MS"/>
          <w:b/>
          <w:spacing w:val="1"/>
          <w:sz w:val="24"/>
          <w:szCs w:val="24"/>
          <w:lang w:val="ro-RO"/>
        </w:rPr>
        <w:t>II.3. Clauze specifice privind monitorizarea proiectelor. Formulare utilizate</w:t>
      </w:r>
    </w:p>
    <w:p w14:paraId="68A98A82" w14:textId="77777777" w:rsidR="00AE7787" w:rsidRPr="00D45612" w:rsidRDefault="00AE7787" w:rsidP="00AE7787">
      <w:pPr>
        <w:tabs>
          <w:tab w:val="left" w:pos="450"/>
        </w:tabs>
        <w:ind w:right="75"/>
        <w:jc w:val="both"/>
        <w:rPr>
          <w:rFonts w:ascii="Trebuchet MS" w:eastAsia="Arial" w:hAnsi="Trebuchet MS"/>
          <w:b/>
          <w:spacing w:val="1"/>
          <w:sz w:val="24"/>
          <w:szCs w:val="24"/>
          <w:lang w:val="ro-RO"/>
        </w:rPr>
      </w:pPr>
      <w:r w:rsidRPr="00D45612">
        <w:rPr>
          <w:rFonts w:ascii="Trebuchet MS" w:eastAsia="Arial" w:hAnsi="Trebuchet MS"/>
          <w:b/>
          <w:spacing w:val="1"/>
          <w:sz w:val="24"/>
          <w:szCs w:val="24"/>
          <w:lang w:val="ro-RO"/>
        </w:rPr>
        <w:t>II.4. Clauze specifice privind suspendarea plăților, deduceri financiare. Formulare utilizate</w:t>
      </w:r>
    </w:p>
    <w:p w14:paraId="443FF1D1" w14:textId="77777777" w:rsidR="00AE7787" w:rsidRPr="00D45612" w:rsidRDefault="00AE7787" w:rsidP="00AE7787">
      <w:pPr>
        <w:tabs>
          <w:tab w:val="left" w:pos="450"/>
        </w:tabs>
        <w:ind w:right="75"/>
        <w:jc w:val="both"/>
        <w:rPr>
          <w:rFonts w:ascii="Trebuchet MS" w:eastAsia="Arial" w:hAnsi="Trebuchet MS"/>
          <w:b/>
          <w:spacing w:val="1"/>
          <w:sz w:val="24"/>
          <w:szCs w:val="24"/>
          <w:lang w:val="ro-RO"/>
        </w:rPr>
      </w:pPr>
      <w:r w:rsidRPr="00D45612">
        <w:rPr>
          <w:rFonts w:ascii="Trebuchet MS" w:eastAsia="Arial" w:hAnsi="Trebuchet MS"/>
          <w:b/>
          <w:spacing w:val="1"/>
          <w:sz w:val="24"/>
          <w:szCs w:val="24"/>
          <w:lang w:val="ro-RO"/>
        </w:rPr>
        <w:t>II.5. Clauze specifice privind achizițiile realizate în cadrul proiectului. Formulare utilizate</w:t>
      </w:r>
    </w:p>
    <w:p w14:paraId="210CBC26" w14:textId="145B9451" w:rsidR="00AE7787" w:rsidRPr="00D45612" w:rsidRDefault="00AE7787" w:rsidP="00AE7787">
      <w:pPr>
        <w:tabs>
          <w:tab w:val="left" w:pos="450"/>
        </w:tabs>
        <w:ind w:right="75"/>
        <w:jc w:val="both"/>
        <w:rPr>
          <w:rFonts w:ascii="Trebuchet MS" w:eastAsia="Arial" w:hAnsi="Trebuchet MS"/>
          <w:b/>
          <w:spacing w:val="1"/>
          <w:sz w:val="24"/>
          <w:szCs w:val="24"/>
          <w:lang w:val="ro-RO"/>
        </w:rPr>
      </w:pPr>
      <w:r w:rsidRPr="00D45612">
        <w:rPr>
          <w:rFonts w:ascii="Trebuchet MS" w:eastAsia="Arial" w:hAnsi="Trebuchet MS"/>
          <w:b/>
          <w:spacing w:val="1"/>
          <w:sz w:val="24"/>
          <w:szCs w:val="24"/>
          <w:lang w:val="ro-RO"/>
        </w:rPr>
        <w:t>II.6. Clauze specifice privind informarea, publicitatea și vizibilitatea proiectului. Manualul de identitate vizuală. Formulare utilizate</w:t>
      </w:r>
    </w:p>
    <w:p w14:paraId="18559450" w14:textId="26276CF9" w:rsidR="00B40180" w:rsidRPr="00D45612" w:rsidRDefault="00B40180" w:rsidP="00AE7787">
      <w:pPr>
        <w:tabs>
          <w:tab w:val="left" w:pos="450"/>
        </w:tabs>
        <w:ind w:right="75"/>
        <w:jc w:val="both"/>
        <w:rPr>
          <w:rFonts w:ascii="Trebuchet MS" w:eastAsia="Arial" w:hAnsi="Trebuchet MS"/>
          <w:b/>
          <w:spacing w:val="1"/>
          <w:sz w:val="24"/>
          <w:szCs w:val="24"/>
          <w:lang w:val="ro-RO"/>
        </w:rPr>
      </w:pPr>
    </w:p>
    <w:p w14:paraId="518C50DE" w14:textId="0F072846" w:rsidR="00B40180" w:rsidRPr="00D45612" w:rsidRDefault="00B40180" w:rsidP="00AE7787">
      <w:pPr>
        <w:tabs>
          <w:tab w:val="left" w:pos="450"/>
        </w:tabs>
        <w:ind w:right="75"/>
        <w:jc w:val="both"/>
        <w:rPr>
          <w:rFonts w:ascii="Trebuchet MS" w:eastAsia="Arial" w:hAnsi="Trebuchet MS"/>
          <w:b/>
          <w:spacing w:val="1"/>
          <w:sz w:val="24"/>
          <w:szCs w:val="24"/>
          <w:lang w:val="ro-RO"/>
        </w:rPr>
      </w:pPr>
    </w:p>
    <w:p w14:paraId="4F390118" w14:textId="25817C2F" w:rsidR="00B40180" w:rsidRPr="00D45612" w:rsidRDefault="00B40180" w:rsidP="00B40180">
      <w:pPr>
        <w:tabs>
          <w:tab w:val="left" w:pos="450"/>
        </w:tabs>
        <w:ind w:right="75"/>
        <w:jc w:val="both"/>
        <w:rPr>
          <w:rFonts w:ascii="Trebuchet MS" w:eastAsia="Arial" w:hAnsi="Trebuchet MS"/>
          <w:b/>
          <w:spacing w:val="1"/>
          <w:sz w:val="24"/>
          <w:szCs w:val="24"/>
          <w:lang w:val="ro-RO"/>
        </w:rPr>
      </w:pPr>
      <w:r w:rsidRPr="00D45612">
        <w:rPr>
          <w:rFonts w:ascii="Trebuchet MS" w:eastAsia="Arial" w:hAnsi="Trebuchet MS"/>
          <w:b/>
          <w:spacing w:val="1"/>
          <w:sz w:val="24"/>
          <w:szCs w:val="24"/>
          <w:lang w:val="ro-RO"/>
        </w:rPr>
        <w:t xml:space="preserve">Anexa 3. Plan de implementare și monitorizare </w:t>
      </w:r>
    </w:p>
    <w:p w14:paraId="7385D8C9" w14:textId="77777777" w:rsidR="00B40180" w:rsidRPr="00D45612" w:rsidRDefault="00B40180" w:rsidP="00B40180">
      <w:pPr>
        <w:tabs>
          <w:tab w:val="left" w:pos="450"/>
        </w:tabs>
        <w:ind w:right="75"/>
        <w:jc w:val="both"/>
        <w:rPr>
          <w:rFonts w:ascii="Trebuchet MS" w:eastAsia="Arial" w:hAnsi="Trebuchet MS"/>
          <w:b/>
          <w:spacing w:val="1"/>
          <w:sz w:val="24"/>
          <w:szCs w:val="24"/>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991"/>
        <w:gridCol w:w="2005"/>
        <w:gridCol w:w="975"/>
        <w:gridCol w:w="867"/>
        <w:gridCol w:w="932"/>
        <w:gridCol w:w="1741"/>
        <w:gridCol w:w="1036"/>
      </w:tblGrid>
      <w:tr w:rsidR="003A030E" w:rsidRPr="003A030E" w14:paraId="4623E515" w14:textId="77777777" w:rsidTr="004D043E">
        <w:trPr>
          <w:jc w:val="center"/>
        </w:trPr>
        <w:tc>
          <w:tcPr>
            <w:tcW w:w="452" w:type="dxa"/>
            <w:shd w:val="clear" w:color="auto" w:fill="auto"/>
          </w:tcPr>
          <w:p w14:paraId="58EBCB36" w14:textId="77777777" w:rsidR="00B40180" w:rsidRPr="00D45612" w:rsidRDefault="00B40180" w:rsidP="004D043E">
            <w:pPr>
              <w:jc w:val="both"/>
              <w:rPr>
                <w:rFonts w:ascii="Trebuchet MS" w:hAnsi="Trebuchet MS"/>
                <w:sz w:val="18"/>
              </w:rPr>
            </w:pPr>
            <w:r w:rsidRPr="00D45612">
              <w:rPr>
                <w:rFonts w:ascii="Trebuchet MS" w:hAnsi="Trebuchet MS"/>
                <w:sz w:val="18"/>
              </w:rPr>
              <w:t xml:space="preserve">Nr. </w:t>
            </w:r>
            <w:proofErr w:type="spellStart"/>
            <w:r w:rsidRPr="00D45612">
              <w:rPr>
                <w:rFonts w:ascii="Trebuchet MS" w:hAnsi="Trebuchet MS"/>
                <w:sz w:val="18"/>
              </w:rPr>
              <w:t>crt</w:t>
            </w:r>
            <w:proofErr w:type="spellEnd"/>
            <w:r w:rsidRPr="00D45612">
              <w:rPr>
                <w:rFonts w:ascii="Trebuchet MS" w:hAnsi="Trebuchet MS"/>
                <w:sz w:val="18"/>
              </w:rPr>
              <w:t xml:space="preserve">. </w:t>
            </w:r>
          </w:p>
        </w:tc>
        <w:tc>
          <w:tcPr>
            <w:tcW w:w="836" w:type="dxa"/>
          </w:tcPr>
          <w:p w14:paraId="68DFBA1F" w14:textId="77777777" w:rsidR="00B40180" w:rsidRPr="00D45612" w:rsidRDefault="00B40180" w:rsidP="004D043E">
            <w:pPr>
              <w:jc w:val="both"/>
              <w:rPr>
                <w:rFonts w:ascii="Trebuchet MS" w:hAnsi="Trebuchet MS"/>
                <w:sz w:val="18"/>
              </w:rPr>
            </w:pPr>
            <w:proofErr w:type="spellStart"/>
            <w:r w:rsidRPr="00D45612">
              <w:rPr>
                <w:rFonts w:ascii="Trebuchet MS" w:hAnsi="Trebuchet MS"/>
                <w:sz w:val="18"/>
              </w:rPr>
              <w:t>Denumire</w:t>
            </w:r>
            <w:proofErr w:type="spellEnd"/>
            <w:r w:rsidRPr="00D45612">
              <w:rPr>
                <w:rFonts w:ascii="Trebuchet MS" w:hAnsi="Trebuchet MS"/>
                <w:sz w:val="18"/>
              </w:rPr>
              <w:t xml:space="preserve"> </w:t>
            </w:r>
          </w:p>
        </w:tc>
        <w:tc>
          <w:tcPr>
            <w:tcW w:w="1647" w:type="dxa"/>
            <w:shd w:val="clear" w:color="auto" w:fill="auto"/>
          </w:tcPr>
          <w:p w14:paraId="69F4197E" w14:textId="77777777" w:rsidR="00B40180" w:rsidRPr="00D45612" w:rsidRDefault="00B40180" w:rsidP="004D043E">
            <w:pPr>
              <w:jc w:val="both"/>
              <w:rPr>
                <w:rFonts w:ascii="Trebuchet MS" w:hAnsi="Trebuchet MS"/>
                <w:sz w:val="18"/>
              </w:rPr>
            </w:pPr>
            <w:r w:rsidRPr="00D45612">
              <w:rPr>
                <w:rFonts w:ascii="Trebuchet MS" w:hAnsi="Trebuchet MS"/>
                <w:sz w:val="18"/>
              </w:rPr>
              <w:t>Tip (Jalon/</w:t>
            </w:r>
            <w:proofErr w:type="spellStart"/>
            <w:r w:rsidRPr="00D45612">
              <w:rPr>
                <w:rFonts w:ascii="Trebuchet MS" w:hAnsi="Trebuchet MS"/>
                <w:sz w:val="18"/>
              </w:rPr>
              <w:t>țintă</w:t>
            </w:r>
            <w:proofErr w:type="spellEnd"/>
            <w:r w:rsidRPr="00D45612">
              <w:rPr>
                <w:rFonts w:ascii="Trebuchet MS" w:hAnsi="Trebuchet MS"/>
                <w:sz w:val="18"/>
              </w:rPr>
              <w:t xml:space="preserve"> </w:t>
            </w:r>
            <w:proofErr w:type="spellStart"/>
            <w:r w:rsidRPr="00D45612">
              <w:rPr>
                <w:rFonts w:ascii="Trebuchet MS" w:hAnsi="Trebuchet MS"/>
                <w:sz w:val="18"/>
              </w:rPr>
              <w:t>intermediară</w:t>
            </w:r>
            <w:proofErr w:type="spellEnd"/>
            <w:r w:rsidRPr="00D45612">
              <w:rPr>
                <w:rFonts w:ascii="Trebuchet MS" w:hAnsi="Trebuchet MS"/>
                <w:sz w:val="18"/>
              </w:rPr>
              <w:t>/</w:t>
            </w:r>
            <w:proofErr w:type="spellStart"/>
            <w:r w:rsidRPr="00D45612">
              <w:rPr>
                <w:rFonts w:ascii="Trebuchet MS" w:hAnsi="Trebuchet MS"/>
                <w:sz w:val="18"/>
              </w:rPr>
              <w:t>obiectiv</w:t>
            </w:r>
            <w:proofErr w:type="spellEnd"/>
            <w:r w:rsidRPr="00D45612">
              <w:rPr>
                <w:rFonts w:ascii="Trebuchet MS" w:hAnsi="Trebuchet MS"/>
                <w:sz w:val="18"/>
              </w:rPr>
              <w:t xml:space="preserve"> de </w:t>
            </w:r>
            <w:proofErr w:type="spellStart"/>
            <w:r w:rsidRPr="00D45612">
              <w:rPr>
                <w:rFonts w:ascii="Trebuchet MS" w:hAnsi="Trebuchet MS"/>
                <w:sz w:val="18"/>
              </w:rPr>
              <w:t>etapă</w:t>
            </w:r>
            <w:proofErr w:type="spellEnd"/>
            <w:r w:rsidRPr="00D45612">
              <w:rPr>
                <w:rFonts w:ascii="Trebuchet MS" w:hAnsi="Trebuchet MS"/>
                <w:sz w:val="18"/>
              </w:rPr>
              <w:t xml:space="preserve"> </w:t>
            </w:r>
          </w:p>
        </w:tc>
        <w:tc>
          <w:tcPr>
            <w:tcW w:w="823" w:type="dxa"/>
          </w:tcPr>
          <w:p w14:paraId="5482D5A2" w14:textId="77777777" w:rsidR="00B40180" w:rsidRPr="00D45612" w:rsidRDefault="00B40180" w:rsidP="004D043E">
            <w:pPr>
              <w:jc w:val="both"/>
              <w:rPr>
                <w:rFonts w:ascii="Trebuchet MS" w:hAnsi="Trebuchet MS"/>
                <w:sz w:val="18"/>
              </w:rPr>
            </w:pPr>
            <w:proofErr w:type="spellStart"/>
            <w:r w:rsidRPr="00D45612">
              <w:rPr>
                <w:rFonts w:ascii="Trebuchet MS" w:hAnsi="Trebuchet MS"/>
                <w:sz w:val="18"/>
              </w:rPr>
              <w:t>Descriere</w:t>
            </w:r>
            <w:proofErr w:type="spellEnd"/>
          </w:p>
        </w:tc>
        <w:tc>
          <w:tcPr>
            <w:tcW w:w="737" w:type="dxa"/>
          </w:tcPr>
          <w:p w14:paraId="3A4A800B" w14:textId="77777777" w:rsidR="00B40180" w:rsidRPr="00D45612" w:rsidRDefault="00B40180" w:rsidP="004D043E">
            <w:pPr>
              <w:jc w:val="both"/>
              <w:rPr>
                <w:rFonts w:ascii="Trebuchet MS" w:hAnsi="Trebuchet MS"/>
                <w:sz w:val="18"/>
              </w:rPr>
            </w:pPr>
            <w:proofErr w:type="spellStart"/>
            <w:r w:rsidRPr="00D45612">
              <w:rPr>
                <w:rFonts w:ascii="Trebuchet MS" w:hAnsi="Trebuchet MS"/>
                <w:sz w:val="18"/>
              </w:rPr>
              <w:t>Criteriu</w:t>
            </w:r>
            <w:proofErr w:type="spellEnd"/>
            <w:r w:rsidRPr="00D45612">
              <w:rPr>
                <w:rFonts w:ascii="Trebuchet MS" w:hAnsi="Trebuchet MS"/>
                <w:sz w:val="18"/>
              </w:rPr>
              <w:t xml:space="preserve"> de </w:t>
            </w:r>
            <w:proofErr w:type="spellStart"/>
            <w:r w:rsidRPr="00D45612">
              <w:rPr>
                <w:rFonts w:ascii="Trebuchet MS" w:hAnsi="Trebuchet MS"/>
                <w:sz w:val="18"/>
              </w:rPr>
              <w:t>validare</w:t>
            </w:r>
            <w:proofErr w:type="spellEnd"/>
          </w:p>
        </w:tc>
        <w:tc>
          <w:tcPr>
            <w:tcW w:w="789" w:type="dxa"/>
          </w:tcPr>
          <w:p w14:paraId="571EF7D1" w14:textId="77777777" w:rsidR="00B40180" w:rsidRPr="00D45612" w:rsidRDefault="00B40180" w:rsidP="004D043E">
            <w:pPr>
              <w:jc w:val="both"/>
              <w:rPr>
                <w:rFonts w:ascii="Trebuchet MS" w:hAnsi="Trebuchet MS"/>
                <w:sz w:val="18"/>
              </w:rPr>
            </w:pPr>
            <w:r w:rsidRPr="00D45612">
              <w:rPr>
                <w:rFonts w:ascii="Trebuchet MS" w:hAnsi="Trebuchet MS"/>
                <w:sz w:val="18"/>
              </w:rPr>
              <w:t xml:space="preserve">Termen de </w:t>
            </w:r>
            <w:proofErr w:type="spellStart"/>
            <w:r w:rsidRPr="00D45612">
              <w:rPr>
                <w:rFonts w:ascii="Trebuchet MS" w:hAnsi="Trebuchet MS"/>
                <w:sz w:val="18"/>
              </w:rPr>
              <w:t>realizare</w:t>
            </w:r>
            <w:proofErr w:type="spellEnd"/>
          </w:p>
        </w:tc>
        <w:tc>
          <w:tcPr>
            <w:tcW w:w="1435" w:type="dxa"/>
            <w:shd w:val="clear" w:color="auto" w:fill="auto"/>
          </w:tcPr>
          <w:p w14:paraId="5A15F440" w14:textId="77777777" w:rsidR="00B40180" w:rsidRPr="00D45612" w:rsidRDefault="00B40180" w:rsidP="004D043E">
            <w:pPr>
              <w:jc w:val="both"/>
              <w:rPr>
                <w:rFonts w:ascii="Trebuchet MS" w:hAnsi="Trebuchet MS"/>
                <w:sz w:val="18"/>
              </w:rPr>
            </w:pPr>
            <w:proofErr w:type="spellStart"/>
            <w:r w:rsidRPr="00D45612">
              <w:rPr>
                <w:rFonts w:ascii="Trebuchet MS" w:hAnsi="Trebuchet MS"/>
                <w:sz w:val="18"/>
              </w:rPr>
              <w:t>Documente</w:t>
            </w:r>
            <w:proofErr w:type="spellEnd"/>
            <w:r w:rsidRPr="00D45612">
              <w:rPr>
                <w:rFonts w:ascii="Trebuchet MS" w:hAnsi="Trebuchet MS"/>
                <w:sz w:val="18"/>
              </w:rPr>
              <w:t>/</w:t>
            </w:r>
            <w:proofErr w:type="spellStart"/>
            <w:proofErr w:type="gramStart"/>
            <w:r w:rsidRPr="00D45612">
              <w:rPr>
                <w:rFonts w:ascii="Trebuchet MS" w:hAnsi="Trebuchet MS"/>
                <w:sz w:val="18"/>
              </w:rPr>
              <w:t>dovezi</w:t>
            </w:r>
            <w:proofErr w:type="spellEnd"/>
            <w:r w:rsidRPr="00D45612">
              <w:rPr>
                <w:rFonts w:ascii="Trebuchet MS" w:hAnsi="Trebuchet MS"/>
                <w:sz w:val="18"/>
              </w:rPr>
              <w:t xml:space="preserve">  care</w:t>
            </w:r>
            <w:proofErr w:type="gramEnd"/>
            <w:r w:rsidRPr="00D45612">
              <w:rPr>
                <w:rFonts w:ascii="Trebuchet MS" w:hAnsi="Trebuchet MS"/>
                <w:sz w:val="18"/>
              </w:rPr>
              <w:t xml:space="preserve"> </w:t>
            </w:r>
            <w:proofErr w:type="spellStart"/>
            <w:r w:rsidRPr="00D45612">
              <w:rPr>
                <w:rFonts w:ascii="Trebuchet MS" w:hAnsi="Trebuchet MS"/>
                <w:sz w:val="18"/>
              </w:rPr>
              <w:t>probează</w:t>
            </w:r>
            <w:proofErr w:type="spellEnd"/>
            <w:r w:rsidRPr="00D45612">
              <w:rPr>
                <w:rFonts w:ascii="Trebuchet MS" w:hAnsi="Trebuchet MS"/>
                <w:sz w:val="18"/>
              </w:rPr>
              <w:t xml:space="preserve"> </w:t>
            </w:r>
            <w:proofErr w:type="spellStart"/>
            <w:r w:rsidRPr="00D45612">
              <w:rPr>
                <w:rFonts w:ascii="Trebuchet MS" w:hAnsi="Trebuchet MS"/>
                <w:sz w:val="18"/>
              </w:rPr>
              <w:t>îndeplinirea</w:t>
            </w:r>
            <w:proofErr w:type="spellEnd"/>
            <w:r w:rsidRPr="00D45612">
              <w:rPr>
                <w:rFonts w:ascii="Trebuchet MS" w:hAnsi="Trebuchet MS"/>
                <w:sz w:val="18"/>
              </w:rPr>
              <w:t xml:space="preserve"> </w:t>
            </w:r>
            <w:proofErr w:type="spellStart"/>
            <w:r w:rsidRPr="00D45612">
              <w:rPr>
                <w:rFonts w:ascii="Trebuchet MS" w:hAnsi="Trebuchet MS"/>
                <w:sz w:val="18"/>
              </w:rPr>
              <w:t>criteriilor</w:t>
            </w:r>
            <w:proofErr w:type="spellEnd"/>
            <w:r w:rsidRPr="00D45612">
              <w:rPr>
                <w:rFonts w:ascii="Trebuchet MS" w:hAnsi="Trebuchet MS"/>
                <w:sz w:val="18"/>
              </w:rPr>
              <w:t xml:space="preserve">  </w:t>
            </w:r>
          </w:p>
        </w:tc>
        <w:tc>
          <w:tcPr>
            <w:tcW w:w="872" w:type="dxa"/>
            <w:shd w:val="clear" w:color="auto" w:fill="auto"/>
          </w:tcPr>
          <w:p w14:paraId="17482799" w14:textId="77777777" w:rsidR="00B40180" w:rsidRPr="003A030E" w:rsidRDefault="00B40180" w:rsidP="004D043E">
            <w:pPr>
              <w:jc w:val="both"/>
              <w:rPr>
                <w:rFonts w:ascii="Trebuchet MS" w:hAnsi="Trebuchet MS"/>
                <w:sz w:val="18"/>
              </w:rPr>
            </w:pPr>
            <w:proofErr w:type="spellStart"/>
            <w:r w:rsidRPr="00D45612">
              <w:rPr>
                <w:rFonts w:ascii="Trebuchet MS" w:hAnsi="Trebuchet MS"/>
                <w:sz w:val="18"/>
              </w:rPr>
              <w:t>Observații</w:t>
            </w:r>
            <w:proofErr w:type="spellEnd"/>
          </w:p>
        </w:tc>
      </w:tr>
      <w:tr w:rsidR="003A030E" w:rsidRPr="003A030E" w14:paraId="1E6BA6CA" w14:textId="77777777" w:rsidTr="004D043E">
        <w:trPr>
          <w:jc w:val="center"/>
        </w:trPr>
        <w:tc>
          <w:tcPr>
            <w:tcW w:w="452" w:type="dxa"/>
            <w:shd w:val="clear" w:color="auto" w:fill="auto"/>
          </w:tcPr>
          <w:p w14:paraId="6A1841ED" w14:textId="77777777" w:rsidR="00B40180" w:rsidRPr="003A030E" w:rsidRDefault="00B40180" w:rsidP="004D043E">
            <w:pPr>
              <w:jc w:val="both"/>
              <w:rPr>
                <w:rFonts w:ascii="Trebuchet MS" w:hAnsi="Trebuchet MS"/>
                <w:sz w:val="18"/>
              </w:rPr>
            </w:pPr>
          </w:p>
        </w:tc>
        <w:tc>
          <w:tcPr>
            <w:tcW w:w="836" w:type="dxa"/>
          </w:tcPr>
          <w:p w14:paraId="3FA5FF22" w14:textId="77777777" w:rsidR="00B40180" w:rsidRPr="003A030E" w:rsidRDefault="00B40180" w:rsidP="004D043E">
            <w:pPr>
              <w:jc w:val="both"/>
              <w:rPr>
                <w:rFonts w:ascii="Trebuchet MS" w:hAnsi="Trebuchet MS"/>
                <w:sz w:val="18"/>
              </w:rPr>
            </w:pPr>
          </w:p>
        </w:tc>
        <w:tc>
          <w:tcPr>
            <w:tcW w:w="1647" w:type="dxa"/>
            <w:shd w:val="clear" w:color="auto" w:fill="auto"/>
          </w:tcPr>
          <w:p w14:paraId="5E39939E" w14:textId="77777777" w:rsidR="00B40180" w:rsidRPr="003A030E" w:rsidRDefault="00B40180" w:rsidP="004D043E">
            <w:pPr>
              <w:jc w:val="both"/>
              <w:rPr>
                <w:rFonts w:ascii="Trebuchet MS" w:hAnsi="Trebuchet MS"/>
                <w:sz w:val="18"/>
              </w:rPr>
            </w:pPr>
          </w:p>
        </w:tc>
        <w:tc>
          <w:tcPr>
            <w:tcW w:w="823" w:type="dxa"/>
          </w:tcPr>
          <w:p w14:paraId="61E0ED30" w14:textId="77777777" w:rsidR="00B40180" w:rsidRPr="003A030E" w:rsidRDefault="00B40180" w:rsidP="004D043E">
            <w:pPr>
              <w:jc w:val="both"/>
              <w:rPr>
                <w:rFonts w:ascii="Trebuchet MS" w:hAnsi="Trebuchet MS"/>
                <w:sz w:val="18"/>
              </w:rPr>
            </w:pPr>
          </w:p>
        </w:tc>
        <w:tc>
          <w:tcPr>
            <w:tcW w:w="737" w:type="dxa"/>
          </w:tcPr>
          <w:p w14:paraId="0CF82DA5" w14:textId="77777777" w:rsidR="00B40180" w:rsidRPr="003A030E" w:rsidRDefault="00B40180" w:rsidP="004D043E">
            <w:pPr>
              <w:jc w:val="both"/>
              <w:rPr>
                <w:rFonts w:ascii="Trebuchet MS" w:hAnsi="Trebuchet MS"/>
                <w:sz w:val="18"/>
              </w:rPr>
            </w:pPr>
          </w:p>
        </w:tc>
        <w:tc>
          <w:tcPr>
            <w:tcW w:w="789" w:type="dxa"/>
          </w:tcPr>
          <w:p w14:paraId="27FBD94D" w14:textId="77777777" w:rsidR="00B40180" w:rsidRPr="003A030E" w:rsidRDefault="00B40180" w:rsidP="004D043E">
            <w:pPr>
              <w:jc w:val="both"/>
              <w:rPr>
                <w:rFonts w:ascii="Trebuchet MS" w:hAnsi="Trebuchet MS"/>
                <w:sz w:val="18"/>
              </w:rPr>
            </w:pPr>
          </w:p>
        </w:tc>
        <w:tc>
          <w:tcPr>
            <w:tcW w:w="1435" w:type="dxa"/>
            <w:shd w:val="clear" w:color="auto" w:fill="auto"/>
          </w:tcPr>
          <w:p w14:paraId="03CC27F5" w14:textId="77777777" w:rsidR="00B40180" w:rsidRPr="003A030E" w:rsidRDefault="00B40180" w:rsidP="004D043E">
            <w:pPr>
              <w:jc w:val="both"/>
              <w:rPr>
                <w:rFonts w:ascii="Trebuchet MS" w:hAnsi="Trebuchet MS"/>
                <w:sz w:val="18"/>
              </w:rPr>
            </w:pPr>
          </w:p>
        </w:tc>
        <w:tc>
          <w:tcPr>
            <w:tcW w:w="872" w:type="dxa"/>
            <w:shd w:val="clear" w:color="auto" w:fill="auto"/>
          </w:tcPr>
          <w:p w14:paraId="4A259255" w14:textId="77777777" w:rsidR="00B40180" w:rsidRPr="003A030E" w:rsidRDefault="00B40180" w:rsidP="004D043E">
            <w:pPr>
              <w:jc w:val="both"/>
              <w:rPr>
                <w:rFonts w:ascii="Trebuchet MS" w:hAnsi="Trebuchet MS"/>
                <w:sz w:val="18"/>
              </w:rPr>
            </w:pPr>
          </w:p>
        </w:tc>
      </w:tr>
    </w:tbl>
    <w:p w14:paraId="20A0ADD1" w14:textId="77777777" w:rsidR="00B40180" w:rsidRPr="003A030E" w:rsidRDefault="00B40180" w:rsidP="00AE7787">
      <w:pPr>
        <w:tabs>
          <w:tab w:val="left" w:pos="450"/>
        </w:tabs>
        <w:ind w:right="75"/>
        <w:jc w:val="both"/>
        <w:rPr>
          <w:rFonts w:ascii="Trebuchet MS" w:eastAsia="Arial" w:hAnsi="Trebuchet MS"/>
          <w:b/>
          <w:spacing w:val="1"/>
          <w:sz w:val="24"/>
          <w:szCs w:val="24"/>
          <w:lang w:val="ro-RO"/>
        </w:rPr>
      </w:pPr>
    </w:p>
    <w:sectPr w:rsidR="00B40180" w:rsidRPr="003A030E" w:rsidSect="00AE7787">
      <w:pgSz w:w="11920" w:h="16840"/>
      <w:pgMar w:top="1080" w:right="1300" w:bottom="851" w:left="1530" w:header="0" w:footer="2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58A56" w14:textId="77777777" w:rsidR="00753A93" w:rsidRDefault="00753A93">
      <w:r>
        <w:separator/>
      </w:r>
    </w:p>
  </w:endnote>
  <w:endnote w:type="continuationSeparator" w:id="0">
    <w:p w14:paraId="259B895C" w14:textId="77777777" w:rsidR="00753A93" w:rsidRDefault="00753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EUAlbertina">
    <w:altName w:val="Arial"/>
    <w:panose1 w:val="00000000000000000000"/>
    <w:charset w:val="EE"/>
    <w:family w:val="swiss"/>
    <w:notTrueType/>
    <w:pitch w:val="default"/>
    <w:sig w:usb0="00000001"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4094F" w14:textId="77777777" w:rsidR="00753A93" w:rsidRDefault="00753A93">
      <w:r>
        <w:separator/>
      </w:r>
    </w:p>
  </w:footnote>
  <w:footnote w:type="continuationSeparator" w:id="0">
    <w:p w14:paraId="14749EDE" w14:textId="77777777" w:rsidR="00753A93" w:rsidRDefault="00753A93">
      <w:r>
        <w:continuationSeparator/>
      </w:r>
    </w:p>
  </w:footnote>
  <w:footnote w:id="1">
    <w:p w14:paraId="13CDB327" w14:textId="26B08D1E" w:rsidR="00BF190C" w:rsidRPr="00701452" w:rsidRDefault="00BF190C" w:rsidP="00701452">
      <w:pPr>
        <w:pStyle w:val="FootnoteText"/>
        <w:rPr>
          <w:lang w:val="ro-RO"/>
        </w:rPr>
      </w:pPr>
      <w:r>
        <w:rPr>
          <w:rStyle w:val="FootnoteReference"/>
        </w:rPr>
        <w:footnoteRef/>
      </w:r>
      <w:r>
        <w:t xml:space="preserve"> </w:t>
      </w:r>
      <w:r w:rsidRPr="00701452">
        <w:rPr>
          <w:b/>
          <w:color w:val="006600"/>
        </w:rPr>
        <w:t xml:space="preserve">TVA care nu se </w:t>
      </w:r>
      <w:proofErr w:type="spellStart"/>
      <w:r w:rsidRPr="00701452">
        <w:rPr>
          <w:b/>
          <w:color w:val="006600"/>
        </w:rPr>
        <w:t>incadreaza</w:t>
      </w:r>
      <w:proofErr w:type="spellEnd"/>
      <w:r w:rsidRPr="00701452">
        <w:rPr>
          <w:b/>
          <w:color w:val="006600"/>
        </w:rPr>
        <w:t xml:space="preserve"> in </w:t>
      </w:r>
      <w:proofErr w:type="spellStart"/>
      <w:r w:rsidRPr="00701452">
        <w:rPr>
          <w:b/>
          <w:color w:val="006600"/>
        </w:rPr>
        <w:t>pev</w:t>
      </w:r>
      <w:proofErr w:type="spellEnd"/>
      <w:r w:rsidRPr="00701452">
        <w:rPr>
          <w:b/>
          <w:color w:val="006600"/>
        </w:rPr>
        <w:t xml:space="preserve">. Art. 9, </w:t>
      </w:r>
      <w:proofErr w:type="spellStart"/>
      <w:r w:rsidRPr="00701452">
        <w:rPr>
          <w:b/>
          <w:color w:val="006600"/>
        </w:rPr>
        <w:t>alin</w:t>
      </w:r>
      <w:proofErr w:type="spellEnd"/>
      <w:r w:rsidRPr="00701452">
        <w:rPr>
          <w:b/>
          <w:color w:val="006600"/>
        </w:rPr>
        <w:t xml:space="preserve"> (1) </w:t>
      </w:r>
      <w:proofErr w:type="spellStart"/>
      <w:r w:rsidRPr="00701452">
        <w:rPr>
          <w:b/>
          <w:color w:val="006600"/>
        </w:rPr>
        <w:t>sau</w:t>
      </w:r>
      <w:proofErr w:type="spellEnd"/>
      <w:r w:rsidRPr="00701452">
        <w:rPr>
          <w:b/>
          <w:color w:val="006600"/>
        </w:rPr>
        <w:t xml:space="preserve"> (2) din HG 873/2022</w:t>
      </w:r>
    </w:p>
  </w:footnote>
  <w:footnote w:id="2">
    <w:p w14:paraId="2D2F659B" w14:textId="67DB15C9" w:rsidR="00BF190C" w:rsidRPr="00701452" w:rsidRDefault="00BF190C">
      <w:pPr>
        <w:pStyle w:val="FootnoteText"/>
        <w:rPr>
          <w:lang w:val="ro-RO"/>
        </w:rPr>
      </w:pPr>
      <w:r>
        <w:rPr>
          <w:rStyle w:val="FootnoteReference"/>
        </w:rPr>
        <w:footnoteRef/>
      </w:r>
      <w:r w:rsidRPr="00701452">
        <w:rPr>
          <w:lang w:val="ro-RO"/>
        </w:rPr>
        <w:t xml:space="preserve"> </w:t>
      </w:r>
      <w:r w:rsidRPr="00887488">
        <w:rPr>
          <w:rFonts w:ascii="Cambria" w:eastAsia="Arial" w:hAnsi="Cambria"/>
          <w:sz w:val="16"/>
          <w:szCs w:val="16"/>
          <w:lang w:val="ro-RO"/>
        </w:rPr>
        <w:t>Rep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z</w:t>
      </w:r>
      <w:r w:rsidRPr="00887488">
        <w:rPr>
          <w:rFonts w:ascii="Cambria" w:eastAsia="Arial" w:hAnsi="Cambria"/>
          <w:spacing w:val="2"/>
          <w:sz w:val="16"/>
          <w:szCs w:val="16"/>
          <w:lang w:val="ro-RO"/>
        </w:rPr>
        <w:t>e</w:t>
      </w:r>
      <w:r w:rsidRPr="00887488">
        <w:rPr>
          <w:rFonts w:ascii="Cambria" w:eastAsia="Arial" w:hAnsi="Cambria"/>
          <w:sz w:val="16"/>
          <w:szCs w:val="16"/>
          <w:lang w:val="ro-RO"/>
        </w:rPr>
        <w:t>nta</w:t>
      </w:r>
      <w:r w:rsidRPr="00887488">
        <w:rPr>
          <w:rFonts w:ascii="Cambria" w:eastAsia="Arial" w:hAnsi="Cambria"/>
          <w:spacing w:val="2"/>
          <w:sz w:val="16"/>
          <w:szCs w:val="16"/>
          <w:lang w:val="ro-RO"/>
        </w:rPr>
        <w:t>n</w:t>
      </w:r>
      <w:r w:rsidRPr="00887488">
        <w:rPr>
          <w:rFonts w:ascii="Cambria" w:eastAsia="Arial" w:hAnsi="Cambria"/>
          <w:sz w:val="16"/>
          <w:szCs w:val="16"/>
          <w:lang w:val="ro-RO"/>
        </w:rPr>
        <w:t>d</w:t>
      </w:r>
      <w:r w:rsidRPr="00887488">
        <w:rPr>
          <w:rFonts w:ascii="Cambria" w:eastAsia="Arial" w:hAnsi="Cambria"/>
          <w:spacing w:val="-6"/>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u</w:t>
      </w:r>
      <w:r w:rsidRPr="00887488">
        <w:rPr>
          <w:rFonts w:ascii="Cambria" w:eastAsia="Arial" w:hAnsi="Cambria"/>
          <w:spacing w:val="4"/>
          <w:sz w:val="16"/>
          <w:szCs w:val="16"/>
          <w:lang w:val="ro-RO"/>
        </w:rPr>
        <w:t>m</w:t>
      </w:r>
      <w:r w:rsidRPr="00887488">
        <w:rPr>
          <w:rFonts w:ascii="Cambria" w:eastAsia="Arial" w:hAnsi="Cambria"/>
          <w:sz w:val="16"/>
          <w:szCs w:val="16"/>
          <w:lang w:val="ro-RO"/>
        </w:rPr>
        <w:t>a</w:t>
      </w:r>
      <w:r w:rsidRPr="00887488">
        <w:rPr>
          <w:rFonts w:ascii="Cambria" w:eastAsia="Arial" w:hAnsi="Cambria"/>
          <w:spacing w:val="2"/>
          <w:sz w:val="16"/>
          <w:szCs w:val="16"/>
          <w:lang w:val="ro-RO"/>
        </w:rPr>
        <w:t xml:space="preserve"> </w:t>
      </w:r>
      <w:r w:rsidRPr="00887488">
        <w:rPr>
          <w:rFonts w:ascii="Cambria" w:eastAsia="Arial" w:hAnsi="Cambria"/>
          <w:spacing w:val="1"/>
          <w:sz w:val="16"/>
          <w:szCs w:val="16"/>
          <w:lang w:val="ro-RO"/>
        </w:rPr>
        <w:t>c</w:t>
      </w:r>
      <w:r w:rsidRPr="00887488">
        <w:rPr>
          <w:rFonts w:ascii="Cambria" w:eastAsia="Arial" w:hAnsi="Cambria"/>
          <w:sz w:val="16"/>
          <w:szCs w:val="16"/>
          <w:lang w:val="ro-RO"/>
        </w:rPr>
        <w:t>o</w:t>
      </w:r>
      <w:r w:rsidRPr="00887488">
        <w:rPr>
          <w:rFonts w:ascii="Cambria" w:eastAsia="Arial" w:hAnsi="Cambria"/>
          <w:spacing w:val="-1"/>
          <w:sz w:val="16"/>
          <w:szCs w:val="16"/>
          <w:lang w:val="ro-RO"/>
        </w:rPr>
        <w:t>l</w:t>
      </w:r>
      <w:r w:rsidRPr="00887488">
        <w:rPr>
          <w:rFonts w:ascii="Cambria" w:eastAsia="Arial" w:hAnsi="Cambria"/>
          <w:sz w:val="16"/>
          <w:szCs w:val="16"/>
          <w:lang w:val="ro-RO"/>
        </w:rPr>
        <w:t>o</w:t>
      </w:r>
      <w:r w:rsidRPr="00887488">
        <w:rPr>
          <w:rFonts w:ascii="Cambria" w:eastAsia="Arial" w:hAnsi="Cambria"/>
          <w:spacing w:val="2"/>
          <w:sz w:val="16"/>
          <w:szCs w:val="16"/>
          <w:lang w:val="ro-RO"/>
        </w:rPr>
        <w:t>a</w:t>
      </w:r>
      <w:r w:rsidRPr="00887488">
        <w:rPr>
          <w:rFonts w:ascii="Cambria" w:eastAsia="Arial" w:hAnsi="Cambria"/>
          <w:sz w:val="16"/>
          <w:szCs w:val="16"/>
          <w:lang w:val="ro-RO"/>
        </w:rPr>
        <w:t>ne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3</w:t>
      </w:r>
      <w:r w:rsidRPr="00887488">
        <w:rPr>
          <w:rFonts w:ascii="Cambria" w:eastAsia="Arial" w:hAnsi="Cambria"/>
          <w:spacing w:val="6"/>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i</w:t>
      </w:r>
      <w:r w:rsidRPr="00887488">
        <w:rPr>
          <w:rFonts w:ascii="Cambria" w:eastAsia="Arial" w:hAnsi="Cambria"/>
          <w:spacing w:val="7"/>
          <w:sz w:val="16"/>
          <w:szCs w:val="16"/>
          <w:lang w:val="ro-RO"/>
        </w:rPr>
        <w:t xml:space="preserve"> </w:t>
      </w:r>
      <w:r w:rsidRPr="00887488">
        <w:rPr>
          <w:rFonts w:ascii="Cambria" w:eastAsia="Arial" w:hAnsi="Cambria"/>
          <w:sz w:val="16"/>
          <w:szCs w:val="16"/>
          <w:lang w:val="ro-RO"/>
        </w:rPr>
        <w:t>5</w:t>
      </w:r>
      <w:r w:rsidRPr="00887488">
        <w:rPr>
          <w:rFonts w:ascii="Cambria" w:eastAsia="Arial" w:hAnsi="Cambria"/>
          <w:spacing w:val="6"/>
          <w:sz w:val="16"/>
          <w:szCs w:val="16"/>
          <w:lang w:val="ro-RO"/>
        </w:rPr>
        <w:t xml:space="preserve"> </w:t>
      </w:r>
      <w:r w:rsidRPr="00887488">
        <w:rPr>
          <w:rFonts w:ascii="Cambria" w:eastAsia="Arial" w:hAnsi="Cambria"/>
          <w:spacing w:val="2"/>
          <w:sz w:val="16"/>
          <w:szCs w:val="16"/>
          <w:lang w:val="ro-RO"/>
        </w:rPr>
        <w:t>d</w:t>
      </w:r>
      <w:r w:rsidRPr="00887488">
        <w:rPr>
          <w:rFonts w:ascii="Cambria" w:eastAsia="Arial" w:hAnsi="Cambria"/>
          <w:spacing w:val="-1"/>
          <w:sz w:val="16"/>
          <w:szCs w:val="16"/>
          <w:lang w:val="ro-RO"/>
        </w:rPr>
        <w:t>i</w:t>
      </w:r>
      <w:r w:rsidRPr="00887488">
        <w:rPr>
          <w:rFonts w:ascii="Cambria" w:eastAsia="Arial" w:hAnsi="Cambria"/>
          <w:sz w:val="16"/>
          <w:szCs w:val="16"/>
          <w:lang w:val="ro-RO"/>
        </w:rPr>
        <w:t>n ta</w:t>
      </w:r>
      <w:r w:rsidRPr="00887488">
        <w:rPr>
          <w:rFonts w:ascii="Cambria" w:eastAsia="Arial" w:hAnsi="Cambria"/>
          <w:spacing w:val="2"/>
          <w:sz w:val="16"/>
          <w:szCs w:val="16"/>
          <w:lang w:val="ro-RO"/>
        </w:rPr>
        <w:t>b</w:t>
      </w:r>
      <w:r w:rsidRPr="00887488">
        <w:rPr>
          <w:rFonts w:ascii="Cambria" w:eastAsia="Arial" w:hAnsi="Cambria"/>
          <w:sz w:val="16"/>
          <w:szCs w:val="16"/>
          <w:lang w:val="ro-RO"/>
        </w:rPr>
        <w:t>e</w:t>
      </w:r>
      <w:r w:rsidRPr="00887488">
        <w:rPr>
          <w:rFonts w:ascii="Cambria" w:eastAsia="Arial" w:hAnsi="Cambria"/>
          <w:spacing w:val="-1"/>
          <w:sz w:val="16"/>
          <w:szCs w:val="16"/>
          <w:lang w:val="ro-RO"/>
        </w:rPr>
        <w:t>l</w:t>
      </w:r>
      <w:r w:rsidRPr="00887488">
        <w:rPr>
          <w:rFonts w:ascii="Cambria" w:eastAsia="Arial" w:hAnsi="Cambria"/>
          <w:spacing w:val="2"/>
          <w:sz w:val="16"/>
          <w:szCs w:val="16"/>
          <w:lang w:val="ro-RO"/>
        </w:rPr>
        <w:t>u</w:t>
      </w:r>
      <w:r w:rsidRPr="00887488">
        <w:rPr>
          <w:rFonts w:ascii="Cambria" w:eastAsia="Arial" w:hAnsi="Cambria"/>
          <w:sz w:val="16"/>
          <w:szCs w:val="16"/>
          <w:lang w:val="ro-RO"/>
        </w:rPr>
        <w:t>l a</w:t>
      </w:r>
      <w:r w:rsidRPr="00887488">
        <w:rPr>
          <w:rFonts w:ascii="Cambria" w:eastAsia="Arial" w:hAnsi="Cambria"/>
          <w:spacing w:val="2"/>
          <w:sz w:val="16"/>
          <w:szCs w:val="16"/>
          <w:lang w:val="ro-RO"/>
        </w:rPr>
        <w:t>f</w:t>
      </w:r>
      <w:r w:rsidRPr="00887488">
        <w:rPr>
          <w:rFonts w:ascii="Cambria" w:eastAsia="Arial" w:hAnsi="Cambria"/>
          <w:sz w:val="16"/>
          <w:szCs w:val="16"/>
          <w:lang w:val="ro-RO"/>
        </w:rPr>
        <w:t>e</w:t>
      </w:r>
      <w:r w:rsidRPr="00887488">
        <w:rPr>
          <w:rFonts w:ascii="Cambria" w:eastAsia="Arial" w:hAnsi="Cambria"/>
          <w:spacing w:val="3"/>
          <w:sz w:val="16"/>
          <w:szCs w:val="16"/>
          <w:lang w:val="ro-RO"/>
        </w:rPr>
        <w:t>r</w:t>
      </w:r>
      <w:r w:rsidRPr="00887488">
        <w:rPr>
          <w:rFonts w:ascii="Cambria" w:eastAsia="Arial" w:hAnsi="Cambria"/>
          <w:sz w:val="16"/>
          <w:szCs w:val="16"/>
          <w:lang w:val="ro-RO"/>
        </w:rPr>
        <w:t>ent</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o</w:t>
      </w:r>
      <w:r w:rsidRPr="00887488">
        <w:rPr>
          <w:rFonts w:ascii="Cambria" w:eastAsia="Arial" w:hAnsi="Cambria"/>
          <w:spacing w:val="-1"/>
          <w:sz w:val="16"/>
          <w:szCs w:val="16"/>
          <w:lang w:val="ro-RO"/>
        </w:rPr>
        <w:t>i</w:t>
      </w:r>
      <w:r w:rsidRPr="00887488">
        <w:rPr>
          <w:rFonts w:ascii="Cambria" w:eastAsia="Arial" w:hAnsi="Cambria"/>
          <w:sz w:val="16"/>
          <w:szCs w:val="16"/>
          <w:lang w:val="ro-RO"/>
        </w:rPr>
        <w:t>e</w:t>
      </w:r>
      <w:r w:rsidRPr="00887488">
        <w:rPr>
          <w:rFonts w:ascii="Cambria" w:eastAsia="Arial" w:hAnsi="Cambria"/>
          <w:spacing w:val="1"/>
          <w:sz w:val="16"/>
          <w:szCs w:val="16"/>
          <w:lang w:val="ro-RO"/>
        </w:rPr>
        <w:t>c</w:t>
      </w:r>
      <w:r w:rsidRPr="00887488">
        <w:rPr>
          <w:rFonts w:ascii="Cambria" w:eastAsia="Arial" w:hAnsi="Cambria"/>
          <w:spacing w:val="2"/>
          <w:sz w:val="16"/>
          <w:szCs w:val="16"/>
          <w:lang w:val="ro-RO"/>
        </w:rPr>
        <w:t>t</w:t>
      </w:r>
      <w:r w:rsidRPr="00887488">
        <w:rPr>
          <w:rFonts w:ascii="Cambria" w:eastAsia="Arial" w:hAnsi="Cambria"/>
          <w:sz w:val="16"/>
          <w:szCs w:val="16"/>
          <w:lang w:val="ro-RO"/>
        </w:rPr>
        <w:t>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ne</w:t>
      </w:r>
      <w:r w:rsidRPr="00887488">
        <w:rPr>
          <w:rFonts w:ascii="Cambria" w:eastAsia="Arial" w:hAnsi="Cambria"/>
          <w:spacing w:val="2"/>
          <w:sz w:val="16"/>
          <w:szCs w:val="16"/>
          <w:lang w:val="ro-RO"/>
        </w:rPr>
        <w:t>g</w:t>
      </w:r>
      <w:r w:rsidRPr="00887488">
        <w:rPr>
          <w:rFonts w:ascii="Cambria" w:eastAsia="Arial" w:hAnsi="Cambria"/>
          <w:sz w:val="16"/>
          <w:szCs w:val="16"/>
          <w:lang w:val="ro-RO"/>
        </w:rPr>
        <w:t>ene</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a</w:t>
      </w:r>
      <w:r w:rsidRPr="00887488">
        <w:rPr>
          <w:rFonts w:ascii="Cambria" w:eastAsia="Arial" w:hAnsi="Cambria"/>
          <w:sz w:val="16"/>
          <w:szCs w:val="16"/>
          <w:lang w:val="ro-RO"/>
        </w:rPr>
        <w:t>t</w:t>
      </w:r>
      <w:r w:rsidRPr="00887488">
        <w:rPr>
          <w:rFonts w:ascii="Cambria" w:eastAsia="Arial" w:hAnsi="Cambria"/>
          <w:spacing w:val="2"/>
          <w:sz w:val="16"/>
          <w:szCs w:val="16"/>
          <w:lang w:val="ro-RO"/>
        </w:rPr>
        <w:t>o</w:t>
      </w:r>
      <w:r w:rsidRPr="00887488">
        <w:rPr>
          <w:rFonts w:ascii="Cambria" w:eastAsia="Arial" w:hAnsi="Cambria"/>
          <w:sz w:val="16"/>
          <w:szCs w:val="16"/>
          <w:lang w:val="ro-RO"/>
        </w:rPr>
        <w:t>a</w:t>
      </w:r>
      <w:r w:rsidRPr="00887488">
        <w:rPr>
          <w:rFonts w:ascii="Cambria" w:eastAsia="Arial" w:hAnsi="Cambria"/>
          <w:spacing w:val="1"/>
          <w:sz w:val="16"/>
          <w:szCs w:val="16"/>
          <w:lang w:val="ro-RO"/>
        </w:rPr>
        <w:t>r</w:t>
      </w:r>
      <w:r w:rsidRPr="00887488">
        <w:rPr>
          <w:rFonts w:ascii="Cambria" w:eastAsia="Arial" w:hAnsi="Cambria"/>
          <w:sz w:val="16"/>
          <w:szCs w:val="16"/>
          <w:lang w:val="ro-RO"/>
        </w:rPr>
        <w:t>e</w:t>
      </w:r>
      <w:r w:rsidRPr="00887488">
        <w:rPr>
          <w:rFonts w:ascii="Cambria" w:eastAsia="Arial" w:hAnsi="Cambria"/>
          <w:spacing w:val="-6"/>
          <w:sz w:val="16"/>
          <w:szCs w:val="16"/>
          <w:lang w:val="ro-RO"/>
        </w:rPr>
        <w:t xml:space="preserve"> </w:t>
      </w:r>
      <w:r w:rsidRPr="00887488">
        <w:rPr>
          <w:rFonts w:ascii="Cambria" w:eastAsia="Arial" w:hAnsi="Cambria"/>
          <w:sz w:val="16"/>
          <w:szCs w:val="16"/>
          <w:lang w:val="ro-RO"/>
        </w:rPr>
        <w:t>de</w:t>
      </w:r>
      <w:r w:rsidRPr="00887488">
        <w:rPr>
          <w:rFonts w:ascii="Cambria" w:eastAsia="Arial" w:hAnsi="Cambria"/>
          <w:spacing w:val="7"/>
          <w:sz w:val="16"/>
          <w:szCs w:val="16"/>
          <w:lang w:val="ro-RO"/>
        </w:rPr>
        <w:t xml:space="preserve"> </w:t>
      </w:r>
      <w:r w:rsidRPr="00887488">
        <w:rPr>
          <w:rFonts w:ascii="Cambria" w:eastAsia="Arial" w:hAnsi="Cambria"/>
          <w:spacing w:val="-1"/>
          <w:sz w:val="16"/>
          <w:szCs w:val="16"/>
          <w:lang w:val="ro-RO"/>
        </w:rPr>
        <w:t>v</w:t>
      </w:r>
      <w:r w:rsidRPr="00887488">
        <w:rPr>
          <w:rFonts w:ascii="Cambria" w:eastAsia="Arial" w:hAnsi="Cambria"/>
          <w:spacing w:val="2"/>
          <w:sz w:val="16"/>
          <w:szCs w:val="16"/>
          <w:lang w:val="ro-RO"/>
        </w:rPr>
        <w:t>e</w:t>
      </w:r>
      <w:r w:rsidRPr="00887488">
        <w:rPr>
          <w:rFonts w:ascii="Cambria" w:eastAsia="Arial" w:hAnsi="Cambria"/>
          <w:sz w:val="16"/>
          <w:szCs w:val="16"/>
          <w:lang w:val="ro-RO"/>
        </w:rPr>
        <w:t>n</w:t>
      </w:r>
      <w:r w:rsidRPr="00887488">
        <w:rPr>
          <w:rFonts w:ascii="Cambria" w:eastAsia="Arial" w:hAnsi="Cambria"/>
          <w:spacing w:val="1"/>
          <w:sz w:val="16"/>
          <w:szCs w:val="16"/>
          <w:lang w:val="ro-RO"/>
        </w:rPr>
        <w:t>i</w:t>
      </w:r>
      <w:r w:rsidRPr="00887488">
        <w:rPr>
          <w:rFonts w:ascii="Cambria" w:eastAsia="Arial" w:hAnsi="Cambria"/>
          <w:sz w:val="16"/>
          <w:szCs w:val="16"/>
          <w:lang w:val="ro-RO"/>
        </w:rPr>
        <w:t>tu</w:t>
      </w:r>
      <w:r w:rsidRPr="00887488">
        <w:rPr>
          <w:rFonts w:ascii="Cambria" w:eastAsia="Arial" w:hAnsi="Cambria"/>
          <w:spacing w:val="1"/>
          <w:sz w:val="16"/>
          <w:szCs w:val="16"/>
          <w:lang w:val="ro-RO"/>
        </w:rPr>
        <w:t>r</w:t>
      </w:r>
      <w:r w:rsidRPr="00887488">
        <w:rPr>
          <w:rFonts w:ascii="Cambria" w:eastAsia="Arial" w:hAnsi="Cambria"/>
          <w:spacing w:val="-1"/>
          <w:sz w:val="16"/>
          <w:szCs w:val="16"/>
          <w:lang w:val="ro-RO"/>
        </w:rPr>
        <w:t>i</w:t>
      </w:r>
      <w:r w:rsidRPr="00887488">
        <w:rPr>
          <w:rFonts w:ascii="Cambria" w:eastAsia="Arial" w:hAnsi="Cambria"/>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 xml:space="preserve">au </w:t>
      </w:r>
      <w:r w:rsidRPr="00887488">
        <w:rPr>
          <w:rFonts w:ascii="Cambria" w:eastAsia="Arial" w:hAnsi="Cambria"/>
          <w:spacing w:val="1"/>
          <w:sz w:val="16"/>
          <w:szCs w:val="16"/>
          <w:lang w:val="ro-RO"/>
        </w:rPr>
        <w:t>s</w:t>
      </w:r>
      <w:r w:rsidRPr="00887488">
        <w:rPr>
          <w:rFonts w:ascii="Cambria" w:eastAsia="Arial" w:hAnsi="Cambria"/>
          <w:spacing w:val="-3"/>
          <w:sz w:val="16"/>
          <w:szCs w:val="16"/>
          <w:lang w:val="ro-RO"/>
        </w:rPr>
        <w:t>u</w:t>
      </w:r>
      <w:r w:rsidRPr="00887488">
        <w:rPr>
          <w:rFonts w:ascii="Cambria" w:eastAsia="Arial" w:hAnsi="Cambria"/>
          <w:spacing w:val="4"/>
          <w:sz w:val="16"/>
          <w:szCs w:val="16"/>
          <w:lang w:val="ro-RO"/>
        </w:rPr>
        <w:t>m</w:t>
      </w:r>
      <w:r w:rsidRPr="00887488">
        <w:rPr>
          <w:rFonts w:ascii="Cambria" w:eastAsia="Arial" w:hAnsi="Cambria"/>
          <w:sz w:val="16"/>
          <w:szCs w:val="16"/>
          <w:lang w:val="ro-RO"/>
        </w:rPr>
        <w:t>a</w:t>
      </w:r>
      <w:r w:rsidRPr="00887488">
        <w:rPr>
          <w:rFonts w:ascii="Cambria" w:eastAsia="Arial" w:hAnsi="Cambria"/>
          <w:spacing w:val="-5"/>
          <w:sz w:val="16"/>
          <w:szCs w:val="16"/>
          <w:lang w:val="ro-RO"/>
        </w:rPr>
        <w:t xml:space="preserve"> </w:t>
      </w:r>
      <w:r w:rsidRPr="00887488">
        <w:rPr>
          <w:rFonts w:ascii="Cambria" w:eastAsia="Arial" w:hAnsi="Cambria"/>
          <w:spacing w:val="1"/>
          <w:sz w:val="16"/>
          <w:szCs w:val="16"/>
          <w:lang w:val="ro-RO"/>
        </w:rPr>
        <w:t>c</w:t>
      </w:r>
      <w:r w:rsidRPr="00887488">
        <w:rPr>
          <w:rFonts w:ascii="Cambria" w:eastAsia="Arial" w:hAnsi="Cambria"/>
          <w:sz w:val="16"/>
          <w:szCs w:val="16"/>
          <w:lang w:val="ro-RO"/>
        </w:rPr>
        <w:t>o</w:t>
      </w:r>
      <w:r w:rsidRPr="00887488">
        <w:rPr>
          <w:rFonts w:ascii="Cambria" w:eastAsia="Arial" w:hAnsi="Cambria"/>
          <w:spacing w:val="-1"/>
          <w:sz w:val="16"/>
          <w:szCs w:val="16"/>
          <w:lang w:val="ro-RO"/>
        </w:rPr>
        <w:t>l</w:t>
      </w:r>
      <w:r w:rsidRPr="00887488">
        <w:rPr>
          <w:rFonts w:ascii="Cambria" w:eastAsia="Arial" w:hAnsi="Cambria"/>
          <w:sz w:val="16"/>
          <w:szCs w:val="16"/>
          <w:lang w:val="ro-RO"/>
        </w:rPr>
        <w:t>o</w:t>
      </w:r>
      <w:r w:rsidRPr="00887488">
        <w:rPr>
          <w:rFonts w:ascii="Cambria" w:eastAsia="Arial" w:hAnsi="Cambria"/>
          <w:spacing w:val="2"/>
          <w:sz w:val="16"/>
          <w:szCs w:val="16"/>
          <w:lang w:val="ro-RO"/>
        </w:rPr>
        <w:t>a</w:t>
      </w:r>
      <w:r w:rsidRPr="00887488">
        <w:rPr>
          <w:rFonts w:ascii="Cambria" w:eastAsia="Arial" w:hAnsi="Cambria"/>
          <w:sz w:val="16"/>
          <w:szCs w:val="16"/>
          <w:lang w:val="ro-RO"/>
        </w:rPr>
        <w:t>ne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8"/>
          <w:sz w:val="16"/>
          <w:szCs w:val="16"/>
          <w:lang w:val="ro-RO"/>
        </w:rPr>
        <w:t xml:space="preserve"> </w:t>
      </w:r>
      <w:r w:rsidRPr="00887488">
        <w:rPr>
          <w:rFonts w:ascii="Cambria" w:eastAsia="Arial" w:hAnsi="Cambria"/>
          <w:sz w:val="16"/>
          <w:szCs w:val="16"/>
          <w:lang w:val="ro-RO"/>
        </w:rPr>
        <w:t>7</w:t>
      </w:r>
      <w:r w:rsidRPr="00887488">
        <w:rPr>
          <w:rFonts w:ascii="Cambria" w:eastAsia="Arial" w:hAnsi="Cambria"/>
          <w:spacing w:val="-1"/>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i 9</w:t>
      </w:r>
      <w:r w:rsidRPr="00887488">
        <w:rPr>
          <w:rFonts w:ascii="Cambria" w:eastAsia="Arial" w:hAnsi="Cambria"/>
          <w:spacing w:val="53"/>
          <w:sz w:val="16"/>
          <w:szCs w:val="16"/>
          <w:lang w:val="ro-RO"/>
        </w:rPr>
        <w:t xml:space="preserve"> </w:t>
      </w:r>
      <w:r w:rsidRPr="00887488">
        <w:rPr>
          <w:rFonts w:ascii="Cambria" w:eastAsia="Arial" w:hAnsi="Cambria"/>
          <w:spacing w:val="2"/>
          <w:sz w:val="16"/>
          <w:szCs w:val="16"/>
          <w:lang w:val="ro-RO"/>
        </w:rPr>
        <w:t>t</w:t>
      </w:r>
      <w:r w:rsidRPr="00887488">
        <w:rPr>
          <w:rFonts w:ascii="Cambria" w:eastAsia="Arial" w:hAnsi="Cambria"/>
          <w:sz w:val="16"/>
          <w:szCs w:val="16"/>
          <w:lang w:val="ro-RO"/>
        </w:rPr>
        <w:t>a</w:t>
      </w:r>
      <w:r w:rsidRPr="00887488">
        <w:rPr>
          <w:rFonts w:ascii="Cambria" w:eastAsia="Arial" w:hAnsi="Cambria"/>
          <w:spacing w:val="2"/>
          <w:sz w:val="16"/>
          <w:szCs w:val="16"/>
          <w:lang w:val="ro-RO"/>
        </w:rPr>
        <w:t>b</w:t>
      </w:r>
      <w:r w:rsidRPr="00887488">
        <w:rPr>
          <w:rFonts w:ascii="Cambria" w:eastAsia="Arial" w:hAnsi="Cambria"/>
          <w:sz w:val="16"/>
          <w:szCs w:val="16"/>
          <w:lang w:val="ro-RO"/>
        </w:rPr>
        <w:t>e</w:t>
      </w:r>
      <w:r w:rsidRPr="00887488">
        <w:rPr>
          <w:rFonts w:ascii="Cambria" w:eastAsia="Arial" w:hAnsi="Cambria"/>
          <w:spacing w:val="-1"/>
          <w:sz w:val="16"/>
          <w:szCs w:val="16"/>
          <w:lang w:val="ro-RO"/>
        </w:rPr>
        <w:t>l</w:t>
      </w:r>
      <w:r w:rsidRPr="00887488">
        <w:rPr>
          <w:rFonts w:ascii="Cambria" w:eastAsia="Arial" w:hAnsi="Cambria"/>
          <w:spacing w:val="2"/>
          <w:sz w:val="16"/>
          <w:szCs w:val="16"/>
          <w:lang w:val="ro-RO"/>
        </w:rPr>
        <w:t>u</w:t>
      </w:r>
      <w:r w:rsidRPr="00887488">
        <w:rPr>
          <w:rFonts w:ascii="Cambria" w:eastAsia="Arial" w:hAnsi="Cambria"/>
          <w:sz w:val="16"/>
          <w:szCs w:val="16"/>
          <w:lang w:val="ro-RO"/>
        </w:rPr>
        <w:t>l</w:t>
      </w:r>
      <w:r w:rsidRPr="00887488">
        <w:rPr>
          <w:rFonts w:ascii="Cambria" w:eastAsia="Arial" w:hAnsi="Cambria"/>
          <w:spacing w:val="-7"/>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2"/>
          <w:sz w:val="16"/>
          <w:szCs w:val="16"/>
          <w:lang w:val="ro-RO"/>
        </w:rPr>
        <w:t>f</w:t>
      </w:r>
      <w:r w:rsidRPr="00887488">
        <w:rPr>
          <w:rFonts w:ascii="Cambria" w:eastAsia="Arial" w:hAnsi="Cambria"/>
          <w:sz w:val="16"/>
          <w:szCs w:val="16"/>
          <w:lang w:val="ro-RO"/>
        </w:rPr>
        <w:t>e</w:t>
      </w:r>
      <w:r w:rsidRPr="00887488">
        <w:rPr>
          <w:rFonts w:ascii="Cambria" w:eastAsia="Arial" w:hAnsi="Cambria"/>
          <w:spacing w:val="1"/>
          <w:sz w:val="16"/>
          <w:szCs w:val="16"/>
          <w:lang w:val="ro-RO"/>
        </w:rPr>
        <w:t>r</w:t>
      </w:r>
      <w:r w:rsidRPr="00887488">
        <w:rPr>
          <w:rFonts w:ascii="Cambria" w:eastAsia="Arial" w:hAnsi="Cambria"/>
          <w:sz w:val="16"/>
          <w:szCs w:val="16"/>
          <w:lang w:val="ro-RO"/>
        </w:rPr>
        <w:t>ent</w:t>
      </w:r>
      <w:r w:rsidRPr="00887488">
        <w:rPr>
          <w:rFonts w:ascii="Cambria" w:eastAsia="Arial" w:hAnsi="Cambria"/>
          <w:spacing w:val="-4"/>
          <w:sz w:val="16"/>
          <w:szCs w:val="16"/>
          <w:lang w:val="ro-RO"/>
        </w:rPr>
        <w:t xml:space="preserve"> </w:t>
      </w:r>
      <w:r w:rsidRPr="00887488">
        <w:rPr>
          <w:rFonts w:ascii="Cambria" w:eastAsia="Arial" w:hAnsi="Cambria"/>
          <w:sz w:val="16"/>
          <w:szCs w:val="16"/>
          <w:lang w:val="ro-RO"/>
        </w:rPr>
        <w:t>p</w:t>
      </w:r>
      <w:r w:rsidRPr="00887488">
        <w:rPr>
          <w:rFonts w:ascii="Cambria" w:eastAsia="Arial" w:hAnsi="Cambria"/>
          <w:spacing w:val="1"/>
          <w:sz w:val="16"/>
          <w:szCs w:val="16"/>
          <w:lang w:val="ro-RO"/>
        </w:rPr>
        <w:t>r</w:t>
      </w:r>
      <w:r w:rsidRPr="00887488">
        <w:rPr>
          <w:rFonts w:ascii="Cambria" w:eastAsia="Arial" w:hAnsi="Cambria"/>
          <w:sz w:val="16"/>
          <w:szCs w:val="16"/>
          <w:lang w:val="ro-RO"/>
        </w:rPr>
        <w:t>o</w:t>
      </w:r>
      <w:r w:rsidRPr="00887488">
        <w:rPr>
          <w:rFonts w:ascii="Cambria" w:eastAsia="Arial" w:hAnsi="Cambria"/>
          <w:spacing w:val="1"/>
          <w:sz w:val="16"/>
          <w:szCs w:val="16"/>
          <w:lang w:val="ro-RO"/>
        </w:rPr>
        <w:t>i</w:t>
      </w:r>
      <w:r w:rsidRPr="00887488">
        <w:rPr>
          <w:rFonts w:ascii="Cambria" w:eastAsia="Arial" w:hAnsi="Cambria"/>
          <w:sz w:val="16"/>
          <w:szCs w:val="16"/>
          <w:lang w:val="ro-RO"/>
        </w:rPr>
        <w:t>e</w:t>
      </w:r>
      <w:r w:rsidRPr="00887488">
        <w:rPr>
          <w:rFonts w:ascii="Cambria" w:eastAsia="Arial" w:hAnsi="Cambria"/>
          <w:spacing w:val="1"/>
          <w:sz w:val="16"/>
          <w:szCs w:val="16"/>
          <w:lang w:val="ro-RO"/>
        </w:rPr>
        <w:t>c</w:t>
      </w:r>
      <w:r w:rsidRPr="00887488">
        <w:rPr>
          <w:rFonts w:ascii="Cambria" w:eastAsia="Arial" w:hAnsi="Cambria"/>
          <w:sz w:val="16"/>
          <w:szCs w:val="16"/>
          <w:lang w:val="ro-RO"/>
        </w:rPr>
        <w:t>t</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8"/>
          <w:sz w:val="16"/>
          <w:szCs w:val="16"/>
          <w:lang w:val="ro-RO"/>
        </w:rPr>
        <w:t xml:space="preserve"> </w:t>
      </w:r>
      <w:r w:rsidRPr="00887488">
        <w:rPr>
          <w:rFonts w:ascii="Cambria" w:eastAsia="Arial" w:hAnsi="Cambria"/>
          <w:sz w:val="16"/>
          <w:szCs w:val="16"/>
          <w:lang w:val="ro-RO"/>
        </w:rPr>
        <w:t>g</w:t>
      </w:r>
      <w:r w:rsidRPr="00887488">
        <w:rPr>
          <w:rFonts w:ascii="Cambria" w:eastAsia="Arial" w:hAnsi="Cambria"/>
          <w:spacing w:val="2"/>
          <w:sz w:val="16"/>
          <w:szCs w:val="16"/>
          <w:lang w:val="ro-RO"/>
        </w:rPr>
        <w:t>en</w:t>
      </w:r>
      <w:r w:rsidRPr="00887488">
        <w:rPr>
          <w:rFonts w:ascii="Cambria" w:eastAsia="Arial" w:hAnsi="Cambria"/>
          <w:sz w:val="16"/>
          <w:szCs w:val="16"/>
          <w:lang w:val="ro-RO"/>
        </w:rPr>
        <w:t>e</w:t>
      </w:r>
      <w:r w:rsidRPr="00887488">
        <w:rPr>
          <w:rFonts w:ascii="Cambria" w:eastAsia="Arial" w:hAnsi="Cambria"/>
          <w:spacing w:val="1"/>
          <w:sz w:val="16"/>
          <w:szCs w:val="16"/>
          <w:lang w:val="ro-RO"/>
        </w:rPr>
        <w:t>r</w:t>
      </w:r>
      <w:r w:rsidRPr="00887488">
        <w:rPr>
          <w:rFonts w:ascii="Cambria" w:eastAsia="Arial" w:hAnsi="Cambria"/>
          <w:sz w:val="16"/>
          <w:szCs w:val="16"/>
          <w:lang w:val="ro-RO"/>
        </w:rPr>
        <w:t>atoa</w:t>
      </w:r>
      <w:r w:rsidRPr="00887488">
        <w:rPr>
          <w:rFonts w:ascii="Cambria" w:eastAsia="Arial" w:hAnsi="Cambria"/>
          <w:spacing w:val="1"/>
          <w:sz w:val="16"/>
          <w:szCs w:val="16"/>
          <w:lang w:val="ro-RO"/>
        </w:rPr>
        <w:t>r</w:t>
      </w:r>
      <w:r w:rsidRPr="00887488">
        <w:rPr>
          <w:rFonts w:ascii="Cambria" w:eastAsia="Arial" w:hAnsi="Cambria"/>
          <w:sz w:val="16"/>
          <w:szCs w:val="16"/>
          <w:lang w:val="ro-RO"/>
        </w:rPr>
        <w:t>e</w:t>
      </w:r>
      <w:r w:rsidRPr="00887488">
        <w:rPr>
          <w:rFonts w:ascii="Cambria" w:eastAsia="Arial" w:hAnsi="Cambria"/>
          <w:spacing w:val="-9"/>
          <w:sz w:val="16"/>
          <w:szCs w:val="16"/>
          <w:lang w:val="ro-RO"/>
        </w:rPr>
        <w:t xml:space="preserve"> </w:t>
      </w:r>
      <w:r w:rsidRPr="00887488">
        <w:rPr>
          <w:rFonts w:ascii="Cambria" w:eastAsia="Arial" w:hAnsi="Cambria"/>
          <w:sz w:val="16"/>
          <w:szCs w:val="16"/>
          <w:lang w:val="ro-RO"/>
        </w:rPr>
        <w:t xml:space="preserve">de </w:t>
      </w:r>
      <w:r w:rsidRPr="00887488">
        <w:rPr>
          <w:rFonts w:ascii="Cambria" w:eastAsia="Arial" w:hAnsi="Cambria"/>
          <w:spacing w:val="-1"/>
          <w:sz w:val="16"/>
          <w:szCs w:val="16"/>
          <w:lang w:val="ro-RO"/>
        </w:rPr>
        <w:t>v</w:t>
      </w:r>
      <w:r w:rsidRPr="00887488">
        <w:rPr>
          <w:rFonts w:ascii="Cambria" w:eastAsia="Arial" w:hAnsi="Cambria"/>
          <w:spacing w:val="2"/>
          <w:sz w:val="16"/>
          <w:szCs w:val="16"/>
          <w:lang w:val="ro-RO"/>
        </w:rPr>
        <w:t>e</w:t>
      </w:r>
      <w:r w:rsidRPr="00887488">
        <w:rPr>
          <w:rFonts w:ascii="Cambria" w:eastAsia="Arial" w:hAnsi="Cambria"/>
          <w:sz w:val="16"/>
          <w:szCs w:val="16"/>
          <w:lang w:val="ro-RO"/>
        </w:rPr>
        <w:t>n</w:t>
      </w:r>
      <w:r w:rsidRPr="00887488">
        <w:rPr>
          <w:rFonts w:ascii="Cambria" w:eastAsia="Arial" w:hAnsi="Cambria"/>
          <w:spacing w:val="-1"/>
          <w:sz w:val="16"/>
          <w:szCs w:val="16"/>
          <w:lang w:val="ro-RO"/>
        </w:rPr>
        <w:t>i</w:t>
      </w:r>
      <w:r w:rsidRPr="00887488">
        <w:rPr>
          <w:rFonts w:ascii="Cambria" w:eastAsia="Arial" w:hAnsi="Cambria"/>
          <w:spacing w:val="2"/>
          <w:sz w:val="16"/>
          <w:szCs w:val="16"/>
          <w:lang w:val="ro-RO"/>
        </w:rPr>
        <w:t>t</w:t>
      </w:r>
      <w:r w:rsidRPr="00887488">
        <w:rPr>
          <w:rFonts w:ascii="Cambria" w:eastAsia="Arial" w:hAnsi="Cambria"/>
          <w:sz w:val="16"/>
          <w:szCs w:val="16"/>
          <w:lang w:val="ro-RO"/>
        </w:rPr>
        <w:t>u</w:t>
      </w:r>
      <w:r w:rsidRPr="00887488">
        <w:rPr>
          <w:rFonts w:ascii="Cambria" w:eastAsia="Arial" w:hAnsi="Cambria"/>
          <w:spacing w:val="1"/>
          <w:sz w:val="16"/>
          <w:szCs w:val="16"/>
          <w:lang w:val="ro-RO"/>
        </w:rPr>
        <w:t>r</w:t>
      </w:r>
      <w:r w:rsidRPr="00887488">
        <w:rPr>
          <w:rFonts w:ascii="Cambria" w:eastAsia="Arial" w:hAnsi="Cambria"/>
          <w:sz w:val="16"/>
          <w:szCs w:val="16"/>
          <w:lang w:val="ro-RO"/>
        </w:rPr>
        <w:t>i</w:t>
      </w:r>
    </w:p>
  </w:footnote>
  <w:footnote w:id="3">
    <w:p w14:paraId="5A587789" w14:textId="4428FAD1" w:rsidR="00BF190C" w:rsidRPr="00701452" w:rsidRDefault="00BF190C">
      <w:pPr>
        <w:pStyle w:val="FootnoteText"/>
        <w:rPr>
          <w:lang w:val="ro-RO"/>
        </w:rPr>
      </w:pPr>
      <w:r>
        <w:rPr>
          <w:rStyle w:val="FootnoteReference"/>
        </w:rPr>
        <w:footnoteRef/>
      </w:r>
      <w:r>
        <w:t xml:space="preserve"> </w:t>
      </w:r>
      <w:r w:rsidRPr="00887488">
        <w:rPr>
          <w:rFonts w:ascii="Cambria" w:eastAsia="Arial" w:hAnsi="Cambria"/>
          <w:spacing w:val="-1"/>
          <w:sz w:val="16"/>
          <w:szCs w:val="16"/>
          <w:lang w:val="ro-RO"/>
        </w:rPr>
        <w:t>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v</w:t>
      </w:r>
      <w:r w:rsidRPr="00887488">
        <w:rPr>
          <w:rFonts w:ascii="Cambria" w:eastAsia="Arial" w:hAnsi="Cambria"/>
          <w:sz w:val="16"/>
          <w:szCs w:val="16"/>
          <w:lang w:val="ro-RO"/>
        </w:rPr>
        <w:t>e</w:t>
      </w:r>
      <w:r w:rsidRPr="00887488">
        <w:rPr>
          <w:rFonts w:ascii="Cambria" w:eastAsia="Arial" w:hAnsi="Cambria"/>
          <w:spacing w:val="2"/>
          <w:sz w:val="16"/>
          <w:szCs w:val="16"/>
          <w:lang w:val="ro-RO"/>
        </w:rPr>
        <w:t>d</w:t>
      </w:r>
      <w:r w:rsidRPr="00887488">
        <w:rPr>
          <w:rFonts w:ascii="Cambria" w:eastAsia="Arial" w:hAnsi="Cambria"/>
          <w:sz w:val="16"/>
          <w:szCs w:val="16"/>
          <w:lang w:val="ro-RO"/>
        </w:rPr>
        <w:t>e</w:t>
      </w:r>
      <w:r w:rsidRPr="00887488">
        <w:rPr>
          <w:rFonts w:ascii="Cambria" w:eastAsia="Arial" w:hAnsi="Cambria"/>
          <w:spacing w:val="1"/>
          <w:sz w:val="16"/>
          <w:szCs w:val="16"/>
          <w:lang w:val="ro-RO"/>
        </w:rPr>
        <w:t>r</w:t>
      </w:r>
      <w:r w:rsidRPr="00887488">
        <w:rPr>
          <w:rFonts w:ascii="Cambria" w:eastAsia="Arial" w:hAnsi="Cambria"/>
          <w:spacing w:val="-1"/>
          <w:sz w:val="16"/>
          <w:szCs w:val="16"/>
          <w:lang w:val="ro-RO"/>
        </w:rPr>
        <w:t>i</w:t>
      </w:r>
      <w:r w:rsidRPr="00887488">
        <w:rPr>
          <w:rFonts w:ascii="Cambria" w:eastAsia="Arial" w:hAnsi="Cambria"/>
          <w:spacing w:val="1"/>
          <w:sz w:val="16"/>
          <w:szCs w:val="16"/>
          <w:lang w:val="ro-RO"/>
        </w:rPr>
        <w:t>l</w:t>
      </w:r>
      <w:r w:rsidRPr="00887488">
        <w:rPr>
          <w:rFonts w:ascii="Cambria" w:eastAsia="Arial" w:hAnsi="Cambria"/>
          <w:sz w:val="16"/>
          <w:szCs w:val="16"/>
          <w:lang w:val="ro-RO"/>
        </w:rPr>
        <w:t>e</w:t>
      </w:r>
      <w:r w:rsidRPr="00887488">
        <w:rPr>
          <w:rFonts w:ascii="Cambria" w:eastAsia="Arial" w:hAnsi="Cambria"/>
          <w:spacing w:val="-10"/>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1"/>
          <w:sz w:val="16"/>
          <w:szCs w:val="16"/>
          <w:lang w:val="ro-RO"/>
        </w:rPr>
        <w:t>r</w:t>
      </w:r>
      <w:r w:rsidRPr="00887488">
        <w:rPr>
          <w:rFonts w:ascii="Cambria" w:eastAsia="Arial" w:hAnsi="Cambria"/>
          <w:sz w:val="16"/>
          <w:szCs w:val="16"/>
          <w:lang w:val="ro-RO"/>
        </w:rPr>
        <w:t>t.</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3,</w:t>
      </w:r>
      <w:r w:rsidRPr="00887488">
        <w:rPr>
          <w:rFonts w:ascii="Cambria" w:eastAsia="Arial" w:hAnsi="Cambria"/>
          <w:spacing w:val="-2"/>
          <w:sz w:val="16"/>
          <w:szCs w:val="16"/>
          <w:lang w:val="ro-RO"/>
        </w:rPr>
        <w:t xml:space="preserve"> </w:t>
      </w:r>
      <w:r w:rsidRPr="00887488">
        <w:rPr>
          <w:rFonts w:ascii="Cambria" w:eastAsia="Arial" w:hAnsi="Cambria"/>
          <w:spacing w:val="2"/>
          <w:sz w:val="16"/>
          <w:szCs w:val="16"/>
          <w:lang w:val="ro-RO"/>
        </w:rPr>
        <w:t>a</w:t>
      </w:r>
      <w:r w:rsidRPr="00887488">
        <w:rPr>
          <w:rFonts w:ascii="Cambria" w:eastAsia="Arial" w:hAnsi="Cambria"/>
          <w:spacing w:val="-1"/>
          <w:sz w:val="16"/>
          <w:szCs w:val="16"/>
          <w:lang w:val="ro-RO"/>
        </w:rPr>
        <w:t>l</w:t>
      </w:r>
      <w:r w:rsidRPr="00887488">
        <w:rPr>
          <w:rFonts w:ascii="Cambria" w:eastAsia="Arial" w:hAnsi="Cambria"/>
          <w:sz w:val="16"/>
          <w:szCs w:val="16"/>
          <w:lang w:val="ro-RO"/>
        </w:rPr>
        <w:t>.</w:t>
      </w:r>
      <w:r w:rsidRPr="00887488">
        <w:rPr>
          <w:rFonts w:ascii="Cambria" w:eastAsia="Arial" w:hAnsi="Cambria"/>
          <w:spacing w:val="-2"/>
          <w:sz w:val="16"/>
          <w:szCs w:val="16"/>
          <w:lang w:val="ro-RO"/>
        </w:rPr>
        <w:t xml:space="preserve"> </w:t>
      </w:r>
      <w:r w:rsidRPr="00887488">
        <w:rPr>
          <w:rFonts w:ascii="Cambria" w:eastAsia="Arial" w:hAnsi="Cambria"/>
          <w:sz w:val="16"/>
          <w:szCs w:val="16"/>
          <w:lang w:val="ro-RO"/>
        </w:rPr>
        <w:t xml:space="preserve">(3) </w:t>
      </w:r>
      <w:r w:rsidRPr="00887488">
        <w:rPr>
          <w:rFonts w:ascii="Cambria" w:eastAsia="Arial" w:hAnsi="Cambria"/>
          <w:spacing w:val="2"/>
          <w:sz w:val="16"/>
          <w:szCs w:val="16"/>
          <w:lang w:val="ro-RO"/>
        </w:rPr>
        <w:t>n</w:t>
      </w:r>
      <w:r w:rsidRPr="00887488">
        <w:rPr>
          <w:rFonts w:ascii="Cambria" w:eastAsia="Arial" w:hAnsi="Cambria"/>
          <w:sz w:val="16"/>
          <w:szCs w:val="16"/>
          <w:lang w:val="ro-RO"/>
        </w:rPr>
        <w:t>u</w:t>
      </w:r>
      <w:r w:rsidRPr="00887488">
        <w:rPr>
          <w:rFonts w:ascii="Cambria" w:eastAsia="Arial" w:hAnsi="Cambria"/>
          <w:spacing w:val="-1"/>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e</w:t>
      </w:r>
      <w:r w:rsidRPr="00887488">
        <w:rPr>
          <w:rFonts w:ascii="Cambria" w:eastAsia="Arial" w:hAnsi="Cambria"/>
          <w:spacing w:val="-2"/>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2"/>
          <w:sz w:val="16"/>
          <w:szCs w:val="16"/>
          <w:lang w:val="ro-RO"/>
        </w:rPr>
        <w:t>p</w:t>
      </w:r>
      <w:r w:rsidRPr="00887488">
        <w:rPr>
          <w:rFonts w:ascii="Cambria" w:eastAsia="Arial" w:hAnsi="Cambria"/>
          <w:spacing w:val="-1"/>
          <w:sz w:val="16"/>
          <w:szCs w:val="16"/>
          <w:lang w:val="ro-RO"/>
        </w:rPr>
        <w:t>li</w:t>
      </w:r>
      <w:r w:rsidRPr="00887488">
        <w:rPr>
          <w:rFonts w:ascii="Cambria" w:eastAsia="Arial" w:hAnsi="Cambria"/>
          <w:spacing w:val="1"/>
          <w:sz w:val="16"/>
          <w:szCs w:val="16"/>
          <w:lang w:val="ro-RO"/>
        </w:rPr>
        <w:t>c</w:t>
      </w:r>
      <w:r w:rsidRPr="00887488">
        <w:rPr>
          <w:rFonts w:ascii="Cambria" w:eastAsia="Arial" w:hAnsi="Cambria"/>
          <w:sz w:val="16"/>
          <w:szCs w:val="16"/>
          <w:lang w:val="ro-RO"/>
        </w:rPr>
        <w:t>ă</w:t>
      </w:r>
      <w:r w:rsidRPr="00887488">
        <w:rPr>
          <w:rFonts w:ascii="Cambria" w:eastAsia="Arial" w:hAnsi="Cambria"/>
          <w:spacing w:val="-3"/>
          <w:sz w:val="16"/>
          <w:szCs w:val="16"/>
          <w:lang w:val="ro-RO"/>
        </w:rPr>
        <w:t xml:space="preserve"> </w:t>
      </w:r>
      <w:r w:rsidRPr="00887488">
        <w:rPr>
          <w:rFonts w:ascii="Cambria" w:eastAsia="Arial" w:hAnsi="Cambria"/>
          <w:sz w:val="16"/>
          <w:szCs w:val="16"/>
          <w:lang w:val="ro-RO"/>
        </w:rPr>
        <w:t>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o</w:t>
      </w:r>
      <w:r w:rsidRPr="00887488">
        <w:rPr>
          <w:rFonts w:ascii="Cambria" w:eastAsia="Arial" w:hAnsi="Cambria"/>
          <w:spacing w:val="-1"/>
          <w:sz w:val="16"/>
          <w:szCs w:val="16"/>
          <w:lang w:val="ro-RO"/>
        </w:rPr>
        <w:t>i</w:t>
      </w:r>
      <w:r w:rsidRPr="00887488">
        <w:rPr>
          <w:rFonts w:ascii="Cambria" w:eastAsia="Arial" w:hAnsi="Cambria"/>
          <w:sz w:val="16"/>
          <w:szCs w:val="16"/>
          <w:lang w:val="ro-RO"/>
        </w:rPr>
        <w:t>e</w:t>
      </w:r>
      <w:r w:rsidRPr="00887488">
        <w:rPr>
          <w:rFonts w:ascii="Cambria" w:eastAsia="Arial" w:hAnsi="Cambria"/>
          <w:spacing w:val="1"/>
          <w:sz w:val="16"/>
          <w:szCs w:val="16"/>
          <w:lang w:val="ro-RO"/>
        </w:rPr>
        <w:t>c</w:t>
      </w:r>
      <w:r w:rsidRPr="00887488">
        <w:rPr>
          <w:rFonts w:ascii="Cambria" w:eastAsia="Arial" w:hAnsi="Cambria"/>
          <w:sz w:val="16"/>
          <w:szCs w:val="16"/>
          <w:lang w:val="ro-RO"/>
        </w:rPr>
        <w:t>t</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8"/>
          <w:sz w:val="16"/>
          <w:szCs w:val="16"/>
          <w:lang w:val="ro-RO"/>
        </w:rPr>
        <w:t xml:space="preserve"> </w:t>
      </w:r>
      <w:r w:rsidRPr="00887488">
        <w:rPr>
          <w:rFonts w:ascii="Cambria" w:eastAsia="Arial" w:hAnsi="Cambria"/>
          <w:spacing w:val="2"/>
          <w:sz w:val="16"/>
          <w:szCs w:val="16"/>
          <w:lang w:val="ro-RO"/>
        </w:rPr>
        <w:t>f</w:t>
      </w:r>
      <w:r w:rsidRPr="00887488">
        <w:rPr>
          <w:rFonts w:ascii="Cambria" w:eastAsia="Arial" w:hAnsi="Cambria"/>
          <w:spacing w:val="-1"/>
          <w:sz w:val="16"/>
          <w:szCs w:val="16"/>
          <w:lang w:val="ro-RO"/>
        </w:rPr>
        <w:t>i</w:t>
      </w:r>
      <w:r w:rsidRPr="00887488">
        <w:rPr>
          <w:rFonts w:ascii="Cambria" w:eastAsia="Arial" w:hAnsi="Cambria"/>
          <w:sz w:val="16"/>
          <w:szCs w:val="16"/>
          <w:lang w:val="ro-RO"/>
        </w:rPr>
        <w:t>n</w:t>
      </w:r>
      <w:r w:rsidRPr="00887488">
        <w:rPr>
          <w:rFonts w:ascii="Cambria" w:eastAsia="Arial" w:hAnsi="Cambria"/>
          <w:spacing w:val="2"/>
          <w:sz w:val="16"/>
          <w:szCs w:val="16"/>
          <w:lang w:val="ro-RO"/>
        </w:rPr>
        <w:t>an</w:t>
      </w:r>
      <w:r w:rsidRPr="00887488">
        <w:rPr>
          <w:rFonts w:ascii="Cambria" w:eastAsia="Tahoma" w:hAnsi="Cambria"/>
          <w:spacing w:val="1"/>
          <w:sz w:val="16"/>
          <w:szCs w:val="16"/>
          <w:lang w:val="ro-RO"/>
        </w:rPr>
        <w:t>ț</w:t>
      </w:r>
      <w:r w:rsidRPr="00887488">
        <w:rPr>
          <w:rFonts w:ascii="Cambria" w:eastAsia="Arial" w:hAnsi="Cambria"/>
          <w:sz w:val="16"/>
          <w:szCs w:val="16"/>
          <w:lang w:val="ro-RO"/>
        </w:rPr>
        <w:t>ate</w:t>
      </w:r>
      <w:r w:rsidRPr="00887488">
        <w:rPr>
          <w:rFonts w:ascii="Cambria" w:eastAsia="Arial" w:hAnsi="Cambria"/>
          <w:spacing w:val="-8"/>
          <w:sz w:val="16"/>
          <w:szCs w:val="16"/>
          <w:lang w:val="ro-RO"/>
        </w:rPr>
        <w:t xml:space="preserve"> </w:t>
      </w:r>
      <w:r w:rsidRPr="00887488">
        <w:rPr>
          <w:rFonts w:ascii="Cambria" w:eastAsia="Arial" w:hAnsi="Cambria"/>
          <w:spacing w:val="2"/>
          <w:sz w:val="16"/>
          <w:szCs w:val="16"/>
          <w:lang w:val="ro-RO"/>
        </w:rPr>
        <w:t>d</w:t>
      </w:r>
      <w:r w:rsidRPr="00887488">
        <w:rPr>
          <w:rFonts w:ascii="Cambria" w:eastAsia="Arial" w:hAnsi="Cambria"/>
          <w:spacing w:val="-1"/>
          <w:sz w:val="16"/>
          <w:szCs w:val="16"/>
          <w:lang w:val="ro-RO"/>
        </w:rPr>
        <w:t>i</w:t>
      </w:r>
      <w:r w:rsidRPr="00887488">
        <w:rPr>
          <w:rFonts w:ascii="Cambria" w:eastAsia="Arial" w:hAnsi="Cambria"/>
          <w:sz w:val="16"/>
          <w:szCs w:val="16"/>
          <w:lang w:val="ro-RO"/>
        </w:rPr>
        <w:t>n</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1"/>
          <w:sz w:val="16"/>
          <w:szCs w:val="16"/>
          <w:lang w:val="ro-RO"/>
        </w:rPr>
        <w:t>s</w:t>
      </w:r>
      <w:r w:rsidRPr="00887488">
        <w:rPr>
          <w:rFonts w:ascii="Cambria" w:eastAsia="Arial" w:hAnsi="Cambria"/>
          <w:spacing w:val="-1"/>
          <w:sz w:val="16"/>
          <w:szCs w:val="16"/>
          <w:lang w:val="ro-RO"/>
        </w:rPr>
        <w:t>i</w:t>
      </w:r>
      <w:r w:rsidRPr="00887488">
        <w:rPr>
          <w:rFonts w:ascii="Cambria" w:eastAsia="Arial" w:hAnsi="Cambria"/>
          <w:spacing w:val="1"/>
          <w:sz w:val="16"/>
          <w:szCs w:val="16"/>
          <w:lang w:val="ro-RO"/>
        </w:rPr>
        <w:t>s</w:t>
      </w:r>
      <w:r w:rsidRPr="00887488">
        <w:rPr>
          <w:rFonts w:ascii="Cambria" w:eastAsia="Arial" w:hAnsi="Cambria"/>
          <w:sz w:val="16"/>
          <w:szCs w:val="16"/>
          <w:lang w:val="ro-RO"/>
        </w:rPr>
        <w:t>te</w:t>
      </w:r>
      <w:r w:rsidRPr="00887488">
        <w:rPr>
          <w:rFonts w:ascii="Cambria" w:eastAsia="Arial" w:hAnsi="Cambria"/>
          <w:spacing w:val="-1"/>
          <w:sz w:val="16"/>
          <w:szCs w:val="16"/>
          <w:lang w:val="ro-RO"/>
        </w:rPr>
        <w:t>n</w:t>
      </w:r>
      <w:r w:rsidRPr="00887488">
        <w:rPr>
          <w:rFonts w:ascii="Cambria" w:eastAsia="Tahoma" w:hAnsi="Cambria"/>
          <w:spacing w:val="3"/>
          <w:sz w:val="16"/>
          <w:szCs w:val="16"/>
          <w:lang w:val="ro-RO"/>
        </w:rPr>
        <w:t>ț</w:t>
      </w:r>
      <w:r w:rsidRPr="00887488">
        <w:rPr>
          <w:rFonts w:ascii="Cambria" w:eastAsia="Arial" w:hAnsi="Cambria"/>
          <w:sz w:val="16"/>
          <w:szCs w:val="16"/>
          <w:lang w:val="ro-RO"/>
        </w:rPr>
        <w:t>ă</w:t>
      </w:r>
      <w:r w:rsidRPr="00887488">
        <w:rPr>
          <w:rFonts w:ascii="Cambria" w:eastAsia="Arial" w:hAnsi="Cambria"/>
          <w:spacing w:val="-8"/>
          <w:sz w:val="16"/>
          <w:szCs w:val="16"/>
          <w:lang w:val="ro-RO"/>
        </w:rPr>
        <w:t xml:space="preserve"> </w:t>
      </w:r>
      <w:r w:rsidRPr="00887488">
        <w:rPr>
          <w:rFonts w:ascii="Cambria" w:eastAsia="Arial" w:hAnsi="Cambria"/>
          <w:sz w:val="16"/>
          <w:szCs w:val="16"/>
          <w:lang w:val="ro-RO"/>
        </w:rPr>
        <w:t>t</w:t>
      </w:r>
      <w:r w:rsidRPr="00887488">
        <w:rPr>
          <w:rFonts w:ascii="Cambria" w:eastAsia="Arial" w:hAnsi="Cambria"/>
          <w:spacing w:val="2"/>
          <w:sz w:val="16"/>
          <w:szCs w:val="16"/>
          <w:lang w:val="ro-RO"/>
        </w:rPr>
        <w:t>e</w:t>
      </w:r>
      <w:r w:rsidRPr="00887488">
        <w:rPr>
          <w:rFonts w:ascii="Cambria" w:eastAsia="Arial" w:hAnsi="Cambria"/>
          <w:sz w:val="16"/>
          <w:szCs w:val="16"/>
          <w:lang w:val="ro-RO"/>
        </w:rPr>
        <w:t>hn</w:t>
      </w:r>
      <w:r w:rsidRPr="00887488">
        <w:rPr>
          <w:rFonts w:ascii="Cambria" w:eastAsia="Arial" w:hAnsi="Cambria"/>
          <w:spacing w:val="-1"/>
          <w:sz w:val="16"/>
          <w:szCs w:val="16"/>
          <w:lang w:val="ro-RO"/>
        </w:rPr>
        <w:t>i</w:t>
      </w:r>
      <w:r w:rsidRPr="00887488">
        <w:rPr>
          <w:rFonts w:ascii="Cambria" w:eastAsia="Arial" w:hAnsi="Cambria"/>
          <w:spacing w:val="1"/>
          <w:sz w:val="16"/>
          <w:szCs w:val="16"/>
          <w:lang w:val="ro-RO"/>
        </w:rPr>
        <w:t>c</w:t>
      </w:r>
      <w:r w:rsidRPr="00887488">
        <w:rPr>
          <w:rFonts w:ascii="Cambria" w:eastAsia="Arial" w:hAnsi="Cambria"/>
          <w:sz w:val="16"/>
          <w:szCs w:val="16"/>
          <w:lang w:val="ro-RO"/>
        </w:rPr>
        <w:t>ă</w:t>
      </w:r>
    </w:p>
  </w:footnote>
  <w:footnote w:id="4">
    <w:p w14:paraId="55E3DC42" w14:textId="29621A55" w:rsidR="00BF190C" w:rsidRPr="00701452" w:rsidRDefault="00BF190C">
      <w:pPr>
        <w:pStyle w:val="FootnoteText"/>
        <w:rPr>
          <w:lang w:val="ro-RO"/>
        </w:rPr>
      </w:pPr>
      <w:r>
        <w:rPr>
          <w:rStyle w:val="FootnoteReference"/>
        </w:rPr>
        <w:footnoteRef/>
      </w:r>
      <w:r w:rsidRPr="00701452">
        <w:rPr>
          <w:lang w:val="fr-FR"/>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 xml:space="preserve">e </w:t>
      </w:r>
      <w:r w:rsidRPr="00887488">
        <w:rPr>
          <w:rFonts w:ascii="Cambria" w:eastAsia="Arial" w:hAnsi="Cambria"/>
          <w:spacing w:val="-1"/>
          <w:sz w:val="16"/>
          <w:szCs w:val="16"/>
          <w:lang w:val="ro-RO"/>
        </w:rPr>
        <w:t>v</w:t>
      </w:r>
      <w:r w:rsidRPr="00887488">
        <w:rPr>
          <w:rFonts w:ascii="Cambria" w:eastAsia="Arial" w:hAnsi="Cambria"/>
          <w:sz w:val="16"/>
          <w:szCs w:val="16"/>
          <w:lang w:val="ro-RO"/>
        </w:rPr>
        <w:t>a a</w:t>
      </w:r>
      <w:r w:rsidRPr="00887488">
        <w:rPr>
          <w:rFonts w:ascii="Cambria" w:eastAsia="Arial" w:hAnsi="Cambria"/>
          <w:spacing w:val="1"/>
          <w:sz w:val="16"/>
          <w:szCs w:val="16"/>
          <w:lang w:val="ro-RO"/>
        </w:rPr>
        <w:t>l</w:t>
      </w:r>
      <w:r w:rsidRPr="00887488">
        <w:rPr>
          <w:rFonts w:ascii="Cambria" w:eastAsia="Arial" w:hAnsi="Cambria"/>
          <w:sz w:val="16"/>
          <w:szCs w:val="16"/>
          <w:lang w:val="ro-RO"/>
        </w:rPr>
        <w:t>ege</w:t>
      </w:r>
      <w:r w:rsidRPr="00887488">
        <w:rPr>
          <w:rFonts w:ascii="Cambria" w:eastAsia="Arial" w:hAnsi="Cambria"/>
          <w:spacing w:val="-3"/>
          <w:sz w:val="16"/>
          <w:szCs w:val="16"/>
          <w:lang w:val="ro-RO"/>
        </w:rPr>
        <w:t xml:space="preserve"> </w:t>
      </w:r>
      <w:r w:rsidRPr="00887488">
        <w:rPr>
          <w:rFonts w:ascii="Cambria" w:eastAsia="Arial" w:hAnsi="Cambria"/>
          <w:sz w:val="16"/>
          <w:szCs w:val="16"/>
          <w:lang w:val="ro-RO"/>
        </w:rPr>
        <w:t>u</w:t>
      </w:r>
      <w:r w:rsidRPr="00887488">
        <w:rPr>
          <w:rFonts w:ascii="Cambria" w:eastAsia="Arial" w:hAnsi="Cambria"/>
          <w:spacing w:val="2"/>
          <w:sz w:val="16"/>
          <w:szCs w:val="16"/>
          <w:lang w:val="ro-RO"/>
        </w:rPr>
        <w:t>n</w:t>
      </w:r>
      <w:r w:rsidRPr="00887488">
        <w:rPr>
          <w:rFonts w:ascii="Cambria" w:eastAsia="Arial" w:hAnsi="Cambria"/>
          <w:sz w:val="16"/>
          <w:szCs w:val="16"/>
          <w:lang w:val="ro-RO"/>
        </w:rPr>
        <w:t>a</w:t>
      </w:r>
      <w:r w:rsidRPr="00887488">
        <w:rPr>
          <w:rFonts w:ascii="Cambria" w:eastAsia="Arial" w:hAnsi="Cambria"/>
          <w:spacing w:val="-3"/>
          <w:sz w:val="16"/>
          <w:szCs w:val="16"/>
          <w:lang w:val="ro-RO"/>
        </w:rPr>
        <w:t xml:space="preserve"> </w:t>
      </w:r>
      <w:r w:rsidRPr="00887488">
        <w:rPr>
          <w:rFonts w:ascii="Cambria" w:eastAsia="Arial" w:hAnsi="Cambria"/>
          <w:spacing w:val="2"/>
          <w:sz w:val="16"/>
          <w:szCs w:val="16"/>
          <w:lang w:val="ro-RO"/>
        </w:rPr>
        <w:t>d</w:t>
      </w:r>
      <w:r w:rsidRPr="00887488">
        <w:rPr>
          <w:rFonts w:ascii="Cambria" w:eastAsia="Arial" w:hAnsi="Cambria"/>
          <w:spacing w:val="-1"/>
          <w:sz w:val="16"/>
          <w:szCs w:val="16"/>
          <w:lang w:val="ro-RO"/>
        </w:rPr>
        <w:t>i</w:t>
      </w:r>
      <w:r w:rsidRPr="00887488">
        <w:rPr>
          <w:rFonts w:ascii="Cambria" w:eastAsia="Arial" w:hAnsi="Cambria"/>
          <w:sz w:val="16"/>
          <w:szCs w:val="16"/>
          <w:lang w:val="ro-RO"/>
        </w:rPr>
        <w:t>nt</w:t>
      </w:r>
      <w:r w:rsidRPr="00887488">
        <w:rPr>
          <w:rFonts w:ascii="Cambria" w:eastAsia="Arial" w:hAnsi="Cambria"/>
          <w:spacing w:val="1"/>
          <w:sz w:val="16"/>
          <w:szCs w:val="16"/>
          <w:lang w:val="ro-RO"/>
        </w:rPr>
        <w:t>r</w:t>
      </w:r>
      <w:r w:rsidRPr="00887488">
        <w:rPr>
          <w:rFonts w:ascii="Cambria" w:eastAsia="Arial" w:hAnsi="Cambria"/>
          <w:sz w:val="16"/>
          <w:szCs w:val="16"/>
          <w:lang w:val="ro-RO"/>
        </w:rPr>
        <w:t>e</w:t>
      </w:r>
      <w:r w:rsidRPr="00887488">
        <w:rPr>
          <w:rFonts w:ascii="Cambria" w:eastAsia="Arial" w:hAnsi="Cambria"/>
          <w:spacing w:val="-3"/>
          <w:sz w:val="16"/>
          <w:szCs w:val="16"/>
          <w:lang w:val="ro-RO"/>
        </w:rPr>
        <w:t xml:space="preserve"> </w:t>
      </w:r>
      <w:r w:rsidRPr="00887488">
        <w:rPr>
          <w:rFonts w:ascii="Cambria" w:eastAsia="Arial" w:hAnsi="Cambria"/>
          <w:sz w:val="16"/>
          <w:szCs w:val="16"/>
          <w:lang w:val="ro-RO"/>
        </w:rPr>
        <w:t>op</w:t>
      </w:r>
      <w:r w:rsidRPr="00887488">
        <w:rPr>
          <w:rFonts w:ascii="Cambria" w:eastAsia="Arial" w:hAnsi="Cambria"/>
          <w:spacing w:val="2"/>
          <w:sz w:val="16"/>
          <w:szCs w:val="16"/>
          <w:lang w:val="ro-RO"/>
        </w:rPr>
        <w:t>ț</w:t>
      </w:r>
      <w:r w:rsidRPr="00887488">
        <w:rPr>
          <w:rFonts w:ascii="Cambria" w:eastAsia="Arial" w:hAnsi="Cambria"/>
          <w:spacing w:val="1"/>
          <w:sz w:val="16"/>
          <w:szCs w:val="16"/>
          <w:lang w:val="ro-RO"/>
        </w:rPr>
        <w:t>i</w:t>
      </w:r>
      <w:r w:rsidRPr="00887488">
        <w:rPr>
          <w:rFonts w:ascii="Cambria" w:eastAsia="Arial" w:hAnsi="Cambria"/>
          <w:sz w:val="16"/>
          <w:szCs w:val="16"/>
          <w:lang w:val="ro-RO"/>
        </w:rPr>
        <w:t>uni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675FF"/>
    <w:multiLevelType w:val="hybridMultilevel"/>
    <w:tmpl w:val="A348A8E8"/>
    <w:lvl w:ilvl="0" w:tplc="BAFCE35A">
      <w:start w:val="1"/>
      <w:numFmt w:val="decimal"/>
      <w:lvlText w:val="(%1)"/>
      <w:lvlJc w:val="left"/>
      <w:pPr>
        <w:ind w:left="525" w:hanging="52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A7EF7"/>
    <w:multiLevelType w:val="hybridMultilevel"/>
    <w:tmpl w:val="09A0B9E2"/>
    <w:lvl w:ilvl="0" w:tplc="D3C24ECA">
      <w:start w:val="1"/>
      <w:numFmt w:val="decimal"/>
      <w:lvlText w:val="(%1)"/>
      <w:lvlJc w:val="left"/>
      <w:pPr>
        <w:ind w:left="495" w:hanging="49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D26ECC"/>
    <w:multiLevelType w:val="multilevel"/>
    <w:tmpl w:val="245A0B9A"/>
    <w:lvl w:ilvl="0">
      <w:start w:val="1"/>
      <w:numFmt w:val="decimal"/>
      <w:lvlText w:val="(%1)"/>
      <w:lvlJc w:val="left"/>
      <w:pPr>
        <w:ind w:left="360" w:hanging="360"/>
      </w:pPr>
      <w:rPr>
        <w:rFonts w:ascii="Cambria" w:eastAsia="Arial" w:hAnsi="Cambria" w:cs="Times New Roman"/>
      </w:rPr>
    </w:lvl>
    <w:lvl w:ilvl="1">
      <w:start w:val="1"/>
      <w:numFmt w:val="decimal"/>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A1E6378"/>
    <w:multiLevelType w:val="hybridMultilevel"/>
    <w:tmpl w:val="30F0C746"/>
    <w:lvl w:ilvl="0" w:tplc="11CC2588">
      <w:start w:val="1"/>
      <w:numFmt w:val="decimal"/>
      <w:lvlText w:val="(%1)"/>
      <w:lvlJc w:val="left"/>
      <w:pPr>
        <w:ind w:left="704" w:hanging="58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4" w15:restartNumberingAfterBreak="0">
    <w:nsid w:val="0A673DC7"/>
    <w:multiLevelType w:val="multilevel"/>
    <w:tmpl w:val="ABFEB35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ascii="Arial" w:eastAsia="Arial" w:hAnsi="Arial" w:cs="Arial"/>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B03111C"/>
    <w:multiLevelType w:val="hybridMultilevel"/>
    <w:tmpl w:val="BB125316"/>
    <w:lvl w:ilvl="0" w:tplc="7AAEF25E">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E50432E"/>
    <w:multiLevelType w:val="hybridMultilevel"/>
    <w:tmpl w:val="3EA6CE32"/>
    <w:lvl w:ilvl="0" w:tplc="0FC8AF64">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5367E2B"/>
    <w:multiLevelType w:val="hybridMultilevel"/>
    <w:tmpl w:val="D472ACCC"/>
    <w:lvl w:ilvl="0" w:tplc="24F6528A">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73E4AA2"/>
    <w:multiLevelType w:val="hybridMultilevel"/>
    <w:tmpl w:val="F4421CEE"/>
    <w:lvl w:ilvl="0" w:tplc="DE9CC234">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B943BDA"/>
    <w:multiLevelType w:val="hybridMultilevel"/>
    <w:tmpl w:val="910E3E0C"/>
    <w:lvl w:ilvl="0" w:tplc="CF00D430">
      <w:start w:val="1"/>
      <w:numFmt w:val="decimal"/>
      <w:lvlText w:val="(%1)"/>
      <w:lvlJc w:val="left"/>
      <w:pPr>
        <w:ind w:left="509"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E4317C"/>
    <w:multiLevelType w:val="hybridMultilevel"/>
    <w:tmpl w:val="C3DE91A8"/>
    <w:lvl w:ilvl="0" w:tplc="3690B96A">
      <w:start w:val="1"/>
      <w:numFmt w:val="decimal"/>
      <w:lvlText w:val="(%1)"/>
      <w:lvlJc w:val="left"/>
      <w:pPr>
        <w:ind w:left="539" w:hanging="42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1" w15:restartNumberingAfterBreak="0">
    <w:nsid w:val="21DC2990"/>
    <w:multiLevelType w:val="hybridMultilevel"/>
    <w:tmpl w:val="008A088A"/>
    <w:lvl w:ilvl="0" w:tplc="7E064816">
      <w:start w:val="30"/>
      <w:numFmt w:val="decimal"/>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2" w15:restartNumberingAfterBreak="0">
    <w:nsid w:val="239D6FFE"/>
    <w:multiLevelType w:val="hybridMultilevel"/>
    <w:tmpl w:val="4B2E922C"/>
    <w:lvl w:ilvl="0" w:tplc="CF00D430">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13" w15:restartNumberingAfterBreak="0">
    <w:nsid w:val="3492740C"/>
    <w:multiLevelType w:val="hybridMultilevel"/>
    <w:tmpl w:val="DBFA9B52"/>
    <w:lvl w:ilvl="0" w:tplc="B0F05B44">
      <w:start w:val="1"/>
      <w:numFmt w:val="decimal"/>
      <w:lvlText w:val="(%1)"/>
      <w:lvlJc w:val="left"/>
      <w:pPr>
        <w:ind w:left="584" w:hanging="46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4" w15:restartNumberingAfterBreak="0">
    <w:nsid w:val="37CF382B"/>
    <w:multiLevelType w:val="hybridMultilevel"/>
    <w:tmpl w:val="B1348576"/>
    <w:lvl w:ilvl="0" w:tplc="3B80ED4A">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9D9764C"/>
    <w:multiLevelType w:val="hybridMultilevel"/>
    <w:tmpl w:val="95068AC4"/>
    <w:lvl w:ilvl="0" w:tplc="FE3CE9DE">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DDD1A13"/>
    <w:multiLevelType w:val="hybridMultilevel"/>
    <w:tmpl w:val="ED6CD57C"/>
    <w:lvl w:ilvl="0" w:tplc="6F0EC9A8">
      <w:start w:val="1"/>
      <w:numFmt w:val="decimal"/>
      <w:lvlText w:val="(%1)"/>
      <w:lvlJc w:val="left"/>
      <w:pPr>
        <w:ind w:left="794" w:hanging="67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7"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8"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AA264CD"/>
    <w:multiLevelType w:val="hybridMultilevel"/>
    <w:tmpl w:val="C914B020"/>
    <w:lvl w:ilvl="0" w:tplc="CF00D430">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20" w15:restartNumberingAfterBreak="0">
    <w:nsid w:val="4C7E3BFB"/>
    <w:multiLevelType w:val="hybridMultilevel"/>
    <w:tmpl w:val="556A25C2"/>
    <w:lvl w:ilvl="0" w:tplc="428A3568">
      <w:start w:val="1"/>
      <w:numFmt w:val="lowerLetter"/>
      <w:lvlText w:val="%1)"/>
      <w:lvlJc w:val="left"/>
      <w:pPr>
        <w:ind w:left="810" w:hanging="360"/>
      </w:pPr>
      <w:rPr>
        <w:rFonts w:hint="default"/>
        <w:color w:val="auto"/>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21" w15:restartNumberingAfterBreak="0">
    <w:nsid w:val="4DD11475"/>
    <w:multiLevelType w:val="multilevel"/>
    <w:tmpl w:val="DD9C5FD8"/>
    <w:lvl w:ilvl="0">
      <w:start w:val="1"/>
      <w:numFmt w:val="decimal"/>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4F84364B"/>
    <w:multiLevelType w:val="hybridMultilevel"/>
    <w:tmpl w:val="B5AE6B84"/>
    <w:lvl w:ilvl="0" w:tplc="50AE7CF8">
      <w:start w:val="1"/>
      <w:numFmt w:val="decimal"/>
      <w:lvlText w:val="(%1)"/>
      <w:lvlJc w:val="left"/>
      <w:pPr>
        <w:ind w:left="583" w:hanging="465"/>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23" w15:restartNumberingAfterBreak="0">
    <w:nsid w:val="508A0AC7"/>
    <w:multiLevelType w:val="hybridMultilevel"/>
    <w:tmpl w:val="F6C6A366"/>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0C39FA"/>
    <w:multiLevelType w:val="hybridMultilevel"/>
    <w:tmpl w:val="5D4A686E"/>
    <w:lvl w:ilvl="0" w:tplc="4000A98E">
      <w:start w:val="1"/>
      <w:numFmt w:val="decimal"/>
      <w:lvlText w:val="(%1)"/>
      <w:lvlJc w:val="left"/>
      <w:pPr>
        <w:ind w:left="645" w:hanging="555"/>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5" w15:restartNumberingAfterBreak="0">
    <w:nsid w:val="65C2154F"/>
    <w:multiLevelType w:val="hybridMultilevel"/>
    <w:tmpl w:val="0BF618F4"/>
    <w:lvl w:ilvl="0" w:tplc="82349748">
      <w:start w:val="1"/>
      <w:numFmt w:val="decimal"/>
      <w:lvlText w:val="(%1)"/>
      <w:lvlJc w:val="left"/>
      <w:pPr>
        <w:ind w:left="703" w:hanging="585"/>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26" w15:restartNumberingAfterBreak="0">
    <w:nsid w:val="6B8F1A19"/>
    <w:multiLevelType w:val="hybridMultilevel"/>
    <w:tmpl w:val="F66AE5E4"/>
    <w:lvl w:ilvl="0" w:tplc="459E331A">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7" w15:restartNumberingAfterBreak="0">
    <w:nsid w:val="6CF83D1D"/>
    <w:multiLevelType w:val="hybridMultilevel"/>
    <w:tmpl w:val="87369316"/>
    <w:lvl w:ilvl="0" w:tplc="95CC4D14">
      <w:start w:val="1"/>
      <w:numFmt w:val="lowerLetter"/>
      <w:lvlText w:val="(%1)"/>
      <w:lvlJc w:val="left"/>
      <w:pPr>
        <w:ind w:left="900" w:hanging="42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8"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05841FA"/>
    <w:multiLevelType w:val="hybridMultilevel"/>
    <w:tmpl w:val="D7FC5A20"/>
    <w:lvl w:ilvl="0" w:tplc="81AC1B40">
      <w:start w:val="1"/>
      <w:numFmt w:val="lowerLetter"/>
      <w:lvlText w:val="(%1)"/>
      <w:lvlJc w:val="left"/>
      <w:pPr>
        <w:ind w:left="1015" w:hanging="405"/>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30" w15:restartNumberingAfterBreak="0">
    <w:nsid w:val="72004ABA"/>
    <w:multiLevelType w:val="hybridMultilevel"/>
    <w:tmpl w:val="7D0821DE"/>
    <w:lvl w:ilvl="0" w:tplc="FC62F466">
      <w:start w:val="1"/>
      <w:numFmt w:val="lowerLetter"/>
      <w:lvlText w:val="(%1)"/>
      <w:lvlJc w:val="left"/>
      <w:pPr>
        <w:ind w:left="990" w:hanging="39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1" w15:restartNumberingAfterBreak="0">
    <w:nsid w:val="764A493F"/>
    <w:multiLevelType w:val="hybridMultilevel"/>
    <w:tmpl w:val="EDE87550"/>
    <w:lvl w:ilvl="0" w:tplc="3294E4B8">
      <w:start w:val="1"/>
      <w:numFmt w:val="lowerLetter"/>
      <w:lvlText w:val="(%1)"/>
      <w:lvlJc w:val="left"/>
      <w:pPr>
        <w:ind w:left="945" w:hanging="435"/>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32" w15:restartNumberingAfterBreak="0">
    <w:nsid w:val="76B97A1C"/>
    <w:multiLevelType w:val="hybridMultilevel"/>
    <w:tmpl w:val="DDF0F86E"/>
    <w:lvl w:ilvl="0" w:tplc="CF00D430">
      <w:start w:val="1"/>
      <w:numFmt w:val="decimal"/>
      <w:lvlText w:val="(%1)"/>
      <w:lvlJc w:val="left"/>
      <w:pPr>
        <w:ind w:left="509" w:hanging="39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33" w15:restartNumberingAfterBreak="0">
    <w:nsid w:val="7A3A68A9"/>
    <w:multiLevelType w:val="hybridMultilevel"/>
    <w:tmpl w:val="0A887FEA"/>
    <w:lvl w:ilvl="0" w:tplc="CB8896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D5036DC"/>
    <w:multiLevelType w:val="hybridMultilevel"/>
    <w:tmpl w:val="05B2C7AC"/>
    <w:lvl w:ilvl="0" w:tplc="931031CE">
      <w:start w:val="1"/>
      <w:numFmt w:val="decimal"/>
      <w:lvlText w:val="(%1)"/>
      <w:lvlJc w:val="left"/>
      <w:pPr>
        <w:ind w:left="555" w:hanging="55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F984533"/>
    <w:multiLevelType w:val="hybridMultilevel"/>
    <w:tmpl w:val="E5347F90"/>
    <w:lvl w:ilvl="0" w:tplc="80F0078C">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FC9133F"/>
    <w:multiLevelType w:val="multilevel"/>
    <w:tmpl w:val="245A0B9A"/>
    <w:lvl w:ilvl="0">
      <w:start w:val="1"/>
      <w:numFmt w:val="decimal"/>
      <w:lvlText w:val="(%1)"/>
      <w:lvlJc w:val="left"/>
      <w:pPr>
        <w:ind w:left="360" w:hanging="360"/>
      </w:pPr>
      <w:rPr>
        <w:rFonts w:ascii="Cambria" w:eastAsia="Arial" w:hAnsi="Cambria" w:cs="Times New Roman"/>
      </w:rPr>
    </w:lvl>
    <w:lvl w:ilvl="1">
      <w:start w:val="1"/>
      <w:numFmt w:val="decimal"/>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894849925">
    <w:abstractNumId w:val="17"/>
  </w:num>
  <w:num w:numId="2" w16cid:durableId="1201281875">
    <w:abstractNumId w:val="21"/>
  </w:num>
  <w:num w:numId="3" w16cid:durableId="139228185">
    <w:abstractNumId w:val="11"/>
  </w:num>
  <w:num w:numId="4" w16cid:durableId="1057361552">
    <w:abstractNumId w:val="13"/>
  </w:num>
  <w:num w:numId="5" w16cid:durableId="194582031">
    <w:abstractNumId w:val="23"/>
  </w:num>
  <w:num w:numId="6" w16cid:durableId="1242911234">
    <w:abstractNumId w:val="31"/>
  </w:num>
  <w:num w:numId="7" w16cid:durableId="432365779">
    <w:abstractNumId w:val="34"/>
  </w:num>
  <w:num w:numId="8" w16cid:durableId="1812863699">
    <w:abstractNumId w:val="33"/>
  </w:num>
  <w:num w:numId="9" w16cid:durableId="1493061738">
    <w:abstractNumId w:val="28"/>
  </w:num>
  <w:num w:numId="10" w16cid:durableId="684790840">
    <w:abstractNumId w:val="30"/>
  </w:num>
  <w:num w:numId="11" w16cid:durableId="80369324">
    <w:abstractNumId w:val="10"/>
  </w:num>
  <w:num w:numId="12" w16cid:durableId="567614808">
    <w:abstractNumId w:val="5"/>
  </w:num>
  <w:num w:numId="13" w16cid:durableId="419066371">
    <w:abstractNumId w:val="8"/>
  </w:num>
  <w:num w:numId="14" w16cid:durableId="289476507">
    <w:abstractNumId w:val="0"/>
  </w:num>
  <w:num w:numId="15" w16cid:durableId="2041851641">
    <w:abstractNumId w:val="15"/>
  </w:num>
  <w:num w:numId="16" w16cid:durableId="1384602006">
    <w:abstractNumId w:val="27"/>
  </w:num>
  <w:num w:numId="17" w16cid:durableId="1640840161">
    <w:abstractNumId w:val="14"/>
  </w:num>
  <w:num w:numId="18" w16cid:durableId="402801253">
    <w:abstractNumId w:val="35"/>
  </w:num>
  <w:num w:numId="19" w16cid:durableId="1288973765">
    <w:abstractNumId w:val="26"/>
  </w:num>
  <w:num w:numId="20" w16cid:durableId="1225096489">
    <w:abstractNumId w:val="6"/>
  </w:num>
  <w:num w:numId="21" w16cid:durableId="1486513209">
    <w:abstractNumId w:val="1"/>
  </w:num>
  <w:num w:numId="22" w16cid:durableId="27075905">
    <w:abstractNumId w:val="7"/>
  </w:num>
  <w:num w:numId="23" w16cid:durableId="549072388">
    <w:abstractNumId w:val="3"/>
  </w:num>
  <w:num w:numId="24" w16cid:durableId="2013988623">
    <w:abstractNumId w:val="16"/>
  </w:num>
  <w:num w:numId="25" w16cid:durableId="1330400839">
    <w:abstractNumId w:val="29"/>
  </w:num>
  <w:num w:numId="26" w16cid:durableId="524097566">
    <w:abstractNumId w:val="32"/>
  </w:num>
  <w:num w:numId="27" w16cid:durableId="1034037580">
    <w:abstractNumId w:val="9"/>
  </w:num>
  <w:num w:numId="28" w16cid:durableId="1087579676">
    <w:abstractNumId w:val="36"/>
  </w:num>
  <w:num w:numId="29" w16cid:durableId="1186476648">
    <w:abstractNumId w:val="12"/>
  </w:num>
  <w:num w:numId="30" w16cid:durableId="1205482430">
    <w:abstractNumId w:val="19"/>
  </w:num>
  <w:num w:numId="31" w16cid:durableId="36397094">
    <w:abstractNumId w:val="24"/>
  </w:num>
  <w:num w:numId="32" w16cid:durableId="1667979814">
    <w:abstractNumId w:val="22"/>
  </w:num>
  <w:num w:numId="33" w16cid:durableId="1215310465">
    <w:abstractNumId w:val="25"/>
  </w:num>
  <w:num w:numId="34" w16cid:durableId="1115950032">
    <w:abstractNumId w:val="4"/>
  </w:num>
  <w:num w:numId="35" w16cid:durableId="1404915578">
    <w:abstractNumId w:val="20"/>
  </w:num>
  <w:num w:numId="36" w16cid:durableId="1458063666">
    <w:abstractNumId w:val="2"/>
  </w:num>
  <w:num w:numId="37" w16cid:durableId="30910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1F7D"/>
    <w:rsid w:val="00011D19"/>
    <w:rsid w:val="00017E92"/>
    <w:rsid w:val="00024335"/>
    <w:rsid w:val="00024FF5"/>
    <w:rsid w:val="00031A4A"/>
    <w:rsid w:val="00040C47"/>
    <w:rsid w:val="000508A8"/>
    <w:rsid w:val="00052EEB"/>
    <w:rsid w:val="00055F82"/>
    <w:rsid w:val="000601E2"/>
    <w:rsid w:val="0007074F"/>
    <w:rsid w:val="000709E5"/>
    <w:rsid w:val="000748D8"/>
    <w:rsid w:val="00077F21"/>
    <w:rsid w:val="00086D52"/>
    <w:rsid w:val="00092F7C"/>
    <w:rsid w:val="00097763"/>
    <w:rsid w:val="000A01F2"/>
    <w:rsid w:val="000A162F"/>
    <w:rsid w:val="000A1A05"/>
    <w:rsid w:val="000A382F"/>
    <w:rsid w:val="000A5509"/>
    <w:rsid w:val="000A6CA2"/>
    <w:rsid w:val="000B2380"/>
    <w:rsid w:val="000B4D7D"/>
    <w:rsid w:val="000C1C42"/>
    <w:rsid w:val="000C2163"/>
    <w:rsid w:val="000C34B7"/>
    <w:rsid w:val="000C38BD"/>
    <w:rsid w:val="000C64F2"/>
    <w:rsid w:val="000C653F"/>
    <w:rsid w:val="000C67B1"/>
    <w:rsid w:val="000D16FC"/>
    <w:rsid w:val="000D2ABC"/>
    <w:rsid w:val="000D41C2"/>
    <w:rsid w:val="000D5EB6"/>
    <w:rsid w:val="000D7037"/>
    <w:rsid w:val="000E1C54"/>
    <w:rsid w:val="000E3E18"/>
    <w:rsid w:val="000F0861"/>
    <w:rsid w:val="000F28B7"/>
    <w:rsid w:val="000F39B2"/>
    <w:rsid w:val="0010142B"/>
    <w:rsid w:val="0010730A"/>
    <w:rsid w:val="00110B3E"/>
    <w:rsid w:val="00114C45"/>
    <w:rsid w:val="0011793A"/>
    <w:rsid w:val="00120321"/>
    <w:rsid w:val="0012193F"/>
    <w:rsid w:val="00121F59"/>
    <w:rsid w:val="00123372"/>
    <w:rsid w:val="001240AB"/>
    <w:rsid w:val="00133C49"/>
    <w:rsid w:val="001359FF"/>
    <w:rsid w:val="00136C3A"/>
    <w:rsid w:val="00136ED6"/>
    <w:rsid w:val="00141C24"/>
    <w:rsid w:val="00146EA8"/>
    <w:rsid w:val="001531DD"/>
    <w:rsid w:val="00154391"/>
    <w:rsid w:val="00155BCE"/>
    <w:rsid w:val="00155FE5"/>
    <w:rsid w:val="00162D8F"/>
    <w:rsid w:val="00164BE9"/>
    <w:rsid w:val="001659A2"/>
    <w:rsid w:val="0016648B"/>
    <w:rsid w:val="001741ED"/>
    <w:rsid w:val="001764CB"/>
    <w:rsid w:val="001833F2"/>
    <w:rsid w:val="00191CB4"/>
    <w:rsid w:val="001A46E8"/>
    <w:rsid w:val="001B00C8"/>
    <w:rsid w:val="001B1179"/>
    <w:rsid w:val="001B1A04"/>
    <w:rsid w:val="001B1F4F"/>
    <w:rsid w:val="001B6181"/>
    <w:rsid w:val="001B7215"/>
    <w:rsid w:val="001C2B85"/>
    <w:rsid w:val="001C35D5"/>
    <w:rsid w:val="001C42AA"/>
    <w:rsid w:val="001C5C1E"/>
    <w:rsid w:val="001D0CC3"/>
    <w:rsid w:val="001D1152"/>
    <w:rsid w:val="001E13C1"/>
    <w:rsid w:val="001E36B0"/>
    <w:rsid w:val="001E5DFC"/>
    <w:rsid w:val="001F510D"/>
    <w:rsid w:val="001F539B"/>
    <w:rsid w:val="001F7B83"/>
    <w:rsid w:val="0020062B"/>
    <w:rsid w:val="0020329B"/>
    <w:rsid w:val="00212DDB"/>
    <w:rsid w:val="00216D65"/>
    <w:rsid w:val="002202FF"/>
    <w:rsid w:val="00236AE7"/>
    <w:rsid w:val="002406DB"/>
    <w:rsid w:val="00241CC4"/>
    <w:rsid w:val="00241D21"/>
    <w:rsid w:val="00242022"/>
    <w:rsid w:val="002442C6"/>
    <w:rsid w:val="00251DE5"/>
    <w:rsid w:val="00253C87"/>
    <w:rsid w:val="00257191"/>
    <w:rsid w:val="00266A49"/>
    <w:rsid w:val="00266B67"/>
    <w:rsid w:val="00272948"/>
    <w:rsid w:val="0027654B"/>
    <w:rsid w:val="00281154"/>
    <w:rsid w:val="0028313F"/>
    <w:rsid w:val="00284223"/>
    <w:rsid w:val="00285253"/>
    <w:rsid w:val="00287D5F"/>
    <w:rsid w:val="00291929"/>
    <w:rsid w:val="00292037"/>
    <w:rsid w:val="0029477F"/>
    <w:rsid w:val="00295F47"/>
    <w:rsid w:val="0029686D"/>
    <w:rsid w:val="0029755D"/>
    <w:rsid w:val="00297B64"/>
    <w:rsid w:val="002A0D7C"/>
    <w:rsid w:val="002A1202"/>
    <w:rsid w:val="002A1E5C"/>
    <w:rsid w:val="002B525D"/>
    <w:rsid w:val="002C0446"/>
    <w:rsid w:val="002C17D3"/>
    <w:rsid w:val="002C3F0F"/>
    <w:rsid w:val="002C4CBA"/>
    <w:rsid w:val="002D28C2"/>
    <w:rsid w:val="002D3AE6"/>
    <w:rsid w:val="002D77E5"/>
    <w:rsid w:val="002F3B1F"/>
    <w:rsid w:val="002F6601"/>
    <w:rsid w:val="00300CE3"/>
    <w:rsid w:val="0031292F"/>
    <w:rsid w:val="00321DA1"/>
    <w:rsid w:val="00321DCC"/>
    <w:rsid w:val="00335B87"/>
    <w:rsid w:val="0034698D"/>
    <w:rsid w:val="003503EF"/>
    <w:rsid w:val="00351E8E"/>
    <w:rsid w:val="003530DF"/>
    <w:rsid w:val="00357CF2"/>
    <w:rsid w:val="00363161"/>
    <w:rsid w:val="003637C5"/>
    <w:rsid w:val="0037157C"/>
    <w:rsid w:val="003722FF"/>
    <w:rsid w:val="00374B3A"/>
    <w:rsid w:val="003811FA"/>
    <w:rsid w:val="003840B2"/>
    <w:rsid w:val="003849EC"/>
    <w:rsid w:val="0038632F"/>
    <w:rsid w:val="0039295F"/>
    <w:rsid w:val="003970F9"/>
    <w:rsid w:val="003A030E"/>
    <w:rsid w:val="003A2133"/>
    <w:rsid w:val="003A43CD"/>
    <w:rsid w:val="003A73FD"/>
    <w:rsid w:val="003A7562"/>
    <w:rsid w:val="003B0F8C"/>
    <w:rsid w:val="003B423C"/>
    <w:rsid w:val="003B7CC3"/>
    <w:rsid w:val="003C0173"/>
    <w:rsid w:val="003C7ED7"/>
    <w:rsid w:val="003D148E"/>
    <w:rsid w:val="003E52AB"/>
    <w:rsid w:val="003E6F32"/>
    <w:rsid w:val="003E7F15"/>
    <w:rsid w:val="003F4D8C"/>
    <w:rsid w:val="0040297B"/>
    <w:rsid w:val="0040789C"/>
    <w:rsid w:val="0041090D"/>
    <w:rsid w:val="004112F3"/>
    <w:rsid w:val="00412A9B"/>
    <w:rsid w:val="00414647"/>
    <w:rsid w:val="004159C5"/>
    <w:rsid w:val="00417C68"/>
    <w:rsid w:val="0042743A"/>
    <w:rsid w:val="00433895"/>
    <w:rsid w:val="00445DD3"/>
    <w:rsid w:val="00450B35"/>
    <w:rsid w:val="004516FC"/>
    <w:rsid w:val="00452DB3"/>
    <w:rsid w:val="004622C8"/>
    <w:rsid w:val="00462B41"/>
    <w:rsid w:val="00482700"/>
    <w:rsid w:val="00485817"/>
    <w:rsid w:val="004869FF"/>
    <w:rsid w:val="0049219E"/>
    <w:rsid w:val="004958A4"/>
    <w:rsid w:val="00495BF6"/>
    <w:rsid w:val="004A16F7"/>
    <w:rsid w:val="004A24EB"/>
    <w:rsid w:val="004A4B21"/>
    <w:rsid w:val="004A6B88"/>
    <w:rsid w:val="004A71A9"/>
    <w:rsid w:val="004B0C09"/>
    <w:rsid w:val="004B3AFD"/>
    <w:rsid w:val="004B5F94"/>
    <w:rsid w:val="004B6935"/>
    <w:rsid w:val="004C2120"/>
    <w:rsid w:val="004C553D"/>
    <w:rsid w:val="004C5806"/>
    <w:rsid w:val="004D2574"/>
    <w:rsid w:val="004D47A5"/>
    <w:rsid w:val="004D6862"/>
    <w:rsid w:val="004F2335"/>
    <w:rsid w:val="004F2ABB"/>
    <w:rsid w:val="004F6863"/>
    <w:rsid w:val="00504F21"/>
    <w:rsid w:val="00505550"/>
    <w:rsid w:val="00505F6C"/>
    <w:rsid w:val="00517860"/>
    <w:rsid w:val="00520236"/>
    <w:rsid w:val="00520403"/>
    <w:rsid w:val="00527E02"/>
    <w:rsid w:val="00531C07"/>
    <w:rsid w:val="00534C14"/>
    <w:rsid w:val="005357C9"/>
    <w:rsid w:val="005369C7"/>
    <w:rsid w:val="0054290B"/>
    <w:rsid w:val="00542931"/>
    <w:rsid w:val="00543F72"/>
    <w:rsid w:val="00545258"/>
    <w:rsid w:val="005464B2"/>
    <w:rsid w:val="0054774D"/>
    <w:rsid w:val="00547F52"/>
    <w:rsid w:val="00551AD0"/>
    <w:rsid w:val="00554659"/>
    <w:rsid w:val="005615CE"/>
    <w:rsid w:val="00563968"/>
    <w:rsid w:val="005646CD"/>
    <w:rsid w:val="00564789"/>
    <w:rsid w:val="005653ED"/>
    <w:rsid w:val="00566EFD"/>
    <w:rsid w:val="00577403"/>
    <w:rsid w:val="00583087"/>
    <w:rsid w:val="0058438E"/>
    <w:rsid w:val="00587019"/>
    <w:rsid w:val="005956CF"/>
    <w:rsid w:val="005A2325"/>
    <w:rsid w:val="005A31CE"/>
    <w:rsid w:val="005B0042"/>
    <w:rsid w:val="005B1CFF"/>
    <w:rsid w:val="005B56DB"/>
    <w:rsid w:val="005D76FD"/>
    <w:rsid w:val="005E24F3"/>
    <w:rsid w:val="005E4368"/>
    <w:rsid w:val="005F18A3"/>
    <w:rsid w:val="005F2F02"/>
    <w:rsid w:val="005F5EC9"/>
    <w:rsid w:val="0060076E"/>
    <w:rsid w:val="00604556"/>
    <w:rsid w:val="00610664"/>
    <w:rsid w:val="006123DE"/>
    <w:rsid w:val="00614118"/>
    <w:rsid w:val="00614E69"/>
    <w:rsid w:val="00616A12"/>
    <w:rsid w:val="00620DA1"/>
    <w:rsid w:val="00622348"/>
    <w:rsid w:val="00623A33"/>
    <w:rsid w:val="00624895"/>
    <w:rsid w:val="0063154B"/>
    <w:rsid w:val="0063276D"/>
    <w:rsid w:val="006407C5"/>
    <w:rsid w:val="00644192"/>
    <w:rsid w:val="00646E0E"/>
    <w:rsid w:val="006607D8"/>
    <w:rsid w:val="0066281F"/>
    <w:rsid w:val="00662BC5"/>
    <w:rsid w:val="00662E79"/>
    <w:rsid w:val="00664DE1"/>
    <w:rsid w:val="00667267"/>
    <w:rsid w:val="00671661"/>
    <w:rsid w:val="00672FD7"/>
    <w:rsid w:val="00673D3E"/>
    <w:rsid w:val="00687129"/>
    <w:rsid w:val="0068766A"/>
    <w:rsid w:val="00690161"/>
    <w:rsid w:val="00690657"/>
    <w:rsid w:val="0069211A"/>
    <w:rsid w:val="006A142B"/>
    <w:rsid w:val="006A6F4F"/>
    <w:rsid w:val="006B2C7A"/>
    <w:rsid w:val="006B4243"/>
    <w:rsid w:val="006C5241"/>
    <w:rsid w:val="006D018C"/>
    <w:rsid w:val="006D19C8"/>
    <w:rsid w:val="006D457E"/>
    <w:rsid w:val="006D4ED6"/>
    <w:rsid w:val="006D62E1"/>
    <w:rsid w:val="006D6A0E"/>
    <w:rsid w:val="006E0FC0"/>
    <w:rsid w:val="006E0FD9"/>
    <w:rsid w:val="006E4750"/>
    <w:rsid w:val="006E61C3"/>
    <w:rsid w:val="006F71DB"/>
    <w:rsid w:val="00701452"/>
    <w:rsid w:val="007026D8"/>
    <w:rsid w:val="00710288"/>
    <w:rsid w:val="00712036"/>
    <w:rsid w:val="0072104B"/>
    <w:rsid w:val="00722DB4"/>
    <w:rsid w:val="007314E3"/>
    <w:rsid w:val="00733A3D"/>
    <w:rsid w:val="00734FEA"/>
    <w:rsid w:val="00736153"/>
    <w:rsid w:val="007423DD"/>
    <w:rsid w:val="00743015"/>
    <w:rsid w:val="00751D0C"/>
    <w:rsid w:val="00753A93"/>
    <w:rsid w:val="00754A3C"/>
    <w:rsid w:val="00755A8D"/>
    <w:rsid w:val="007601B8"/>
    <w:rsid w:val="00764DBF"/>
    <w:rsid w:val="007715EA"/>
    <w:rsid w:val="007734B6"/>
    <w:rsid w:val="007739A6"/>
    <w:rsid w:val="00776381"/>
    <w:rsid w:val="00776848"/>
    <w:rsid w:val="00784BBC"/>
    <w:rsid w:val="00784EB6"/>
    <w:rsid w:val="007852FE"/>
    <w:rsid w:val="00795A7E"/>
    <w:rsid w:val="0079715F"/>
    <w:rsid w:val="007A1683"/>
    <w:rsid w:val="007A620B"/>
    <w:rsid w:val="007B4452"/>
    <w:rsid w:val="007C07F5"/>
    <w:rsid w:val="007C3289"/>
    <w:rsid w:val="007C3455"/>
    <w:rsid w:val="007C42C2"/>
    <w:rsid w:val="007D05F9"/>
    <w:rsid w:val="007D1A6F"/>
    <w:rsid w:val="007D56E4"/>
    <w:rsid w:val="007D64D1"/>
    <w:rsid w:val="007D6984"/>
    <w:rsid w:val="007D7470"/>
    <w:rsid w:val="007E5C63"/>
    <w:rsid w:val="007F0011"/>
    <w:rsid w:val="008124E6"/>
    <w:rsid w:val="0081298B"/>
    <w:rsid w:val="00814CB9"/>
    <w:rsid w:val="008155BC"/>
    <w:rsid w:val="008203B0"/>
    <w:rsid w:val="00826618"/>
    <w:rsid w:val="00830159"/>
    <w:rsid w:val="0083348D"/>
    <w:rsid w:val="008362D5"/>
    <w:rsid w:val="00841BCA"/>
    <w:rsid w:val="00844A30"/>
    <w:rsid w:val="00850B17"/>
    <w:rsid w:val="0085446D"/>
    <w:rsid w:val="00864945"/>
    <w:rsid w:val="008703CF"/>
    <w:rsid w:val="0087425D"/>
    <w:rsid w:val="0087446E"/>
    <w:rsid w:val="008768CD"/>
    <w:rsid w:val="00877A0B"/>
    <w:rsid w:val="008802DF"/>
    <w:rsid w:val="008819F0"/>
    <w:rsid w:val="00887488"/>
    <w:rsid w:val="00890483"/>
    <w:rsid w:val="008906D0"/>
    <w:rsid w:val="00897648"/>
    <w:rsid w:val="00897F59"/>
    <w:rsid w:val="008A0D23"/>
    <w:rsid w:val="008A7BC0"/>
    <w:rsid w:val="008C375F"/>
    <w:rsid w:val="008D301D"/>
    <w:rsid w:val="008E0BE5"/>
    <w:rsid w:val="008F0166"/>
    <w:rsid w:val="008F03BA"/>
    <w:rsid w:val="008F395B"/>
    <w:rsid w:val="008F4732"/>
    <w:rsid w:val="008F731C"/>
    <w:rsid w:val="00901B69"/>
    <w:rsid w:val="009106EB"/>
    <w:rsid w:val="0091280B"/>
    <w:rsid w:val="00915AAD"/>
    <w:rsid w:val="009166B3"/>
    <w:rsid w:val="009256B5"/>
    <w:rsid w:val="00926207"/>
    <w:rsid w:val="0093019C"/>
    <w:rsid w:val="00930241"/>
    <w:rsid w:val="009331E1"/>
    <w:rsid w:val="009343BA"/>
    <w:rsid w:val="00942FC6"/>
    <w:rsid w:val="009505F1"/>
    <w:rsid w:val="00950656"/>
    <w:rsid w:val="0095349C"/>
    <w:rsid w:val="00956A79"/>
    <w:rsid w:val="00960C92"/>
    <w:rsid w:val="009611AC"/>
    <w:rsid w:val="00961D9B"/>
    <w:rsid w:val="00967B47"/>
    <w:rsid w:val="0097317C"/>
    <w:rsid w:val="009826DF"/>
    <w:rsid w:val="00982B58"/>
    <w:rsid w:val="00985168"/>
    <w:rsid w:val="009859A3"/>
    <w:rsid w:val="00987530"/>
    <w:rsid w:val="00992BBD"/>
    <w:rsid w:val="00993105"/>
    <w:rsid w:val="00996624"/>
    <w:rsid w:val="009A322B"/>
    <w:rsid w:val="009A69D3"/>
    <w:rsid w:val="009B3F0C"/>
    <w:rsid w:val="009B42F7"/>
    <w:rsid w:val="009B5C83"/>
    <w:rsid w:val="009C0587"/>
    <w:rsid w:val="009C566F"/>
    <w:rsid w:val="009D27E4"/>
    <w:rsid w:val="009D2A33"/>
    <w:rsid w:val="009D50BF"/>
    <w:rsid w:val="009E07D1"/>
    <w:rsid w:val="009E0813"/>
    <w:rsid w:val="009E203C"/>
    <w:rsid w:val="009E22F3"/>
    <w:rsid w:val="009E2607"/>
    <w:rsid w:val="009F33F8"/>
    <w:rsid w:val="009F6259"/>
    <w:rsid w:val="00A0592F"/>
    <w:rsid w:val="00A10DBF"/>
    <w:rsid w:val="00A11D3A"/>
    <w:rsid w:val="00A12DD1"/>
    <w:rsid w:val="00A132CA"/>
    <w:rsid w:val="00A13917"/>
    <w:rsid w:val="00A20796"/>
    <w:rsid w:val="00A25840"/>
    <w:rsid w:val="00A332C4"/>
    <w:rsid w:val="00A45473"/>
    <w:rsid w:val="00A4755D"/>
    <w:rsid w:val="00A47EA7"/>
    <w:rsid w:val="00A5483B"/>
    <w:rsid w:val="00A62073"/>
    <w:rsid w:val="00A73F41"/>
    <w:rsid w:val="00A83EA9"/>
    <w:rsid w:val="00A91A27"/>
    <w:rsid w:val="00A91AB7"/>
    <w:rsid w:val="00A96798"/>
    <w:rsid w:val="00AA053F"/>
    <w:rsid w:val="00AA282C"/>
    <w:rsid w:val="00AA3804"/>
    <w:rsid w:val="00AA3EF0"/>
    <w:rsid w:val="00AA4DAA"/>
    <w:rsid w:val="00AB08DA"/>
    <w:rsid w:val="00AB3860"/>
    <w:rsid w:val="00AB4F2B"/>
    <w:rsid w:val="00AC39DD"/>
    <w:rsid w:val="00AC5EBD"/>
    <w:rsid w:val="00AD0D48"/>
    <w:rsid w:val="00AD19AA"/>
    <w:rsid w:val="00AD2D9D"/>
    <w:rsid w:val="00AD6380"/>
    <w:rsid w:val="00AE0559"/>
    <w:rsid w:val="00AE4AC9"/>
    <w:rsid w:val="00AE70BB"/>
    <w:rsid w:val="00AE7787"/>
    <w:rsid w:val="00AF5164"/>
    <w:rsid w:val="00AF5419"/>
    <w:rsid w:val="00AF7CEF"/>
    <w:rsid w:val="00B00DF9"/>
    <w:rsid w:val="00B131BD"/>
    <w:rsid w:val="00B25114"/>
    <w:rsid w:val="00B273B4"/>
    <w:rsid w:val="00B352A5"/>
    <w:rsid w:val="00B36F5E"/>
    <w:rsid w:val="00B40180"/>
    <w:rsid w:val="00B40F1D"/>
    <w:rsid w:val="00B4327A"/>
    <w:rsid w:val="00B43C2E"/>
    <w:rsid w:val="00B478A8"/>
    <w:rsid w:val="00B54DBC"/>
    <w:rsid w:val="00B5653D"/>
    <w:rsid w:val="00B64CB9"/>
    <w:rsid w:val="00B651C5"/>
    <w:rsid w:val="00B71B3D"/>
    <w:rsid w:val="00B72CD4"/>
    <w:rsid w:val="00B82676"/>
    <w:rsid w:val="00B82BCF"/>
    <w:rsid w:val="00B8675A"/>
    <w:rsid w:val="00B873EA"/>
    <w:rsid w:val="00B8755A"/>
    <w:rsid w:val="00B903F1"/>
    <w:rsid w:val="00B9166D"/>
    <w:rsid w:val="00B951C9"/>
    <w:rsid w:val="00BA06B2"/>
    <w:rsid w:val="00BA593B"/>
    <w:rsid w:val="00BB119A"/>
    <w:rsid w:val="00BB4664"/>
    <w:rsid w:val="00BC1BD2"/>
    <w:rsid w:val="00BC1E2D"/>
    <w:rsid w:val="00BD1C56"/>
    <w:rsid w:val="00BD4DF1"/>
    <w:rsid w:val="00BD71B8"/>
    <w:rsid w:val="00BD7C86"/>
    <w:rsid w:val="00BE00D1"/>
    <w:rsid w:val="00BE1967"/>
    <w:rsid w:val="00BE1CA7"/>
    <w:rsid w:val="00BE442D"/>
    <w:rsid w:val="00BF0BEF"/>
    <w:rsid w:val="00BF190C"/>
    <w:rsid w:val="00BF2228"/>
    <w:rsid w:val="00BF29D5"/>
    <w:rsid w:val="00BF4880"/>
    <w:rsid w:val="00BF6564"/>
    <w:rsid w:val="00BF7274"/>
    <w:rsid w:val="00C05307"/>
    <w:rsid w:val="00C06951"/>
    <w:rsid w:val="00C15533"/>
    <w:rsid w:val="00C15B1C"/>
    <w:rsid w:val="00C21EED"/>
    <w:rsid w:val="00C245DD"/>
    <w:rsid w:val="00C25E81"/>
    <w:rsid w:val="00C26321"/>
    <w:rsid w:val="00C326D5"/>
    <w:rsid w:val="00C329D4"/>
    <w:rsid w:val="00C34816"/>
    <w:rsid w:val="00C35D1E"/>
    <w:rsid w:val="00C41777"/>
    <w:rsid w:val="00C41779"/>
    <w:rsid w:val="00C45D96"/>
    <w:rsid w:val="00C45F1F"/>
    <w:rsid w:val="00C53ED1"/>
    <w:rsid w:val="00C61479"/>
    <w:rsid w:val="00C6283E"/>
    <w:rsid w:val="00C62AD8"/>
    <w:rsid w:val="00C63CF7"/>
    <w:rsid w:val="00C72552"/>
    <w:rsid w:val="00C75233"/>
    <w:rsid w:val="00C76501"/>
    <w:rsid w:val="00C776CA"/>
    <w:rsid w:val="00C845EB"/>
    <w:rsid w:val="00C848CA"/>
    <w:rsid w:val="00C85274"/>
    <w:rsid w:val="00C857B9"/>
    <w:rsid w:val="00C8731E"/>
    <w:rsid w:val="00C87CBE"/>
    <w:rsid w:val="00C939CC"/>
    <w:rsid w:val="00CA3042"/>
    <w:rsid w:val="00CA38C2"/>
    <w:rsid w:val="00CB0950"/>
    <w:rsid w:val="00CC0BB2"/>
    <w:rsid w:val="00CC413B"/>
    <w:rsid w:val="00CC4150"/>
    <w:rsid w:val="00CC4EC4"/>
    <w:rsid w:val="00CC5A94"/>
    <w:rsid w:val="00CC5C59"/>
    <w:rsid w:val="00CD43FD"/>
    <w:rsid w:val="00CD454B"/>
    <w:rsid w:val="00CD695B"/>
    <w:rsid w:val="00CD7826"/>
    <w:rsid w:val="00CE40B8"/>
    <w:rsid w:val="00CE79E2"/>
    <w:rsid w:val="00CF0DE6"/>
    <w:rsid w:val="00CF3FE8"/>
    <w:rsid w:val="00D0191E"/>
    <w:rsid w:val="00D04E03"/>
    <w:rsid w:val="00D06739"/>
    <w:rsid w:val="00D16674"/>
    <w:rsid w:val="00D17DB8"/>
    <w:rsid w:val="00D23A0A"/>
    <w:rsid w:val="00D25B8A"/>
    <w:rsid w:val="00D30761"/>
    <w:rsid w:val="00D31435"/>
    <w:rsid w:val="00D37D28"/>
    <w:rsid w:val="00D43ECC"/>
    <w:rsid w:val="00D44392"/>
    <w:rsid w:val="00D45612"/>
    <w:rsid w:val="00D503F7"/>
    <w:rsid w:val="00D51C38"/>
    <w:rsid w:val="00D522F7"/>
    <w:rsid w:val="00D524F2"/>
    <w:rsid w:val="00D624EE"/>
    <w:rsid w:val="00D6252E"/>
    <w:rsid w:val="00D745A6"/>
    <w:rsid w:val="00D749C7"/>
    <w:rsid w:val="00D74AD9"/>
    <w:rsid w:val="00D82A71"/>
    <w:rsid w:val="00D84EF0"/>
    <w:rsid w:val="00D861E8"/>
    <w:rsid w:val="00D917EB"/>
    <w:rsid w:val="00D91F96"/>
    <w:rsid w:val="00D93F64"/>
    <w:rsid w:val="00D947AF"/>
    <w:rsid w:val="00D952B4"/>
    <w:rsid w:val="00D95DCE"/>
    <w:rsid w:val="00D97BE6"/>
    <w:rsid w:val="00DA6C59"/>
    <w:rsid w:val="00DA6C6E"/>
    <w:rsid w:val="00DA6E6D"/>
    <w:rsid w:val="00DB78E9"/>
    <w:rsid w:val="00DC13A2"/>
    <w:rsid w:val="00DC210E"/>
    <w:rsid w:val="00DC368F"/>
    <w:rsid w:val="00DC7E42"/>
    <w:rsid w:val="00DD285C"/>
    <w:rsid w:val="00DD29F3"/>
    <w:rsid w:val="00DD3D87"/>
    <w:rsid w:val="00DE12FB"/>
    <w:rsid w:val="00DF0F5D"/>
    <w:rsid w:val="00DF4D80"/>
    <w:rsid w:val="00DF56BF"/>
    <w:rsid w:val="00E00381"/>
    <w:rsid w:val="00E010D7"/>
    <w:rsid w:val="00E052C7"/>
    <w:rsid w:val="00E12BC6"/>
    <w:rsid w:val="00E1602F"/>
    <w:rsid w:val="00E16E18"/>
    <w:rsid w:val="00E17628"/>
    <w:rsid w:val="00E275B2"/>
    <w:rsid w:val="00E27ECC"/>
    <w:rsid w:val="00E31EFB"/>
    <w:rsid w:val="00E32A56"/>
    <w:rsid w:val="00E377F1"/>
    <w:rsid w:val="00E41261"/>
    <w:rsid w:val="00E4547D"/>
    <w:rsid w:val="00E50D77"/>
    <w:rsid w:val="00E52327"/>
    <w:rsid w:val="00E5294E"/>
    <w:rsid w:val="00E5351C"/>
    <w:rsid w:val="00E543D6"/>
    <w:rsid w:val="00E55F11"/>
    <w:rsid w:val="00E62263"/>
    <w:rsid w:val="00E623BF"/>
    <w:rsid w:val="00E76892"/>
    <w:rsid w:val="00E8330A"/>
    <w:rsid w:val="00E853D4"/>
    <w:rsid w:val="00E86E8A"/>
    <w:rsid w:val="00E9632E"/>
    <w:rsid w:val="00EA0715"/>
    <w:rsid w:val="00EA4523"/>
    <w:rsid w:val="00EA5E0E"/>
    <w:rsid w:val="00EB0C27"/>
    <w:rsid w:val="00EB2AEE"/>
    <w:rsid w:val="00EB7940"/>
    <w:rsid w:val="00EC3579"/>
    <w:rsid w:val="00EC50F1"/>
    <w:rsid w:val="00ED651B"/>
    <w:rsid w:val="00EE3C8E"/>
    <w:rsid w:val="00EE7EA0"/>
    <w:rsid w:val="00F0115B"/>
    <w:rsid w:val="00F04D69"/>
    <w:rsid w:val="00F05A72"/>
    <w:rsid w:val="00F12797"/>
    <w:rsid w:val="00F16D07"/>
    <w:rsid w:val="00F30DF5"/>
    <w:rsid w:val="00F337CD"/>
    <w:rsid w:val="00F3693B"/>
    <w:rsid w:val="00F45F8B"/>
    <w:rsid w:val="00F5276B"/>
    <w:rsid w:val="00F57FE8"/>
    <w:rsid w:val="00F610E1"/>
    <w:rsid w:val="00F61C3F"/>
    <w:rsid w:val="00F83384"/>
    <w:rsid w:val="00F8587B"/>
    <w:rsid w:val="00F919FC"/>
    <w:rsid w:val="00F9350E"/>
    <w:rsid w:val="00F941E9"/>
    <w:rsid w:val="00FA2F01"/>
    <w:rsid w:val="00FA4D13"/>
    <w:rsid w:val="00FA501F"/>
    <w:rsid w:val="00FA51DD"/>
    <w:rsid w:val="00FA6BD0"/>
    <w:rsid w:val="00FB0AE5"/>
    <w:rsid w:val="00FB446B"/>
    <w:rsid w:val="00FB50D7"/>
    <w:rsid w:val="00FC00FD"/>
    <w:rsid w:val="00FC1BA6"/>
    <w:rsid w:val="00FC49C6"/>
    <w:rsid w:val="00FC6701"/>
    <w:rsid w:val="00FD07C9"/>
    <w:rsid w:val="00FD0AB8"/>
    <w:rsid w:val="00FD2947"/>
    <w:rsid w:val="00FE4CBC"/>
    <w:rsid w:val="00FE6312"/>
    <w:rsid w:val="00FF4CAA"/>
    <w:rsid w:val="00FF5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semiHidden/>
    <w:unhideWhenUsed/>
    <w:rsid w:val="00CD43FD"/>
  </w:style>
  <w:style w:type="character" w:customStyle="1" w:styleId="CommentTextChar">
    <w:name w:val="Comment Text Char"/>
    <w:basedOn w:val="DefaultParagraphFont"/>
    <w:link w:val="CommentText"/>
    <w:uiPriority w:val="99"/>
    <w:semiHidden/>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6B8BAD-757A-42EC-92DB-EB648F009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6809</Words>
  <Characters>39496</Characters>
  <Application>Microsoft Office Word</Application>
  <DocSecurity>0</DocSecurity>
  <Lines>329</Lines>
  <Paragraphs>92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46213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2022-12-09T09:31:00Z</dcterms:created>
  <dcterms:modified xsi:type="dcterms:W3CDTF">2022-12-15T12:13:00Z</dcterms:modified>
</cp:coreProperties>
</file>